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BB0" w:rsidRPr="00BE0DF7" w:rsidRDefault="008E4BB0" w:rsidP="008E4BB0">
      <w:pPr>
        <w:ind w:left="32" w:firstLine="720"/>
        <w:jc w:val="center"/>
        <w:rPr>
          <w:b/>
          <w:sz w:val="27"/>
          <w:szCs w:val="27"/>
          <w:lang w:eastAsia="ar-SA"/>
        </w:rPr>
      </w:pPr>
    </w:p>
    <w:p w:rsidR="008E4BB0" w:rsidRPr="00BE0DF7" w:rsidRDefault="008E4BB0" w:rsidP="008E4BB0">
      <w:pPr>
        <w:ind w:left="32" w:firstLine="720"/>
        <w:jc w:val="center"/>
        <w:rPr>
          <w:b/>
          <w:sz w:val="27"/>
          <w:szCs w:val="27"/>
          <w:lang w:eastAsia="ar-SA"/>
        </w:rPr>
      </w:pPr>
      <w:r w:rsidRPr="00BE0DF7">
        <w:rPr>
          <w:b/>
          <w:sz w:val="27"/>
          <w:szCs w:val="27"/>
          <w:lang w:eastAsia="ar-SA"/>
        </w:rPr>
        <w:t xml:space="preserve">    ООО  « БранДмауэР»</w:t>
      </w:r>
    </w:p>
    <w:p w:rsidR="008E4BB0" w:rsidRPr="00BE0DF7" w:rsidRDefault="008E4BB0" w:rsidP="008E4BB0">
      <w:pPr>
        <w:ind w:left="851"/>
        <w:jc w:val="center"/>
        <w:rPr>
          <w:b/>
          <w:sz w:val="27"/>
          <w:szCs w:val="27"/>
          <w:lang w:eastAsia="ar-SA"/>
        </w:rPr>
      </w:pPr>
    </w:p>
    <w:p w:rsidR="008E4BB0" w:rsidRPr="00BE0DF7" w:rsidRDefault="008E4BB0" w:rsidP="008E4BB0">
      <w:pPr>
        <w:ind w:left="851"/>
        <w:jc w:val="center"/>
        <w:rPr>
          <w:b/>
          <w:sz w:val="27"/>
          <w:szCs w:val="27"/>
          <w:lang w:eastAsia="ar-SA"/>
        </w:rPr>
      </w:pPr>
    </w:p>
    <w:p w:rsidR="008E4BB0" w:rsidRPr="00BE0DF7" w:rsidRDefault="008E4BB0" w:rsidP="008E4BB0">
      <w:pPr>
        <w:ind w:left="851"/>
        <w:jc w:val="center"/>
        <w:rPr>
          <w:b/>
          <w:sz w:val="27"/>
          <w:szCs w:val="27"/>
          <w:lang w:eastAsia="ar-SA"/>
        </w:rPr>
      </w:pPr>
    </w:p>
    <w:p w:rsidR="008E4BB0" w:rsidRDefault="000F0137" w:rsidP="008E4BB0">
      <w:pPr>
        <w:ind w:left="851"/>
        <w:jc w:val="center"/>
        <w:rPr>
          <w:b/>
          <w:sz w:val="40"/>
          <w:szCs w:val="40"/>
          <w:lang w:eastAsia="ar-SA"/>
        </w:rPr>
      </w:pPr>
      <w:r w:rsidRPr="000F0137">
        <w:rPr>
          <w:b/>
          <w:sz w:val="40"/>
          <w:szCs w:val="40"/>
          <w:lang w:eastAsia="ar-SA"/>
        </w:rPr>
        <w:t xml:space="preserve">Схемы территориального планирования </w:t>
      </w:r>
    </w:p>
    <w:p w:rsidR="000F0137" w:rsidRDefault="000F0137" w:rsidP="008E4BB0">
      <w:pPr>
        <w:ind w:left="851"/>
        <w:jc w:val="center"/>
        <w:rPr>
          <w:b/>
          <w:sz w:val="40"/>
          <w:szCs w:val="40"/>
          <w:lang w:eastAsia="ar-SA"/>
        </w:rPr>
      </w:pPr>
    </w:p>
    <w:p w:rsidR="000F0137" w:rsidRPr="000F0137" w:rsidRDefault="000F0137" w:rsidP="008E4BB0">
      <w:pPr>
        <w:ind w:left="851"/>
        <w:jc w:val="center"/>
        <w:rPr>
          <w:b/>
          <w:sz w:val="40"/>
          <w:szCs w:val="40"/>
          <w:lang w:eastAsia="ar-SA"/>
        </w:rPr>
      </w:pPr>
    </w:p>
    <w:p w:rsidR="000F0137" w:rsidRPr="000F0137" w:rsidRDefault="000F0137" w:rsidP="000F0137">
      <w:pPr>
        <w:ind w:left="993"/>
        <w:jc w:val="center"/>
        <w:rPr>
          <w:b/>
          <w:sz w:val="40"/>
          <w:szCs w:val="40"/>
          <w:lang w:eastAsia="ar-SA"/>
        </w:rPr>
      </w:pPr>
      <w:r w:rsidRPr="000F0137">
        <w:rPr>
          <w:b/>
          <w:sz w:val="40"/>
          <w:szCs w:val="40"/>
          <w:lang w:eastAsia="ar-SA"/>
        </w:rPr>
        <w:t>74 – 07 – СТП.П</w:t>
      </w:r>
    </w:p>
    <w:p w:rsidR="000F0137" w:rsidRPr="000F0137" w:rsidRDefault="000F0137" w:rsidP="000F0137">
      <w:pPr>
        <w:ind w:left="993"/>
        <w:jc w:val="center"/>
        <w:rPr>
          <w:b/>
          <w:sz w:val="40"/>
          <w:szCs w:val="40"/>
          <w:lang w:eastAsia="ar-SA"/>
        </w:rPr>
      </w:pPr>
    </w:p>
    <w:p w:rsidR="000F0137" w:rsidRPr="000F0137" w:rsidRDefault="000F0137" w:rsidP="000F0137">
      <w:pPr>
        <w:ind w:left="993"/>
        <w:jc w:val="center"/>
        <w:rPr>
          <w:b/>
          <w:sz w:val="40"/>
          <w:szCs w:val="40"/>
          <w:lang w:eastAsia="ar-SA"/>
        </w:rPr>
      </w:pPr>
      <w:r w:rsidRPr="000F0137">
        <w:rPr>
          <w:b/>
          <w:sz w:val="40"/>
          <w:szCs w:val="40"/>
          <w:lang w:eastAsia="ar-SA"/>
        </w:rPr>
        <w:t>Том 1</w:t>
      </w:r>
    </w:p>
    <w:p w:rsidR="000F0137" w:rsidRPr="000F0137" w:rsidRDefault="000F0137" w:rsidP="000F0137">
      <w:pPr>
        <w:ind w:left="993"/>
        <w:jc w:val="center"/>
        <w:rPr>
          <w:b/>
          <w:sz w:val="40"/>
          <w:szCs w:val="40"/>
          <w:lang w:eastAsia="ar-SA"/>
        </w:rPr>
      </w:pPr>
    </w:p>
    <w:p w:rsidR="000F0137" w:rsidRPr="000F0137" w:rsidRDefault="000F0137" w:rsidP="000F0137">
      <w:pPr>
        <w:ind w:left="993"/>
        <w:jc w:val="center"/>
        <w:rPr>
          <w:b/>
          <w:sz w:val="40"/>
          <w:szCs w:val="40"/>
          <w:lang w:eastAsia="ar-SA"/>
        </w:rPr>
      </w:pPr>
      <w:r w:rsidRPr="000F0137">
        <w:rPr>
          <w:b/>
          <w:sz w:val="40"/>
          <w:szCs w:val="40"/>
          <w:lang w:eastAsia="ar-SA"/>
        </w:rPr>
        <w:t>Книга 1</w:t>
      </w:r>
    </w:p>
    <w:p w:rsidR="000F0137" w:rsidRPr="000F0137" w:rsidRDefault="000F0137" w:rsidP="000F0137">
      <w:pPr>
        <w:ind w:left="851"/>
        <w:rPr>
          <w:b/>
          <w:sz w:val="40"/>
          <w:szCs w:val="40"/>
          <w:lang w:eastAsia="ar-SA"/>
        </w:rPr>
      </w:pPr>
    </w:p>
    <w:p w:rsidR="00C751EC" w:rsidRDefault="008E4BB0" w:rsidP="008E4BB0">
      <w:pPr>
        <w:ind w:left="993"/>
        <w:jc w:val="center"/>
        <w:rPr>
          <w:b/>
          <w:sz w:val="38"/>
          <w:szCs w:val="38"/>
          <w:lang w:eastAsia="ar-SA"/>
        </w:rPr>
      </w:pPr>
      <w:r w:rsidRPr="00BE0DF7">
        <w:rPr>
          <w:b/>
          <w:sz w:val="38"/>
          <w:szCs w:val="38"/>
          <w:lang w:eastAsia="ar-SA"/>
        </w:rPr>
        <w:t xml:space="preserve">Положения о территориальном планировании </w:t>
      </w:r>
    </w:p>
    <w:p w:rsidR="008E4BB0" w:rsidRPr="00BE0DF7" w:rsidRDefault="00796569" w:rsidP="008E4BB0">
      <w:pPr>
        <w:ind w:left="993"/>
        <w:jc w:val="center"/>
        <w:rPr>
          <w:b/>
          <w:sz w:val="38"/>
          <w:szCs w:val="38"/>
          <w:lang w:eastAsia="ar-SA"/>
        </w:rPr>
      </w:pPr>
      <w:r>
        <w:rPr>
          <w:b/>
          <w:sz w:val="38"/>
          <w:szCs w:val="38"/>
          <w:lang w:eastAsia="ar-SA"/>
        </w:rPr>
        <w:t>Иловлинского</w:t>
      </w:r>
      <w:r w:rsidR="008E4BB0" w:rsidRPr="00BE0DF7">
        <w:rPr>
          <w:b/>
          <w:sz w:val="38"/>
          <w:szCs w:val="38"/>
          <w:lang w:eastAsia="ar-SA"/>
        </w:rPr>
        <w:t xml:space="preserve"> муниципального района</w:t>
      </w:r>
    </w:p>
    <w:p w:rsidR="008E4BB0" w:rsidRPr="00BE0DF7" w:rsidRDefault="008E4BB0" w:rsidP="008E4BB0">
      <w:pPr>
        <w:ind w:left="993"/>
        <w:jc w:val="center"/>
        <w:rPr>
          <w:b/>
          <w:sz w:val="38"/>
          <w:szCs w:val="38"/>
          <w:lang w:eastAsia="ar-SA"/>
        </w:rPr>
      </w:pPr>
      <w:r w:rsidRPr="00BE0DF7">
        <w:rPr>
          <w:b/>
          <w:sz w:val="38"/>
          <w:szCs w:val="38"/>
          <w:lang w:eastAsia="ar-SA"/>
        </w:rPr>
        <w:t>Волгоградской области</w:t>
      </w:r>
    </w:p>
    <w:p w:rsidR="008E4BB0" w:rsidRPr="00BE0DF7" w:rsidRDefault="008E4BB0" w:rsidP="008E4BB0">
      <w:pPr>
        <w:ind w:left="993"/>
        <w:jc w:val="center"/>
        <w:rPr>
          <w:b/>
          <w:sz w:val="38"/>
          <w:szCs w:val="38"/>
          <w:lang w:eastAsia="ar-SA"/>
        </w:rPr>
      </w:pPr>
    </w:p>
    <w:p w:rsidR="008E4BB0" w:rsidRPr="00BE0DF7" w:rsidRDefault="008E4BB0" w:rsidP="008E4BB0">
      <w:pPr>
        <w:ind w:left="993"/>
        <w:jc w:val="center"/>
        <w:rPr>
          <w:b/>
          <w:sz w:val="38"/>
          <w:szCs w:val="38"/>
          <w:lang w:eastAsia="ar-SA"/>
        </w:rPr>
      </w:pPr>
    </w:p>
    <w:p w:rsidR="008E4BB0" w:rsidRPr="00BE0DF7" w:rsidRDefault="008E4BB0" w:rsidP="008E4BB0">
      <w:pPr>
        <w:rPr>
          <w:b/>
          <w:sz w:val="27"/>
          <w:szCs w:val="27"/>
          <w:lang w:eastAsia="ar-SA"/>
        </w:rPr>
      </w:pPr>
    </w:p>
    <w:p w:rsidR="008E4BB0" w:rsidRPr="00BE0DF7" w:rsidRDefault="008E4BB0" w:rsidP="008E4BB0">
      <w:pPr>
        <w:ind w:left="851"/>
        <w:jc w:val="center"/>
        <w:rPr>
          <w:sz w:val="27"/>
          <w:szCs w:val="27"/>
          <w:lang w:eastAsia="ar-SA"/>
        </w:rPr>
      </w:pPr>
    </w:p>
    <w:p w:rsidR="008E4BB0" w:rsidRDefault="008E4BB0" w:rsidP="008E4BB0">
      <w:pPr>
        <w:ind w:left="851"/>
        <w:jc w:val="center"/>
        <w:rPr>
          <w:sz w:val="27"/>
          <w:szCs w:val="27"/>
          <w:lang w:eastAsia="ar-SA"/>
        </w:rPr>
      </w:pPr>
    </w:p>
    <w:p w:rsidR="000F0137" w:rsidRDefault="000F0137" w:rsidP="008E4BB0">
      <w:pPr>
        <w:ind w:left="851"/>
        <w:jc w:val="center"/>
        <w:rPr>
          <w:sz w:val="27"/>
          <w:szCs w:val="27"/>
          <w:lang w:eastAsia="ar-SA"/>
        </w:rPr>
      </w:pPr>
    </w:p>
    <w:p w:rsidR="000F0137" w:rsidRPr="00BE0DF7" w:rsidRDefault="000F0137" w:rsidP="008E4BB0">
      <w:pPr>
        <w:ind w:left="851"/>
        <w:jc w:val="center"/>
        <w:rPr>
          <w:sz w:val="27"/>
          <w:szCs w:val="27"/>
          <w:lang w:eastAsia="ar-SA"/>
        </w:rPr>
      </w:pPr>
    </w:p>
    <w:p w:rsidR="008E4BB0" w:rsidRPr="00BE0DF7" w:rsidRDefault="008E4BB0" w:rsidP="000F0137">
      <w:pPr>
        <w:rPr>
          <w:sz w:val="27"/>
          <w:szCs w:val="27"/>
          <w:lang w:eastAsia="ar-SA"/>
        </w:rPr>
      </w:pPr>
    </w:p>
    <w:p w:rsidR="008E4BB0" w:rsidRPr="00BE0DF7" w:rsidRDefault="008E4BB0" w:rsidP="008E4BB0">
      <w:pPr>
        <w:ind w:left="851"/>
        <w:jc w:val="center"/>
        <w:rPr>
          <w:sz w:val="27"/>
          <w:szCs w:val="27"/>
          <w:lang w:eastAsia="ar-SA"/>
        </w:rPr>
      </w:pPr>
    </w:p>
    <w:p w:rsidR="008E4BB0" w:rsidRPr="00BE0DF7" w:rsidRDefault="008E4BB0" w:rsidP="008E4BB0">
      <w:pPr>
        <w:rPr>
          <w:sz w:val="27"/>
          <w:szCs w:val="27"/>
          <w:lang w:eastAsia="ar-SA"/>
        </w:rPr>
      </w:pPr>
    </w:p>
    <w:tbl>
      <w:tblPr>
        <w:tblW w:w="0" w:type="auto"/>
        <w:tblInd w:w="1668" w:type="dxa"/>
        <w:tblLayout w:type="fixed"/>
        <w:tblLook w:val="0000"/>
      </w:tblPr>
      <w:tblGrid>
        <w:gridCol w:w="4927"/>
        <w:gridCol w:w="4145"/>
      </w:tblGrid>
      <w:tr w:rsidR="008E4BB0" w:rsidRPr="00BE0DF7">
        <w:tc>
          <w:tcPr>
            <w:tcW w:w="4927" w:type="dxa"/>
          </w:tcPr>
          <w:p w:rsidR="008E4BB0" w:rsidRPr="00BE0DF7" w:rsidRDefault="008E4BB0" w:rsidP="00FA01AB">
            <w:pPr>
              <w:snapToGrid w:val="0"/>
              <w:spacing w:before="120"/>
              <w:rPr>
                <w:sz w:val="27"/>
                <w:szCs w:val="27"/>
                <w:lang w:eastAsia="ar-SA"/>
              </w:rPr>
            </w:pPr>
            <w:r w:rsidRPr="00BE0DF7">
              <w:rPr>
                <w:sz w:val="27"/>
                <w:szCs w:val="27"/>
                <w:lang w:eastAsia="ar-SA"/>
              </w:rPr>
              <w:t>Директор ООО «БранДмауэр»</w:t>
            </w:r>
          </w:p>
        </w:tc>
        <w:tc>
          <w:tcPr>
            <w:tcW w:w="4145" w:type="dxa"/>
          </w:tcPr>
          <w:p w:rsidR="008E4BB0" w:rsidRPr="00BE0DF7" w:rsidRDefault="008E4BB0" w:rsidP="00FA01AB">
            <w:pPr>
              <w:snapToGrid w:val="0"/>
              <w:spacing w:before="120"/>
              <w:ind w:right="140"/>
              <w:rPr>
                <w:sz w:val="27"/>
                <w:szCs w:val="27"/>
                <w:lang w:eastAsia="ar-SA"/>
              </w:rPr>
            </w:pPr>
            <w:r w:rsidRPr="00BE0DF7">
              <w:rPr>
                <w:sz w:val="27"/>
                <w:szCs w:val="27"/>
                <w:lang w:eastAsia="ar-SA"/>
              </w:rPr>
              <w:t xml:space="preserve">                       Н.А.Тараканова</w:t>
            </w:r>
          </w:p>
        </w:tc>
      </w:tr>
      <w:tr w:rsidR="008E4BB0" w:rsidRPr="00BE0DF7">
        <w:tc>
          <w:tcPr>
            <w:tcW w:w="4927" w:type="dxa"/>
          </w:tcPr>
          <w:p w:rsidR="008E4BB0" w:rsidRPr="00BE0DF7" w:rsidRDefault="008E4BB0" w:rsidP="00FA01AB">
            <w:pPr>
              <w:snapToGrid w:val="0"/>
              <w:spacing w:before="120"/>
              <w:rPr>
                <w:sz w:val="27"/>
                <w:szCs w:val="27"/>
                <w:lang w:eastAsia="ar-SA"/>
              </w:rPr>
            </w:pPr>
          </w:p>
        </w:tc>
        <w:tc>
          <w:tcPr>
            <w:tcW w:w="4145" w:type="dxa"/>
          </w:tcPr>
          <w:p w:rsidR="008E4BB0" w:rsidRPr="00BE0DF7" w:rsidRDefault="008E4BB0" w:rsidP="00FA01AB">
            <w:pPr>
              <w:snapToGrid w:val="0"/>
              <w:spacing w:before="120"/>
              <w:ind w:right="140"/>
              <w:jc w:val="right"/>
              <w:rPr>
                <w:sz w:val="27"/>
                <w:szCs w:val="27"/>
                <w:lang w:eastAsia="ar-SA"/>
              </w:rPr>
            </w:pPr>
          </w:p>
        </w:tc>
      </w:tr>
      <w:tr w:rsidR="008E4BB0" w:rsidRPr="00BE0DF7">
        <w:tc>
          <w:tcPr>
            <w:tcW w:w="4927" w:type="dxa"/>
          </w:tcPr>
          <w:p w:rsidR="008E4BB0" w:rsidRPr="00BE0DF7" w:rsidRDefault="008E4BB0" w:rsidP="00FA01AB">
            <w:pPr>
              <w:snapToGrid w:val="0"/>
              <w:spacing w:before="120"/>
              <w:rPr>
                <w:sz w:val="27"/>
                <w:szCs w:val="27"/>
                <w:lang w:eastAsia="ar-SA"/>
              </w:rPr>
            </w:pPr>
            <w:r w:rsidRPr="00BE0DF7">
              <w:rPr>
                <w:sz w:val="27"/>
                <w:szCs w:val="27"/>
                <w:lang w:eastAsia="ar-SA"/>
              </w:rPr>
              <w:t>ГИП</w:t>
            </w:r>
          </w:p>
        </w:tc>
        <w:tc>
          <w:tcPr>
            <w:tcW w:w="4145" w:type="dxa"/>
          </w:tcPr>
          <w:p w:rsidR="008E4BB0" w:rsidRPr="00BE0DF7" w:rsidRDefault="008E4BB0" w:rsidP="00FA01AB">
            <w:pPr>
              <w:snapToGrid w:val="0"/>
              <w:spacing w:before="120"/>
              <w:ind w:right="140"/>
              <w:rPr>
                <w:sz w:val="27"/>
                <w:szCs w:val="27"/>
                <w:lang w:eastAsia="ar-SA"/>
              </w:rPr>
            </w:pPr>
            <w:r w:rsidRPr="00BE0DF7">
              <w:rPr>
                <w:sz w:val="27"/>
                <w:szCs w:val="27"/>
                <w:lang w:eastAsia="ar-SA"/>
              </w:rPr>
              <w:t xml:space="preserve">                       Т.М.Конищева</w:t>
            </w:r>
          </w:p>
        </w:tc>
      </w:tr>
      <w:tr w:rsidR="008E4BB0" w:rsidRPr="00BE0DF7">
        <w:tc>
          <w:tcPr>
            <w:tcW w:w="4927" w:type="dxa"/>
          </w:tcPr>
          <w:p w:rsidR="008E4BB0" w:rsidRPr="00BE0DF7" w:rsidRDefault="008E4BB0" w:rsidP="00FA01AB">
            <w:pPr>
              <w:snapToGrid w:val="0"/>
              <w:spacing w:before="120"/>
              <w:rPr>
                <w:sz w:val="27"/>
                <w:szCs w:val="27"/>
                <w:lang w:eastAsia="ar-SA"/>
              </w:rPr>
            </w:pPr>
          </w:p>
        </w:tc>
        <w:tc>
          <w:tcPr>
            <w:tcW w:w="4145" w:type="dxa"/>
          </w:tcPr>
          <w:p w:rsidR="008E4BB0" w:rsidRPr="00BE0DF7" w:rsidRDefault="008E4BB0" w:rsidP="00FA01AB">
            <w:pPr>
              <w:snapToGrid w:val="0"/>
              <w:spacing w:before="120"/>
              <w:ind w:right="140"/>
              <w:jc w:val="right"/>
              <w:rPr>
                <w:sz w:val="27"/>
                <w:szCs w:val="27"/>
                <w:lang w:eastAsia="ar-SA"/>
              </w:rPr>
            </w:pPr>
          </w:p>
        </w:tc>
      </w:tr>
      <w:tr w:rsidR="008E4BB0" w:rsidRPr="00BE0DF7">
        <w:tc>
          <w:tcPr>
            <w:tcW w:w="4927" w:type="dxa"/>
          </w:tcPr>
          <w:p w:rsidR="008E4BB0" w:rsidRPr="00BE0DF7" w:rsidRDefault="008E4BB0" w:rsidP="00FA01AB">
            <w:pPr>
              <w:snapToGrid w:val="0"/>
              <w:spacing w:before="120"/>
              <w:rPr>
                <w:sz w:val="27"/>
                <w:szCs w:val="27"/>
                <w:lang w:eastAsia="ar-SA"/>
              </w:rPr>
            </w:pPr>
          </w:p>
        </w:tc>
        <w:tc>
          <w:tcPr>
            <w:tcW w:w="4145" w:type="dxa"/>
          </w:tcPr>
          <w:p w:rsidR="008E4BB0" w:rsidRPr="00BE0DF7" w:rsidRDefault="008E4BB0" w:rsidP="00FA01AB">
            <w:pPr>
              <w:snapToGrid w:val="0"/>
              <w:spacing w:before="120"/>
              <w:ind w:right="140"/>
              <w:jc w:val="right"/>
              <w:rPr>
                <w:sz w:val="27"/>
                <w:szCs w:val="27"/>
                <w:lang w:eastAsia="ar-SA"/>
              </w:rPr>
            </w:pPr>
          </w:p>
        </w:tc>
      </w:tr>
    </w:tbl>
    <w:p w:rsidR="008E4BB0" w:rsidRDefault="008E4BB0" w:rsidP="008E4BB0">
      <w:pPr>
        <w:rPr>
          <w:sz w:val="19"/>
          <w:szCs w:val="19"/>
        </w:rPr>
      </w:pPr>
    </w:p>
    <w:p w:rsidR="0050005F" w:rsidRDefault="0050005F" w:rsidP="008E4BB0">
      <w:pPr>
        <w:rPr>
          <w:sz w:val="19"/>
          <w:szCs w:val="19"/>
        </w:rPr>
      </w:pPr>
    </w:p>
    <w:p w:rsidR="0050005F" w:rsidRDefault="0050005F" w:rsidP="008E4BB0">
      <w:pPr>
        <w:rPr>
          <w:sz w:val="19"/>
          <w:szCs w:val="19"/>
        </w:rPr>
      </w:pPr>
    </w:p>
    <w:p w:rsidR="0050005F" w:rsidRDefault="0050005F" w:rsidP="008E4BB0">
      <w:pPr>
        <w:rPr>
          <w:sz w:val="19"/>
          <w:szCs w:val="19"/>
        </w:rPr>
      </w:pPr>
    </w:p>
    <w:p w:rsidR="0050005F" w:rsidRDefault="0050005F" w:rsidP="008E4BB0">
      <w:pPr>
        <w:rPr>
          <w:sz w:val="19"/>
          <w:szCs w:val="19"/>
        </w:rPr>
      </w:pPr>
    </w:p>
    <w:p w:rsidR="0050005F" w:rsidRDefault="0050005F" w:rsidP="008E4BB0">
      <w:pPr>
        <w:rPr>
          <w:sz w:val="19"/>
          <w:szCs w:val="19"/>
        </w:rPr>
      </w:pPr>
    </w:p>
    <w:p w:rsidR="0050005F" w:rsidRPr="00BE0DF7" w:rsidRDefault="0050005F" w:rsidP="008E4BB0">
      <w:pPr>
        <w:rPr>
          <w:sz w:val="19"/>
          <w:szCs w:val="19"/>
        </w:rPr>
      </w:pPr>
    </w:p>
    <w:p w:rsidR="008E4BB0" w:rsidRPr="00BE0DF7" w:rsidRDefault="008E4BB0" w:rsidP="008E4BB0">
      <w:pPr>
        <w:ind w:left="851"/>
        <w:rPr>
          <w:sz w:val="27"/>
          <w:szCs w:val="27"/>
          <w:lang w:eastAsia="ar-SA"/>
        </w:rPr>
      </w:pPr>
      <w:r w:rsidRPr="00BE0DF7">
        <w:rPr>
          <w:sz w:val="27"/>
          <w:szCs w:val="27"/>
          <w:lang w:eastAsia="ar-SA"/>
        </w:rPr>
        <w:t xml:space="preserve">                                                                  г.Волжский  </w:t>
      </w:r>
    </w:p>
    <w:p w:rsidR="008E4BB0" w:rsidRPr="00BE0DF7" w:rsidRDefault="008E4BB0" w:rsidP="008E4BB0">
      <w:pPr>
        <w:ind w:left="5171" w:firstLine="589"/>
        <w:rPr>
          <w:sz w:val="27"/>
          <w:szCs w:val="27"/>
          <w:lang w:eastAsia="ar-SA"/>
        </w:rPr>
      </w:pPr>
      <w:smartTag w:uri="urn:schemas-microsoft-com:office:smarttags" w:element="metricconverter">
        <w:smartTagPr>
          <w:attr w:name="ProductID" w:val="2008 г"/>
        </w:smartTagPr>
        <w:r w:rsidRPr="00BE0DF7">
          <w:rPr>
            <w:sz w:val="27"/>
            <w:szCs w:val="27"/>
            <w:lang w:eastAsia="ar-SA"/>
          </w:rPr>
          <w:t>2008 г</w:t>
        </w:r>
      </w:smartTag>
      <w:r w:rsidRPr="00BE0DF7">
        <w:rPr>
          <w:sz w:val="27"/>
          <w:szCs w:val="27"/>
          <w:lang w:eastAsia="ar-SA"/>
        </w:rPr>
        <w:t>.</w:t>
      </w:r>
    </w:p>
    <w:p w:rsidR="0012316C" w:rsidRDefault="008E4BB0" w:rsidP="0012316C">
      <w:pPr>
        <w:rPr>
          <w:b/>
          <w:sz w:val="27"/>
          <w:szCs w:val="27"/>
          <w:lang w:eastAsia="ar-SA"/>
        </w:rPr>
      </w:pPr>
      <w:r w:rsidRPr="00BE0DF7">
        <w:rPr>
          <w:sz w:val="27"/>
          <w:szCs w:val="27"/>
          <w:lang w:eastAsia="ar-SA"/>
        </w:rPr>
        <w:br w:type="page"/>
      </w:r>
      <w:r w:rsidR="0012316C">
        <w:rPr>
          <w:sz w:val="27"/>
          <w:szCs w:val="27"/>
          <w:lang w:eastAsia="ar-SA"/>
        </w:rPr>
        <w:lastRenderedPageBreak/>
        <w:t xml:space="preserve">                                                                           </w:t>
      </w:r>
      <w:r w:rsidR="0012316C">
        <w:rPr>
          <w:b/>
          <w:sz w:val="27"/>
          <w:szCs w:val="27"/>
          <w:lang w:eastAsia="ar-SA"/>
        </w:rPr>
        <w:t>Состав проекта</w:t>
      </w:r>
    </w:p>
    <w:p w:rsidR="0012316C" w:rsidRDefault="0012316C" w:rsidP="0012316C">
      <w:pPr>
        <w:rPr>
          <w:b/>
          <w:sz w:val="4"/>
          <w:szCs w:val="4"/>
          <w:lang w:eastAsia="ar-SA"/>
        </w:rPr>
      </w:pPr>
    </w:p>
    <w:tbl>
      <w:tblPr>
        <w:tblW w:w="0" w:type="auto"/>
        <w:tblInd w:w="1084" w:type="dxa"/>
        <w:tblLayout w:type="fixed"/>
        <w:tblLook w:val="0000"/>
      </w:tblPr>
      <w:tblGrid>
        <w:gridCol w:w="867"/>
        <w:gridCol w:w="2835"/>
        <w:gridCol w:w="5262"/>
        <w:gridCol w:w="992"/>
      </w:tblGrid>
      <w:tr w:rsidR="0012316C">
        <w:tc>
          <w:tcPr>
            <w:tcW w:w="867" w:type="dxa"/>
            <w:tcBorders>
              <w:top w:val="single" w:sz="4" w:space="0" w:color="000000"/>
              <w:left w:val="single" w:sz="4" w:space="0" w:color="000000"/>
              <w:bottom w:val="single" w:sz="4" w:space="0" w:color="000000"/>
              <w:right w:val="nil"/>
            </w:tcBorders>
          </w:tcPr>
          <w:p w:rsidR="0012316C" w:rsidRDefault="0012316C">
            <w:pPr>
              <w:overflowPunct w:val="0"/>
              <w:autoSpaceDE w:val="0"/>
              <w:snapToGrid w:val="0"/>
              <w:spacing w:before="120"/>
              <w:jc w:val="center"/>
              <w:rPr>
                <w:b/>
                <w:lang w:eastAsia="ar-SA"/>
              </w:rPr>
            </w:pPr>
            <w:r>
              <w:rPr>
                <w:b/>
                <w:lang w:eastAsia="ar-SA"/>
              </w:rPr>
              <w:t>Номер тома</w:t>
            </w:r>
          </w:p>
        </w:tc>
        <w:tc>
          <w:tcPr>
            <w:tcW w:w="2835" w:type="dxa"/>
            <w:tcBorders>
              <w:top w:val="single" w:sz="4" w:space="0" w:color="000000"/>
              <w:left w:val="single" w:sz="4" w:space="0" w:color="000000"/>
              <w:bottom w:val="single" w:sz="4" w:space="0" w:color="000000"/>
              <w:right w:val="nil"/>
            </w:tcBorders>
          </w:tcPr>
          <w:p w:rsidR="0012316C" w:rsidRDefault="0012316C">
            <w:pPr>
              <w:overflowPunct w:val="0"/>
              <w:autoSpaceDE w:val="0"/>
              <w:snapToGrid w:val="0"/>
              <w:spacing w:before="120"/>
              <w:jc w:val="center"/>
              <w:rPr>
                <w:b/>
                <w:lang w:eastAsia="ar-SA"/>
              </w:rPr>
            </w:pPr>
            <w:r>
              <w:rPr>
                <w:b/>
                <w:lang w:eastAsia="ar-SA"/>
              </w:rPr>
              <w:t>Обозначение</w:t>
            </w:r>
          </w:p>
        </w:tc>
        <w:tc>
          <w:tcPr>
            <w:tcW w:w="5262" w:type="dxa"/>
            <w:tcBorders>
              <w:top w:val="single" w:sz="4" w:space="0" w:color="000000"/>
              <w:left w:val="single" w:sz="4" w:space="0" w:color="000000"/>
              <w:bottom w:val="single" w:sz="4" w:space="0" w:color="000000"/>
              <w:right w:val="nil"/>
            </w:tcBorders>
          </w:tcPr>
          <w:p w:rsidR="0012316C" w:rsidRDefault="0012316C">
            <w:pPr>
              <w:overflowPunct w:val="0"/>
              <w:autoSpaceDE w:val="0"/>
              <w:snapToGrid w:val="0"/>
              <w:spacing w:before="120"/>
              <w:jc w:val="center"/>
              <w:rPr>
                <w:b/>
                <w:lang w:eastAsia="ar-SA"/>
              </w:rPr>
            </w:pPr>
            <w:r>
              <w:rPr>
                <w:b/>
                <w:lang w:eastAsia="ar-SA"/>
              </w:rPr>
              <w:t>Наименование</w:t>
            </w:r>
          </w:p>
        </w:tc>
        <w:tc>
          <w:tcPr>
            <w:tcW w:w="992" w:type="dxa"/>
            <w:tcBorders>
              <w:top w:val="single" w:sz="4" w:space="0" w:color="000000"/>
              <w:left w:val="single" w:sz="4" w:space="0" w:color="000000"/>
              <w:bottom w:val="single" w:sz="4" w:space="0" w:color="000000"/>
              <w:right w:val="single" w:sz="4" w:space="0" w:color="000000"/>
            </w:tcBorders>
          </w:tcPr>
          <w:p w:rsidR="0012316C" w:rsidRDefault="0012316C">
            <w:pPr>
              <w:overflowPunct w:val="0"/>
              <w:autoSpaceDE w:val="0"/>
              <w:snapToGrid w:val="0"/>
              <w:spacing w:before="120"/>
              <w:jc w:val="center"/>
              <w:rPr>
                <w:b/>
                <w:lang w:eastAsia="ar-SA"/>
              </w:rPr>
            </w:pPr>
            <w:r>
              <w:rPr>
                <w:b/>
                <w:lang w:eastAsia="ar-SA"/>
              </w:rPr>
              <w:t>Примеч.</w:t>
            </w:r>
          </w:p>
        </w:tc>
      </w:tr>
      <w:tr w:rsidR="0012316C">
        <w:tc>
          <w:tcPr>
            <w:tcW w:w="867"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lang w:eastAsia="ar-SA"/>
              </w:rPr>
            </w:pPr>
            <w:r>
              <w:rPr>
                <w:lang w:eastAsia="ar-SA"/>
              </w:rPr>
              <w:t>1</w:t>
            </w:r>
          </w:p>
        </w:tc>
        <w:tc>
          <w:tcPr>
            <w:tcW w:w="2835"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w w:val="90"/>
                <w:lang w:eastAsia="ar-SA"/>
              </w:rPr>
            </w:pPr>
            <w:r>
              <w:rPr>
                <w:w w:val="90"/>
                <w:lang w:eastAsia="ar-SA"/>
              </w:rPr>
              <w:t>74-07-СТП.П</w:t>
            </w:r>
          </w:p>
          <w:p w:rsidR="0012316C" w:rsidRDefault="0012316C">
            <w:pPr>
              <w:overflowPunct w:val="0"/>
              <w:autoSpaceDE w:val="0"/>
              <w:spacing w:before="120"/>
              <w:jc w:val="center"/>
              <w:rPr>
                <w:w w:val="90"/>
                <w:lang w:eastAsia="ar-SA"/>
              </w:rPr>
            </w:pPr>
            <w:r>
              <w:rPr>
                <w:w w:val="90"/>
                <w:lang w:eastAsia="ar-SA"/>
              </w:rPr>
              <w:t>Книга 1. Положения о территориальном планировании</w:t>
            </w:r>
          </w:p>
        </w:tc>
        <w:tc>
          <w:tcPr>
            <w:tcW w:w="5262"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lang w:eastAsia="ar-SA"/>
              </w:rPr>
            </w:pPr>
            <w:r>
              <w:rPr>
                <w:lang w:eastAsia="ar-SA"/>
              </w:rPr>
              <w:t>Положения о территориальном планировании</w:t>
            </w:r>
          </w:p>
        </w:tc>
        <w:tc>
          <w:tcPr>
            <w:tcW w:w="992" w:type="dxa"/>
            <w:tcBorders>
              <w:top w:val="nil"/>
              <w:left w:val="single" w:sz="4" w:space="0" w:color="000000"/>
              <w:bottom w:val="single" w:sz="4" w:space="0" w:color="000000"/>
              <w:right w:val="single" w:sz="4" w:space="0" w:color="000000"/>
            </w:tcBorders>
          </w:tcPr>
          <w:p w:rsidR="0012316C" w:rsidRDefault="0012316C">
            <w:pPr>
              <w:overflowPunct w:val="0"/>
              <w:autoSpaceDE w:val="0"/>
              <w:snapToGrid w:val="0"/>
              <w:jc w:val="center"/>
              <w:rPr>
                <w:lang w:eastAsia="ar-SA"/>
              </w:rPr>
            </w:pPr>
          </w:p>
        </w:tc>
      </w:tr>
      <w:tr w:rsidR="0012316C">
        <w:tc>
          <w:tcPr>
            <w:tcW w:w="867"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lang w:eastAsia="ar-SA"/>
              </w:rPr>
            </w:pPr>
            <w:r>
              <w:rPr>
                <w:lang w:eastAsia="ar-SA"/>
              </w:rPr>
              <w:t>1</w:t>
            </w:r>
          </w:p>
        </w:tc>
        <w:tc>
          <w:tcPr>
            <w:tcW w:w="2835"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w w:val="90"/>
                <w:lang w:eastAsia="ar-SA"/>
              </w:rPr>
            </w:pPr>
            <w:r>
              <w:rPr>
                <w:w w:val="90"/>
                <w:lang w:eastAsia="ar-SA"/>
              </w:rPr>
              <w:t>74-07-СТП.П</w:t>
            </w:r>
          </w:p>
          <w:p w:rsidR="0012316C" w:rsidRDefault="0012316C">
            <w:pPr>
              <w:overflowPunct w:val="0"/>
              <w:autoSpaceDE w:val="0"/>
              <w:spacing w:before="120"/>
              <w:jc w:val="center"/>
              <w:rPr>
                <w:w w:val="90"/>
                <w:lang w:eastAsia="ar-SA"/>
              </w:rPr>
            </w:pPr>
            <w:r>
              <w:rPr>
                <w:w w:val="90"/>
                <w:lang w:eastAsia="ar-SA"/>
              </w:rPr>
              <w:t>Книга 2. Схемы территориального планирования</w:t>
            </w:r>
          </w:p>
        </w:tc>
        <w:tc>
          <w:tcPr>
            <w:tcW w:w="5262"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lang w:eastAsia="ar-SA"/>
              </w:rPr>
            </w:pPr>
            <w:r>
              <w:rPr>
                <w:lang w:eastAsia="ar-SA"/>
              </w:rPr>
              <w:t>Положения о территориальном планировании</w:t>
            </w:r>
          </w:p>
        </w:tc>
        <w:tc>
          <w:tcPr>
            <w:tcW w:w="992" w:type="dxa"/>
            <w:tcBorders>
              <w:top w:val="nil"/>
              <w:left w:val="single" w:sz="4" w:space="0" w:color="000000"/>
              <w:bottom w:val="single" w:sz="4" w:space="0" w:color="000000"/>
              <w:right w:val="single" w:sz="4" w:space="0" w:color="000000"/>
            </w:tcBorders>
          </w:tcPr>
          <w:p w:rsidR="0012316C" w:rsidRDefault="0012316C">
            <w:pPr>
              <w:overflowPunct w:val="0"/>
              <w:autoSpaceDE w:val="0"/>
              <w:snapToGrid w:val="0"/>
              <w:jc w:val="center"/>
              <w:rPr>
                <w:lang w:eastAsia="ar-SA"/>
              </w:rPr>
            </w:pPr>
          </w:p>
        </w:tc>
      </w:tr>
      <w:tr w:rsidR="0012316C">
        <w:tc>
          <w:tcPr>
            <w:tcW w:w="867"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lang w:eastAsia="ar-SA"/>
              </w:rPr>
            </w:pPr>
          </w:p>
        </w:tc>
        <w:tc>
          <w:tcPr>
            <w:tcW w:w="2835"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lang w:eastAsia="ar-SA"/>
              </w:rPr>
            </w:pPr>
            <w:r>
              <w:rPr>
                <w:lang w:eastAsia="ar-SA"/>
              </w:rPr>
              <w:t>74-07-СТП.П-СХ-1</w:t>
            </w:r>
          </w:p>
        </w:tc>
        <w:tc>
          <w:tcPr>
            <w:tcW w:w="5262"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w w:val="90"/>
                <w:lang w:eastAsia="ar-SA"/>
              </w:rPr>
            </w:pPr>
            <w:r>
              <w:rPr>
                <w:w w:val="90"/>
                <w:lang w:eastAsia="ar-SA"/>
              </w:rPr>
              <w:t>Административно-территориальное деление Иловлинского муниципального района Волгоградской области</w:t>
            </w:r>
          </w:p>
        </w:tc>
        <w:tc>
          <w:tcPr>
            <w:tcW w:w="992" w:type="dxa"/>
            <w:tcBorders>
              <w:top w:val="nil"/>
              <w:left w:val="single" w:sz="4" w:space="0" w:color="000000"/>
              <w:bottom w:val="single" w:sz="4" w:space="0" w:color="000000"/>
              <w:right w:val="single" w:sz="4" w:space="0" w:color="000000"/>
            </w:tcBorders>
          </w:tcPr>
          <w:p w:rsidR="0012316C" w:rsidRDefault="0012316C">
            <w:pPr>
              <w:overflowPunct w:val="0"/>
              <w:autoSpaceDE w:val="0"/>
              <w:snapToGrid w:val="0"/>
              <w:jc w:val="center"/>
              <w:rPr>
                <w:lang w:eastAsia="ar-SA"/>
              </w:rPr>
            </w:pPr>
          </w:p>
        </w:tc>
      </w:tr>
      <w:tr w:rsidR="0012316C">
        <w:tc>
          <w:tcPr>
            <w:tcW w:w="867"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lang w:eastAsia="ar-SA"/>
              </w:rPr>
            </w:pPr>
          </w:p>
        </w:tc>
        <w:tc>
          <w:tcPr>
            <w:tcW w:w="2835"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lang w:eastAsia="ar-SA"/>
              </w:rPr>
            </w:pPr>
            <w:r>
              <w:rPr>
                <w:lang w:eastAsia="ar-SA"/>
              </w:rPr>
              <w:t>74-07-СТП.П-СХ-2</w:t>
            </w:r>
          </w:p>
        </w:tc>
        <w:tc>
          <w:tcPr>
            <w:tcW w:w="5262"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lang w:eastAsia="ar-SA"/>
              </w:rPr>
            </w:pPr>
            <w:r>
              <w:rPr>
                <w:lang w:eastAsia="ar-SA"/>
              </w:rPr>
              <w:t>Границы территорий, земель и зон Иловлинского муниципального района Волгоградской области</w:t>
            </w:r>
          </w:p>
        </w:tc>
        <w:tc>
          <w:tcPr>
            <w:tcW w:w="992" w:type="dxa"/>
            <w:tcBorders>
              <w:top w:val="nil"/>
              <w:left w:val="single" w:sz="4" w:space="0" w:color="000000"/>
              <w:bottom w:val="single" w:sz="4" w:space="0" w:color="000000"/>
              <w:right w:val="single" w:sz="4" w:space="0" w:color="000000"/>
            </w:tcBorders>
          </w:tcPr>
          <w:p w:rsidR="0012316C" w:rsidRDefault="0012316C">
            <w:pPr>
              <w:overflowPunct w:val="0"/>
              <w:autoSpaceDE w:val="0"/>
              <w:snapToGrid w:val="0"/>
              <w:jc w:val="center"/>
              <w:rPr>
                <w:lang w:eastAsia="ar-SA"/>
              </w:rPr>
            </w:pPr>
          </w:p>
        </w:tc>
      </w:tr>
      <w:tr w:rsidR="0012316C">
        <w:tc>
          <w:tcPr>
            <w:tcW w:w="867"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lang w:eastAsia="ar-SA"/>
              </w:rPr>
            </w:pPr>
          </w:p>
        </w:tc>
        <w:tc>
          <w:tcPr>
            <w:tcW w:w="2835"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lang w:eastAsia="ar-SA"/>
              </w:rPr>
            </w:pPr>
            <w:r>
              <w:rPr>
                <w:lang w:eastAsia="ar-SA"/>
              </w:rPr>
              <w:t>74-07-СТП.П-СХ-3</w:t>
            </w:r>
          </w:p>
        </w:tc>
        <w:tc>
          <w:tcPr>
            <w:tcW w:w="5262"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lang w:eastAsia="ar-SA"/>
              </w:rPr>
            </w:pPr>
            <w:r>
              <w:rPr>
                <w:lang w:eastAsia="ar-SA"/>
              </w:rPr>
              <w:t>Ограничения использования территории Иловлинского муниципального района Волгоградской области</w:t>
            </w:r>
          </w:p>
        </w:tc>
        <w:tc>
          <w:tcPr>
            <w:tcW w:w="992" w:type="dxa"/>
            <w:tcBorders>
              <w:top w:val="nil"/>
              <w:left w:val="single" w:sz="4" w:space="0" w:color="000000"/>
              <w:bottom w:val="single" w:sz="4" w:space="0" w:color="000000"/>
              <w:right w:val="single" w:sz="4" w:space="0" w:color="000000"/>
            </w:tcBorders>
          </w:tcPr>
          <w:p w:rsidR="0012316C" w:rsidRDefault="0012316C">
            <w:pPr>
              <w:overflowPunct w:val="0"/>
              <w:autoSpaceDE w:val="0"/>
              <w:snapToGrid w:val="0"/>
              <w:jc w:val="center"/>
              <w:rPr>
                <w:lang w:eastAsia="ar-SA"/>
              </w:rPr>
            </w:pPr>
          </w:p>
        </w:tc>
      </w:tr>
      <w:tr w:rsidR="0012316C">
        <w:tc>
          <w:tcPr>
            <w:tcW w:w="867"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lang w:eastAsia="ar-SA"/>
              </w:rPr>
            </w:pPr>
          </w:p>
        </w:tc>
        <w:tc>
          <w:tcPr>
            <w:tcW w:w="2835"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lang w:eastAsia="ar-SA"/>
              </w:rPr>
            </w:pPr>
            <w:r>
              <w:rPr>
                <w:lang w:eastAsia="ar-SA"/>
              </w:rPr>
              <w:t>74-07-СТП.П-СХ-4</w:t>
            </w:r>
          </w:p>
        </w:tc>
        <w:tc>
          <w:tcPr>
            <w:tcW w:w="5262"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lang w:eastAsia="ar-SA"/>
              </w:rPr>
            </w:pPr>
            <w:r>
              <w:rPr>
                <w:lang w:eastAsia="ar-SA"/>
              </w:rPr>
              <w:t>Зоны планируемого размещения объектов капитального строительства Иловлинского муниципального района Волгоградской области</w:t>
            </w:r>
          </w:p>
        </w:tc>
        <w:tc>
          <w:tcPr>
            <w:tcW w:w="992" w:type="dxa"/>
            <w:tcBorders>
              <w:top w:val="nil"/>
              <w:left w:val="single" w:sz="4" w:space="0" w:color="000000"/>
              <w:bottom w:val="single" w:sz="4" w:space="0" w:color="000000"/>
              <w:right w:val="single" w:sz="4" w:space="0" w:color="000000"/>
            </w:tcBorders>
          </w:tcPr>
          <w:p w:rsidR="0012316C" w:rsidRDefault="0012316C">
            <w:pPr>
              <w:overflowPunct w:val="0"/>
              <w:autoSpaceDE w:val="0"/>
              <w:snapToGrid w:val="0"/>
              <w:jc w:val="center"/>
              <w:rPr>
                <w:lang w:eastAsia="ar-SA"/>
              </w:rPr>
            </w:pPr>
          </w:p>
        </w:tc>
      </w:tr>
      <w:tr w:rsidR="0012316C">
        <w:tc>
          <w:tcPr>
            <w:tcW w:w="867"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lang w:eastAsia="ar-SA"/>
              </w:rPr>
            </w:pPr>
          </w:p>
        </w:tc>
        <w:tc>
          <w:tcPr>
            <w:tcW w:w="2835"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lang w:eastAsia="ar-SA"/>
              </w:rPr>
            </w:pPr>
            <w:r>
              <w:rPr>
                <w:lang w:eastAsia="ar-SA"/>
              </w:rPr>
              <w:t>74-07-СТП.П-СХ-5</w:t>
            </w:r>
          </w:p>
        </w:tc>
        <w:tc>
          <w:tcPr>
            <w:tcW w:w="5262"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lang w:eastAsia="ar-SA"/>
              </w:rPr>
            </w:pPr>
            <w:r>
              <w:rPr>
                <w:lang w:eastAsia="ar-SA"/>
              </w:rPr>
              <w:t>Развитие инженерно-технического обеспечения территории Иловлинского муниципального района Волгоградской области</w:t>
            </w:r>
          </w:p>
        </w:tc>
        <w:tc>
          <w:tcPr>
            <w:tcW w:w="992" w:type="dxa"/>
            <w:tcBorders>
              <w:top w:val="nil"/>
              <w:left w:val="single" w:sz="4" w:space="0" w:color="000000"/>
              <w:bottom w:val="single" w:sz="4" w:space="0" w:color="000000"/>
              <w:right w:val="single" w:sz="4" w:space="0" w:color="000000"/>
            </w:tcBorders>
          </w:tcPr>
          <w:p w:rsidR="0012316C" w:rsidRDefault="0012316C">
            <w:pPr>
              <w:overflowPunct w:val="0"/>
              <w:autoSpaceDE w:val="0"/>
              <w:snapToGrid w:val="0"/>
              <w:jc w:val="center"/>
              <w:rPr>
                <w:lang w:eastAsia="ar-SA"/>
              </w:rPr>
            </w:pPr>
          </w:p>
        </w:tc>
      </w:tr>
      <w:tr w:rsidR="0012316C">
        <w:tc>
          <w:tcPr>
            <w:tcW w:w="867"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lang w:eastAsia="ar-SA"/>
              </w:rPr>
            </w:pPr>
          </w:p>
        </w:tc>
        <w:tc>
          <w:tcPr>
            <w:tcW w:w="2835"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lang w:eastAsia="ar-SA"/>
              </w:rPr>
            </w:pPr>
            <w:r>
              <w:rPr>
                <w:lang w:eastAsia="ar-SA"/>
              </w:rPr>
              <w:t>74-07-СТП.П-СХ-6</w:t>
            </w:r>
          </w:p>
        </w:tc>
        <w:tc>
          <w:tcPr>
            <w:tcW w:w="5262"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w w:val="90"/>
                <w:lang w:eastAsia="ar-SA"/>
              </w:rPr>
            </w:pPr>
            <w:r>
              <w:rPr>
                <w:w w:val="90"/>
                <w:lang w:eastAsia="ar-SA"/>
              </w:rPr>
              <w:t>Развитие транспортной инфраструктуры территории Иловлинского муниципального района Волгоградской области</w:t>
            </w:r>
          </w:p>
        </w:tc>
        <w:tc>
          <w:tcPr>
            <w:tcW w:w="992" w:type="dxa"/>
            <w:tcBorders>
              <w:top w:val="nil"/>
              <w:left w:val="single" w:sz="4" w:space="0" w:color="000000"/>
              <w:bottom w:val="single" w:sz="4" w:space="0" w:color="000000"/>
              <w:right w:val="single" w:sz="4" w:space="0" w:color="000000"/>
            </w:tcBorders>
          </w:tcPr>
          <w:p w:rsidR="0012316C" w:rsidRDefault="0012316C">
            <w:pPr>
              <w:overflowPunct w:val="0"/>
              <w:autoSpaceDE w:val="0"/>
              <w:snapToGrid w:val="0"/>
              <w:jc w:val="center"/>
              <w:rPr>
                <w:lang w:eastAsia="ar-SA"/>
              </w:rPr>
            </w:pPr>
          </w:p>
        </w:tc>
      </w:tr>
      <w:tr w:rsidR="0012316C">
        <w:tc>
          <w:tcPr>
            <w:tcW w:w="867"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lang w:eastAsia="ar-SA"/>
              </w:rPr>
            </w:pPr>
          </w:p>
        </w:tc>
        <w:tc>
          <w:tcPr>
            <w:tcW w:w="2835"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lang w:eastAsia="ar-SA"/>
              </w:rPr>
            </w:pPr>
            <w:r>
              <w:rPr>
                <w:lang w:eastAsia="ar-SA"/>
              </w:rPr>
              <w:t>74-07-СТП.П-СХ-7</w:t>
            </w:r>
          </w:p>
        </w:tc>
        <w:tc>
          <w:tcPr>
            <w:tcW w:w="5262"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w w:val="90"/>
                <w:lang w:eastAsia="ar-SA"/>
              </w:rPr>
            </w:pPr>
            <w:r>
              <w:rPr>
                <w:w w:val="90"/>
                <w:lang w:eastAsia="ar-SA"/>
              </w:rPr>
              <w:t>Развитие системы социального обслуживания территории Иловлинского муниципального района Волгоградской области</w:t>
            </w:r>
          </w:p>
        </w:tc>
        <w:tc>
          <w:tcPr>
            <w:tcW w:w="992" w:type="dxa"/>
            <w:tcBorders>
              <w:top w:val="nil"/>
              <w:left w:val="single" w:sz="4" w:space="0" w:color="000000"/>
              <w:bottom w:val="single" w:sz="4" w:space="0" w:color="000000"/>
              <w:right w:val="single" w:sz="4" w:space="0" w:color="000000"/>
            </w:tcBorders>
          </w:tcPr>
          <w:p w:rsidR="0012316C" w:rsidRDefault="0012316C">
            <w:pPr>
              <w:overflowPunct w:val="0"/>
              <w:autoSpaceDE w:val="0"/>
              <w:snapToGrid w:val="0"/>
              <w:jc w:val="center"/>
              <w:rPr>
                <w:lang w:eastAsia="ar-SA"/>
              </w:rPr>
            </w:pPr>
          </w:p>
        </w:tc>
      </w:tr>
      <w:tr w:rsidR="0012316C">
        <w:tc>
          <w:tcPr>
            <w:tcW w:w="867"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lang w:eastAsia="ar-SA"/>
              </w:rPr>
            </w:pPr>
          </w:p>
        </w:tc>
        <w:tc>
          <w:tcPr>
            <w:tcW w:w="2835"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lang w:eastAsia="ar-SA"/>
              </w:rPr>
            </w:pPr>
            <w:r>
              <w:rPr>
                <w:lang w:eastAsia="ar-SA"/>
              </w:rPr>
              <w:t>74-07-СТП.П-СХ-8</w:t>
            </w:r>
          </w:p>
        </w:tc>
        <w:tc>
          <w:tcPr>
            <w:tcW w:w="5262"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lang w:eastAsia="ar-SA"/>
              </w:rPr>
            </w:pPr>
            <w:r>
              <w:rPr>
                <w:lang w:eastAsia="ar-SA"/>
              </w:rPr>
              <w:t>Территории, подверженные риску возникновения чрезвычайных ситуаций природного и техногенного характера Иловлинского муниципального района Волгоградской области</w:t>
            </w:r>
          </w:p>
        </w:tc>
        <w:tc>
          <w:tcPr>
            <w:tcW w:w="992" w:type="dxa"/>
            <w:tcBorders>
              <w:top w:val="nil"/>
              <w:left w:val="single" w:sz="4" w:space="0" w:color="000000"/>
              <w:bottom w:val="single" w:sz="4" w:space="0" w:color="000000"/>
              <w:right w:val="single" w:sz="4" w:space="0" w:color="000000"/>
            </w:tcBorders>
          </w:tcPr>
          <w:p w:rsidR="0012316C" w:rsidRDefault="0012316C">
            <w:pPr>
              <w:overflowPunct w:val="0"/>
              <w:autoSpaceDE w:val="0"/>
              <w:snapToGrid w:val="0"/>
              <w:jc w:val="center"/>
              <w:rPr>
                <w:lang w:eastAsia="ar-SA"/>
              </w:rPr>
            </w:pPr>
          </w:p>
        </w:tc>
      </w:tr>
      <w:tr w:rsidR="0012316C">
        <w:tc>
          <w:tcPr>
            <w:tcW w:w="867"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lang w:eastAsia="ar-SA"/>
              </w:rPr>
            </w:pPr>
            <w:r>
              <w:rPr>
                <w:lang w:eastAsia="ar-SA"/>
              </w:rPr>
              <w:t>2</w:t>
            </w:r>
          </w:p>
        </w:tc>
        <w:tc>
          <w:tcPr>
            <w:tcW w:w="2835"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w w:val="90"/>
                <w:lang w:eastAsia="ar-SA"/>
              </w:rPr>
            </w:pPr>
            <w:r>
              <w:rPr>
                <w:w w:val="90"/>
                <w:lang w:eastAsia="ar-SA"/>
              </w:rPr>
              <w:t>74-07-СТП.МО</w:t>
            </w:r>
          </w:p>
          <w:p w:rsidR="0012316C" w:rsidRDefault="0012316C">
            <w:pPr>
              <w:overflowPunct w:val="0"/>
              <w:autoSpaceDE w:val="0"/>
              <w:spacing w:before="120"/>
              <w:jc w:val="center"/>
              <w:rPr>
                <w:w w:val="90"/>
                <w:lang w:eastAsia="ar-SA"/>
              </w:rPr>
            </w:pPr>
            <w:r>
              <w:rPr>
                <w:w w:val="90"/>
                <w:lang w:eastAsia="ar-SA"/>
              </w:rPr>
              <w:t>Книга 1. Материалы по обоснованию проекта схемы территориального планирования</w:t>
            </w:r>
          </w:p>
          <w:p w:rsidR="0012316C" w:rsidRDefault="0012316C">
            <w:pPr>
              <w:overflowPunct w:val="0"/>
              <w:autoSpaceDE w:val="0"/>
              <w:spacing w:before="120"/>
              <w:jc w:val="center"/>
              <w:rPr>
                <w:w w:val="90"/>
                <w:lang w:eastAsia="ar-SA"/>
              </w:rPr>
            </w:pPr>
            <w:r>
              <w:rPr>
                <w:w w:val="90"/>
                <w:lang w:eastAsia="ar-SA"/>
              </w:rPr>
              <w:t>Существующее положение</w:t>
            </w:r>
          </w:p>
        </w:tc>
        <w:tc>
          <w:tcPr>
            <w:tcW w:w="5262"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lang w:eastAsia="ar-SA"/>
              </w:rPr>
            </w:pPr>
            <w:r>
              <w:rPr>
                <w:lang w:eastAsia="ar-SA"/>
              </w:rPr>
              <w:t>Материалы по обоснованию проекта схемы территориального планирования</w:t>
            </w:r>
          </w:p>
        </w:tc>
        <w:tc>
          <w:tcPr>
            <w:tcW w:w="992" w:type="dxa"/>
            <w:tcBorders>
              <w:top w:val="nil"/>
              <w:left w:val="single" w:sz="4" w:space="0" w:color="000000"/>
              <w:bottom w:val="single" w:sz="4" w:space="0" w:color="000000"/>
              <w:right w:val="single" w:sz="4" w:space="0" w:color="000000"/>
            </w:tcBorders>
          </w:tcPr>
          <w:p w:rsidR="0012316C" w:rsidRDefault="0012316C">
            <w:pPr>
              <w:overflowPunct w:val="0"/>
              <w:autoSpaceDE w:val="0"/>
              <w:snapToGrid w:val="0"/>
              <w:jc w:val="center"/>
              <w:rPr>
                <w:lang w:eastAsia="ar-SA"/>
              </w:rPr>
            </w:pPr>
          </w:p>
        </w:tc>
      </w:tr>
      <w:tr w:rsidR="0012316C">
        <w:tc>
          <w:tcPr>
            <w:tcW w:w="867"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lang w:eastAsia="ar-SA"/>
              </w:rPr>
            </w:pPr>
            <w:r>
              <w:rPr>
                <w:lang w:eastAsia="ar-SA"/>
              </w:rPr>
              <w:t>2</w:t>
            </w:r>
          </w:p>
        </w:tc>
        <w:tc>
          <w:tcPr>
            <w:tcW w:w="2835"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w w:val="90"/>
                <w:lang w:eastAsia="ar-SA"/>
              </w:rPr>
            </w:pPr>
            <w:r>
              <w:rPr>
                <w:w w:val="90"/>
                <w:lang w:eastAsia="ar-SA"/>
              </w:rPr>
              <w:t>74-07-СТП.МО</w:t>
            </w:r>
          </w:p>
          <w:p w:rsidR="0012316C" w:rsidRDefault="0012316C">
            <w:pPr>
              <w:overflowPunct w:val="0"/>
              <w:autoSpaceDE w:val="0"/>
              <w:spacing w:before="120"/>
              <w:jc w:val="center"/>
              <w:rPr>
                <w:w w:val="90"/>
                <w:lang w:eastAsia="ar-SA"/>
              </w:rPr>
            </w:pPr>
            <w:r>
              <w:rPr>
                <w:w w:val="90"/>
                <w:lang w:eastAsia="ar-SA"/>
              </w:rPr>
              <w:t>Книга 2. Материалы по обоснованию проекта схемы территориального планирования</w:t>
            </w:r>
          </w:p>
          <w:p w:rsidR="0012316C" w:rsidRDefault="0012316C">
            <w:pPr>
              <w:overflowPunct w:val="0"/>
              <w:autoSpaceDE w:val="0"/>
              <w:snapToGrid w:val="0"/>
              <w:spacing w:before="120"/>
              <w:jc w:val="center"/>
              <w:rPr>
                <w:w w:val="90"/>
                <w:lang w:eastAsia="ar-SA"/>
              </w:rPr>
            </w:pPr>
            <w:r>
              <w:rPr>
                <w:w w:val="90"/>
                <w:lang w:eastAsia="ar-SA"/>
              </w:rPr>
              <w:t>Проектные предложения</w:t>
            </w:r>
          </w:p>
        </w:tc>
        <w:tc>
          <w:tcPr>
            <w:tcW w:w="5262"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lang w:eastAsia="ar-SA"/>
              </w:rPr>
            </w:pPr>
            <w:r>
              <w:rPr>
                <w:lang w:eastAsia="ar-SA"/>
              </w:rPr>
              <w:t>Материалы по обоснованию проекта схемы территориального планирования</w:t>
            </w:r>
          </w:p>
        </w:tc>
        <w:tc>
          <w:tcPr>
            <w:tcW w:w="992" w:type="dxa"/>
            <w:tcBorders>
              <w:top w:val="nil"/>
              <w:left w:val="single" w:sz="4" w:space="0" w:color="000000"/>
              <w:bottom w:val="single" w:sz="4" w:space="0" w:color="000000"/>
              <w:right w:val="single" w:sz="4" w:space="0" w:color="000000"/>
            </w:tcBorders>
          </w:tcPr>
          <w:p w:rsidR="0012316C" w:rsidRDefault="0012316C">
            <w:pPr>
              <w:overflowPunct w:val="0"/>
              <w:autoSpaceDE w:val="0"/>
              <w:snapToGrid w:val="0"/>
              <w:jc w:val="center"/>
              <w:rPr>
                <w:lang w:eastAsia="ar-SA"/>
              </w:rPr>
            </w:pPr>
          </w:p>
        </w:tc>
      </w:tr>
      <w:tr w:rsidR="0012316C">
        <w:tc>
          <w:tcPr>
            <w:tcW w:w="867"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lang w:eastAsia="ar-SA"/>
              </w:rPr>
            </w:pPr>
            <w:r>
              <w:rPr>
                <w:lang w:eastAsia="ar-SA"/>
              </w:rPr>
              <w:t>3</w:t>
            </w:r>
          </w:p>
        </w:tc>
        <w:tc>
          <w:tcPr>
            <w:tcW w:w="2835"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lang w:eastAsia="ar-SA"/>
              </w:rPr>
            </w:pPr>
            <w:r>
              <w:rPr>
                <w:lang w:eastAsia="ar-SA"/>
              </w:rPr>
              <w:t>74-07-СТП.МО-ИД</w:t>
            </w:r>
          </w:p>
          <w:p w:rsidR="0012316C" w:rsidRDefault="0012316C">
            <w:pPr>
              <w:overflowPunct w:val="0"/>
              <w:autoSpaceDE w:val="0"/>
              <w:spacing w:before="120"/>
              <w:jc w:val="center"/>
              <w:rPr>
                <w:lang w:eastAsia="ar-SA"/>
              </w:rPr>
            </w:pPr>
            <w:r>
              <w:rPr>
                <w:lang w:eastAsia="ar-SA"/>
              </w:rPr>
              <w:t>Книга 1,2,3 Исходные данные</w:t>
            </w:r>
          </w:p>
        </w:tc>
        <w:tc>
          <w:tcPr>
            <w:tcW w:w="5262" w:type="dxa"/>
            <w:tcBorders>
              <w:top w:val="nil"/>
              <w:left w:val="single" w:sz="4" w:space="0" w:color="000000"/>
              <w:bottom w:val="single" w:sz="4" w:space="0" w:color="000000"/>
              <w:right w:val="nil"/>
            </w:tcBorders>
          </w:tcPr>
          <w:p w:rsidR="0012316C" w:rsidRDefault="0012316C">
            <w:pPr>
              <w:overflowPunct w:val="0"/>
              <w:autoSpaceDE w:val="0"/>
              <w:snapToGrid w:val="0"/>
              <w:spacing w:before="120"/>
              <w:jc w:val="center"/>
              <w:rPr>
                <w:lang w:eastAsia="ar-SA"/>
              </w:rPr>
            </w:pPr>
            <w:r>
              <w:rPr>
                <w:lang w:eastAsia="ar-SA"/>
              </w:rPr>
              <w:t>Исходные данные</w:t>
            </w:r>
          </w:p>
        </w:tc>
        <w:tc>
          <w:tcPr>
            <w:tcW w:w="992" w:type="dxa"/>
            <w:tcBorders>
              <w:top w:val="nil"/>
              <w:left w:val="single" w:sz="4" w:space="0" w:color="000000"/>
              <w:bottom w:val="single" w:sz="4" w:space="0" w:color="000000"/>
              <w:right w:val="single" w:sz="4" w:space="0" w:color="000000"/>
            </w:tcBorders>
          </w:tcPr>
          <w:p w:rsidR="0012316C" w:rsidRDefault="0012316C">
            <w:pPr>
              <w:overflowPunct w:val="0"/>
              <w:autoSpaceDE w:val="0"/>
              <w:snapToGrid w:val="0"/>
              <w:jc w:val="center"/>
              <w:rPr>
                <w:spacing w:val="-6"/>
                <w:w w:val="90"/>
                <w:lang w:eastAsia="ar-SA"/>
              </w:rPr>
            </w:pPr>
            <w:r>
              <w:rPr>
                <w:spacing w:val="-6"/>
                <w:w w:val="90"/>
                <w:lang w:eastAsia="ar-SA"/>
              </w:rPr>
              <w:t>Хранится у разработчика данного проекта</w:t>
            </w:r>
          </w:p>
        </w:tc>
      </w:tr>
    </w:tbl>
    <w:p w:rsidR="0012316C" w:rsidRDefault="0012316C" w:rsidP="0012316C">
      <w:pPr>
        <w:rPr>
          <w:color w:val="339966"/>
          <w:sz w:val="23"/>
          <w:szCs w:val="23"/>
        </w:rPr>
      </w:pPr>
    </w:p>
    <w:p w:rsidR="00463630" w:rsidRDefault="00463630" w:rsidP="00E56EAC">
      <w:pPr>
        <w:rPr>
          <w:color w:val="339966"/>
          <w:sz w:val="2"/>
          <w:szCs w:val="2"/>
        </w:rPr>
      </w:pPr>
    </w:p>
    <w:p w:rsidR="0012316C" w:rsidRDefault="0012316C" w:rsidP="00E56EAC">
      <w:pPr>
        <w:rPr>
          <w:color w:val="339966"/>
          <w:sz w:val="2"/>
          <w:szCs w:val="2"/>
        </w:rPr>
      </w:pPr>
    </w:p>
    <w:p w:rsidR="0012316C" w:rsidRDefault="0012316C" w:rsidP="00E56EAC">
      <w:pPr>
        <w:rPr>
          <w:color w:val="339966"/>
          <w:sz w:val="2"/>
          <w:szCs w:val="2"/>
        </w:rPr>
      </w:pPr>
    </w:p>
    <w:p w:rsidR="0012316C" w:rsidRPr="00463630" w:rsidRDefault="0012316C" w:rsidP="00E56EAC">
      <w:pPr>
        <w:rPr>
          <w:color w:val="339966"/>
          <w:sz w:val="2"/>
          <w:szCs w:val="2"/>
        </w:rPr>
      </w:pPr>
    </w:p>
    <w:tbl>
      <w:tblPr>
        <w:tblW w:w="0" w:type="auto"/>
        <w:tblInd w:w="737"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567"/>
        <w:gridCol w:w="567"/>
        <w:gridCol w:w="567"/>
        <w:gridCol w:w="567"/>
        <w:gridCol w:w="851"/>
        <w:gridCol w:w="567"/>
        <w:gridCol w:w="3792"/>
        <w:gridCol w:w="1027"/>
        <w:gridCol w:w="851"/>
        <w:gridCol w:w="1134"/>
      </w:tblGrid>
      <w:tr w:rsidR="00B37B76" w:rsidRPr="00BE0DF7">
        <w:trPr>
          <w:cantSplit/>
          <w:trHeight w:hRule="exact" w:val="300"/>
        </w:trPr>
        <w:tc>
          <w:tcPr>
            <w:tcW w:w="567" w:type="dxa"/>
            <w:tcBorders>
              <w:top w:val="single" w:sz="12" w:space="0" w:color="auto"/>
              <w:left w:val="nil"/>
              <w:bottom w:val="single" w:sz="6" w:space="0" w:color="auto"/>
              <w:right w:val="single" w:sz="12" w:space="0" w:color="auto"/>
            </w:tcBorders>
          </w:tcPr>
          <w:p w:rsidR="00B37B76" w:rsidRPr="00BE0DF7" w:rsidRDefault="00B37B76" w:rsidP="00253599">
            <w:pPr>
              <w:rPr>
                <w:sz w:val="19"/>
                <w:szCs w:val="19"/>
              </w:rPr>
            </w:pPr>
          </w:p>
        </w:tc>
        <w:tc>
          <w:tcPr>
            <w:tcW w:w="567" w:type="dxa"/>
            <w:tcBorders>
              <w:top w:val="single" w:sz="12" w:space="0" w:color="auto"/>
              <w:left w:val="nil"/>
              <w:bottom w:val="single" w:sz="6" w:space="0" w:color="auto"/>
              <w:right w:val="single" w:sz="12" w:space="0" w:color="auto"/>
            </w:tcBorders>
          </w:tcPr>
          <w:p w:rsidR="00B37B76" w:rsidRPr="00BE0DF7" w:rsidRDefault="00B37B76" w:rsidP="00253599">
            <w:pPr>
              <w:rPr>
                <w:sz w:val="19"/>
                <w:szCs w:val="19"/>
              </w:rPr>
            </w:pPr>
          </w:p>
        </w:tc>
        <w:tc>
          <w:tcPr>
            <w:tcW w:w="567" w:type="dxa"/>
            <w:tcBorders>
              <w:top w:val="single" w:sz="12" w:space="0" w:color="auto"/>
              <w:left w:val="nil"/>
              <w:bottom w:val="single" w:sz="6" w:space="0" w:color="auto"/>
              <w:right w:val="single" w:sz="12" w:space="0" w:color="auto"/>
            </w:tcBorders>
          </w:tcPr>
          <w:p w:rsidR="00B37B76" w:rsidRPr="00BE0DF7" w:rsidRDefault="00B37B76" w:rsidP="00253599">
            <w:pPr>
              <w:rPr>
                <w:sz w:val="19"/>
                <w:szCs w:val="19"/>
              </w:rPr>
            </w:pPr>
          </w:p>
        </w:tc>
        <w:tc>
          <w:tcPr>
            <w:tcW w:w="567" w:type="dxa"/>
            <w:tcBorders>
              <w:top w:val="single" w:sz="12" w:space="0" w:color="auto"/>
              <w:left w:val="nil"/>
              <w:bottom w:val="single" w:sz="6" w:space="0" w:color="auto"/>
              <w:right w:val="single" w:sz="12" w:space="0" w:color="auto"/>
            </w:tcBorders>
          </w:tcPr>
          <w:p w:rsidR="00B37B76" w:rsidRPr="00BE0DF7" w:rsidRDefault="00B37B76" w:rsidP="00253599">
            <w:pPr>
              <w:ind w:right="-35"/>
              <w:rPr>
                <w:sz w:val="19"/>
                <w:szCs w:val="19"/>
              </w:rPr>
            </w:pPr>
          </w:p>
        </w:tc>
        <w:tc>
          <w:tcPr>
            <w:tcW w:w="851" w:type="dxa"/>
            <w:tcBorders>
              <w:top w:val="single" w:sz="12" w:space="0" w:color="auto"/>
              <w:left w:val="nil"/>
              <w:bottom w:val="single" w:sz="6" w:space="0" w:color="auto"/>
              <w:right w:val="single" w:sz="12" w:space="0" w:color="auto"/>
            </w:tcBorders>
          </w:tcPr>
          <w:p w:rsidR="00B37B76" w:rsidRPr="00BE0DF7" w:rsidRDefault="00B37B76" w:rsidP="00253599">
            <w:pPr>
              <w:ind w:right="-35"/>
              <w:rPr>
                <w:sz w:val="19"/>
                <w:szCs w:val="19"/>
              </w:rPr>
            </w:pPr>
          </w:p>
        </w:tc>
        <w:tc>
          <w:tcPr>
            <w:tcW w:w="567" w:type="dxa"/>
            <w:tcBorders>
              <w:top w:val="single" w:sz="12" w:space="0" w:color="auto"/>
              <w:left w:val="nil"/>
              <w:bottom w:val="single" w:sz="6" w:space="0" w:color="auto"/>
              <w:right w:val="single" w:sz="12" w:space="0" w:color="auto"/>
            </w:tcBorders>
          </w:tcPr>
          <w:p w:rsidR="00B37B76" w:rsidRPr="00BE0DF7" w:rsidRDefault="00B37B76" w:rsidP="00253599">
            <w:pPr>
              <w:ind w:right="-35"/>
              <w:rPr>
                <w:sz w:val="19"/>
                <w:szCs w:val="19"/>
              </w:rPr>
            </w:pPr>
          </w:p>
        </w:tc>
        <w:tc>
          <w:tcPr>
            <w:tcW w:w="6804" w:type="dxa"/>
            <w:gridSpan w:val="4"/>
            <w:vMerge w:val="restart"/>
            <w:tcBorders>
              <w:top w:val="single" w:sz="12" w:space="0" w:color="auto"/>
              <w:left w:val="nil"/>
              <w:bottom w:val="single" w:sz="12" w:space="0" w:color="auto"/>
              <w:right w:val="nil"/>
            </w:tcBorders>
          </w:tcPr>
          <w:p w:rsidR="00B37B76" w:rsidRPr="00BE0DF7" w:rsidRDefault="00B37B76" w:rsidP="00253599">
            <w:pPr>
              <w:spacing w:before="240"/>
              <w:rPr>
                <w:rFonts w:ascii="Arial" w:hAnsi="Arial"/>
                <w:b/>
                <w:sz w:val="27"/>
                <w:szCs w:val="27"/>
              </w:rPr>
            </w:pPr>
            <w:r w:rsidRPr="00BE0DF7">
              <w:rPr>
                <w:rFonts w:ascii="Arial" w:hAnsi="Arial"/>
                <w:b/>
                <w:sz w:val="27"/>
                <w:szCs w:val="27"/>
              </w:rPr>
              <w:t xml:space="preserve">                       7</w:t>
            </w:r>
            <w:r w:rsidR="00192A16">
              <w:rPr>
                <w:rFonts w:ascii="Arial" w:hAnsi="Arial"/>
                <w:b/>
                <w:sz w:val="27"/>
                <w:szCs w:val="27"/>
              </w:rPr>
              <w:t>4</w:t>
            </w:r>
            <w:r w:rsidRPr="00BE0DF7">
              <w:rPr>
                <w:rFonts w:ascii="Arial" w:hAnsi="Arial"/>
                <w:b/>
                <w:sz w:val="27"/>
                <w:szCs w:val="27"/>
              </w:rPr>
              <w:t>-07-СТП</w:t>
            </w:r>
            <w:r w:rsidR="001E032A" w:rsidRPr="00BE0DF7">
              <w:rPr>
                <w:rFonts w:ascii="Arial" w:hAnsi="Arial"/>
                <w:b/>
                <w:sz w:val="27"/>
                <w:szCs w:val="27"/>
              </w:rPr>
              <w:t>.</w:t>
            </w:r>
            <w:r w:rsidR="00797CA7" w:rsidRPr="00BE0DF7">
              <w:rPr>
                <w:rFonts w:ascii="Arial" w:hAnsi="Arial"/>
                <w:b/>
                <w:sz w:val="27"/>
                <w:szCs w:val="27"/>
              </w:rPr>
              <w:t>П</w:t>
            </w:r>
            <w:r w:rsidR="001E032A" w:rsidRPr="00BE0DF7">
              <w:rPr>
                <w:rFonts w:ascii="Arial" w:hAnsi="Arial"/>
                <w:b/>
                <w:sz w:val="27"/>
                <w:szCs w:val="27"/>
              </w:rPr>
              <w:t>.СП</w:t>
            </w:r>
          </w:p>
        </w:tc>
      </w:tr>
      <w:tr w:rsidR="00B37B76" w:rsidRPr="00BE0DF7">
        <w:trPr>
          <w:cantSplit/>
          <w:trHeight w:hRule="exact" w:val="300"/>
        </w:trPr>
        <w:tc>
          <w:tcPr>
            <w:tcW w:w="567" w:type="dxa"/>
            <w:tcBorders>
              <w:top w:val="single" w:sz="6" w:space="0" w:color="auto"/>
              <w:left w:val="nil"/>
              <w:bottom w:val="single" w:sz="12" w:space="0" w:color="auto"/>
              <w:right w:val="single" w:sz="12" w:space="0" w:color="auto"/>
            </w:tcBorders>
          </w:tcPr>
          <w:p w:rsidR="00B37B76" w:rsidRPr="00BE0DF7" w:rsidRDefault="00B37B76" w:rsidP="00253599">
            <w:pPr>
              <w:rPr>
                <w:sz w:val="19"/>
                <w:szCs w:val="19"/>
              </w:rPr>
            </w:pPr>
          </w:p>
        </w:tc>
        <w:tc>
          <w:tcPr>
            <w:tcW w:w="567" w:type="dxa"/>
            <w:tcBorders>
              <w:top w:val="single" w:sz="6" w:space="0" w:color="auto"/>
              <w:left w:val="nil"/>
              <w:bottom w:val="single" w:sz="12" w:space="0" w:color="auto"/>
              <w:right w:val="single" w:sz="12" w:space="0" w:color="auto"/>
            </w:tcBorders>
          </w:tcPr>
          <w:p w:rsidR="00B37B76" w:rsidRPr="00BE0DF7" w:rsidRDefault="00B37B76" w:rsidP="00253599">
            <w:pPr>
              <w:rPr>
                <w:sz w:val="19"/>
                <w:szCs w:val="19"/>
              </w:rPr>
            </w:pPr>
          </w:p>
        </w:tc>
        <w:tc>
          <w:tcPr>
            <w:tcW w:w="567" w:type="dxa"/>
            <w:tcBorders>
              <w:top w:val="single" w:sz="6" w:space="0" w:color="auto"/>
              <w:left w:val="nil"/>
              <w:bottom w:val="single" w:sz="12" w:space="0" w:color="auto"/>
              <w:right w:val="single" w:sz="12" w:space="0" w:color="auto"/>
            </w:tcBorders>
          </w:tcPr>
          <w:p w:rsidR="00B37B76" w:rsidRPr="00BE0DF7" w:rsidRDefault="00B37B76" w:rsidP="00253599">
            <w:pPr>
              <w:rPr>
                <w:sz w:val="19"/>
                <w:szCs w:val="19"/>
              </w:rPr>
            </w:pPr>
          </w:p>
        </w:tc>
        <w:tc>
          <w:tcPr>
            <w:tcW w:w="567" w:type="dxa"/>
            <w:tcBorders>
              <w:top w:val="single" w:sz="6" w:space="0" w:color="auto"/>
              <w:left w:val="nil"/>
              <w:bottom w:val="single" w:sz="12" w:space="0" w:color="auto"/>
              <w:right w:val="single" w:sz="12" w:space="0" w:color="auto"/>
            </w:tcBorders>
          </w:tcPr>
          <w:p w:rsidR="00B37B76" w:rsidRPr="00BE0DF7" w:rsidRDefault="00B37B76" w:rsidP="00253599">
            <w:pPr>
              <w:ind w:right="-35"/>
              <w:rPr>
                <w:sz w:val="19"/>
                <w:szCs w:val="19"/>
              </w:rPr>
            </w:pPr>
          </w:p>
        </w:tc>
        <w:tc>
          <w:tcPr>
            <w:tcW w:w="851" w:type="dxa"/>
            <w:tcBorders>
              <w:top w:val="single" w:sz="6" w:space="0" w:color="auto"/>
              <w:left w:val="nil"/>
              <w:bottom w:val="single" w:sz="12" w:space="0" w:color="auto"/>
              <w:right w:val="single" w:sz="12" w:space="0" w:color="auto"/>
            </w:tcBorders>
          </w:tcPr>
          <w:p w:rsidR="00B37B76" w:rsidRPr="00BE0DF7" w:rsidRDefault="00B37B76" w:rsidP="00253599">
            <w:pPr>
              <w:ind w:right="-35"/>
              <w:rPr>
                <w:sz w:val="19"/>
                <w:szCs w:val="19"/>
              </w:rPr>
            </w:pPr>
          </w:p>
        </w:tc>
        <w:tc>
          <w:tcPr>
            <w:tcW w:w="567" w:type="dxa"/>
            <w:tcBorders>
              <w:top w:val="single" w:sz="6" w:space="0" w:color="auto"/>
              <w:left w:val="nil"/>
              <w:bottom w:val="single" w:sz="12" w:space="0" w:color="auto"/>
              <w:right w:val="single" w:sz="12" w:space="0" w:color="auto"/>
            </w:tcBorders>
          </w:tcPr>
          <w:p w:rsidR="00B37B76" w:rsidRPr="00BE0DF7" w:rsidRDefault="00B37B76" w:rsidP="00253599">
            <w:pPr>
              <w:ind w:right="-35"/>
              <w:rPr>
                <w:sz w:val="19"/>
                <w:szCs w:val="19"/>
              </w:rPr>
            </w:pPr>
          </w:p>
        </w:tc>
        <w:tc>
          <w:tcPr>
            <w:tcW w:w="6804" w:type="dxa"/>
            <w:gridSpan w:val="4"/>
            <w:vMerge/>
            <w:tcBorders>
              <w:top w:val="nil"/>
              <w:left w:val="nil"/>
              <w:bottom w:val="single" w:sz="12" w:space="0" w:color="auto"/>
              <w:right w:val="nil"/>
            </w:tcBorders>
          </w:tcPr>
          <w:p w:rsidR="00B37B76" w:rsidRPr="00BE0DF7" w:rsidRDefault="00B37B76" w:rsidP="00253599">
            <w:pPr>
              <w:jc w:val="center"/>
              <w:rPr>
                <w:b/>
                <w:sz w:val="19"/>
                <w:szCs w:val="19"/>
              </w:rPr>
            </w:pPr>
          </w:p>
        </w:tc>
      </w:tr>
      <w:tr w:rsidR="00B37B76" w:rsidRPr="00BE0DF7">
        <w:trPr>
          <w:cantSplit/>
          <w:trHeight w:hRule="exact" w:val="300"/>
        </w:trPr>
        <w:tc>
          <w:tcPr>
            <w:tcW w:w="567" w:type="dxa"/>
            <w:tcBorders>
              <w:top w:val="single" w:sz="12" w:space="0" w:color="auto"/>
              <w:left w:val="nil"/>
              <w:bottom w:val="single" w:sz="12" w:space="0" w:color="auto"/>
              <w:right w:val="single" w:sz="12" w:space="0" w:color="auto"/>
            </w:tcBorders>
          </w:tcPr>
          <w:p w:rsidR="00B37B76" w:rsidRPr="00BE0DF7" w:rsidRDefault="00B37B76" w:rsidP="00253599">
            <w:pPr>
              <w:spacing w:before="60"/>
              <w:ind w:right="-35"/>
              <w:jc w:val="center"/>
              <w:rPr>
                <w:rFonts w:ascii="Arial" w:hAnsi="Arial"/>
                <w:sz w:val="17"/>
                <w:szCs w:val="17"/>
              </w:rPr>
            </w:pPr>
            <w:r w:rsidRPr="00BE0DF7">
              <w:rPr>
                <w:rFonts w:ascii="Arial" w:hAnsi="Arial"/>
                <w:sz w:val="17"/>
                <w:szCs w:val="17"/>
              </w:rPr>
              <w:t>Изм.</w:t>
            </w:r>
          </w:p>
        </w:tc>
        <w:tc>
          <w:tcPr>
            <w:tcW w:w="567" w:type="dxa"/>
            <w:tcBorders>
              <w:top w:val="single" w:sz="12" w:space="0" w:color="auto"/>
              <w:left w:val="nil"/>
              <w:bottom w:val="single" w:sz="12" w:space="0" w:color="auto"/>
              <w:right w:val="single" w:sz="12" w:space="0" w:color="auto"/>
            </w:tcBorders>
          </w:tcPr>
          <w:p w:rsidR="00B37B76" w:rsidRPr="00BE0DF7" w:rsidRDefault="00B37B76" w:rsidP="00253599">
            <w:pPr>
              <w:spacing w:before="60"/>
              <w:ind w:right="-35"/>
              <w:jc w:val="center"/>
              <w:rPr>
                <w:rFonts w:ascii="Arial" w:hAnsi="Arial"/>
                <w:sz w:val="17"/>
                <w:szCs w:val="17"/>
              </w:rPr>
            </w:pPr>
            <w:r w:rsidRPr="00BE0DF7">
              <w:rPr>
                <w:rFonts w:ascii="Arial" w:hAnsi="Arial"/>
                <w:sz w:val="17"/>
                <w:szCs w:val="17"/>
              </w:rPr>
              <w:t>Кол.</w:t>
            </w:r>
          </w:p>
        </w:tc>
        <w:tc>
          <w:tcPr>
            <w:tcW w:w="567" w:type="dxa"/>
            <w:tcBorders>
              <w:top w:val="single" w:sz="12" w:space="0" w:color="auto"/>
              <w:left w:val="nil"/>
              <w:bottom w:val="single" w:sz="12" w:space="0" w:color="auto"/>
              <w:right w:val="single" w:sz="12" w:space="0" w:color="auto"/>
            </w:tcBorders>
          </w:tcPr>
          <w:p w:rsidR="00B37B76" w:rsidRPr="00BE0DF7" w:rsidRDefault="00B37B76" w:rsidP="00253599">
            <w:pPr>
              <w:spacing w:before="60"/>
              <w:ind w:right="-35"/>
              <w:jc w:val="center"/>
              <w:rPr>
                <w:rFonts w:ascii="Arial" w:hAnsi="Arial"/>
                <w:sz w:val="17"/>
                <w:szCs w:val="17"/>
              </w:rPr>
            </w:pPr>
            <w:r w:rsidRPr="00BE0DF7">
              <w:rPr>
                <w:rFonts w:ascii="Arial" w:hAnsi="Arial"/>
                <w:sz w:val="17"/>
                <w:szCs w:val="17"/>
              </w:rPr>
              <w:t xml:space="preserve">Лист </w:t>
            </w:r>
          </w:p>
        </w:tc>
        <w:tc>
          <w:tcPr>
            <w:tcW w:w="567" w:type="dxa"/>
            <w:tcBorders>
              <w:top w:val="single" w:sz="12" w:space="0" w:color="auto"/>
              <w:left w:val="nil"/>
              <w:bottom w:val="single" w:sz="12" w:space="0" w:color="auto"/>
              <w:right w:val="single" w:sz="12" w:space="0" w:color="auto"/>
            </w:tcBorders>
          </w:tcPr>
          <w:p w:rsidR="00B37B76" w:rsidRPr="00BE0DF7" w:rsidRDefault="00B37B76" w:rsidP="00253599">
            <w:pPr>
              <w:spacing w:before="60"/>
              <w:ind w:right="-35"/>
              <w:jc w:val="center"/>
              <w:rPr>
                <w:rFonts w:ascii="Arial" w:hAnsi="Arial"/>
                <w:sz w:val="17"/>
                <w:szCs w:val="17"/>
              </w:rPr>
            </w:pPr>
            <w:r w:rsidRPr="00BE0DF7">
              <w:rPr>
                <w:rFonts w:ascii="Arial" w:hAnsi="Arial"/>
                <w:sz w:val="17"/>
                <w:szCs w:val="17"/>
              </w:rPr>
              <w:t>№док.</w:t>
            </w:r>
          </w:p>
        </w:tc>
        <w:tc>
          <w:tcPr>
            <w:tcW w:w="851" w:type="dxa"/>
            <w:tcBorders>
              <w:top w:val="single" w:sz="12" w:space="0" w:color="auto"/>
              <w:left w:val="nil"/>
              <w:bottom w:val="single" w:sz="12" w:space="0" w:color="auto"/>
              <w:right w:val="single" w:sz="12" w:space="0" w:color="auto"/>
            </w:tcBorders>
          </w:tcPr>
          <w:p w:rsidR="00B37B76" w:rsidRPr="00BE0DF7" w:rsidRDefault="00B37B76" w:rsidP="00253599">
            <w:pPr>
              <w:spacing w:before="60"/>
              <w:ind w:right="-35"/>
              <w:rPr>
                <w:rFonts w:ascii="Arial" w:hAnsi="Arial"/>
                <w:sz w:val="17"/>
                <w:szCs w:val="17"/>
              </w:rPr>
            </w:pPr>
            <w:r w:rsidRPr="00BE0DF7">
              <w:rPr>
                <w:rFonts w:ascii="Arial" w:hAnsi="Arial"/>
                <w:sz w:val="17"/>
                <w:szCs w:val="17"/>
              </w:rPr>
              <w:t>Подпись</w:t>
            </w:r>
          </w:p>
        </w:tc>
        <w:tc>
          <w:tcPr>
            <w:tcW w:w="567" w:type="dxa"/>
            <w:tcBorders>
              <w:top w:val="single" w:sz="12" w:space="0" w:color="auto"/>
              <w:left w:val="nil"/>
              <w:bottom w:val="single" w:sz="12" w:space="0" w:color="auto"/>
              <w:right w:val="single" w:sz="12" w:space="0" w:color="auto"/>
            </w:tcBorders>
          </w:tcPr>
          <w:p w:rsidR="00B37B76" w:rsidRPr="00BE0DF7" w:rsidRDefault="00B37B76" w:rsidP="00253599">
            <w:pPr>
              <w:spacing w:before="60"/>
              <w:ind w:right="-35"/>
              <w:rPr>
                <w:rFonts w:ascii="Arial" w:hAnsi="Arial"/>
                <w:sz w:val="17"/>
                <w:szCs w:val="17"/>
              </w:rPr>
            </w:pPr>
            <w:r w:rsidRPr="00BE0DF7">
              <w:rPr>
                <w:rFonts w:ascii="Arial" w:hAnsi="Arial"/>
                <w:sz w:val="17"/>
                <w:szCs w:val="17"/>
              </w:rPr>
              <w:t>Дата</w:t>
            </w:r>
          </w:p>
        </w:tc>
        <w:tc>
          <w:tcPr>
            <w:tcW w:w="6804" w:type="dxa"/>
            <w:gridSpan w:val="4"/>
            <w:vMerge/>
            <w:tcBorders>
              <w:top w:val="nil"/>
              <w:left w:val="nil"/>
              <w:bottom w:val="single" w:sz="12" w:space="0" w:color="auto"/>
              <w:right w:val="nil"/>
            </w:tcBorders>
          </w:tcPr>
          <w:p w:rsidR="00B37B76" w:rsidRPr="00BE0DF7" w:rsidRDefault="00B37B76" w:rsidP="00253599">
            <w:pPr>
              <w:jc w:val="center"/>
              <w:rPr>
                <w:b/>
                <w:sz w:val="19"/>
                <w:szCs w:val="19"/>
              </w:rPr>
            </w:pPr>
          </w:p>
        </w:tc>
      </w:tr>
      <w:tr w:rsidR="00B37B76" w:rsidRPr="00BE0DF7">
        <w:trPr>
          <w:cantSplit/>
          <w:trHeight w:hRule="exact" w:val="300"/>
        </w:trPr>
        <w:tc>
          <w:tcPr>
            <w:tcW w:w="1134" w:type="dxa"/>
            <w:gridSpan w:val="2"/>
            <w:tcBorders>
              <w:top w:val="single" w:sz="12" w:space="0" w:color="auto"/>
              <w:left w:val="nil"/>
              <w:bottom w:val="single" w:sz="6" w:space="0" w:color="auto"/>
              <w:right w:val="single" w:sz="12" w:space="0" w:color="auto"/>
            </w:tcBorders>
          </w:tcPr>
          <w:p w:rsidR="00B37B76" w:rsidRPr="00BE0DF7" w:rsidRDefault="00B37B76" w:rsidP="00253599">
            <w:pPr>
              <w:ind w:right="-35"/>
              <w:rPr>
                <w:rFonts w:ascii="Arial" w:hAnsi="Arial"/>
                <w:sz w:val="19"/>
                <w:szCs w:val="19"/>
              </w:rPr>
            </w:pPr>
            <w:r w:rsidRPr="00BE0DF7">
              <w:rPr>
                <w:rFonts w:ascii="Arial" w:hAnsi="Arial"/>
                <w:sz w:val="19"/>
                <w:szCs w:val="19"/>
              </w:rPr>
              <w:t>ГИП</w:t>
            </w:r>
          </w:p>
        </w:tc>
        <w:tc>
          <w:tcPr>
            <w:tcW w:w="1134" w:type="dxa"/>
            <w:gridSpan w:val="2"/>
            <w:tcBorders>
              <w:top w:val="single" w:sz="12" w:space="0" w:color="auto"/>
              <w:left w:val="nil"/>
              <w:bottom w:val="single" w:sz="6" w:space="0" w:color="auto"/>
              <w:right w:val="single" w:sz="12" w:space="0" w:color="auto"/>
            </w:tcBorders>
          </w:tcPr>
          <w:p w:rsidR="00B37B76" w:rsidRPr="00BE0DF7" w:rsidRDefault="00B37B76" w:rsidP="00253599">
            <w:pPr>
              <w:ind w:right="-85"/>
              <w:rPr>
                <w:rFonts w:ascii="Arial" w:hAnsi="Arial"/>
                <w:sz w:val="19"/>
                <w:szCs w:val="19"/>
              </w:rPr>
            </w:pPr>
            <w:r w:rsidRPr="00BE0DF7">
              <w:rPr>
                <w:rFonts w:ascii="Arial" w:hAnsi="Arial"/>
                <w:sz w:val="19"/>
                <w:szCs w:val="19"/>
              </w:rPr>
              <w:t>Конищева</w:t>
            </w:r>
          </w:p>
        </w:tc>
        <w:tc>
          <w:tcPr>
            <w:tcW w:w="851" w:type="dxa"/>
            <w:tcBorders>
              <w:top w:val="single" w:sz="12" w:space="0" w:color="auto"/>
              <w:left w:val="nil"/>
              <w:bottom w:val="single" w:sz="6" w:space="0" w:color="auto"/>
              <w:right w:val="single" w:sz="12" w:space="0" w:color="auto"/>
            </w:tcBorders>
          </w:tcPr>
          <w:p w:rsidR="00B37B76" w:rsidRPr="00BE0DF7" w:rsidRDefault="00B37B76" w:rsidP="00253599">
            <w:pPr>
              <w:rPr>
                <w:rFonts w:ascii="Arial" w:hAnsi="Arial"/>
                <w:sz w:val="19"/>
                <w:szCs w:val="19"/>
              </w:rPr>
            </w:pPr>
          </w:p>
        </w:tc>
        <w:tc>
          <w:tcPr>
            <w:tcW w:w="567" w:type="dxa"/>
            <w:tcBorders>
              <w:top w:val="single" w:sz="12" w:space="0" w:color="auto"/>
              <w:left w:val="nil"/>
              <w:bottom w:val="single" w:sz="6" w:space="0" w:color="auto"/>
              <w:right w:val="single" w:sz="12" w:space="0" w:color="auto"/>
            </w:tcBorders>
          </w:tcPr>
          <w:p w:rsidR="00B37B76" w:rsidRPr="00BE0DF7" w:rsidRDefault="00B37B76" w:rsidP="00253599">
            <w:pPr>
              <w:ind w:right="-35"/>
              <w:rPr>
                <w:rFonts w:ascii="Arial" w:hAnsi="Arial"/>
                <w:sz w:val="19"/>
                <w:szCs w:val="19"/>
              </w:rPr>
            </w:pPr>
          </w:p>
        </w:tc>
        <w:tc>
          <w:tcPr>
            <w:tcW w:w="3792" w:type="dxa"/>
            <w:vMerge w:val="restart"/>
            <w:tcBorders>
              <w:top w:val="single" w:sz="12" w:space="0" w:color="auto"/>
              <w:left w:val="nil"/>
              <w:right w:val="single" w:sz="12" w:space="0" w:color="auto"/>
            </w:tcBorders>
          </w:tcPr>
          <w:p w:rsidR="00B37B76" w:rsidRPr="00BE0DF7" w:rsidRDefault="00B37B76" w:rsidP="00253599">
            <w:pPr>
              <w:ind w:right="-35"/>
              <w:jc w:val="center"/>
              <w:rPr>
                <w:rFonts w:ascii="Arial" w:hAnsi="Arial"/>
                <w:sz w:val="23"/>
                <w:szCs w:val="23"/>
              </w:rPr>
            </w:pPr>
          </w:p>
          <w:p w:rsidR="00B37B76" w:rsidRPr="00BE0DF7" w:rsidRDefault="00B37B76" w:rsidP="00253599">
            <w:pPr>
              <w:ind w:right="-35"/>
              <w:jc w:val="center"/>
              <w:rPr>
                <w:rFonts w:ascii="Arial" w:hAnsi="Arial"/>
                <w:sz w:val="23"/>
                <w:szCs w:val="23"/>
              </w:rPr>
            </w:pPr>
          </w:p>
          <w:p w:rsidR="00B37B76" w:rsidRPr="00BE0DF7" w:rsidRDefault="00B37B76" w:rsidP="00253599">
            <w:pPr>
              <w:ind w:right="-35"/>
              <w:jc w:val="center"/>
              <w:rPr>
                <w:rFonts w:ascii="Arial" w:hAnsi="Arial"/>
                <w:sz w:val="23"/>
                <w:szCs w:val="23"/>
              </w:rPr>
            </w:pPr>
            <w:r w:rsidRPr="00BE0DF7">
              <w:rPr>
                <w:rFonts w:ascii="Arial" w:hAnsi="Arial"/>
                <w:sz w:val="23"/>
                <w:szCs w:val="23"/>
              </w:rPr>
              <w:t>Состав проекта</w:t>
            </w:r>
          </w:p>
        </w:tc>
        <w:tc>
          <w:tcPr>
            <w:tcW w:w="1027" w:type="dxa"/>
            <w:tcBorders>
              <w:top w:val="single" w:sz="12" w:space="0" w:color="auto"/>
              <w:left w:val="nil"/>
              <w:bottom w:val="single" w:sz="12" w:space="0" w:color="auto"/>
              <w:right w:val="single" w:sz="12" w:space="0" w:color="auto"/>
            </w:tcBorders>
          </w:tcPr>
          <w:p w:rsidR="00B37B76" w:rsidRPr="00BE0DF7" w:rsidRDefault="00B37B76" w:rsidP="00253599">
            <w:pPr>
              <w:spacing w:before="60"/>
              <w:ind w:right="-35"/>
              <w:jc w:val="center"/>
              <w:rPr>
                <w:rFonts w:ascii="Arial" w:hAnsi="Arial"/>
                <w:sz w:val="17"/>
                <w:szCs w:val="17"/>
              </w:rPr>
            </w:pPr>
            <w:r w:rsidRPr="00BE0DF7">
              <w:rPr>
                <w:rFonts w:ascii="Arial" w:hAnsi="Arial"/>
                <w:sz w:val="17"/>
                <w:szCs w:val="17"/>
              </w:rPr>
              <w:t>Стадия</w:t>
            </w:r>
          </w:p>
        </w:tc>
        <w:tc>
          <w:tcPr>
            <w:tcW w:w="851" w:type="dxa"/>
            <w:tcBorders>
              <w:top w:val="single" w:sz="12" w:space="0" w:color="auto"/>
              <w:left w:val="nil"/>
              <w:bottom w:val="single" w:sz="12" w:space="0" w:color="auto"/>
              <w:right w:val="single" w:sz="12" w:space="0" w:color="auto"/>
            </w:tcBorders>
          </w:tcPr>
          <w:p w:rsidR="00B37B76" w:rsidRPr="00BE0DF7" w:rsidRDefault="00B37B76" w:rsidP="00253599">
            <w:pPr>
              <w:spacing w:before="60"/>
              <w:jc w:val="center"/>
              <w:rPr>
                <w:rFonts w:ascii="Arial" w:hAnsi="Arial"/>
                <w:sz w:val="17"/>
                <w:szCs w:val="17"/>
              </w:rPr>
            </w:pPr>
            <w:r w:rsidRPr="00BE0DF7">
              <w:rPr>
                <w:rFonts w:ascii="Arial" w:hAnsi="Arial"/>
                <w:sz w:val="17"/>
                <w:szCs w:val="17"/>
              </w:rPr>
              <w:t>Лист</w:t>
            </w:r>
          </w:p>
        </w:tc>
        <w:tc>
          <w:tcPr>
            <w:tcW w:w="1134" w:type="dxa"/>
            <w:tcBorders>
              <w:top w:val="single" w:sz="12" w:space="0" w:color="auto"/>
              <w:left w:val="nil"/>
              <w:bottom w:val="nil"/>
              <w:right w:val="nil"/>
            </w:tcBorders>
          </w:tcPr>
          <w:p w:rsidR="00B37B76" w:rsidRPr="00BE0DF7" w:rsidRDefault="00B37B76" w:rsidP="00253599">
            <w:pPr>
              <w:spacing w:before="60"/>
              <w:jc w:val="center"/>
              <w:rPr>
                <w:rFonts w:ascii="Arial" w:hAnsi="Arial"/>
                <w:sz w:val="17"/>
                <w:szCs w:val="17"/>
              </w:rPr>
            </w:pPr>
            <w:r w:rsidRPr="00BE0DF7">
              <w:rPr>
                <w:rFonts w:ascii="Arial" w:hAnsi="Arial"/>
                <w:sz w:val="17"/>
                <w:szCs w:val="17"/>
              </w:rPr>
              <w:t>Листов</w:t>
            </w:r>
          </w:p>
        </w:tc>
      </w:tr>
      <w:tr w:rsidR="00B37B76" w:rsidRPr="00BE0DF7">
        <w:trPr>
          <w:cantSplit/>
          <w:trHeight w:hRule="exact" w:val="300"/>
        </w:trPr>
        <w:tc>
          <w:tcPr>
            <w:tcW w:w="1134" w:type="dxa"/>
            <w:gridSpan w:val="2"/>
            <w:tcBorders>
              <w:top w:val="single" w:sz="6" w:space="0" w:color="auto"/>
              <w:left w:val="nil"/>
              <w:bottom w:val="single" w:sz="6" w:space="0" w:color="auto"/>
              <w:right w:val="single" w:sz="12" w:space="0" w:color="auto"/>
            </w:tcBorders>
          </w:tcPr>
          <w:p w:rsidR="00B37B76" w:rsidRPr="00BE0DF7" w:rsidRDefault="00B37B76" w:rsidP="00253599">
            <w:pPr>
              <w:pStyle w:val="3"/>
              <w:spacing w:before="60"/>
              <w:rPr>
                <w:sz w:val="19"/>
                <w:szCs w:val="19"/>
              </w:rPr>
            </w:pPr>
          </w:p>
        </w:tc>
        <w:tc>
          <w:tcPr>
            <w:tcW w:w="1134" w:type="dxa"/>
            <w:gridSpan w:val="2"/>
            <w:tcBorders>
              <w:top w:val="single" w:sz="6" w:space="0" w:color="auto"/>
              <w:left w:val="nil"/>
              <w:bottom w:val="single" w:sz="6" w:space="0" w:color="auto"/>
              <w:right w:val="single" w:sz="12" w:space="0" w:color="auto"/>
            </w:tcBorders>
          </w:tcPr>
          <w:p w:rsidR="00B37B76" w:rsidRPr="00BE0DF7" w:rsidRDefault="00B37B76" w:rsidP="00253599">
            <w:pPr>
              <w:ind w:right="-142"/>
              <w:rPr>
                <w:rFonts w:ascii="Arial" w:hAnsi="Arial"/>
                <w:sz w:val="15"/>
                <w:szCs w:val="15"/>
              </w:rPr>
            </w:pPr>
          </w:p>
        </w:tc>
        <w:tc>
          <w:tcPr>
            <w:tcW w:w="851" w:type="dxa"/>
            <w:tcBorders>
              <w:top w:val="single" w:sz="6" w:space="0" w:color="auto"/>
              <w:left w:val="nil"/>
              <w:bottom w:val="single" w:sz="6" w:space="0" w:color="auto"/>
              <w:right w:val="single" w:sz="12" w:space="0" w:color="auto"/>
            </w:tcBorders>
          </w:tcPr>
          <w:p w:rsidR="00B37B76" w:rsidRPr="00BE0DF7" w:rsidRDefault="00B37B76" w:rsidP="00253599">
            <w:pPr>
              <w:rPr>
                <w:rFonts w:ascii="Arial" w:hAnsi="Arial"/>
                <w:sz w:val="15"/>
                <w:szCs w:val="15"/>
              </w:rPr>
            </w:pPr>
          </w:p>
        </w:tc>
        <w:tc>
          <w:tcPr>
            <w:tcW w:w="567" w:type="dxa"/>
            <w:tcBorders>
              <w:top w:val="single" w:sz="6" w:space="0" w:color="auto"/>
              <w:left w:val="nil"/>
              <w:bottom w:val="single" w:sz="6" w:space="0" w:color="auto"/>
              <w:right w:val="single" w:sz="12" w:space="0" w:color="auto"/>
            </w:tcBorders>
          </w:tcPr>
          <w:p w:rsidR="00B37B76" w:rsidRPr="00BE0DF7" w:rsidRDefault="00B37B76" w:rsidP="00253599">
            <w:pPr>
              <w:ind w:right="-35"/>
              <w:rPr>
                <w:rFonts w:ascii="Arial" w:hAnsi="Arial"/>
                <w:sz w:val="19"/>
                <w:szCs w:val="19"/>
              </w:rPr>
            </w:pPr>
          </w:p>
        </w:tc>
        <w:tc>
          <w:tcPr>
            <w:tcW w:w="3792" w:type="dxa"/>
            <w:vMerge/>
            <w:tcBorders>
              <w:left w:val="nil"/>
              <w:bottom w:val="nil"/>
              <w:right w:val="single" w:sz="12" w:space="0" w:color="auto"/>
            </w:tcBorders>
          </w:tcPr>
          <w:p w:rsidR="00B37B76" w:rsidRPr="00BE0DF7" w:rsidRDefault="00B37B76" w:rsidP="00253599">
            <w:pPr>
              <w:ind w:right="-35"/>
              <w:jc w:val="center"/>
              <w:rPr>
                <w:b/>
                <w:sz w:val="19"/>
                <w:szCs w:val="19"/>
              </w:rPr>
            </w:pPr>
          </w:p>
        </w:tc>
        <w:tc>
          <w:tcPr>
            <w:tcW w:w="1027" w:type="dxa"/>
            <w:tcBorders>
              <w:left w:val="nil"/>
              <w:bottom w:val="nil"/>
              <w:right w:val="single" w:sz="12" w:space="0" w:color="auto"/>
            </w:tcBorders>
          </w:tcPr>
          <w:p w:rsidR="00B37B76" w:rsidRPr="00BE0DF7" w:rsidRDefault="00B37B76" w:rsidP="00253599">
            <w:pPr>
              <w:ind w:right="-35"/>
              <w:jc w:val="center"/>
              <w:rPr>
                <w:rFonts w:ascii="Arial" w:hAnsi="Arial"/>
                <w:sz w:val="23"/>
                <w:szCs w:val="23"/>
              </w:rPr>
            </w:pPr>
            <w:r w:rsidRPr="00BE0DF7">
              <w:rPr>
                <w:rFonts w:ascii="Arial" w:hAnsi="Arial"/>
                <w:sz w:val="23"/>
                <w:szCs w:val="23"/>
              </w:rPr>
              <w:t>Р</w:t>
            </w:r>
          </w:p>
        </w:tc>
        <w:tc>
          <w:tcPr>
            <w:tcW w:w="851" w:type="dxa"/>
            <w:tcBorders>
              <w:left w:val="nil"/>
              <w:bottom w:val="nil"/>
              <w:right w:val="single" w:sz="12" w:space="0" w:color="auto"/>
            </w:tcBorders>
          </w:tcPr>
          <w:p w:rsidR="00B37B76" w:rsidRPr="00BE0DF7" w:rsidRDefault="000F0137" w:rsidP="00253599">
            <w:pPr>
              <w:jc w:val="center"/>
              <w:rPr>
                <w:rFonts w:ascii="Arial" w:hAnsi="Arial"/>
                <w:sz w:val="23"/>
                <w:szCs w:val="23"/>
              </w:rPr>
            </w:pPr>
            <w:r>
              <w:rPr>
                <w:rFonts w:ascii="Arial" w:hAnsi="Arial"/>
                <w:sz w:val="23"/>
                <w:szCs w:val="23"/>
              </w:rPr>
              <w:t>4</w:t>
            </w:r>
          </w:p>
        </w:tc>
        <w:tc>
          <w:tcPr>
            <w:tcW w:w="1134" w:type="dxa"/>
            <w:tcBorders>
              <w:top w:val="single" w:sz="12" w:space="0" w:color="auto"/>
              <w:left w:val="nil"/>
              <w:bottom w:val="nil"/>
              <w:right w:val="nil"/>
            </w:tcBorders>
          </w:tcPr>
          <w:p w:rsidR="00B37B76" w:rsidRPr="00BE0DF7" w:rsidRDefault="000F0137" w:rsidP="00253599">
            <w:pPr>
              <w:jc w:val="center"/>
              <w:rPr>
                <w:rFonts w:ascii="Arial" w:hAnsi="Arial"/>
                <w:sz w:val="23"/>
                <w:szCs w:val="23"/>
              </w:rPr>
            </w:pPr>
            <w:r>
              <w:rPr>
                <w:rFonts w:ascii="Arial" w:hAnsi="Arial"/>
                <w:sz w:val="23"/>
                <w:szCs w:val="23"/>
              </w:rPr>
              <w:t>122</w:t>
            </w:r>
          </w:p>
        </w:tc>
      </w:tr>
      <w:tr w:rsidR="00B37B76" w:rsidRPr="00BE0DF7">
        <w:trPr>
          <w:cantSplit/>
          <w:trHeight w:hRule="exact" w:val="300"/>
        </w:trPr>
        <w:tc>
          <w:tcPr>
            <w:tcW w:w="1134" w:type="dxa"/>
            <w:gridSpan w:val="2"/>
            <w:tcBorders>
              <w:top w:val="single" w:sz="6" w:space="0" w:color="auto"/>
              <w:left w:val="nil"/>
              <w:right w:val="single" w:sz="12" w:space="0" w:color="auto"/>
            </w:tcBorders>
          </w:tcPr>
          <w:p w:rsidR="00B37B76" w:rsidRPr="00BE0DF7" w:rsidRDefault="00B37B76" w:rsidP="00253599">
            <w:pPr>
              <w:rPr>
                <w:rFonts w:ascii="Arial" w:hAnsi="Arial"/>
                <w:sz w:val="19"/>
                <w:szCs w:val="19"/>
              </w:rPr>
            </w:pPr>
          </w:p>
        </w:tc>
        <w:tc>
          <w:tcPr>
            <w:tcW w:w="1134" w:type="dxa"/>
            <w:gridSpan w:val="2"/>
            <w:tcBorders>
              <w:top w:val="single" w:sz="6" w:space="0" w:color="auto"/>
              <w:left w:val="nil"/>
              <w:right w:val="single" w:sz="12" w:space="0" w:color="auto"/>
            </w:tcBorders>
          </w:tcPr>
          <w:p w:rsidR="00B37B76" w:rsidRPr="00BE0DF7" w:rsidRDefault="00B37B76" w:rsidP="00253599">
            <w:pPr>
              <w:rPr>
                <w:rFonts w:ascii="Arial" w:hAnsi="Arial"/>
                <w:sz w:val="15"/>
                <w:szCs w:val="15"/>
              </w:rPr>
            </w:pPr>
          </w:p>
        </w:tc>
        <w:tc>
          <w:tcPr>
            <w:tcW w:w="851" w:type="dxa"/>
            <w:tcBorders>
              <w:top w:val="single" w:sz="6" w:space="0" w:color="auto"/>
              <w:left w:val="nil"/>
              <w:right w:val="single" w:sz="12" w:space="0" w:color="auto"/>
            </w:tcBorders>
          </w:tcPr>
          <w:p w:rsidR="00B37B76" w:rsidRPr="00BE0DF7" w:rsidRDefault="00B37B76" w:rsidP="00253599">
            <w:pPr>
              <w:rPr>
                <w:rFonts w:ascii="Arial" w:hAnsi="Arial"/>
                <w:sz w:val="15"/>
                <w:szCs w:val="15"/>
              </w:rPr>
            </w:pPr>
          </w:p>
        </w:tc>
        <w:tc>
          <w:tcPr>
            <w:tcW w:w="567" w:type="dxa"/>
            <w:tcBorders>
              <w:top w:val="single" w:sz="6" w:space="0" w:color="auto"/>
              <w:left w:val="nil"/>
              <w:bottom w:val="single" w:sz="6" w:space="0" w:color="auto"/>
              <w:right w:val="single" w:sz="12" w:space="0" w:color="auto"/>
            </w:tcBorders>
          </w:tcPr>
          <w:p w:rsidR="00B37B76" w:rsidRPr="00BE0DF7" w:rsidRDefault="00B37B76" w:rsidP="00253599">
            <w:pPr>
              <w:ind w:right="-35"/>
              <w:rPr>
                <w:rFonts w:ascii="Arial" w:hAnsi="Arial"/>
                <w:sz w:val="19"/>
                <w:szCs w:val="19"/>
              </w:rPr>
            </w:pPr>
          </w:p>
        </w:tc>
        <w:tc>
          <w:tcPr>
            <w:tcW w:w="3792" w:type="dxa"/>
            <w:vMerge/>
            <w:tcBorders>
              <w:top w:val="nil"/>
              <w:left w:val="nil"/>
              <w:right w:val="single" w:sz="12" w:space="0" w:color="auto"/>
            </w:tcBorders>
          </w:tcPr>
          <w:p w:rsidR="00B37B76" w:rsidRPr="00BE0DF7" w:rsidRDefault="00B37B76" w:rsidP="00253599">
            <w:pPr>
              <w:ind w:right="-35"/>
              <w:jc w:val="center"/>
              <w:rPr>
                <w:rFonts w:ascii="Arial" w:hAnsi="Arial"/>
                <w:sz w:val="21"/>
                <w:szCs w:val="21"/>
              </w:rPr>
            </w:pPr>
          </w:p>
        </w:tc>
        <w:tc>
          <w:tcPr>
            <w:tcW w:w="3012" w:type="dxa"/>
            <w:gridSpan w:val="3"/>
            <w:vMerge w:val="restart"/>
            <w:tcBorders>
              <w:top w:val="single" w:sz="12" w:space="0" w:color="auto"/>
              <w:left w:val="nil"/>
              <w:bottom w:val="single" w:sz="12" w:space="0" w:color="auto"/>
              <w:right w:val="nil"/>
            </w:tcBorders>
          </w:tcPr>
          <w:p w:rsidR="00B37B76" w:rsidRPr="00BE0DF7" w:rsidRDefault="00B37B76" w:rsidP="00253599">
            <w:pPr>
              <w:spacing w:before="120"/>
              <w:ind w:right="-34"/>
              <w:rPr>
                <w:rFonts w:ascii="Arial" w:hAnsi="Arial"/>
                <w:sz w:val="23"/>
                <w:szCs w:val="23"/>
              </w:rPr>
            </w:pPr>
            <w:r w:rsidRPr="00BE0DF7">
              <w:rPr>
                <w:rFonts w:ascii="Arial" w:hAnsi="Arial"/>
                <w:sz w:val="23"/>
                <w:szCs w:val="23"/>
              </w:rPr>
              <w:t xml:space="preserve">   ООО «БранДмауэР»</w:t>
            </w:r>
          </w:p>
          <w:p w:rsidR="00B37B76" w:rsidRPr="00BE0DF7" w:rsidRDefault="00B37B76" w:rsidP="00253599">
            <w:pPr>
              <w:ind w:right="-35"/>
              <w:rPr>
                <w:rFonts w:ascii="Arial" w:hAnsi="Arial"/>
                <w:sz w:val="23"/>
                <w:szCs w:val="23"/>
              </w:rPr>
            </w:pPr>
            <w:r w:rsidRPr="00BE0DF7">
              <w:rPr>
                <w:rFonts w:ascii="Arial" w:hAnsi="Arial"/>
                <w:sz w:val="23"/>
                <w:szCs w:val="23"/>
              </w:rPr>
              <w:lastRenderedPageBreak/>
              <w:t xml:space="preserve">           г.Волжский</w:t>
            </w:r>
          </w:p>
        </w:tc>
      </w:tr>
      <w:tr w:rsidR="00B37B76" w:rsidRPr="00BE0DF7">
        <w:trPr>
          <w:cantSplit/>
          <w:trHeight w:hRule="exact" w:val="300"/>
        </w:trPr>
        <w:tc>
          <w:tcPr>
            <w:tcW w:w="1134" w:type="dxa"/>
            <w:gridSpan w:val="2"/>
            <w:tcBorders>
              <w:top w:val="single" w:sz="6" w:space="0" w:color="auto"/>
              <w:left w:val="nil"/>
              <w:bottom w:val="single" w:sz="6" w:space="0" w:color="auto"/>
              <w:right w:val="single" w:sz="12" w:space="0" w:color="auto"/>
            </w:tcBorders>
          </w:tcPr>
          <w:p w:rsidR="00B37B76" w:rsidRPr="00BE0DF7" w:rsidRDefault="00B37B76" w:rsidP="00253599">
            <w:pPr>
              <w:rPr>
                <w:rFonts w:ascii="Arial" w:hAnsi="Arial"/>
                <w:color w:val="339966"/>
                <w:sz w:val="19"/>
                <w:szCs w:val="19"/>
              </w:rPr>
            </w:pPr>
          </w:p>
        </w:tc>
        <w:tc>
          <w:tcPr>
            <w:tcW w:w="1134" w:type="dxa"/>
            <w:gridSpan w:val="2"/>
            <w:tcBorders>
              <w:top w:val="single" w:sz="6" w:space="0" w:color="auto"/>
              <w:left w:val="nil"/>
              <w:bottom w:val="single" w:sz="6" w:space="0" w:color="auto"/>
              <w:right w:val="single" w:sz="12" w:space="0" w:color="auto"/>
            </w:tcBorders>
          </w:tcPr>
          <w:p w:rsidR="00B37B76" w:rsidRPr="00BE0DF7" w:rsidRDefault="00B37B76" w:rsidP="00253599">
            <w:pPr>
              <w:rPr>
                <w:rFonts w:ascii="Arial" w:hAnsi="Arial"/>
                <w:color w:val="339966"/>
                <w:sz w:val="19"/>
                <w:szCs w:val="19"/>
              </w:rPr>
            </w:pPr>
          </w:p>
        </w:tc>
        <w:tc>
          <w:tcPr>
            <w:tcW w:w="851" w:type="dxa"/>
            <w:tcBorders>
              <w:top w:val="single" w:sz="6" w:space="0" w:color="auto"/>
              <w:left w:val="nil"/>
              <w:bottom w:val="single" w:sz="6" w:space="0" w:color="auto"/>
              <w:right w:val="single" w:sz="12" w:space="0" w:color="auto"/>
            </w:tcBorders>
          </w:tcPr>
          <w:p w:rsidR="00B37B76" w:rsidRPr="00BE0DF7" w:rsidRDefault="00B37B76" w:rsidP="00253599">
            <w:pPr>
              <w:rPr>
                <w:rFonts w:ascii="Arial" w:hAnsi="Arial"/>
                <w:color w:val="339966"/>
                <w:sz w:val="19"/>
                <w:szCs w:val="19"/>
              </w:rPr>
            </w:pPr>
          </w:p>
        </w:tc>
        <w:tc>
          <w:tcPr>
            <w:tcW w:w="567" w:type="dxa"/>
            <w:tcBorders>
              <w:top w:val="single" w:sz="6" w:space="0" w:color="auto"/>
              <w:left w:val="nil"/>
              <w:bottom w:val="single" w:sz="6" w:space="0" w:color="auto"/>
              <w:right w:val="single" w:sz="12" w:space="0" w:color="auto"/>
            </w:tcBorders>
          </w:tcPr>
          <w:p w:rsidR="00B37B76" w:rsidRPr="00BE0DF7" w:rsidRDefault="00B37B76" w:rsidP="00253599">
            <w:pPr>
              <w:ind w:right="-35"/>
              <w:rPr>
                <w:rFonts w:ascii="Arial" w:hAnsi="Arial"/>
                <w:color w:val="339966"/>
                <w:sz w:val="19"/>
                <w:szCs w:val="19"/>
              </w:rPr>
            </w:pPr>
          </w:p>
        </w:tc>
        <w:tc>
          <w:tcPr>
            <w:tcW w:w="3792" w:type="dxa"/>
            <w:vMerge/>
            <w:tcBorders>
              <w:left w:val="nil"/>
              <w:right w:val="single" w:sz="12" w:space="0" w:color="auto"/>
            </w:tcBorders>
          </w:tcPr>
          <w:p w:rsidR="00B37B76" w:rsidRPr="00BE0DF7" w:rsidRDefault="00B37B76" w:rsidP="00253599">
            <w:pPr>
              <w:ind w:right="-35"/>
              <w:jc w:val="center"/>
              <w:rPr>
                <w:b/>
                <w:color w:val="339966"/>
                <w:sz w:val="19"/>
                <w:szCs w:val="19"/>
              </w:rPr>
            </w:pPr>
          </w:p>
        </w:tc>
        <w:tc>
          <w:tcPr>
            <w:tcW w:w="3012" w:type="dxa"/>
            <w:gridSpan w:val="3"/>
            <w:vMerge/>
            <w:tcBorders>
              <w:top w:val="single" w:sz="12" w:space="0" w:color="auto"/>
              <w:left w:val="nil"/>
              <w:bottom w:val="single" w:sz="12" w:space="0" w:color="auto"/>
              <w:right w:val="nil"/>
            </w:tcBorders>
          </w:tcPr>
          <w:p w:rsidR="00B37B76" w:rsidRPr="00BE0DF7" w:rsidRDefault="00B37B76" w:rsidP="00253599">
            <w:pPr>
              <w:ind w:right="-35"/>
              <w:jc w:val="center"/>
              <w:rPr>
                <w:b/>
                <w:color w:val="339966"/>
                <w:sz w:val="27"/>
                <w:szCs w:val="27"/>
              </w:rPr>
            </w:pPr>
          </w:p>
        </w:tc>
      </w:tr>
      <w:tr w:rsidR="00B37B76" w:rsidRPr="00BE0DF7">
        <w:trPr>
          <w:cantSplit/>
          <w:trHeight w:hRule="exact" w:val="300"/>
        </w:trPr>
        <w:tc>
          <w:tcPr>
            <w:tcW w:w="1134" w:type="dxa"/>
            <w:gridSpan w:val="2"/>
            <w:tcBorders>
              <w:top w:val="single" w:sz="6" w:space="0" w:color="auto"/>
              <w:left w:val="nil"/>
              <w:bottom w:val="nil"/>
              <w:right w:val="single" w:sz="12" w:space="0" w:color="auto"/>
            </w:tcBorders>
          </w:tcPr>
          <w:p w:rsidR="00B37B76" w:rsidRPr="00BE0DF7" w:rsidRDefault="00B37B76" w:rsidP="00253599">
            <w:pPr>
              <w:rPr>
                <w:rFonts w:ascii="Arial" w:hAnsi="Arial"/>
                <w:sz w:val="19"/>
                <w:szCs w:val="19"/>
              </w:rPr>
            </w:pPr>
            <w:r w:rsidRPr="00BE0DF7">
              <w:rPr>
                <w:rFonts w:ascii="Arial" w:hAnsi="Arial"/>
                <w:sz w:val="19"/>
                <w:szCs w:val="19"/>
              </w:rPr>
              <w:lastRenderedPageBreak/>
              <w:t>Н.контр.</w:t>
            </w:r>
          </w:p>
        </w:tc>
        <w:tc>
          <w:tcPr>
            <w:tcW w:w="1134" w:type="dxa"/>
            <w:gridSpan w:val="2"/>
            <w:tcBorders>
              <w:top w:val="single" w:sz="6" w:space="0" w:color="auto"/>
              <w:left w:val="nil"/>
              <w:bottom w:val="nil"/>
              <w:right w:val="single" w:sz="12" w:space="0" w:color="auto"/>
            </w:tcBorders>
          </w:tcPr>
          <w:p w:rsidR="00B37B76" w:rsidRPr="00BE0DF7" w:rsidRDefault="00B37B76" w:rsidP="00253599">
            <w:pPr>
              <w:rPr>
                <w:rFonts w:ascii="Arial" w:hAnsi="Arial"/>
                <w:sz w:val="19"/>
                <w:szCs w:val="19"/>
              </w:rPr>
            </w:pPr>
            <w:r w:rsidRPr="00BE0DF7">
              <w:rPr>
                <w:rFonts w:ascii="Arial" w:hAnsi="Arial"/>
                <w:sz w:val="19"/>
                <w:szCs w:val="19"/>
              </w:rPr>
              <w:t>Базарова</w:t>
            </w:r>
          </w:p>
        </w:tc>
        <w:tc>
          <w:tcPr>
            <w:tcW w:w="851" w:type="dxa"/>
            <w:tcBorders>
              <w:top w:val="single" w:sz="6" w:space="0" w:color="auto"/>
              <w:left w:val="nil"/>
              <w:bottom w:val="nil"/>
              <w:right w:val="single" w:sz="12" w:space="0" w:color="auto"/>
            </w:tcBorders>
          </w:tcPr>
          <w:p w:rsidR="00B37B76" w:rsidRPr="00BE0DF7" w:rsidRDefault="00B37B76" w:rsidP="00253599">
            <w:pPr>
              <w:rPr>
                <w:rFonts w:ascii="Arial" w:hAnsi="Arial"/>
                <w:sz w:val="19"/>
                <w:szCs w:val="19"/>
              </w:rPr>
            </w:pPr>
          </w:p>
        </w:tc>
        <w:tc>
          <w:tcPr>
            <w:tcW w:w="567" w:type="dxa"/>
            <w:tcBorders>
              <w:top w:val="single" w:sz="6" w:space="0" w:color="auto"/>
              <w:left w:val="nil"/>
              <w:bottom w:val="nil"/>
              <w:right w:val="single" w:sz="12" w:space="0" w:color="auto"/>
            </w:tcBorders>
          </w:tcPr>
          <w:p w:rsidR="00B37B76" w:rsidRPr="00BE0DF7" w:rsidRDefault="00B37B76" w:rsidP="00253599">
            <w:pPr>
              <w:ind w:right="-35"/>
              <w:rPr>
                <w:rFonts w:ascii="Arial" w:hAnsi="Arial"/>
                <w:color w:val="339966"/>
                <w:sz w:val="19"/>
                <w:szCs w:val="19"/>
              </w:rPr>
            </w:pPr>
          </w:p>
        </w:tc>
        <w:tc>
          <w:tcPr>
            <w:tcW w:w="3792" w:type="dxa"/>
            <w:vMerge/>
            <w:tcBorders>
              <w:left w:val="nil"/>
              <w:bottom w:val="nil"/>
              <w:right w:val="single" w:sz="12" w:space="0" w:color="auto"/>
            </w:tcBorders>
          </w:tcPr>
          <w:p w:rsidR="00B37B76" w:rsidRPr="00BE0DF7" w:rsidRDefault="00B37B76" w:rsidP="00253599">
            <w:pPr>
              <w:ind w:right="-35"/>
              <w:rPr>
                <w:b/>
                <w:color w:val="339966"/>
                <w:sz w:val="19"/>
                <w:szCs w:val="19"/>
              </w:rPr>
            </w:pPr>
          </w:p>
        </w:tc>
        <w:tc>
          <w:tcPr>
            <w:tcW w:w="3012" w:type="dxa"/>
            <w:gridSpan w:val="3"/>
            <w:vMerge/>
            <w:tcBorders>
              <w:top w:val="single" w:sz="12" w:space="0" w:color="auto"/>
              <w:left w:val="nil"/>
              <w:bottom w:val="nil"/>
              <w:right w:val="nil"/>
            </w:tcBorders>
          </w:tcPr>
          <w:p w:rsidR="00B37B76" w:rsidRPr="00BE0DF7" w:rsidRDefault="00B37B76" w:rsidP="00253599">
            <w:pPr>
              <w:ind w:right="-35"/>
              <w:jc w:val="center"/>
              <w:rPr>
                <w:b/>
                <w:color w:val="339966"/>
                <w:sz w:val="19"/>
                <w:szCs w:val="19"/>
              </w:rPr>
            </w:pPr>
          </w:p>
        </w:tc>
      </w:tr>
    </w:tbl>
    <w:p w:rsidR="00002A93" w:rsidRDefault="00002A93" w:rsidP="008E4BB0">
      <w:pPr>
        <w:jc w:val="center"/>
        <w:rPr>
          <w:b/>
          <w:sz w:val="19"/>
          <w:szCs w:val="19"/>
          <w:lang w:eastAsia="ar-SA"/>
        </w:rPr>
      </w:pPr>
    </w:p>
    <w:p w:rsidR="008E4BB0" w:rsidRPr="00BE0DF7" w:rsidRDefault="008E4BB0" w:rsidP="008E4BB0">
      <w:pPr>
        <w:jc w:val="center"/>
        <w:rPr>
          <w:b/>
          <w:sz w:val="19"/>
          <w:szCs w:val="19"/>
          <w:lang w:eastAsia="ar-SA"/>
        </w:rPr>
      </w:pPr>
      <w:r w:rsidRPr="00BE0DF7">
        <w:rPr>
          <w:b/>
          <w:sz w:val="19"/>
          <w:szCs w:val="19"/>
          <w:lang w:eastAsia="ar-SA"/>
        </w:rPr>
        <w:t>С О Д Е Р Ж А Н И Е</w:t>
      </w:r>
    </w:p>
    <w:p w:rsidR="008E4BB0" w:rsidRPr="00BE0DF7" w:rsidRDefault="008E4BB0" w:rsidP="008E4BB0">
      <w:pPr>
        <w:jc w:val="center"/>
        <w:rPr>
          <w:b/>
          <w:sz w:val="19"/>
          <w:szCs w:val="19"/>
          <w:lang w:eastAsia="ar-SA"/>
        </w:rPr>
      </w:pPr>
    </w:p>
    <w:tbl>
      <w:tblPr>
        <w:tblW w:w="0" w:type="auto"/>
        <w:tblInd w:w="1071" w:type="dxa"/>
        <w:tblLayout w:type="fixed"/>
        <w:tblLook w:val="0000"/>
      </w:tblPr>
      <w:tblGrid>
        <w:gridCol w:w="1136"/>
        <w:gridCol w:w="1752"/>
        <w:gridCol w:w="6042"/>
        <w:gridCol w:w="1123"/>
      </w:tblGrid>
      <w:tr w:rsidR="008E4BB0" w:rsidRPr="00BE0DF7">
        <w:tc>
          <w:tcPr>
            <w:tcW w:w="1136" w:type="dxa"/>
            <w:tcBorders>
              <w:top w:val="single" w:sz="4" w:space="0" w:color="000000"/>
              <w:left w:val="single" w:sz="4" w:space="0" w:color="000000"/>
              <w:bottom w:val="single" w:sz="4" w:space="0" w:color="000000"/>
            </w:tcBorders>
          </w:tcPr>
          <w:p w:rsidR="008E4BB0" w:rsidRPr="00BE0DF7" w:rsidRDefault="008E4BB0" w:rsidP="00FA01AB">
            <w:pPr>
              <w:snapToGrid w:val="0"/>
              <w:spacing w:before="120"/>
              <w:ind w:left="31"/>
              <w:jc w:val="center"/>
              <w:rPr>
                <w:sz w:val="27"/>
                <w:szCs w:val="27"/>
                <w:lang w:eastAsia="ar-SA"/>
              </w:rPr>
            </w:pPr>
            <w:r w:rsidRPr="00BE0DF7">
              <w:rPr>
                <w:sz w:val="27"/>
                <w:szCs w:val="27"/>
                <w:lang w:eastAsia="ar-SA"/>
              </w:rPr>
              <w:t>Раздел</w:t>
            </w:r>
          </w:p>
        </w:tc>
        <w:tc>
          <w:tcPr>
            <w:tcW w:w="1752" w:type="dxa"/>
            <w:tcBorders>
              <w:top w:val="single" w:sz="4" w:space="0" w:color="000000"/>
              <w:left w:val="single" w:sz="4" w:space="0" w:color="000000"/>
              <w:bottom w:val="single" w:sz="4" w:space="0" w:color="000000"/>
            </w:tcBorders>
          </w:tcPr>
          <w:p w:rsidR="008E4BB0" w:rsidRPr="00BE0DF7" w:rsidRDefault="008E4BB0" w:rsidP="00FA01AB">
            <w:pPr>
              <w:snapToGrid w:val="0"/>
              <w:spacing w:before="120"/>
              <w:jc w:val="center"/>
              <w:rPr>
                <w:sz w:val="27"/>
                <w:szCs w:val="27"/>
                <w:lang w:eastAsia="ar-SA"/>
              </w:rPr>
            </w:pPr>
            <w:r w:rsidRPr="00BE0DF7">
              <w:rPr>
                <w:sz w:val="27"/>
                <w:szCs w:val="27"/>
                <w:lang w:eastAsia="ar-SA"/>
              </w:rPr>
              <w:t>Подраздел</w:t>
            </w:r>
          </w:p>
        </w:tc>
        <w:tc>
          <w:tcPr>
            <w:tcW w:w="6042" w:type="dxa"/>
            <w:tcBorders>
              <w:top w:val="single" w:sz="4" w:space="0" w:color="000000"/>
              <w:left w:val="single" w:sz="4" w:space="0" w:color="000000"/>
              <w:bottom w:val="single" w:sz="4" w:space="0" w:color="000000"/>
            </w:tcBorders>
          </w:tcPr>
          <w:p w:rsidR="008E4BB0" w:rsidRPr="00BE0DF7" w:rsidRDefault="008E4BB0" w:rsidP="00FA01AB">
            <w:pPr>
              <w:snapToGrid w:val="0"/>
              <w:spacing w:before="120"/>
              <w:jc w:val="center"/>
              <w:rPr>
                <w:sz w:val="27"/>
                <w:szCs w:val="27"/>
                <w:lang w:eastAsia="ar-SA"/>
              </w:rPr>
            </w:pPr>
            <w:r w:rsidRPr="00BE0DF7">
              <w:rPr>
                <w:sz w:val="27"/>
                <w:szCs w:val="27"/>
                <w:lang w:eastAsia="ar-SA"/>
              </w:rPr>
              <w:t>Наименование</w:t>
            </w:r>
          </w:p>
        </w:tc>
        <w:tc>
          <w:tcPr>
            <w:tcW w:w="1123" w:type="dxa"/>
            <w:tcBorders>
              <w:top w:val="single" w:sz="4" w:space="0" w:color="000000"/>
              <w:left w:val="single" w:sz="4" w:space="0" w:color="000000"/>
              <w:bottom w:val="single" w:sz="4" w:space="0" w:color="000000"/>
              <w:right w:val="single" w:sz="4" w:space="0" w:color="000000"/>
            </w:tcBorders>
          </w:tcPr>
          <w:p w:rsidR="008E4BB0" w:rsidRPr="00BE0DF7" w:rsidRDefault="008E4BB0" w:rsidP="00FA01AB">
            <w:pPr>
              <w:snapToGrid w:val="0"/>
              <w:spacing w:before="120"/>
              <w:jc w:val="center"/>
              <w:rPr>
                <w:sz w:val="27"/>
                <w:szCs w:val="27"/>
                <w:lang w:eastAsia="ar-SA"/>
              </w:rPr>
            </w:pPr>
            <w:r w:rsidRPr="00BE0DF7">
              <w:rPr>
                <w:sz w:val="27"/>
                <w:szCs w:val="27"/>
                <w:lang w:eastAsia="ar-SA"/>
              </w:rPr>
              <w:t>Лист</w:t>
            </w:r>
          </w:p>
        </w:tc>
      </w:tr>
      <w:tr w:rsidR="008E4BB0" w:rsidRPr="00BE0DF7">
        <w:tc>
          <w:tcPr>
            <w:tcW w:w="1136" w:type="dxa"/>
            <w:tcBorders>
              <w:left w:val="single" w:sz="4" w:space="0" w:color="000000"/>
              <w:bottom w:val="single" w:sz="4" w:space="0" w:color="000000"/>
            </w:tcBorders>
          </w:tcPr>
          <w:p w:rsidR="008E4BB0" w:rsidRPr="00BE0DF7" w:rsidRDefault="008E4BB0" w:rsidP="00FA01AB">
            <w:pPr>
              <w:snapToGrid w:val="0"/>
              <w:spacing w:before="120"/>
              <w:jc w:val="center"/>
              <w:rPr>
                <w:sz w:val="27"/>
                <w:szCs w:val="27"/>
                <w:lang w:eastAsia="ar-SA"/>
              </w:rPr>
            </w:pPr>
          </w:p>
        </w:tc>
        <w:tc>
          <w:tcPr>
            <w:tcW w:w="1752" w:type="dxa"/>
            <w:tcBorders>
              <w:left w:val="single" w:sz="4" w:space="0" w:color="000000"/>
              <w:bottom w:val="single" w:sz="4" w:space="0" w:color="000000"/>
            </w:tcBorders>
          </w:tcPr>
          <w:p w:rsidR="008E4BB0" w:rsidRPr="00BE0DF7" w:rsidRDefault="008E4BB0" w:rsidP="00FA01AB">
            <w:pPr>
              <w:snapToGrid w:val="0"/>
              <w:spacing w:before="120"/>
              <w:jc w:val="center"/>
              <w:rPr>
                <w:sz w:val="27"/>
                <w:szCs w:val="27"/>
                <w:lang w:eastAsia="ar-SA"/>
              </w:rPr>
            </w:pPr>
          </w:p>
        </w:tc>
        <w:tc>
          <w:tcPr>
            <w:tcW w:w="6042" w:type="dxa"/>
            <w:tcBorders>
              <w:left w:val="single" w:sz="4" w:space="0" w:color="000000"/>
              <w:bottom w:val="single" w:sz="4" w:space="0" w:color="000000"/>
            </w:tcBorders>
          </w:tcPr>
          <w:p w:rsidR="008E4BB0" w:rsidRPr="00BE0DF7" w:rsidRDefault="008E4BB0" w:rsidP="00FA01AB">
            <w:pPr>
              <w:snapToGrid w:val="0"/>
              <w:spacing w:before="120"/>
              <w:rPr>
                <w:sz w:val="27"/>
                <w:szCs w:val="27"/>
                <w:lang w:eastAsia="ar-SA"/>
              </w:rPr>
            </w:pPr>
            <w:r w:rsidRPr="00BE0DF7">
              <w:rPr>
                <w:sz w:val="27"/>
                <w:szCs w:val="27"/>
                <w:lang w:eastAsia="ar-SA"/>
              </w:rPr>
              <w:t>Состав проекта</w:t>
            </w:r>
          </w:p>
        </w:tc>
        <w:tc>
          <w:tcPr>
            <w:tcW w:w="1123" w:type="dxa"/>
            <w:tcBorders>
              <w:left w:val="single" w:sz="4" w:space="0" w:color="000000"/>
              <w:bottom w:val="single" w:sz="4" w:space="0" w:color="000000"/>
              <w:right w:val="single" w:sz="4" w:space="0" w:color="000000"/>
            </w:tcBorders>
          </w:tcPr>
          <w:p w:rsidR="008E4BB0" w:rsidRPr="00BE0DF7" w:rsidRDefault="000F0137" w:rsidP="00FA01AB">
            <w:pPr>
              <w:snapToGrid w:val="0"/>
              <w:spacing w:before="120"/>
              <w:jc w:val="center"/>
              <w:rPr>
                <w:sz w:val="27"/>
                <w:szCs w:val="27"/>
                <w:lang w:eastAsia="ar-SA"/>
              </w:rPr>
            </w:pPr>
            <w:r>
              <w:rPr>
                <w:sz w:val="27"/>
                <w:szCs w:val="27"/>
                <w:lang w:eastAsia="ar-SA"/>
              </w:rPr>
              <w:t>4</w:t>
            </w:r>
          </w:p>
        </w:tc>
      </w:tr>
      <w:tr w:rsidR="008E4BB0" w:rsidRPr="00BE0DF7">
        <w:tc>
          <w:tcPr>
            <w:tcW w:w="1136" w:type="dxa"/>
            <w:tcBorders>
              <w:left w:val="single" w:sz="4" w:space="0" w:color="000000"/>
              <w:bottom w:val="single" w:sz="4" w:space="0" w:color="000000"/>
            </w:tcBorders>
          </w:tcPr>
          <w:p w:rsidR="008E4BB0" w:rsidRPr="00BE0DF7" w:rsidRDefault="008E4BB0" w:rsidP="00FA01AB">
            <w:pPr>
              <w:snapToGrid w:val="0"/>
              <w:spacing w:before="120"/>
              <w:jc w:val="center"/>
              <w:rPr>
                <w:sz w:val="27"/>
                <w:szCs w:val="27"/>
                <w:lang w:eastAsia="ar-SA"/>
              </w:rPr>
            </w:pPr>
          </w:p>
        </w:tc>
        <w:tc>
          <w:tcPr>
            <w:tcW w:w="1752" w:type="dxa"/>
            <w:tcBorders>
              <w:left w:val="single" w:sz="4" w:space="0" w:color="000000"/>
              <w:bottom w:val="single" w:sz="4" w:space="0" w:color="000000"/>
            </w:tcBorders>
          </w:tcPr>
          <w:p w:rsidR="008E4BB0" w:rsidRPr="00BE0DF7" w:rsidRDefault="008E4BB0" w:rsidP="00FA01AB">
            <w:pPr>
              <w:snapToGrid w:val="0"/>
              <w:spacing w:before="120"/>
              <w:jc w:val="center"/>
              <w:rPr>
                <w:sz w:val="27"/>
                <w:szCs w:val="27"/>
                <w:lang w:eastAsia="ar-SA"/>
              </w:rPr>
            </w:pPr>
          </w:p>
        </w:tc>
        <w:tc>
          <w:tcPr>
            <w:tcW w:w="6042" w:type="dxa"/>
            <w:tcBorders>
              <w:left w:val="single" w:sz="4" w:space="0" w:color="000000"/>
              <w:bottom w:val="single" w:sz="4" w:space="0" w:color="000000"/>
            </w:tcBorders>
          </w:tcPr>
          <w:p w:rsidR="008E4BB0" w:rsidRPr="00BE0DF7" w:rsidRDefault="008E4BB0" w:rsidP="00FA01AB">
            <w:pPr>
              <w:snapToGrid w:val="0"/>
              <w:spacing w:before="120"/>
              <w:rPr>
                <w:sz w:val="27"/>
                <w:szCs w:val="27"/>
                <w:lang w:eastAsia="ar-SA"/>
              </w:rPr>
            </w:pPr>
            <w:r w:rsidRPr="00BE0DF7">
              <w:rPr>
                <w:sz w:val="27"/>
                <w:szCs w:val="27"/>
                <w:lang w:eastAsia="ar-SA"/>
              </w:rPr>
              <w:t>Основные исполнители проекта</w:t>
            </w:r>
          </w:p>
        </w:tc>
        <w:tc>
          <w:tcPr>
            <w:tcW w:w="1123" w:type="dxa"/>
            <w:tcBorders>
              <w:left w:val="single" w:sz="4" w:space="0" w:color="000000"/>
              <w:bottom w:val="single" w:sz="4" w:space="0" w:color="000000"/>
              <w:right w:val="single" w:sz="4" w:space="0" w:color="000000"/>
            </w:tcBorders>
          </w:tcPr>
          <w:p w:rsidR="008E4BB0" w:rsidRPr="00BE0DF7" w:rsidRDefault="000F0137" w:rsidP="00FA01AB">
            <w:pPr>
              <w:snapToGrid w:val="0"/>
              <w:spacing w:before="120"/>
              <w:jc w:val="center"/>
              <w:rPr>
                <w:sz w:val="27"/>
                <w:szCs w:val="27"/>
                <w:lang w:eastAsia="ar-SA"/>
              </w:rPr>
            </w:pPr>
            <w:r>
              <w:rPr>
                <w:sz w:val="27"/>
                <w:szCs w:val="27"/>
                <w:lang w:eastAsia="ar-SA"/>
              </w:rPr>
              <w:t>5</w:t>
            </w:r>
          </w:p>
        </w:tc>
      </w:tr>
      <w:tr w:rsidR="008E4BB0" w:rsidRPr="00BE0DF7">
        <w:tc>
          <w:tcPr>
            <w:tcW w:w="1136" w:type="dxa"/>
            <w:tcBorders>
              <w:left w:val="single" w:sz="4" w:space="0" w:color="000000"/>
              <w:bottom w:val="single" w:sz="4" w:space="0" w:color="000000"/>
            </w:tcBorders>
          </w:tcPr>
          <w:p w:rsidR="008E4BB0" w:rsidRPr="00BE0DF7" w:rsidRDefault="008E4BB0" w:rsidP="00FA01AB">
            <w:pPr>
              <w:snapToGrid w:val="0"/>
              <w:spacing w:before="120"/>
              <w:jc w:val="center"/>
              <w:rPr>
                <w:sz w:val="27"/>
                <w:szCs w:val="27"/>
                <w:lang w:eastAsia="ar-SA"/>
              </w:rPr>
            </w:pPr>
            <w:r w:rsidRPr="00BE0DF7">
              <w:rPr>
                <w:sz w:val="27"/>
                <w:szCs w:val="27"/>
                <w:lang w:eastAsia="ar-SA"/>
              </w:rPr>
              <w:t>I.</w:t>
            </w:r>
          </w:p>
        </w:tc>
        <w:tc>
          <w:tcPr>
            <w:tcW w:w="1752" w:type="dxa"/>
            <w:tcBorders>
              <w:left w:val="single" w:sz="4" w:space="0" w:color="000000"/>
              <w:bottom w:val="single" w:sz="4" w:space="0" w:color="000000"/>
            </w:tcBorders>
          </w:tcPr>
          <w:p w:rsidR="008E4BB0" w:rsidRPr="00BE0DF7" w:rsidRDefault="008E4BB0" w:rsidP="00FA01AB">
            <w:pPr>
              <w:snapToGrid w:val="0"/>
              <w:spacing w:before="120"/>
              <w:jc w:val="center"/>
              <w:rPr>
                <w:sz w:val="27"/>
                <w:szCs w:val="27"/>
                <w:lang w:eastAsia="ar-SA"/>
              </w:rPr>
            </w:pPr>
            <w:r w:rsidRPr="00BE0DF7">
              <w:rPr>
                <w:sz w:val="27"/>
                <w:szCs w:val="27"/>
                <w:lang w:eastAsia="ar-SA"/>
              </w:rPr>
              <w:t>1.</w:t>
            </w:r>
          </w:p>
        </w:tc>
        <w:tc>
          <w:tcPr>
            <w:tcW w:w="6042" w:type="dxa"/>
            <w:tcBorders>
              <w:left w:val="single" w:sz="4" w:space="0" w:color="000000"/>
              <w:bottom w:val="single" w:sz="4" w:space="0" w:color="000000"/>
            </w:tcBorders>
          </w:tcPr>
          <w:p w:rsidR="008E4BB0" w:rsidRPr="00BE0DF7" w:rsidRDefault="008E4BB0" w:rsidP="00FA01AB">
            <w:pPr>
              <w:snapToGrid w:val="0"/>
              <w:spacing w:before="120"/>
              <w:rPr>
                <w:sz w:val="27"/>
                <w:szCs w:val="27"/>
                <w:lang w:eastAsia="ar-SA"/>
              </w:rPr>
            </w:pPr>
            <w:r w:rsidRPr="00BE0DF7">
              <w:rPr>
                <w:sz w:val="27"/>
                <w:szCs w:val="27"/>
                <w:lang w:eastAsia="ar-SA"/>
              </w:rPr>
              <w:t>Основные направления и показатели развития территории</w:t>
            </w:r>
          </w:p>
        </w:tc>
        <w:tc>
          <w:tcPr>
            <w:tcW w:w="1123" w:type="dxa"/>
            <w:tcBorders>
              <w:left w:val="single" w:sz="4" w:space="0" w:color="000000"/>
              <w:bottom w:val="single" w:sz="4" w:space="0" w:color="000000"/>
              <w:right w:val="single" w:sz="4" w:space="0" w:color="000000"/>
            </w:tcBorders>
          </w:tcPr>
          <w:p w:rsidR="008E4BB0" w:rsidRPr="00BE0DF7" w:rsidRDefault="006248DA" w:rsidP="00FA01AB">
            <w:pPr>
              <w:snapToGrid w:val="0"/>
              <w:spacing w:before="120"/>
              <w:jc w:val="center"/>
              <w:rPr>
                <w:sz w:val="27"/>
                <w:szCs w:val="27"/>
                <w:lang w:eastAsia="ar-SA"/>
              </w:rPr>
            </w:pPr>
            <w:r>
              <w:rPr>
                <w:sz w:val="27"/>
                <w:szCs w:val="27"/>
                <w:lang w:eastAsia="ar-SA"/>
              </w:rPr>
              <w:t>6</w:t>
            </w:r>
          </w:p>
        </w:tc>
      </w:tr>
      <w:tr w:rsidR="008E4BB0" w:rsidRPr="00BE0DF7">
        <w:tc>
          <w:tcPr>
            <w:tcW w:w="1136" w:type="dxa"/>
            <w:tcBorders>
              <w:left w:val="single" w:sz="4" w:space="0" w:color="000000"/>
              <w:bottom w:val="single" w:sz="4" w:space="0" w:color="000000"/>
            </w:tcBorders>
          </w:tcPr>
          <w:p w:rsidR="008E4BB0" w:rsidRPr="00BE0DF7" w:rsidRDefault="008E4BB0" w:rsidP="00FA01AB">
            <w:pPr>
              <w:snapToGrid w:val="0"/>
              <w:spacing w:before="120"/>
              <w:jc w:val="center"/>
              <w:rPr>
                <w:sz w:val="19"/>
                <w:szCs w:val="19"/>
                <w:lang w:eastAsia="ar-SA"/>
              </w:rPr>
            </w:pPr>
          </w:p>
        </w:tc>
        <w:tc>
          <w:tcPr>
            <w:tcW w:w="1752" w:type="dxa"/>
            <w:tcBorders>
              <w:left w:val="single" w:sz="4" w:space="0" w:color="000000"/>
              <w:bottom w:val="single" w:sz="4" w:space="0" w:color="000000"/>
            </w:tcBorders>
          </w:tcPr>
          <w:p w:rsidR="008E4BB0" w:rsidRPr="00BE0DF7" w:rsidRDefault="008E4BB0" w:rsidP="00FA01AB">
            <w:pPr>
              <w:snapToGrid w:val="0"/>
              <w:spacing w:before="120"/>
              <w:jc w:val="center"/>
              <w:rPr>
                <w:sz w:val="27"/>
                <w:szCs w:val="27"/>
                <w:lang w:eastAsia="ar-SA"/>
              </w:rPr>
            </w:pPr>
            <w:r w:rsidRPr="00BE0DF7">
              <w:rPr>
                <w:sz w:val="27"/>
                <w:szCs w:val="27"/>
                <w:lang w:eastAsia="ar-SA"/>
              </w:rPr>
              <w:t>1.1.</w:t>
            </w:r>
          </w:p>
        </w:tc>
        <w:tc>
          <w:tcPr>
            <w:tcW w:w="6042" w:type="dxa"/>
            <w:tcBorders>
              <w:left w:val="single" w:sz="4" w:space="0" w:color="000000"/>
              <w:bottom w:val="single" w:sz="4" w:space="0" w:color="000000"/>
            </w:tcBorders>
          </w:tcPr>
          <w:p w:rsidR="008E4BB0" w:rsidRPr="00BE0DF7" w:rsidRDefault="008E4BB0" w:rsidP="00FA01AB">
            <w:pPr>
              <w:snapToGrid w:val="0"/>
              <w:spacing w:before="120"/>
              <w:rPr>
                <w:sz w:val="27"/>
                <w:szCs w:val="27"/>
                <w:lang w:eastAsia="ar-SA"/>
              </w:rPr>
            </w:pPr>
            <w:r w:rsidRPr="00BE0DF7">
              <w:rPr>
                <w:sz w:val="27"/>
                <w:szCs w:val="27"/>
                <w:lang w:eastAsia="ar-SA"/>
              </w:rPr>
              <w:t>Показатели планировочного развития территории</w:t>
            </w:r>
          </w:p>
        </w:tc>
        <w:tc>
          <w:tcPr>
            <w:tcW w:w="1123" w:type="dxa"/>
            <w:tcBorders>
              <w:left w:val="single" w:sz="4" w:space="0" w:color="000000"/>
              <w:bottom w:val="single" w:sz="4" w:space="0" w:color="000000"/>
              <w:right w:val="single" w:sz="4" w:space="0" w:color="000000"/>
            </w:tcBorders>
          </w:tcPr>
          <w:p w:rsidR="008E4BB0" w:rsidRPr="00BE0DF7" w:rsidRDefault="006248DA" w:rsidP="00FA01AB">
            <w:pPr>
              <w:snapToGrid w:val="0"/>
              <w:spacing w:before="120"/>
              <w:jc w:val="center"/>
              <w:rPr>
                <w:sz w:val="27"/>
                <w:szCs w:val="27"/>
                <w:lang w:eastAsia="ar-SA"/>
              </w:rPr>
            </w:pPr>
            <w:r>
              <w:rPr>
                <w:sz w:val="27"/>
                <w:szCs w:val="27"/>
                <w:lang w:eastAsia="ar-SA"/>
              </w:rPr>
              <w:t>6</w:t>
            </w:r>
          </w:p>
        </w:tc>
      </w:tr>
      <w:tr w:rsidR="008E4BB0" w:rsidRPr="00BE0DF7">
        <w:tc>
          <w:tcPr>
            <w:tcW w:w="1136" w:type="dxa"/>
            <w:tcBorders>
              <w:left w:val="single" w:sz="4" w:space="0" w:color="000000"/>
              <w:bottom w:val="single" w:sz="4" w:space="0" w:color="000000"/>
            </w:tcBorders>
          </w:tcPr>
          <w:p w:rsidR="008E4BB0" w:rsidRPr="00BE0DF7" w:rsidRDefault="008E4BB0" w:rsidP="00FA01AB">
            <w:pPr>
              <w:snapToGrid w:val="0"/>
              <w:spacing w:before="120"/>
              <w:jc w:val="center"/>
              <w:rPr>
                <w:sz w:val="19"/>
                <w:szCs w:val="19"/>
                <w:lang w:eastAsia="ar-SA"/>
              </w:rPr>
            </w:pPr>
          </w:p>
        </w:tc>
        <w:tc>
          <w:tcPr>
            <w:tcW w:w="1752" w:type="dxa"/>
            <w:tcBorders>
              <w:left w:val="single" w:sz="4" w:space="0" w:color="000000"/>
              <w:bottom w:val="single" w:sz="4" w:space="0" w:color="000000"/>
            </w:tcBorders>
          </w:tcPr>
          <w:p w:rsidR="008E4BB0" w:rsidRPr="00BE0DF7" w:rsidRDefault="008E4BB0" w:rsidP="00FA01AB">
            <w:pPr>
              <w:snapToGrid w:val="0"/>
              <w:spacing w:before="120"/>
              <w:jc w:val="center"/>
              <w:rPr>
                <w:sz w:val="27"/>
                <w:szCs w:val="27"/>
                <w:lang w:eastAsia="ar-SA"/>
              </w:rPr>
            </w:pPr>
            <w:r w:rsidRPr="00BE0DF7">
              <w:rPr>
                <w:sz w:val="27"/>
                <w:szCs w:val="27"/>
                <w:lang w:eastAsia="ar-SA"/>
              </w:rPr>
              <w:t>1.2.</w:t>
            </w:r>
          </w:p>
        </w:tc>
        <w:tc>
          <w:tcPr>
            <w:tcW w:w="6042" w:type="dxa"/>
            <w:tcBorders>
              <w:left w:val="single" w:sz="4" w:space="0" w:color="000000"/>
              <w:bottom w:val="single" w:sz="4" w:space="0" w:color="000000"/>
            </w:tcBorders>
          </w:tcPr>
          <w:p w:rsidR="008E4BB0" w:rsidRPr="00BE0DF7" w:rsidRDefault="008E4BB0" w:rsidP="00FA01AB">
            <w:pPr>
              <w:snapToGrid w:val="0"/>
              <w:spacing w:before="120"/>
              <w:rPr>
                <w:sz w:val="27"/>
                <w:szCs w:val="27"/>
                <w:lang w:eastAsia="ar-SA"/>
              </w:rPr>
            </w:pPr>
            <w:r w:rsidRPr="00BE0DF7">
              <w:rPr>
                <w:sz w:val="27"/>
                <w:szCs w:val="27"/>
                <w:lang w:eastAsia="ar-SA"/>
              </w:rPr>
              <w:t>Технико-экономические показатели развития инфраструктуры</w:t>
            </w:r>
          </w:p>
        </w:tc>
        <w:tc>
          <w:tcPr>
            <w:tcW w:w="1123" w:type="dxa"/>
            <w:tcBorders>
              <w:left w:val="single" w:sz="4" w:space="0" w:color="000000"/>
              <w:bottom w:val="single" w:sz="4" w:space="0" w:color="000000"/>
              <w:right w:val="single" w:sz="4" w:space="0" w:color="000000"/>
            </w:tcBorders>
          </w:tcPr>
          <w:p w:rsidR="008E4BB0" w:rsidRPr="00BE0DF7" w:rsidRDefault="006248DA" w:rsidP="00FA01AB">
            <w:pPr>
              <w:snapToGrid w:val="0"/>
              <w:spacing w:before="120"/>
              <w:jc w:val="center"/>
              <w:rPr>
                <w:sz w:val="27"/>
                <w:szCs w:val="27"/>
                <w:lang w:eastAsia="ar-SA"/>
              </w:rPr>
            </w:pPr>
            <w:r>
              <w:rPr>
                <w:sz w:val="27"/>
                <w:szCs w:val="27"/>
                <w:lang w:eastAsia="ar-SA"/>
              </w:rPr>
              <w:t>17</w:t>
            </w:r>
          </w:p>
        </w:tc>
      </w:tr>
      <w:tr w:rsidR="008E4BB0" w:rsidRPr="00BE0DF7">
        <w:tc>
          <w:tcPr>
            <w:tcW w:w="1136" w:type="dxa"/>
            <w:tcBorders>
              <w:left w:val="single" w:sz="4" w:space="0" w:color="000000"/>
              <w:bottom w:val="single" w:sz="4" w:space="0" w:color="000000"/>
            </w:tcBorders>
          </w:tcPr>
          <w:p w:rsidR="008E4BB0" w:rsidRPr="00BE0DF7" w:rsidRDefault="008E4BB0" w:rsidP="00FA01AB">
            <w:pPr>
              <w:snapToGrid w:val="0"/>
              <w:spacing w:before="120"/>
              <w:jc w:val="center"/>
              <w:rPr>
                <w:sz w:val="27"/>
                <w:szCs w:val="27"/>
                <w:lang w:eastAsia="ar-SA"/>
              </w:rPr>
            </w:pPr>
          </w:p>
        </w:tc>
        <w:tc>
          <w:tcPr>
            <w:tcW w:w="1752" w:type="dxa"/>
            <w:tcBorders>
              <w:left w:val="single" w:sz="4" w:space="0" w:color="000000"/>
              <w:bottom w:val="single" w:sz="4" w:space="0" w:color="000000"/>
            </w:tcBorders>
          </w:tcPr>
          <w:p w:rsidR="008E4BB0" w:rsidRPr="00BE0DF7" w:rsidRDefault="008E4BB0" w:rsidP="00FA01AB">
            <w:pPr>
              <w:snapToGrid w:val="0"/>
              <w:spacing w:before="120"/>
              <w:jc w:val="center"/>
              <w:rPr>
                <w:sz w:val="27"/>
                <w:szCs w:val="27"/>
                <w:lang w:eastAsia="ar-SA"/>
              </w:rPr>
            </w:pPr>
            <w:r w:rsidRPr="00BE0DF7">
              <w:rPr>
                <w:sz w:val="27"/>
                <w:szCs w:val="27"/>
                <w:lang w:eastAsia="ar-SA"/>
              </w:rPr>
              <w:t>1.3.</w:t>
            </w:r>
          </w:p>
        </w:tc>
        <w:tc>
          <w:tcPr>
            <w:tcW w:w="6042" w:type="dxa"/>
            <w:tcBorders>
              <w:left w:val="single" w:sz="4" w:space="0" w:color="000000"/>
              <w:bottom w:val="single" w:sz="4" w:space="0" w:color="000000"/>
            </w:tcBorders>
          </w:tcPr>
          <w:p w:rsidR="008E4BB0" w:rsidRPr="00BE0DF7" w:rsidRDefault="008E4BB0" w:rsidP="00FA01AB">
            <w:pPr>
              <w:snapToGrid w:val="0"/>
              <w:spacing w:before="120"/>
              <w:rPr>
                <w:sz w:val="27"/>
                <w:szCs w:val="27"/>
                <w:lang w:eastAsia="ar-SA"/>
              </w:rPr>
            </w:pPr>
            <w:r w:rsidRPr="00BE0DF7">
              <w:rPr>
                <w:sz w:val="27"/>
                <w:szCs w:val="27"/>
                <w:lang w:eastAsia="ar-SA"/>
              </w:rPr>
              <w:t>Расселение населения и населенные пункты</w:t>
            </w:r>
          </w:p>
        </w:tc>
        <w:tc>
          <w:tcPr>
            <w:tcW w:w="1123" w:type="dxa"/>
            <w:tcBorders>
              <w:left w:val="single" w:sz="4" w:space="0" w:color="000000"/>
              <w:bottom w:val="single" w:sz="4" w:space="0" w:color="000000"/>
              <w:right w:val="single" w:sz="4" w:space="0" w:color="000000"/>
            </w:tcBorders>
          </w:tcPr>
          <w:p w:rsidR="008E4BB0" w:rsidRPr="00BE0DF7" w:rsidRDefault="006248DA" w:rsidP="00FA01AB">
            <w:pPr>
              <w:snapToGrid w:val="0"/>
              <w:spacing w:before="120"/>
              <w:jc w:val="center"/>
              <w:rPr>
                <w:sz w:val="27"/>
                <w:szCs w:val="27"/>
                <w:lang w:eastAsia="ar-SA"/>
              </w:rPr>
            </w:pPr>
            <w:r>
              <w:rPr>
                <w:sz w:val="27"/>
                <w:szCs w:val="27"/>
                <w:lang w:eastAsia="ar-SA"/>
              </w:rPr>
              <w:t>21</w:t>
            </w:r>
          </w:p>
        </w:tc>
      </w:tr>
      <w:tr w:rsidR="008E4BB0" w:rsidRPr="00BE0DF7">
        <w:tc>
          <w:tcPr>
            <w:tcW w:w="1136" w:type="dxa"/>
            <w:tcBorders>
              <w:left w:val="single" w:sz="4" w:space="0" w:color="000000"/>
              <w:bottom w:val="single" w:sz="4" w:space="0" w:color="000000"/>
            </w:tcBorders>
          </w:tcPr>
          <w:p w:rsidR="008E4BB0" w:rsidRPr="00BE0DF7" w:rsidRDefault="008E4BB0" w:rsidP="00FA01AB">
            <w:pPr>
              <w:snapToGrid w:val="0"/>
              <w:spacing w:before="120"/>
              <w:jc w:val="center"/>
              <w:rPr>
                <w:sz w:val="27"/>
                <w:szCs w:val="27"/>
                <w:lang w:eastAsia="ar-SA"/>
              </w:rPr>
            </w:pPr>
          </w:p>
        </w:tc>
        <w:tc>
          <w:tcPr>
            <w:tcW w:w="1752" w:type="dxa"/>
            <w:tcBorders>
              <w:left w:val="single" w:sz="4" w:space="0" w:color="000000"/>
              <w:bottom w:val="single" w:sz="4" w:space="0" w:color="000000"/>
            </w:tcBorders>
          </w:tcPr>
          <w:p w:rsidR="008E4BB0" w:rsidRPr="00BE0DF7" w:rsidRDefault="008E4BB0" w:rsidP="00FA01AB">
            <w:pPr>
              <w:snapToGrid w:val="0"/>
              <w:spacing w:before="120"/>
              <w:jc w:val="center"/>
              <w:rPr>
                <w:sz w:val="27"/>
                <w:szCs w:val="27"/>
                <w:lang w:eastAsia="ar-SA"/>
              </w:rPr>
            </w:pPr>
            <w:r w:rsidRPr="00BE0DF7">
              <w:rPr>
                <w:sz w:val="27"/>
                <w:szCs w:val="27"/>
                <w:lang w:eastAsia="ar-SA"/>
              </w:rPr>
              <w:t>2.</w:t>
            </w:r>
          </w:p>
        </w:tc>
        <w:tc>
          <w:tcPr>
            <w:tcW w:w="6042" w:type="dxa"/>
            <w:tcBorders>
              <w:left w:val="single" w:sz="4" w:space="0" w:color="000000"/>
              <w:bottom w:val="single" w:sz="4" w:space="0" w:color="000000"/>
            </w:tcBorders>
          </w:tcPr>
          <w:p w:rsidR="008E4BB0" w:rsidRPr="00BE0DF7" w:rsidRDefault="008E4BB0" w:rsidP="00FA01AB">
            <w:pPr>
              <w:snapToGrid w:val="0"/>
              <w:spacing w:before="120"/>
              <w:rPr>
                <w:sz w:val="27"/>
                <w:szCs w:val="27"/>
                <w:lang w:eastAsia="ar-SA"/>
              </w:rPr>
            </w:pPr>
            <w:r w:rsidRPr="00BE0DF7">
              <w:rPr>
                <w:sz w:val="27"/>
                <w:szCs w:val="27"/>
                <w:lang w:eastAsia="ar-SA"/>
              </w:rPr>
              <w:t>Функционально-пространственное развитие территории</w:t>
            </w:r>
          </w:p>
        </w:tc>
        <w:tc>
          <w:tcPr>
            <w:tcW w:w="1123" w:type="dxa"/>
            <w:tcBorders>
              <w:left w:val="single" w:sz="4" w:space="0" w:color="000000"/>
              <w:bottom w:val="single" w:sz="4" w:space="0" w:color="000000"/>
              <w:right w:val="single" w:sz="4" w:space="0" w:color="000000"/>
            </w:tcBorders>
          </w:tcPr>
          <w:p w:rsidR="008E4BB0" w:rsidRPr="00BE0DF7" w:rsidRDefault="000F0137" w:rsidP="00FA01AB">
            <w:pPr>
              <w:snapToGrid w:val="0"/>
              <w:spacing w:before="120"/>
              <w:jc w:val="center"/>
              <w:rPr>
                <w:sz w:val="27"/>
                <w:szCs w:val="27"/>
                <w:lang w:eastAsia="ar-SA"/>
              </w:rPr>
            </w:pPr>
            <w:r>
              <w:rPr>
                <w:sz w:val="27"/>
                <w:szCs w:val="27"/>
                <w:lang w:eastAsia="ar-SA"/>
              </w:rPr>
              <w:t>29</w:t>
            </w:r>
          </w:p>
        </w:tc>
      </w:tr>
      <w:tr w:rsidR="008E4BB0" w:rsidRPr="00BE0DF7">
        <w:tc>
          <w:tcPr>
            <w:tcW w:w="1136" w:type="dxa"/>
            <w:tcBorders>
              <w:left w:val="single" w:sz="4" w:space="0" w:color="000000"/>
              <w:bottom w:val="single" w:sz="4" w:space="0" w:color="000000"/>
            </w:tcBorders>
          </w:tcPr>
          <w:p w:rsidR="008E4BB0" w:rsidRPr="00BE0DF7" w:rsidRDefault="008E4BB0" w:rsidP="00FA01AB">
            <w:pPr>
              <w:snapToGrid w:val="0"/>
              <w:spacing w:before="120"/>
              <w:jc w:val="center"/>
              <w:rPr>
                <w:sz w:val="27"/>
                <w:szCs w:val="27"/>
                <w:lang w:val="en-US" w:eastAsia="ar-SA"/>
              </w:rPr>
            </w:pPr>
          </w:p>
        </w:tc>
        <w:tc>
          <w:tcPr>
            <w:tcW w:w="1752" w:type="dxa"/>
            <w:tcBorders>
              <w:left w:val="single" w:sz="4" w:space="0" w:color="000000"/>
              <w:bottom w:val="single" w:sz="4" w:space="0" w:color="000000"/>
            </w:tcBorders>
          </w:tcPr>
          <w:p w:rsidR="008E4BB0" w:rsidRPr="00BE0DF7" w:rsidRDefault="008E4BB0" w:rsidP="00FA01AB">
            <w:pPr>
              <w:snapToGrid w:val="0"/>
              <w:spacing w:before="120"/>
              <w:jc w:val="center"/>
              <w:rPr>
                <w:sz w:val="27"/>
                <w:szCs w:val="27"/>
                <w:lang w:eastAsia="ar-SA"/>
              </w:rPr>
            </w:pPr>
            <w:r w:rsidRPr="00BE0DF7">
              <w:rPr>
                <w:sz w:val="27"/>
                <w:szCs w:val="27"/>
                <w:lang w:eastAsia="ar-SA"/>
              </w:rPr>
              <w:t>2.1.</w:t>
            </w:r>
          </w:p>
        </w:tc>
        <w:tc>
          <w:tcPr>
            <w:tcW w:w="6042" w:type="dxa"/>
            <w:tcBorders>
              <w:left w:val="single" w:sz="4" w:space="0" w:color="000000"/>
              <w:bottom w:val="single" w:sz="4" w:space="0" w:color="000000"/>
            </w:tcBorders>
          </w:tcPr>
          <w:p w:rsidR="008E4BB0" w:rsidRPr="00BE0DF7" w:rsidRDefault="008E4BB0" w:rsidP="00FA01AB">
            <w:pPr>
              <w:snapToGrid w:val="0"/>
              <w:spacing w:before="120"/>
              <w:rPr>
                <w:sz w:val="27"/>
                <w:szCs w:val="27"/>
                <w:lang w:eastAsia="ar-SA"/>
              </w:rPr>
            </w:pPr>
            <w:r w:rsidRPr="00BE0DF7">
              <w:rPr>
                <w:sz w:val="27"/>
                <w:szCs w:val="27"/>
                <w:lang w:eastAsia="ar-SA"/>
              </w:rPr>
              <w:t>Производственные функции и обоснование градостроительных предложений по развитию промышленных территорий</w:t>
            </w:r>
          </w:p>
        </w:tc>
        <w:tc>
          <w:tcPr>
            <w:tcW w:w="1123" w:type="dxa"/>
            <w:tcBorders>
              <w:left w:val="single" w:sz="4" w:space="0" w:color="000000"/>
              <w:bottom w:val="single" w:sz="4" w:space="0" w:color="000000"/>
              <w:right w:val="single" w:sz="4" w:space="0" w:color="000000"/>
            </w:tcBorders>
          </w:tcPr>
          <w:p w:rsidR="008E4BB0" w:rsidRPr="00BE0DF7" w:rsidRDefault="000F0137" w:rsidP="00FA01AB">
            <w:pPr>
              <w:snapToGrid w:val="0"/>
              <w:spacing w:before="120"/>
              <w:jc w:val="center"/>
              <w:rPr>
                <w:sz w:val="27"/>
                <w:szCs w:val="27"/>
                <w:lang w:eastAsia="ar-SA"/>
              </w:rPr>
            </w:pPr>
            <w:r>
              <w:rPr>
                <w:sz w:val="27"/>
                <w:szCs w:val="27"/>
                <w:lang w:eastAsia="ar-SA"/>
              </w:rPr>
              <w:t>33</w:t>
            </w:r>
          </w:p>
        </w:tc>
      </w:tr>
      <w:tr w:rsidR="008E4BB0" w:rsidRPr="00BE0DF7">
        <w:tc>
          <w:tcPr>
            <w:tcW w:w="1136" w:type="dxa"/>
            <w:tcBorders>
              <w:left w:val="single" w:sz="4" w:space="0" w:color="000000"/>
              <w:bottom w:val="single" w:sz="4" w:space="0" w:color="000000"/>
            </w:tcBorders>
          </w:tcPr>
          <w:p w:rsidR="008E4BB0" w:rsidRPr="00BE0DF7" w:rsidRDefault="008E4BB0" w:rsidP="00FA01AB">
            <w:pPr>
              <w:snapToGrid w:val="0"/>
              <w:spacing w:before="120"/>
              <w:jc w:val="center"/>
              <w:rPr>
                <w:sz w:val="19"/>
                <w:szCs w:val="19"/>
                <w:lang w:eastAsia="ar-SA"/>
              </w:rPr>
            </w:pPr>
          </w:p>
        </w:tc>
        <w:tc>
          <w:tcPr>
            <w:tcW w:w="1752" w:type="dxa"/>
            <w:tcBorders>
              <w:left w:val="single" w:sz="4" w:space="0" w:color="000000"/>
              <w:bottom w:val="single" w:sz="4" w:space="0" w:color="000000"/>
            </w:tcBorders>
          </w:tcPr>
          <w:p w:rsidR="008E4BB0" w:rsidRPr="00BE0DF7" w:rsidRDefault="008E4BB0" w:rsidP="00FA01AB">
            <w:pPr>
              <w:snapToGrid w:val="0"/>
              <w:spacing w:before="120"/>
              <w:jc w:val="center"/>
              <w:rPr>
                <w:sz w:val="27"/>
                <w:szCs w:val="27"/>
                <w:lang w:eastAsia="ar-SA"/>
              </w:rPr>
            </w:pPr>
            <w:r w:rsidRPr="00BE0DF7">
              <w:rPr>
                <w:sz w:val="27"/>
                <w:szCs w:val="27"/>
                <w:lang w:eastAsia="ar-SA"/>
              </w:rPr>
              <w:t xml:space="preserve">2.2. </w:t>
            </w:r>
          </w:p>
        </w:tc>
        <w:tc>
          <w:tcPr>
            <w:tcW w:w="6042" w:type="dxa"/>
            <w:tcBorders>
              <w:left w:val="single" w:sz="4" w:space="0" w:color="000000"/>
              <w:bottom w:val="single" w:sz="4" w:space="0" w:color="000000"/>
            </w:tcBorders>
          </w:tcPr>
          <w:p w:rsidR="008E4BB0" w:rsidRPr="00BE0DF7" w:rsidRDefault="008E4BB0" w:rsidP="00FA01AB">
            <w:pPr>
              <w:snapToGrid w:val="0"/>
              <w:spacing w:before="120"/>
              <w:rPr>
                <w:sz w:val="27"/>
                <w:szCs w:val="27"/>
                <w:lang w:eastAsia="ar-SA"/>
              </w:rPr>
            </w:pPr>
            <w:r w:rsidRPr="00BE0DF7">
              <w:rPr>
                <w:sz w:val="27"/>
                <w:szCs w:val="27"/>
                <w:lang w:eastAsia="ar-SA"/>
              </w:rPr>
              <w:t>Сельскохозяйственные функции и обоснование градостроительных предложений по развитию земель сельскохозяйственного назначения.</w:t>
            </w:r>
          </w:p>
        </w:tc>
        <w:tc>
          <w:tcPr>
            <w:tcW w:w="1123" w:type="dxa"/>
            <w:tcBorders>
              <w:left w:val="single" w:sz="4" w:space="0" w:color="000000"/>
              <w:bottom w:val="single" w:sz="4" w:space="0" w:color="000000"/>
              <w:right w:val="single" w:sz="4" w:space="0" w:color="000000"/>
            </w:tcBorders>
          </w:tcPr>
          <w:p w:rsidR="008E4BB0" w:rsidRPr="00BE0DF7" w:rsidRDefault="000F0137" w:rsidP="00FA01AB">
            <w:pPr>
              <w:snapToGrid w:val="0"/>
              <w:spacing w:before="120"/>
              <w:jc w:val="center"/>
              <w:rPr>
                <w:sz w:val="27"/>
                <w:szCs w:val="27"/>
                <w:lang w:eastAsia="ar-SA"/>
              </w:rPr>
            </w:pPr>
            <w:r>
              <w:rPr>
                <w:sz w:val="27"/>
                <w:szCs w:val="27"/>
                <w:lang w:eastAsia="ar-SA"/>
              </w:rPr>
              <w:t>37</w:t>
            </w:r>
          </w:p>
        </w:tc>
      </w:tr>
      <w:tr w:rsidR="008E4BB0" w:rsidRPr="00BE0DF7">
        <w:tc>
          <w:tcPr>
            <w:tcW w:w="1136" w:type="dxa"/>
            <w:tcBorders>
              <w:left w:val="single" w:sz="4" w:space="0" w:color="000000"/>
              <w:bottom w:val="single" w:sz="4" w:space="0" w:color="000000"/>
            </w:tcBorders>
          </w:tcPr>
          <w:p w:rsidR="008E4BB0" w:rsidRPr="00BE0DF7" w:rsidRDefault="008E4BB0" w:rsidP="00FA01AB">
            <w:pPr>
              <w:snapToGrid w:val="0"/>
              <w:spacing w:before="120"/>
              <w:jc w:val="center"/>
              <w:rPr>
                <w:sz w:val="27"/>
                <w:szCs w:val="27"/>
                <w:lang w:eastAsia="ar-SA"/>
              </w:rPr>
            </w:pPr>
          </w:p>
        </w:tc>
        <w:tc>
          <w:tcPr>
            <w:tcW w:w="1752" w:type="dxa"/>
            <w:tcBorders>
              <w:left w:val="single" w:sz="4" w:space="0" w:color="000000"/>
              <w:bottom w:val="single" w:sz="4" w:space="0" w:color="000000"/>
            </w:tcBorders>
          </w:tcPr>
          <w:p w:rsidR="008E4BB0" w:rsidRPr="00BE0DF7" w:rsidRDefault="008E4BB0" w:rsidP="00FA01AB">
            <w:pPr>
              <w:snapToGrid w:val="0"/>
              <w:spacing w:before="120"/>
              <w:jc w:val="center"/>
              <w:rPr>
                <w:sz w:val="27"/>
                <w:szCs w:val="27"/>
                <w:lang w:eastAsia="ar-SA"/>
              </w:rPr>
            </w:pPr>
            <w:r w:rsidRPr="00BE0DF7">
              <w:rPr>
                <w:sz w:val="27"/>
                <w:szCs w:val="27"/>
                <w:lang w:eastAsia="ar-SA"/>
              </w:rPr>
              <w:t xml:space="preserve">2.3. </w:t>
            </w:r>
          </w:p>
        </w:tc>
        <w:tc>
          <w:tcPr>
            <w:tcW w:w="6042" w:type="dxa"/>
            <w:tcBorders>
              <w:left w:val="single" w:sz="4" w:space="0" w:color="000000"/>
              <w:bottom w:val="single" w:sz="4" w:space="0" w:color="000000"/>
            </w:tcBorders>
          </w:tcPr>
          <w:p w:rsidR="008E4BB0" w:rsidRPr="00BE0DF7" w:rsidRDefault="008E4BB0" w:rsidP="00FA01AB">
            <w:pPr>
              <w:snapToGrid w:val="0"/>
              <w:spacing w:before="120"/>
              <w:rPr>
                <w:sz w:val="27"/>
                <w:szCs w:val="27"/>
                <w:lang w:eastAsia="ar-SA"/>
              </w:rPr>
            </w:pPr>
            <w:r w:rsidRPr="00BE0DF7">
              <w:rPr>
                <w:sz w:val="27"/>
                <w:szCs w:val="27"/>
                <w:lang w:eastAsia="ar-SA"/>
              </w:rPr>
              <w:t>Жилая функция и обоснование градостроительных предложений по комплексному освоению территории в целях жилищного строительства.</w:t>
            </w:r>
          </w:p>
        </w:tc>
        <w:tc>
          <w:tcPr>
            <w:tcW w:w="1123" w:type="dxa"/>
            <w:tcBorders>
              <w:left w:val="single" w:sz="4" w:space="0" w:color="000000"/>
              <w:bottom w:val="single" w:sz="4" w:space="0" w:color="000000"/>
              <w:right w:val="single" w:sz="4" w:space="0" w:color="000000"/>
            </w:tcBorders>
          </w:tcPr>
          <w:p w:rsidR="008E4BB0" w:rsidRPr="00BE0DF7" w:rsidRDefault="000F0137" w:rsidP="00FA01AB">
            <w:pPr>
              <w:snapToGrid w:val="0"/>
              <w:spacing w:before="120"/>
              <w:jc w:val="center"/>
              <w:rPr>
                <w:sz w:val="27"/>
                <w:szCs w:val="27"/>
                <w:lang w:eastAsia="ar-SA"/>
              </w:rPr>
            </w:pPr>
            <w:r>
              <w:rPr>
                <w:sz w:val="27"/>
                <w:szCs w:val="27"/>
                <w:lang w:eastAsia="ar-SA"/>
              </w:rPr>
              <w:t>46</w:t>
            </w:r>
          </w:p>
        </w:tc>
      </w:tr>
      <w:tr w:rsidR="008E4BB0" w:rsidRPr="00BE0DF7">
        <w:tc>
          <w:tcPr>
            <w:tcW w:w="1136" w:type="dxa"/>
            <w:tcBorders>
              <w:left w:val="single" w:sz="4" w:space="0" w:color="000000"/>
              <w:bottom w:val="single" w:sz="4" w:space="0" w:color="000000"/>
            </w:tcBorders>
          </w:tcPr>
          <w:p w:rsidR="008E4BB0" w:rsidRPr="00BE0DF7" w:rsidRDefault="008E4BB0" w:rsidP="00FA01AB">
            <w:pPr>
              <w:snapToGrid w:val="0"/>
              <w:spacing w:before="120"/>
              <w:jc w:val="center"/>
              <w:rPr>
                <w:sz w:val="27"/>
                <w:szCs w:val="27"/>
                <w:lang w:eastAsia="ar-SA"/>
              </w:rPr>
            </w:pPr>
          </w:p>
        </w:tc>
        <w:tc>
          <w:tcPr>
            <w:tcW w:w="1752" w:type="dxa"/>
            <w:tcBorders>
              <w:left w:val="single" w:sz="4" w:space="0" w:color="000000"/>
              <w:bottom w:val="single" w:sz="4" w:space="0" w:color="000000"/>
            </w:tcBorders>
          </w:tcPr>
          <w:p w:rsidR="008E4BB0" w:rsidRPr="00BE0DF7" w:rsidRDefault="008E4BB0" w:rsidP="00FA01AB">
            <w:pPr>
              <w:snapToGrid w:val="0"/>
              <w:spacing w:before="120"/>
              <w:jc w:val="center"/>
              <w:rPr>
                <w:sz w:val="27"/>
                <w:szCs w:val="27"/>
                <w:lang w:eastAsia="ar-SA"/>
              </w:rPr>
            </w:pPr>
            <w:r w:rsidRPr="00BE0DF7">
              <w:rPr>
                <w:sz w:val="27"/>
                <w:szCs w:val="27"/>
                <w:lang w:eastAsia="ar-SA"/>
              </w:rPr>
              <w:t xml:space="preserve">2.4. </w:t>
            </w:r>
          </w:p>
        </w:tc>
        <w:tc>
          <w:tcPr>
            <w:tcW w:w="6042" w:type="dxa"/>
            <w:tcBorders>
              <w:left w:val="single" w:sz="4" w:space="0" w:color="000000"/>
              <w:bottom w:val="single" w:sz="4" w:space="0" w:color="000000"/>
            </w:tcBorders>
          </w:tcPr>
          <w:p w:rsidR="008E4BB0" w:rsidRPr="00BE0DF7" w:rsidRDefault="008E4BB0" w:rsidP="00FA01AB">
            <w:pPr>
              <w:snapToGrid w:val="0"/>
              <w:spacing w:before="120"/>
              <w:rPr>
                <w:sz w:val="27"/>
                <w:szCs w:val="27"/>
                <w:lang w:eastAsia="ar-SA"/>
              </w:rPr>
            </w:pPr>
            <w:r w:rsidRPr="00BE0DF7">
              <w:rPr>
                <w:sz w:val="27"/>
                <w:szCs w:val="27"/>
                <w:lang w:eastAsia="ar-SA"/>
              </w:rPr>
              <w:t>Логистика и обоснование градостроительных предложений по развитию складского хозяйства</w:t>
            </w:r>
          </w:p>
        </w:tc>
        <w:tc>
          <w:tcPr>
            <w:tcW w:w="1123" w:type="dxa"/>
            <w:tcBorders>
              <w:left w:val="single" w:sz="4" w:space="0" w:color="000000"/>
              <w:bottom w:val="single" w:sz="4" w:space="0" w:color="000000"/>
              <w:right w:val="single" w:sz="4" w:space="0" w:color="000000"/>
            </w:tcBorders>
          </w:tcPr>
          <w:p w:rsidR="008E4BB0" w:rsidRPr="00BE0DF7" w:rsidRDefault="000F0137" w:rsidP="00FA01AB">
            <w:pPr>
              <w:snapToGrid w:val="0"/>
              <w:spacing w:before="120"/>
              <w:jc w:val="center"/>
              <w:rPr>
                <w:sz w:val="27"/>
                <w:szCs w:val="27"/>
                <w:lang w:eastAsia="ar-SA"/>
              </w:rPr>
            </w:pPr>
            <w:r>
              <w:rPr>
                <w:sz w:val="27"/>
                <w:szCs w:val="27"/>
                <w:lang w:eastAsia="ar-SA"/>
              </w:rPr>
              <w:t>50</w:t>
            </w:r>
          </w:p>
        </w:tc>
      </w:tr>
      <w:tr w:rsidR="008E4BB0" w:rsidRPr="00BE0DF7">
        <w:tc>
          <w:tcPr>
            <w:tcW w:w="1136" w:type="dxa"/>
            <w:tcBorders>
              <w:left w:val="single" w:sz="4" w:space="0" w:color="000000"/>
              <w:bottom w:val="single" w:sz="4" w:space="0" w:color="000000"/>
            </w:tcBorders>
          </w:tcPr>
          <w:p w:rsidR="008E4BB0" w:rsidRPr="00BE0DF7" w:rsidRDefault="008E4BB0" w:rsidP="00FA01AB">
            <w:pPr>
              <w:snapToGrid w:val="0"/>
              <w:spacing w:before="120"/>
              <w:jc w:val="center"/>
              <w:rPr>
                <w:sz w:val="27"/>
                <w:szCs w:val="27"/>
                <w:lang w:eastAsia="ar-SA"/>
              </w:rPr>
            </w:pPr>
          </w:p>
        </w:tc>
        <w:tc>
          <w:tcPr>
            <w:tcW w:w="1752" w:type="dxa"/>
            <w:tcBorders>
              <w:left w:val="single" w:sz="4" w:space="0" w:color="000000"/>
              <w:bottom w:val="single" w:sz="4" w:space="0" w:color="000000"/>
            </w:tcBorders>
          </w:tcPr>
          <w:p w:rsidR="008E4BB0" w:rsidRPr="00BE0DF7" w:rsidRDefault="008E4BB0" w:rsidP="00FA01AB">
            <w:pPr>
              <w:snapToGrid w:val="0"/>
              <w:spacing w:before="120"/>
              <w:jc w:val="center"/>
              <w:rPr>
                <w:sz w:val="27"/>
                <w:szCs w:val="27"/>
                <w:lang w:eastAsia="ar-SA"/>
              </w:rPr>
            </w:pPr>
            <w:r w:rsidRPr="00BE0DF7">
              <w:rPr>
                <w:sz w:val="27"/>
                <w:szCs w:val="27"/>
                <w:lang w:eastAsia="ar-SA"/>
              </w:rPr>
              <w:t>3.</w:t>
            </w:r>
          </w:p>
        </w:tc>
        <w:tc>
          <w:tcPr>
            <w:tcW w:w="6042" w:type="dxa"/>
            <w:tcBorders>
              <w:left w:val="single" w:sz="4" w:space="0" w:color="000000"/>
              <w:bottom w:val="single" w:sz="4" w:space="0" w:color="000000"/>
            </w:tcBorders>
          </w:tcPr>
          <w:p w:rsidR="008E4BB0" w:rsidRPr="00BE0DF7" w:rsidRDefault="008E4BB0" w:rsidP="00FA01AB">
            <w:pPr>
              <w:snapToGrid w:val="0"/>
              <w:spacing w:before="120"/>
              <w:rPr>
                <w:sz w:val="27"/>
                <w:szCs w:val="27"/>
                <w:lang w:eastAsia="ar-SA"/>
              </w:rPr>
            </w:pPr>
            <w:r w:rsidRPr="00BE0DF7">
              <w:rPr>
                <w:sz w:val="27"/>
                <w:szCs w:val="27"/>
                <w:lang w:eastAsia="ar-SA"/>
              </w:rPr>
              <w:t>Развитие инфраструктуры территории и обоснование градостроительных предложений по развитию земель сельскохозяйственного назначения.</w:t>
            </w:r>
          </w:p>
        </w:tc>
        <w:tc>
          <w:tcPr>
            <w:tcW w:w="1123" w:type="dxa"/>
            <w:tcBorders>
              <w:left w:val="single" w:sz="4" w:space="0" w:color="000000"/>
              <w:bottom w:val="single" w:sz="4" w:space="0" w:color="000000"/>
              <w:right w:val="single" w:sz="4" w:space="0" w:color="000000"/>
            </w:tcBorders>
          </w:tcPr>
          <w:p w:rsidR="008E4BB0" w:rsidRPr="00BE0DF7" w:rsidRDefault="006248DA" w:rsidP="00FA01AB">
            <w:pPr>
              <w:snapToGrid w:val="0"/>
              <w:spacing w:before="120"/>
              <w:jc w:val="center"/>
              <w:rPr>
                <w:sz w:val="27"/>
                <w:szCs w:val="27"/>
                <w:lang w:eastAsia="ar-SA"/>
              </w:rPr>
            </w:pPr>
            <w:r>
              <w:rPr>
                <w:sz w:val="27"/>
                <w:szCs w:val="27"/>
                <w:lang w:eastAsia="ar-SA"/>
              </w:rPr>
              <w:t>5</w:t>
            </w:r>
            <w:r w:rsidR="000F0137">
              <w:rPr>
                <w:sz w:val="27"/>
                <w:szCs w:val="27"/>
                <w:lang w:eastAsia="ar-SA"/>
              </w:rPr>
              <w:t>1</w:t>
            </w:r>
          </w:p>
        </w:tc>
      </w:tr>
    </w:tbl>
    <w:p w:rsidR="00002A93" w:rsidRDefault="00002A93" w:rsidP="00B37B76">
      <w:pPr>
        <w:tabs>
          <w:tab w:val="left" w:pos="1183"/>
        </w:tabs>
        <w:rPr>
          <w:sz w:val="27"/>
          <w:szCs w:val="27"/>
        </w:rPr>
      </w:pPr>
    </w:p>
    <w:p w:rsidR="00002A93" w:rsidRDefault="00002A93" w:rsidP="00B37B76">
      <w:pPr>
        <w:tabs>
          <w:tab w:val="left" w:pos="1183"/>
        </w:tabs>
        <w:rPr>
          <w:sz w:val="27"/>
          <w:szCs w:val="27"/>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FE0AD4" w:rsidRDefault="00FE0AD4" w:rsidP="00B37B76">
      <w:pPr>
        <w:tabs>
          <w:tab w:val="left" w:pos="1183"/>
        </w:tabs>
        <w:rPr>
          <w:sz w:val="2"/>
          <w:szCs w:val="2"/>
        </w:rPr>
      </w:pPr>
    </w:p>
    <w:p w:rsidR="00FE0AD4" w:rsidRDefault="00FE0AD4" w:rsidP="00B37B76">
      <w:pPr>
        <w:tabs>
          <w:tab w:val="left" w:pos="1183"/>
        </w:tabs>
        <w:rPr>
          <w:sz w:val="2"/>
          <w:szCs w:val="2"/>
        </w:rPr>
      </w:pPr>
    </w:p>
    <w:p w:rsidR="00FE0AD4" w:rsidRDefault="00FE0AD4" w:rsidP="00B37B76">
      <w:pPr>
        <w:tabs>
          <w:tab w:val="left" w:pos="1183"/>
        </w:tabs>
        <w:rPr>
          <w:sz w:val="2"/>
          <w:szCs w:val="2"/>
        </w:rPr>
      </w:pPr>
    </w:p>
    <w:p w:rsidR="00FE0AD4" w:rsidRDefault="00FE0AD4"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50005F" w:rsidRDefault="0050005F" w:rsidP="00B37B76">
      <w:pPr>
        <w:tabs>
          <w:tab w:val="left" w:pos="1183"/>
        </w:tabs>
        <w:rPr>
          <w:sz w:val="2"/>
          <w:szCs w:val="2"/>
        </w:rPr>
      </w:pPr>
    </w:p>
    <w:p w:rsidR="0050005F" w:rsidRDefault="0050005F"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BB422C" w:rsidRDefault="00BB422C" w:rsidP="00B37B76">
      <w:pPr>
        <w:tabs>
          <w:tab w:val="left" w:pos="1183"/>
        </w:tabs>
        <w:rPr>
          <w:sz w:val="27"/>
          <w:szCs w:val="27"/>
        </w:rPr>
      </w:pPr>
    </w:p>
    <w:p w:rsidR="005373EA" w:rsidRDefault="005373EA" w:rsidP="00B37B76">
      <w:pPr>
        <w:tabs>
          <w:tab w:val="left" w:pos="1183"/>
        </w:tabs>
        <w:rPr>
          <w:sz w:val="16"/>
          <w:szCs w:val="16"/>
        </w:rPr>
      </w:pPr>
    </w:p>
    <w:p w:rsidR="005373EA" w:rsidRDefault="005373EA" w:rsidP="00B37B76">
      <w:pPr>
        <w:tabs>
          <w:tab w:val="left" w:pos="1183"/>
        </w:tabs>
        <w:rPr>
          <w:sz w:val="4"/>
          <w:szCs w:val="4"/>
        </w:rPr>
      </w:pPr>
    </w:p>
    <w:p w:rsidR="005373EA" w:rsidRDefault="005373EA" w:rsidP="00B37B76">
      <w:pPr>
        <w:tabs>
          <w:tab w:val="left" w:pos="1183"/>
        </w:tabs>
        <w:rPr>
          <w:sz w:val="4"/>
          <w:szCs w:val="4"/>
        </w:rPr>
      </w:pPr>
    </w:p>
    <w:p w:rsidR="005373EA" w:rsidRDefault="005373EA" w:rsidP="00B37B76">
      <w:pPr>
        <w:tabs>
          <w:tab w:val="left" w:pos="1183"/>
        </w:tabs>
        <w:rPr>
          <w:sz w:val="4"/>
          <w:szCs w:val="4"/>
        </w:rPr>
      </w:pPr>
    </w:p>
    <w:p w:rsidR="005373EA" w:rsidRDefault="005373EA" w:rsidP="00B37B76">
      <w:pPr>
        <w:tabs>
          <w:tab w:val="left" w:pos="1183"/>
        </w:tabs>
        <w:rPr>
          <w:sz w:val="4"/>
          <w:szCs w:val="4"/>
        </w:rPr>
      </w:pPr>
    </w:p>
    <w:p w:rsidR="005373EA" w:rsidRPr="005373EA" w:rsidRDefault="005373EA" w:rsidP="00B37B76">
      <w:pPr>
        <w:tabs>
          <w:tab w:val="left" w:pos="1183"/>
        </w:tabs>
        <w:rPr>
          <w:sz w:val="4"/>
          <w:szCs w:val="4"/>
        </w:rPr>
      </w:pPr>
    </w:p>
    <w:tbl>
      <w:tblPr>
        <w:tblW w:w="0" w:type="auto"/>
        <w:tblInd w:w="737"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284"/>
        <w:gridCol w:w="283"/>
        <w:gridCol w:w="567"/>
        <w:gridCol w:w="285"/>
        <w:gridCol w:w="282"/>
        <w:gridCol w:w="567"/>
        <w:gridCol w:w="851"/>
        <w:gridCol w:w="52"/>
        <w:gridCol w:w="515"/>
        <w:gridCol w:w="3792"/>
        <w:gridCol w:w="1027"/>
        <w:gridCol w:w="709"/>
        <w:gridCol w:w="142"/>
        <w:gridCol w:w="921"/>
        <w:gridCol w:w="213"/>
      </w:tblGrid>
      <w:tr w:rsidR="00B37B76" w:rsidRPr="00BE0DF7">
        <w:trPr>
          <w:cantSplit/>
          <w:trHeight w:hRule="exact" w:val="300"/>
        </w:trPr>
        <w:tc>
          <w:tcPr>
            <w:tcW w:w="567" w:type="dxa"/>
            <w:gridSpan w:val="2"/>
            <w:tcBorders>
              <w:top w:val="single" w:sz="12" w:space="0" w:color="auto"/>
              <w:left w:val="nil"/>
              <w:bottom w:val="single" w:sz="6" w:space="0" w:color="auto"/>
              <w:right w:val="single" w:sz="12" w:space="0" w:color="auto"/>
            </w:tcBorders>
          </w:tcPr>
          <w:p w:rsidR="00B37B76" w:rsidRPr="00BE0DF7" w:rsidRDefault="00B37B76" w:rsidP="00253599">
            <w:pPr>
              <w:rPr>
                <w:sz w:val="19"/>
                <w:szCs w:val="19"/>
              </w:rPr>
            </w:pPr>
          </w:p>
        </w:tc>
        <w:tc>
          <w:tcPr>
            <w:tcW w:w="567" w:type="dxa"/>
            <w:tcBorders>
              <w:top w:val="single" w:sz="12" w:space="0" w:color="auto"/>
              <w:left w:val="nil"/>
              <w:bottom w:val="single" w:sz="6" w:space="0" w:color="auto"/>
              <w:right w:val="single" w:sz="12" w:space="0" w:color="auto"/>
            </w:tcBorders>
          </w:tcPr>
          <w:p w:rsidR="00B37B76" w:rsidRPr="00BE0DF7" w:rsidRDefault="00B37B76" w:rsidP="00253599">
            <w:pPr>
              <w:rPr>
                <w:sz w:val="19"/>
                <w:szCs w:val="19"/>
              </w:rPr>
            </w:pPr>
          </w:p>
        </w:tc>
        <w:tc>
          <w:tcPr>
            <w:tcW w:w="567" w:type="dxa"/>
            <w:gridSpan w:val="2"/>
            <w:tcBorders>
              <w:top w:val="single" w:sz="12" w:space="0" w:color="auto"/>
              <w:left w:val="nil"/>
              <w:bottom w:val="single" w:sz="6" w:space="0" w:color="auto"/>
              <w:right w:val="single" w:sz="12" w:space="0" w:color="auto"/>
            </w:tcBorders>
          </w:tcPr>
          <w:p w:rsidR="00B37B76" w:rsidRPr="00BE0DF7" w:rsidRDefault="00B37B76" w:rsidP="00253599">
            <w:pPr>
              <w:rPr>
                <w:sz w:val="19"/>
                <w:szCs w:val="19"/>
              </w:rPr>
            </w:pPr>
          </w:p>
        </w:tc>
        <w:tc>
          <w:tcPr>
            <w:tcW w:w="567" w:type="dxa"/>
            <w:tcBorders>
              <w:top w:val="single" w:sz="12" w:space="0" w:color="auto"/>
              <w:left w:val="nil"/>
              <w:bottom w:val="single" w:sz="6" w:space="0" w:color="auto"/>
              <w:right w:val="single" w:sz="12" w:space="0" w:color="auto"/>
            </w:tcBorders>
          </w:tcPr>
          <w:p w:rsidR="00B37B76" w:rsidRPr="00BE0DF7" w:rsidRDefault="00B37B76" w:rsidP="00253599">
            <w:pPr>
              <w:ind w:right="-35"/>
              <w:rPr>
                <w:sz w:val="19"/>
                <w:szCs w:val="19"/>
              </w:rPr>
            </w:pPr>
          </w:p>
        </w:tc>
        <w:tc>
          <w:tcPr>
            <w:tcW w:w="851" w:type="dxa"/>
            <w:tcBorders>
              <w:top w:val="single" w:sz="12" w:space="0" w:color="auto"/>
              <w:left w:val="nil"/>
              <w:bottom w:val="single" w:sz="6" w:space="0" w:color="auto"/>
              <w:right w:val="single" w:sz="12" w:space="0" w:color="auto"/>
            </w:tcBorders>
          </w:tcPr>
          <w:p w:rsidR="00B37B76" w:rsidRPr="00BE0DF7" w:rsidRDefault="00B37B76" w:rsidP="00253599">
            <w:pPr>
              <w:ind w:right="-35"/>
              <w:rPr>
                <w:sz w:val="19"/>
                <w:szCs w:val="19"/>
              </w:rPr>
            </w:pPr>
          </w:p>
        </w:tc>
        <w:tc>
          <w:tcPr>
            <w:tcW w:w="567" w:type="dxa"/>
            <w:gridSpan w:val="2"/>
            <w:tcBorders>
              <w:top w:val="single" w:sz="12" w:space="0" w:color="auto"/>
              <w:left w:val="nil"/>
              <w:bottom w:val="single" w:sz="6" w:space="0" w:color="auto"/>
              <w:right w:val="single" w:sz="12" w:space="0" w:color="auto"/>
            </w:tcBorders>
          </w:tcPr>
          <w:p w:rsidR="00B37B76" w:rsidRPr="00BE0DF7" w:rsidRDefault="00B37B76" w:rsidP="00253599">
            <w:pPr>
              <w:ind w:right="-35"/>
              <w:rPr>
                <w:sz w:val="19"/>
                <w:szCs w:val="19"/>
              </w:rPr>
            </w:pPr>
          </w:p>
        </w:tc>
        <w:tc>
          <w:tcPr>
            <w:tcW w:w="6804" w:type="dxa"/>
            <w:gridSpan w:val="6"/>
            <w:vMerge w:val="restart"/>
            <w:tcBorders>
              <w:top w:val="single" w:sz="12" w:space="0" w:color="auto"/>
              <w:left w:val="nil"/>
              <w:bottom w:val="single" w:sz="12" w:space="0" w:color="auto"/>
              <w:right w:val="nil"/>
            </w:tcBorders>
          </w:tcPr>
          <w:p w:rsidR="00B37B76" w:rsidRPr="00BE0DF7" w:rsidRDefault="00B37B76" w:rsidP="00253599">
            <w:pPr>
              <w:spacing w:before="240"/>
              <w:rPr>
                <w:rFonts w:ascii="Arial" w:hAnsi="Arial"/>
                <w:b/>
                <w:sz w:val="27"/>
                <w:szCs w:val="27"/>
              </w:rPr>
            </w:pPr>
            <w:r w:rsidRPr="00BE0DF7">
              <w:rPr>
                <w:rFonts w:ascii="Arial" w:hAnsi="Arial"/>
                <w:b/>
                <w:sz w:val="27"/>
                <w:szCs w:val="27"/>
              </w:rPr>
              <w:t xml:space="preserve">                       </w:t>
            </w:r>
            <w:r w:rsidR="00E14F44" w:rsidRPr="00BE0DF7">
              <w:rPr>
                <w:rFonts w:ascii="Arial" w:hAnsi="Arial"/>
                <w:b/>
                <w:sz w:val="27"/>
                <w:szCs w:val="27"/>
              </w:rPr>
              <w:t>7</w:t>
            </w:r>
            <w:r w:rsidR="00192A16">
              <w:rPr>
                <w:rFonts w:ascii="Arial" w:hAnsi="Arial"/>
                <w:b/>
                <w:sz w:val="27"/>
                <w:szCs w:val="27"/>
              </w:rPr>
              <w:t>4</w:t>
            </w:r>
            <w:r w:rsidR="001E032A" w:rsidRPr="00BE0DF7">
              <w:rPr>
                <w:rFonts w:ascii="Arial" w:hAnsi="Arial"/>
                <w:b/>
                <w:sz w:val="27"/>
                <w:szCs w:val="27"/>
              </w:rPr>
              <w:t>-07-СТП.</w:t>
            </w:r>
            <w:r w:rsidR="00144C01" w:rsidRPr="00BE0DF7">
              <w:rPr>
                <w:rFonts w:ascii="Arial" w:hAnsi="Arial"/>
                <w:b/>
                <w:sz w:val="27"/>
                <w:szCs w:val="27"/>
              </w:rPr>
              <w:t>П</w:t>
            </w:r>
            <w:r w:rsidR="001E032A" w:rsidRPr="00BE0DF7">
              <w:rPr>
                <w:rFonts w:ascii="Arial" w:hAnsi="Arial"/>
                <w:b/>
                <w:sz w:val="27"/>
                <w:szCs w:val="27"/>
              </w:rPr>
              <w:t>.С</w:t>
            </w:r>
          </w:p>
        </w:tc>
      </w:tr>
      <w:tr w:rsidR="00B37B76" w:rsidRPr="00BE0DF7">
        <w:trPr>
          <w:cantSplit/>
          <w:trHeight w:hRule="exact" w:val="300"/>
        </w:trPr>
        <w:tc>
          <w:tcPr>
            <w:tcW w:w="567" w:type="dxa"/>
            <w:gridSpan w:val="2"/>
            <w:tcBorders>
              <w:top w:val="single" w:sz="6" w:space="0" w:color="auto"/>
              <w:left w:val="nil"/>
              <w:bottom w:val="single" w:sz="12" w:space="0" w:color="auto"/>
              <w:right w:val="single" w:sz="12" w:space="0" w:color="auto"/>
            </w:tcBorders>
          </w:tcPr>
          <w:p w:rsidR="00B37B76" w:rsidRPr="00BE0DF7" w:rsidRDefault="00B37B76" w:rsidP="00253599">
            <w:pPr>
              <w:rPr>
                <w:sz w:val="19"/>
                <w:szCs w:val="19"/>
              </w:rPr>
            </w:pPr>
          </w:p>
        </w:tc>
        <w:tc>
          <w:tcPr>
            <w:tcW w:w="567" w:type="dxa"/>
            <w:tcBorders>
              <w:top w:val="single" w:sz="6" w:space="0" w:color="auto"/>
              <w:left w:val="nil"/>
              <w:bottom w:val="single" w:sz="12" w:space="0" w:color="auto"/>
              <w:right w:val="single" w:sz="12" w:space="0" w:color="auto"/>
            </w:tcBorders>
          </w:tcPr>
          <w:p w:rsidR="00B37B76" w:rsidRPr="00BE0DF7" w:rsidRDefault="00B37B76" w:rsidP="00253599">
            <w:pPr>
              <w:rPr>
                <w:sz w:val="19"/>
                <w:szCs w:val="19"/>
              </w:rPr>
            </w:pPr>
          </w:p>
        </w:tc>
        <w:tc>
          <w:tcPr>
            <w:tcW w:w="567" w:type="dxa"/>
            <w:gridSpan w:val="2"/>
            <w:tcBorders>
              <w:top w:val="single" w:sz="6" w:space="0" w:color="auto"/>
              <w:left w:val="nil"/>
              <w:bottom w:val="single" w:sz="12" w:space="0" w:color="auto"/>
              <w:right w:val="single" w:sz="12" w:space="0" w:color="auto"/>
            </w:tcBorders>
          </w:tcPr>
          <w:p w:rsidR="00B37B76" w:rsidRPr="00BE0DF7" w:rsidRDefault="00B37B76" w:rsidP="00253599">
            <w:pPr>
              <w:rPr>
                <w:sz w:val="19"/>
                <w:szCs w:val="19"/>
              </w:rPr>
            </w:pPr>
          </w:p>
        </w:tc>
        <w:tc>
          <w:tcPr>
            <w:tcW w:w="567" w:type="dxa"/>
            <w:tcBorders>
              <w:top w:val="single" w:sz="6" w:space="0" w:color="auto"/>
              <w:left w:val="nil"/>
              <w:bottom w:val="single" w:sz="12" w:space="0" w:color="auto"/>
              <w:right w:val="single" w:sz="12" w:space="0" w:color="auto"/>
            </w:tcBorders>
          </w:tcPr>
          <w:p w:rsidR="00B37B76" w:rsidRPr="00BE0DF7" w:rsidRDefault="00B37B76" w:rsidP="00253599">
            <w:pPr>
              <w:ind w:right="-35"/>
              <w:rPr>
                <w:sz w:val="19"/>
                <w:szCs w:val="19"/>
              </w:rPr>
            </w:pPr>
          </w:p>
        </w:tc>
        <w:tc>
          <w:tcPr>
            <w:tcW w:w="851" w:type="dxa"/>
            <w:tcBorders>
              <w:top w:val="single" w:sz="6" w:space="0" w:color="auto"/>
              <w:left w:val="nil"/>
              <w:bottom w:val="single" w:sz="12" w:space="0" w:color="auto"/>
              <w:right w:val="single" w:sz="12" w:space="0" w:color="auto"/>
            </w:tcBorders>
          </w:tcPr>
          <w:p w:rsidR="00B37B76" w:rsidRPr="00BE0DF7" w:rsidRDefault="00B37B76" w:rsidP="00253599">
            <w:pPr>
              <w:ind w:right="-35"/>
              <w:rPr>
                <w:sz w:val="19"/>
                <w:szCs w:val="19"/>
              </w:rPr>
            </w:pPr>
          </w:p>
        </w:tc>
        <w:tc>
          <w:tcPr>
            <w:tcW w:w="567" w:type="dxa"/>
            <w:gridSpan w:val="2"/>
            <w:tcBorders>
              <w:top w:val="single" w:sz="6" w:space="0" w:color="auto"/>
              <w:left w:val="nil"/>
              <w:bottom w:val="single" w:sz="12" w:space="0" w:color="auto"/>
              <w:right w:val="single" w:sz="12" w:space="0" w:color="auto"/>
            </w:tcBorders>
          </w:tcPr>
          <w:p w:rsidR="00B37B76" w:rsidRPr="00BE0DF7" w:rsidRDefault="00B37B76" w:rsidP="00253599">
            <w:pPr>
              <w:ind w:right="-35"/>
              <w:rPr>
                <w:sz w:val="19"/>
                <w:szCs w:val="19"/>
              </w:rPr>
            </w:pPr>
          </w:p>
        </w:tc>
        <w:tc>
          <w:tcPr>
            <w:tcW w:w="6804" w:type="dxa"/>
            <w:gridSpan w:val="6"/>
            <w:vMerge/>
            <w:tcBorders>
              <w:top w:val="nil"/>
              <w:left w:val="nil"/>
              <w:bottom w:val="single" w:sz="12" w:space="0" w:color="auto"/>
              <w:right w:val="nil"/>
            </w:tcBorders>
          </w:tcPr>
          <w:p w:rsidR="00B37B76" w:rsidRPr="00BE0DF7" w:rsidRDefault="00B37B76" w:rsidP="00253599">
            <w:pPr>
              <w:jc w:val="center"/>
              <w:rPr>
                <w:b/>
                <w:sz w:val="19"/>
                <w:szCs w:val="19"/>
              </w:rPr>
            </w:pPr>
          </w:p>
        </w:tc>
      </w:tr>
      <w:tr w:rsidR="00B37B76" w:rsidRPr="00BE0DF7">
        <w:trPr>
          <w:cantSplit/>
          <w:trHeight w:hRule="exact" w:val="300"/>
        </w:trPr>
        <w:tc>
          <w:tcPr>
            <w:tcW w:w="567" w:type="dxa"/>
            <w:gridSpan w:val="2"/>
            <w:tcBorders>
              <w:top w:val="single" w:sz="12" w:space="0" w:color="auto"/>
              <w:left w:val="nil"/>
              <w:bottom w:val="single" w:sz="12" w:space="0" w:color="auto"/>
              <w:right w:val="single" w:sz="12" w:space="0" w:color="auto"/>
            </w:tcBorders>
          </w:tcPr>
          <w:p w:rsidR="00B37B76" w:rsidRPr="00BE0DF7" w:rsidRDefault="00B37B76" w:rsidP="00253599">
            <w:pPr>
              <w:spacing w:before="60"/>
              <w:ind w:right="-35"/>
              <w:jc w:val="center"/>
              <w:rPr>
                <w:rFonts w:ascii="Arial" w:hAnsi="Arial"/>
                <w:sz w:val="17"/>
                <w:szCs w:val="17"/>
              </w:rPr>
            </w:pPr>
            <w:r w:rsidRPr="00BE0DF7">
              <w:rPr>
                <w:rFonts w:ascii="Arial" w:hAnsi="Arial"/>
                <w:sz w:val="17"/>
                <w:szCs w:val="17"/>
              </w:rPr>
              <w:t>Изм.</w:t>
            </w:r>
          </w:p>
        </w:tc>
        <w:tc>
          <w:tcPr>
            <w:tcW w:w="567" w:type="dxa"/>
            <w:tcBorders>
              <w:top w:val="single" w:sz="12" w:space="0" w:color="auto"/>
              <w:left w:val="nil"/>
              <w:bottom w:val="single" w:sz="12" w:space="0" w:color="auto"/>
              <w:right w:val="single" w:sz="12" w:space="0" w:color="auto"/>
            </w:tcBorders>
          </w:tcPr>
          <w:p w:rsidR="00B37B76" w:rsidRPr="00BE0DF7" w:rsidRDefault="00B37B76" w:rsidP="00253599">
            <w:pPr>
              <w:spacing w:before="60"/>
              <w:ind w:right="-35"/>
              <w:jc w:val="center"/>
              <w:rPr>
                <w:rFonts w:ascii="Arial" w:hAnsi="Arial"/>
                <w:sz w:val="17"/>
                <w:szCs w:val="17"/>
              </w:rPr>
            </w:pPr>
            <w:r w:rsidRPr="00BE0DF7">
              <w:rPr>
                <w:rFonts w:ascii="Arial" w:hAnsi="Arial"/>
                <w:sz w:val="17"/>
                <w:szCs w:val="17"/>
              </w:rPr>
              <w:t>Кол.</w:t>
            </w:r>
          </w:p>
        </w:tc>
        <w:tc>
          <w:tcPr>
            <w:tcW w:w="567" w:type="dxa"/>
            <w:gridSpan w:val="2"/>
            <w:tcBorders>
              <w:top w:val="single" w:sz="12" w:space="0" w:color="auto"/>
              <w:left w:val="nil"/>
              <w:bottom w:val="single" w:sz="12" w:space="0" w:color="auto"/>
              <w:right w:val="single" w:sz="12" w:space="0" w:color="auto"/>
            </w:tcBorders>
          </w:tcPr>
          <w:p w:rsidR="00B37B76" w:rsidRPr="00BE0DF7" w:rsidRDefault="00B37B76" w:rsidP="00253599">
            <w:pPr>
              <w:spacing w:before="60"/>
              <w:ind w:right="-35"/>
              <w:jc w:val="center"/>
              <w:rPr>
                <w:rFonts w:ascii="Arial" w:hAnsi="Arial"/>
                <w:sz w:val="17"/>
                <w:szCs w:val="17"/>
              </w:rPr>
            </w:pPr>
            <w:r w:rsidRPr="00BE0DF7">
              <w:rPr>
                <w:rFonts w:ascii="Arial" w:hAnsi="Arial"/>
                <w:sz w:val="17"/>
                <w:szCs w:val="17"/>
              </w:rPr>
              <w:t xml:space="preserve">Лист </w:t>
            </w:r>
          </w:p>
        </w:tc>
        <w:tc>
          <w:tcPr>
            <w:tcW w:w="567" w:type="dxa"/>
            <w:tcBorders>
              <w:top w:val="single" w:sz="12" w:space="0" w:color="auto"/>
              <w:left w:val="nil"/>
              <w:bottom w:val="single" w:sz="12" w:space="0" w:color="auto"/>
              <w:right w:val="single" w:sz="12" w:space="0" w:color="auto"/>
            </w:tcBorders>
          </w:tcPr>
          <w:p w:rsidR="00B37B76" w:rsidRPr="00BE0DF7" w:rsidRDefault="00B37B76" w:rsidP="00253599">
            <w:pPr>
              <w:spacing w:before="60"/>
              <w:ind w:right="-35"/>
              <w:jc w:val="center"/>
              <w:rPr>
                <w:rFonts w:ascii="Arial" w:hAnsi="Arial"/>
                <w:sz w:val="17"/>
                <w:szCs w:val="17"/>
              </w:rPr>
            </w:pPr>
            <w:r w:rsidRPr="00BE0DF7">
              <w:rPr>
                <w:rFonts w:ascii="Arial" w:hAnsi="Arial"/>
                <w:sz w:val="17"/>
                <w:szCs w:val="17"/>
              </w:rPr>
              <w:t>№док.</w:t>
            </w:r>
          </w:p>
        </w:tc>
        <w:tc>
          <w:tcPr>
            <w:tcW w:w="851" w:type="dxa"/>
            <w:tcBorders>
              <w:top w:val="single" w:sz="12" w:space="0" w:color="auto"/>
              <w:left w:val="nil"/>
              <w:bottom w:val="single" w:sz="12" w:space="0" w:color="auto"/>
              <w:right w:val="single" w:sz="12" w:space="0" w:color="auto"/>
            </w:tcBorders>
          </w:tcPr>
          <w:p w:rsidR="00B37B76" w:rsidRPr="00BE0DF7" w:rsidRDefault="00B37B76" w:rsidP="00253599">
            <w:pPr>
              <w:spacing w:before="60"/>
              <w:ind w:right="-35"/>
              <w:rPr>
                <w:rFonts w:ascii="Arial" w:hAnsi="Arial"/>
                <w:sz w:val="17"/>
                <w:szCs w:val="17"/>
              </w:rPr>
            </w:pPr>
            <w:r w:rsidRPr="00BE0DF7">
              <w:rPr>
                <w:rFonts w:ascii="Arial" w:hAnsi="Arial"/>
                <w:sz w:val="17"/>
                <w:szCs w:val="17"/>
              </w:rPr>
              <w:t>Подпись</w:t>
            </w:r>
          </w:p>
        </w:tc>
        <w:tc>
          <w:tcPr>
            <w:tcW w:w="567" w:type="dxa"/>
            <w:gridSpan w:val="2"/>
            <w:tcBorders>
              <w:top w:val="single" w:sz="12" w:space="0" w:color="auto"/>
              <w:left w:val="nil"/>
              <w:bottom w:val="single" w:sz="12" w:space="0" w:color="auto"/>
              <w:right w:val="single" w:sz="12" w:space="0" w:color="auto"/>
            </w:tcBorders>
          </w:tcPr>
          <w:p w:rsidR="00B37B76" w:rsidRPr="00BE0DF7" w:rsidRDefault="00B37B76" w:rsidP="00253599">
            <w:pPr>
              <w:spacing w:before="60"/>
              <w:ind w:right="-35"/>
              <w:rPr>
                <w:rFonts w:ascii="Arial" w:hAnsi="Arial"/>
                <w:sz w:val="17"/>
                <w:szCs w:val="17"/>
              </w:rPr>
            </w:pPr>
            <w:r w:rsidRPr="00BE0DF7">
              <w:rPr>
                <w:rFonts w:ascii="Arial" w:hAnsi="Arial"/>
                <w:sz w:val="17"/>
                <w:szCs w:val="17"/>
              </w:rPr>
              <w:t>Дата</w:t>
            </w:r>
          </w:p>
        </w:tc>
        <w:tc>
          <w:tcPr>
            <w:tcW w:w="6804" w:type="dxa"/>
            <w:gridSpan w:val="6"/>
            <w:vMerge/>
            <w:tcBorders>
              <w:top w:val="nil"/>
              <w:left w:val="nil"/>
              <w:bottom w:val="single" w:sz="12" w:space="0" w:color="auto"/>
              <w:right w:val="nil"/>
            </w:tcBorders>
          </w:tcPr>
          <w:p w:rsidR="00B37B76" w:rsidRPr="00BE0DF7" w:rsidRDefault="00B37B76" w:rsidP="00253599">
            <w:pPr>
              <w:jc w:val="center"/>
              <w:rPr>
                <w:b/>
                <w:sz w:val="19"/>
                <w:szCs w:val="19"/>
              </w:rPr>
            </w:pPr>
          </w:p>
        </w:tc>
      </w:tr>
      <w:tr w:rsidR="00B37B76" w:rsidRPr="00BE0DF7">
        <w:trPr>
          <w:cantSplit/>
          <w:trHeight w:hRule="exact" w:val="300"/>
        </w:trPr>
        <w:tc>
          <w:tcPr>
            <w:tcW w:w="1134" w:type="dxa"/>
            <w:gridSpan w:val="3"/>
            <w:tcBorders>
              <w:top w:val="single" w:sz="12" w:space="0" w:color="auto"/>
              <w:left w:val="nil"/>
              <w:bottom w:val="single" w:sz="6" w:space="0" w:color="auto"/>
              <w:right w:val="single" w:sz="12" w:space="0" w:color="auto"/>
            </w:tcBorders>
          </w:tcPr>
          <w:p w:rsidR="00B37B76" w:rsidRPr="00BE0DF7" w:rsidRDefault="00B37B76" w:rsidP="00253599">
            <w:pPr>
              <w:ind w:right="-35"/>
              <w:rPr>
                <w:rFonts w:ascii="Arial" w:hAnsi="Arial"/>
                <w:sz w:val="19"/>
                <w:szCs w:val="19"/>
              </w:rPr>
            </w:pPr>
            <w:r w:rsidRPr="00BE0DF7">
              <w:rPr>
                <w:rFonts w:ascii="Arial" w:hAnsi="Arial"/>
                <w:sz w:val="19"/>
                <w:szCs w:val="19"/>
              </w:rPr>
              <w:t>ГИП</w:t>
            </w:r>
          </w:p>
        </w:tc>
        <w:tc>
          <w:tcPr>
            <w:tcW w:w="1134" w:type="dxa"/>
            <w:gridSpan w:val="3"/>
            <w:tcBorders>
              <w:top w:val="single" w:sz="12" w:space="0" w:color="auto"/>
              <w:left w:val="nil"/>
              <w:bottom w:val="single" w:sz="6" w:space="0" w:color="auto"/>
              <w:right w:val="single" w:sz="12" w:space="0" w:color="auto"/>
            </w:tcBorders>
          </w:tcPr>
          <w:p w:rsidR="00B37B76" w:rsidRPr="00BE0DF7" w:rsidRDefault="00B37B76" w:rsidP="00253599">
            <w:pPr>
              <w:ind w:right="-85"/>
              <w:rPr>
                <w:rFonts w:ascii="Arial" w:hAnsi="Arial"/>
                <w:sz w:val="19"/>
                <w:szCs w:val="19"/>
              </w:rPr>
            </w:pPr>
            <w:r w:rsidRPr="00BE0DF7">
              <w:rPr>
                <w:rFonts w:ascii="Arial" w:hAnsi="Arial"/>
                <w:sz w:val="19"/>
                <w:szCs w:val="19"/>
              </w:rPr>
              <w:t>Конищева</w:t>
            </w:r>
          </w:p>
        </w:tc>
        <w:tc>
          <w:tcPr>
            <w:tcW w:w="851" w:type="dxa"/>
            <w:tcBorders>
              <w:top w:val="single" w:sz="12" w:space="0" w:color="auto"/>
              <w:left w:val="nil"/>
              <w:bottom w:val="single" w:sz="6" w:space="0" w:color="auto"/>
              <w:right w:val="single" w:sz="12" w:space="0" w:color="auto"/>
            </w:tcBorders>
          </w:tcPr>
          <w:p w:rsidR="00B37B76" w:rsidRPr="00BE0DF7" w:rsidRDefault="00B37B76" w:rsidP="00253599">
            <w:pPr>
              <w:rPr>
                <w:rFonts w:ascii="Arial" w:hAnsi="Arial"/>
                <w:sz w:val="19"/>
                <w:szCs w:val="19"/>
              </w:rPr>
            </w:pPr>
          </w:p>
        </w:tc>
        <w:tc>
          <w:tcPr>
            <w:tcW w:w="567" w:type="dxa"/>
            <w:gridSpan w:val="2"/>
            <w:tcBorders>
              <w:top w:val="single" w:sz="12" w:space="0" w:color="auto"/>
              <w:left w:val="nil"/>
              <w:bottom w:val="single" w:sz="6" w:space="0" w:color="auto"/>
              <w:right w:val="single" w:sz="12" w:space="0" w:color="auto"/>
            </w:tcBorders>
          </w:tcPr>
          <w:p w:rsidR="00B37B76" w:rsidRPr="00BE0DF7" w:rsidRDefault="00B37B76" w:rsidP="00253599">
            <w:pPr>
              <w:ind w:right="-35"/>
              <w:rPr>
                <w:rFonts w:ascii="Arial" w:hAnsi="Arial"/>
                <w:sz w:val="19"/>
                <w:szCs w:val="19"/>
              </w:rPr>
            </w:pPr>
          </w:p>
        </w:tc>
        <w:tc>
          <w:tcPr>
            <w:tcW w:w="3792" w:type="dxa"/>
            <w:vMerge w:val="restart"/>
            <w:tcBorders>
              <w:top w:val="single" w:sz="12" w:space="0" w:color="auto"/>
              <w:left w:val="nil"/>
              <w:right w:val="single" w:sz="12" w:space="0" w:color="auto"/>
            </w:tcBorders>
          </w:tcPr>
          <w:p w:rsidR="00B37B76" w:rsidRPr="00BE0DF7" w:rsidRDefault="00B37B76" w:rsidP="00253599">
            <w:pPr>
              <w:ind w:right="-35"/>
              <w:jc w:val="center"/>
              <w:rPr>
                <w:rFonts w:ascii="Arial" w:hAnsi="Arial"/>
                <w:sz w:val="23"/>
                <w:szCs w:val="23"/>
              </w:rPr>
            </w:pPr>
          </w:p>
          <w:p w:rsidR="00B37B76" w:rsidRPr="00BE0DF7" w:rsidRDefault="00B37B76" w:rsidP="00253599">
            <w:pPr>
              <w:ind w:right="-35"/>
              <w:jc w:val="center"/>
              <w:rPr>
                <w:rFonts w:ascii="Arial" w:hAnsi="Arial"/>
                <w:sz w:val="23"/>
                <w:szCs w:val="23"/>
              </w:rPr>
            </w:pPr>
          </w:p>
          <w:p w:rsidR="00B37B76" w:rsidRPr="00BE0DF7" w:rsidRDefault="00B37B76" w:rsidP="00253599">
            <w:pPr>
              <w:ind w:right="-35"/>
              <w:jc w:val="center"/>
              <w:rPr>
                <w:rFonts w:ascii="Arial" w:hAnsi="Arial"/>
                <w:sz w:val="23"/>
                <w:szCs w:val="23"/>
              </w:rPr>
            </w:pPr>
            <w:r w:rsidRPr="00BE0DF7">
              <w:rPr>
                <w:rFonts w:ascii="Arial" w:hAnsi="Arial"/>
                <w:sz w:val="23"/>
                <w:szCs w:val="23"/>
              </w:rPr>
              <w:t>Со</w:t>
            </w:r>
            <w:r w:rsidR="00BB422C" w:rsidRPr="00BE0DF7">
              <w:rPr>
                <w:rFonts w:ascii="Arial" w:hAnsi="Arial"/>
                <w:sz w:val="23"/>
                <w:szCs w:val="23"/>
              </w:rPr>
              <w:t>держание</w:t>
            </w:r>
          </w:p>
        </w:tc>
        <w:tc>
          <w:tcPr>
            <w:tcW w:w="1027" w:type="dxa"/>
            <w:tcBorders>
              <w:top w:val="single" w:sz="12" w:space="0" w:color="auto"/>
              <w:left w:val="nil"/>
              <w:bottom w:val="single" w:sz="12" w:space="0" w:color="auto"/>
              <w:right w:val="single" w:sz="12" w:space="0" w:color="auto"/>
            </w:tcBorders>
          </w:tcPr>
          <w:p w:rsidR="00B37B76" w:rsidRPr="00BE0DF7" w:rsidRDefault="00B37B76" w:rsidP="00253599">
            <w:pPr>
              <w:spacing w:before="60"/>
              <w:ind w:right="-35"/>
              <w:jc w:val="center"/>
              <w:rPr>
                <w:rFonts w:ascii="Arial" w:hAnsi="Arial"/>
                <w:sz w:val="17"/>
                <w:szCs w:val="17"/>
              </w:rPr>
            </w:pPr>
            <w:r w:rsidRPr="00BE0DF7">
              <w:rPr>
                <w:rFonts w:ascii="Arial" w:hAnsi="Arial"/>
                <w:sz w:val="17"/>
                <w:szCs w:val="17"/>
              </w:rPr>
              <w:t>Стадия</w:t>
            </w:r>
          </w:p>
        </w:tc>
        <w:tc>
          <w:tcPr>
            <w:tcW w:w="851" w:type="dxa"/>
            <w:gridSpan w:val="2"/>
            <w:tcBorders>
              <w:top w:val="single" w:sz="12" w:space="0" w:color="auto"/>
              <w:left w:val="nil"/>
              <w:bottom w:val="single" w:sz="12" w:space="0" w:color="auto"/>
              <w:right w:val="single" w:sz="12" w:space="0" w:color="auto"/>
            </w:tcBorders>
          </w:tcPr>
          <w:p w:rsidR="00B37B76" w:rsidRPr="00BE0DF7" w:rsidRDefault="00B37B76" w:rsidP="00253599">
            <w:pPr>
              <w:spacing w:before="60"/>
              <w:jc w:val="center"/>
              <w:rPr>
                <w:rFonts w:ascii="Arial" w:hAnsi="Arial"/>
                <w:sz w:val="17"/>
                <w:szCs w:val="17"/>
              </w:rPr>
            </w:pPr>
            <w:r w:rsidRPr="00BE0DF7">
              <w:rPr>
                <w:rFonts w:ascii="Arial" w:hAnsi="Arial"/>
                <w:sz w:val="17"/>
                <w:szCs w:val="17"/>
              </w:rPr>
              <w:t>Лист</w:t>
            </w:r>
          </w:p>
        </w:tc>
        <w:tc>
          <w:tcPr>
            <w:tcW w:w="1134" w:type="dxa"/>
            <w:gridSpan w:val="2"/>
            <w:tcBorders>
              <w:top w:val="single" w:sz="12" w:space="0" w:color="auto"/>
              <w:left w:val="nil"/>
              <w:bottom w:val="nil"/>
              <w:right w:val="nil"/>
            </w:tcBorders>
          </w:tcPr>
          <w:p w:rsidR="00B37B76" w:rsidRPr="00BE0DF7" w:rsidRDefault="00B37B76" w:rsidP="00253599">
            <w:pPr>
              <w:spacing w:before="60"/>
              <w:jc w:val="center"/>
              <w:rPr>
                <w:rFonts w:ascii="Arial" w:hAnsi="Arial"/>
                <w:sz w:val="17"/>
                <w:szCs w:val="17"/>
              </w:rPr>
            </w:pPr>
            <w:r w:rsidRPr="00BE0DF7">
              <w:rPr>
                <w:rFonts w:ascii="Arial" w:hAnsi="Arial"/>
                <w:sz w:val="17"/>
                <w:szCs w:val="17"/>
              </w:rPr>
              <w:t>Листов</w:t>
            </w:r>
          </w:p>
        </w:tc>
      </w:tr>
      <w:tr w:rsidR="00B37B76" w:rsidRPr="00BE0DF7">
        <w:trPr>
          <w:cantSplit/>
          <w:trHeight w:hRule="exact" w:val="300"/>
        </w:trPr>
        <w:tc>
          <w:tcPr>
            <w:tcW w:w="1134" w:type="dxa"/>
            <w:gridSpan w:val="3"/>
            <w:tcBorders>
              <w:top w:val="single" w:sz="6" w:space="0" w:color="auto"/>
              <w:left w:val="nil"/>
              <w:bottom w:val="single" w:sz="6" w:space="0" w:color="auto"/>
              <w:right w:val="single" w:sz="12" w:space="0" w:color="auto"/>
            </w:tcBorders>
          </w:tcPr>
          <w:p w:rsidR="00B37B76" w:rsidRPr="00BE0DF7" w:rsidRDefault="00B37B76" w:rsidP="00253599">
            <w:pPr>
              <w:pStyle w:val="3"/>
              <w:spacing w:before="60"/>
              <w:rPr>
                <w:sz w:val="19"/>
                <w:szCs w:val="19"/>
              </w:rPr>
            </w:pPr>
          </w:p>
        </w:tc>
        <w:tc>
          <w:tcPr>
            <w:tcW w:w="1134" w:type="dxa"/>
            <w:gridSpan w:val="3"/>
            <w:tcBorders>
              <w:top w:val="single" w:sz="6" w:space="0" w:color="auto"/>
              <w:left w:val="nil"/>
              <w:bottom w:val="single" w:sz="6" w:space="0" w:color="auto"/>
              <w:right w:val="single" w:sz="12" w:space="0" w:color="auto"/>
            </w:tcBorders>
          </w:tcPr>
          <w:p w:rsidR="00B37B76" w:rsidRPr="00BE0DF7" w:rsidRDefault="00B37B76" w:rsidP="00253599">
            <w:pPr>
              <w:ind w:right="-142"/>
              <w:rPr>
                <w:rFonts w:ascii="Arial" w:hAnsi="Arial"/>
                <w:sz w:val="15"/>
                <w:szCs w:val="15"/>
              </w:rPr>
            </w:pPr>
          </w:p>
        </w:tc>
        <w:tc>
          <w:tcPr>
            <w:tcW w:w="851" w:type="dxa"/>
            <w:tcBorders>
              <w:top w:val="single" w:sz="6" w:space="0" w:color="auto"/>
              <w:left w:val="nil"/>
              <w:bottom w:val="single" w:sz="6" w:space="0" w:color="auto"/>
              <w:right w:val="single" w:sz="12" w:space="0" w:color="auto"/>
            </w:tcBorders>
          </w:tcPr>
          <w:p w:rsidR="00B37B76" w:rsidRPr="00BE0DF7" w:rsidRDefault="00B37B76" w:rsidP="00253599">
            <w:pPr>
              <w:rPr>
                <w:rFonts w:ascii="Arial" w:hAnsi="Arial"/>
                <w:sz w:val="15"/>
                <w:szCs w:val="15"/>
              </w:rPr>
            </w:pPr>
          </w:p>
        </w:tc>
        <w:tc>
          <w:tcPr>
            <w:tcW w:w="567" w:type="dxa"/>
            <w:gridSpan w:val="2"/>
            <w:tcBorders>
              <w:top w:val="single" w:sz="6" w:space="0" w:color="auto"/>
              <w:left w:val="nil"/>
              <w:bottom w:val="single" w:sz="6" w:space="0" w:color="auto"/>
              <w:right w:val="single" w:sz="12" w:space="0" w:color="auto"/>
            </w:tcBorders>
          </w:tcPr>
          <w:p w:rsidR="00B37B76" w:rsidRPr="00BE0DF7" w:rsidRDefault="00B37B76" w:rsidP="00253599">
            <w:pPr>
              <w:ind w:right="-35"/>
              <w:rPr>
                <w:rFonts w:ascii="Arial" w:hAnsi="Arial"/>
                <w:sz w:val="19"/>
                <w:szCs w:val="19"/>
              </w:rPr>
            </w:pPr>
          </w:p>
        </w:tc>
        <w:tc>
          <w:tcPr>
            <w:tcW w:w="3792" w:type="dxa"/>
            <w:vMerge/>
            <w:tcBorders>
              <w:left w:val="nil"/>
              <w:bottom w:val="nil"/>
              <w:right w:val="single" w:sz="12" w:space="0" w:color="auto"/>
            </w:tcBorders>
          </w:tcPr>
          <w:p w:rsidR="00B37B76" w:rsidRPr="00BE0DF7" w:rsidRDefault="00B37B76" w:rsidP="00253599">
            <w:pPr>
              <w:ind w:right="-35"/>
              <w:jc w:val="center"/>
              <w:rPr>
                <w:b/>
                <w:sz w:val="19"/>
                <w:szCs w:val="19"/>
              </w:rPr>
            </w:pPr>
          </w:p>
        </w:tc>
        <w:tc>
          <w:tcPr>
            <w:tcW w:w="1027" w:type="dxa"/>
            <w:tcBorders>
              <w:left w:val="nil"/>
              <w:bottom w:val="nil"/>
              <w:right w:val="single" w:sz="12" w:space="0" w:color="auto"/>
            </w:tcBorders>
          </w:tcPr>
          <w:p w:rsidR="00B37B76" w:rsidRPr="00BE0DF7" w:rsidRDefault="00B37B76" w:rsidP="00253599">
            <w:pPr>
              <w:ind w:right="-35"/>
              <w:jc w:val="center"/>
              <w:rPr>
                <w:rFonts w:ascii="Arial" w:hAnsi="Arial"/>
                <w:sz w:val="23"/>
                <w:szCs w:val="23"/>
              </w:rPr>
            </w:pPr>
            <w:r w:rsidRPr="00BE0DF7">
              <w:rPr>
                <w:rFonts w:ascii="Arial" w:hAnsi="Arial"/>
                <w:sz w:val="23"/>
                <w:szCs w:val="23"/>
              </w:rPr>
              <w:t>Р</w:t>
            </w:r>
          </w:p>
        </w:tc>
        <w:tc>
          <w:tcPr>
            <w:tcW w:w="851" w:type="dxa"/>
            <w:gridSpan w:val="2"/>
            <w:tcBorders>
              <w:left w:val="nil"/>
              <w:bottom w:val="nil"/>
              <w:right w:val="single" w:sz="12" w:space="0" w:color="auto"/>
            </w:tcBorders>
          </w:tcPr>
          <w:p w:rsidR="00B37B76" w:rsidRPr="00BE0DF7" w:rsidRDefault="005373EA" w:rsidP="00253599">
            <w:pPr>
              <w:jc w:val="center"/>
              <w:rPr>
                <w:rFonts w:ascii="Arial" w:hAnsi="Arial"/>
                <w:sz w:val="23"/>
                <w:szCs w:val="23"/>
              </w:rPr>
            </w:pPr>
            <w:r>
              <w:rPr>
                <w:rFonts w:ascii="Arial" w:hAnsi="Arial"/>
                <w:sz w:val="23"/>
                <w:szCs w:val="23"/>
              </w:rPr>
              <w:t>2</w:t>
            </w:r>
          </w:p>
        </w:tc>
        <w:tc>
          <w:tcPr>
            <w:tcW w:w="1134" w:type="dxa"/>
            <w:gridSpan w:val="2"/>
            <w:tcBorders>
              <w:top w:val="single" w:sz="12" w:space="0" w:color="auto"/>
              <w:left w:val="nil"/>
              <w:bottom w:val="nil"/>
              <w:right w:val="nil"/>
            </w:tcBorders>
          </w:tcPr>
          <w:p w:rsidR="00B37B76" w:rsidRPr="00BE0DF7" w:rsidRDefault="006248DA" w:rsidP="00253599">
            <w:pPr>
              <w:jc w:val="center"/>
              <w:rPr>
                <w:rFonts w:ascii="Arial" w:hAnsi="Arial"/>
                <w:sz w:val="23"/>
                <w:szCs w:val="23"/>
              </w:rPr>
            </w:pPr>
            <w:r>
              <w:rPr>
                <w:rFonts w:ascii="Arial" w:hAnsi="Arial"/>
                <w:sz w:val="23"/>
                <w:szCs w:val="23"/>
              </w:rPr>
              <w:t>12</w:t>
            </w:r>
            <w:r w:rsidR="005373EA">
              <w:rPr>
                <w:rFonts w:ascii="Arial" w:hAnsi="Arial"/>
                <w:sz w:val="23"/>
                <w:szCs w:val="23"/>
              </w:rPr>
              <w:t>2</w:t>
            </w:r>
          </w:p>
        </w:tc>
      </w:tr>
      <w:tr w:rsidR="00B37B76" w:rsidRPr="00BE0DF7">
        <w:trPr>
          <w:cantSplit/>
          <w:trHeight w:hRule="exact" w:val="300"/>
        </w:trPr>
        <w:tc>
          <w:tcPr>
            <w:tcW w:w="1134" w:type="dxa"/>
            <w:gridSpan w:val="3"/>
            <w:tcBorders>
              <w:top w:val="single" w:sz="6" w:space="0" w:color="auto"/>
              <w:left w:val="nil"/>
              <w:right w:val="single" w:sz="12" w:space="0" w:color="auto"/>
            </w:tcBorders>
          </w:tcPr>
          <w:p w:rsidR="00B37B76" w:rsidRPr="00BE0DF7" w:rsidRDefault="00B37B76" w:rsidP="00253599">
            <w:pPr>
              <w:rPr>
                <w:rFonts w:ascii="Arial" w:hAnsi="Arial"/>
                <w:sz w:val="19"/>
                <w:szCs w:val="19"/>
              </w:rPr>
            </w:pPr>
          </w:p>
        </w:tc>
        <w:tc>
          <w:tcPr>
            <w:tcW w:w="1134" w:type="dxa"/>
            <w:gridSpan w:val="3"/>
            <w:tcBorders>
              <w:top w:val="single" w:sz="6" w:space="0" w:color="auto"/>
              <w:left w:val="nil"/>
              <w:right w:val="single" w:sz="12" w:space="0" w:color="auto"/>
            </w:tcBorders>
          </w:tcPr>
          <w:p w:rsidR="00B37B76" w:rsidRPr="00BE0DF7" w:rsidRDefault="00B37B76" w:rsidP="00253599">
            <w:pPr>
              <w:rPr>
                <w:rFonts w:ascii="Arial" w:hAnsi="Arial"/>
                <w:sz w:val="15"/>
                <w:szCs w:val="15"/>
              </w:rPr>
            </w:pPr>
          </w:p>
        </w:tc>
        <w:tc>
          <w:tcPr>
            <w:tcW w:w="851" w:type="dxa"/>
            <w:tcBorders>
              <w:top w:val="single" w:sz="6" w:space="0" w:color="auto"/>
              <w:left w:val="nil"/>
              <w:right w:val="single" w:sz="12" w:space="0" w:color="auto"/>
            </w:tcBorders>
          </w:tcPr>
          <w:p w:rsidR="00B37B76" w:rsidRPr="00BE0DF7" w:rsidRDefault="00B37B76" w:rsidP="00253599">
            <w:pPr>
              <w:rPr>
                <w:rFonts w:ascii="Arial" w:hAnsi="Arial"/>
                <w:sz w:val="15"/>
                <w:szCs w:val="15"/>
              </w:rPr>
            </w:pPr>
          </w:p>
        </w:tc>
        <w:tc>
          <w:tcPr>
            <w:tcW w:w="567" w:type="dxa"/>
            <w:gridSpan w:val="2"/>
            <w:tcBorders>
              <w:top w:val="single" w:sz="6" w:space="0" w:color="auto"/>
              <w:left w:val="nil"/>
              <w:bottom w:val="single" w:sz="6" w:space="0" w:color="auto"/>
              <w:right w:val="single" w:sz="12" w:space="0" w:color="auto"/>
            </w:tcBorders>
          </w:tcPr>
          <w:p w:rsidR="00B37B76" w:rsidRPr="00BE0DF7" w:rsidRDefault="00B37B76" w:rsidP="00253599">
            <w:pPr>
              <w:ind w:right="-35"/>
              <w:rPr>
                <w:rFonts w:ascii="Arial" w:hAnsi="Arial"/>
                <w:sz w:val="19"/>
                <w:szCs w:val="19"/>
              </w:rPr>
            </w:pPr>
          </w:p>
        </w:tc>
        <w:tc>
          <w:tcPr>
            <w:tcW w:w="3792" w:type="dxa"/>
            <w:vMerge/>
            <w:tcBorders>
              <w:top w:val="nil"/>
              <w:left w:val="nil"/>
              <w:right w:val="single" w:sz="12" w:space="0" w:color="auto"/>
            </w:tcBorders>
          </w:tcPr>
          <w:p w:rsidR="00B37B76" w:rsidRPr="00BE0DF7" w:rsidRDefault="00B37B76" w:rsidP="00253599">
            <w:pPr>
              <w:ind w:right="-35"/>
              <w:jc w:val="center"/>
              <w:rPr>
                <w:rFonts w:ascii="Arial" w:hAnsi="Arial"/>
                <w:sz w:val="21"/>
                <w:szCs w:val="21"/>
              </w:rPr>
            </w:pPr>
          </w:p>
        </w:tc>
        <w:tc>
          <w:tcPr>
            <w:tcW w:w="3012" w:type="dxa"/>
            <w:gridSpan w:val="5"/>
            <w:vMerge w:val="restart"/>
            <w:tcBorders>
              <w:top w:val="single" w:sz="12" w:space="0" w:color="auto"/>
              <w:left w:val="nil"/>
              <w:bottom w:val="single" w:sz="12" w:space="0" w:color="auto"/>
              <w:right w:val="nil"/>
            </w:tcBorders>
          </w:tcPr>
          <w:p w:rsidR="00B37B76" w:rsidRPr="00BE0DF7" w:rsidRDefault="00B37B76" w:rsidP="00253599">
            <w:pPr>
              <w:spacing w:before="120"/>
              <w:ind w:right="-34"/>
              <w:rPr>
                <w:rFonts w:ascii="Arial" w:hAnsi="Arial"/>
                <w:sz w:val="23"/>
                <w:szCs w:val="23"/>
              </w:rPr>
            </w:pPr>
            <w:r w:rsidRPr="00BE0DF7">
              <w:rPr>
                <w:rFonts w:ascii="Arial" w:hAnsi="Arial"/>
                <w:sz w:val="23"/>
                <w:szCs w:val="23"/>
              </w:rPr>
              <w:t xml:space="preserve">   ООО «БранДмауэР»</w:t>
            </w:r>
          </w:p>
          <w:p w:rsidR="00B37B76" w:rsidRPr="00BE0DF7" w:rsidRDefault="00B37B76" w:rsidP="00253599">
            <w:pPr>
              <w:ind w:right="-35"/>
              <w:rPr>
                <w:rFonts w:ascii="Arial" w:hAnsi="Arial"/>
                <w:sz w:val="23"/>
                <w:szCs w:val="23"/>
              </w:rPr>
            </w:pPr>
            <w:r w:rsidRPr="00BE0DF7">
              <w:rPr>
                <w:rFonts w:ascii="Arial" w:hAnsi="Arial"/>
                <w:sz w:val="23"/>
                <w:szCs w:val="23"/>
              </w:rPr>
              <w:t xml:space="preserve">           г.Волжский</w:t>
            </w:r>
          </w:p>
        </w:tc>
      </w:tr>
      <w:tr w:rsidR="00B37B76" w:rsidRPr="00BE0DF7">
        <w:trPr>
          <w:cantSplit/>
          <w:trHeight w:hRule="exact" w:val="300"/>
        </w:trPr>
        <w:tc>
          <w:tcPr>
            <w:tcW w:w="1134" w:type="dxa"/>
            <w:gridSpan w:val="3"/>
            <w:tcBorders>
              <w:top w:val="single" w:sz="6" w:space="0" w:color="auto"/>
              <w:left w:val="nil"/>
              <w:bottom w:val="single" w:sz="6" w:space="0" w:color="auto"/>
              <w:right w:val="single" w:sz="12" w:space="0" w:color="auto"/>
            </w:tcBorders>
          </w:tcPr>
          <w:p w:rsidR="00B37B76" w:rsidRPr="00BE0DF7" w:rsidRDefault="00B37B76" w:rsidP="00253599">
            <w:pPr>
              <w:rPr>
                <w:rFonts w:ascii="Arial" w:hAnsi="Arial"/>
                <w:sz w:val="19"/>
                <w:szCs w:val="19"/>
              </w:rPr>
            </w:pPr>
          </w:p>
        </w:tc>
        <w:tc>
          <w:tcPr>
            <w:tcW w:w="1134" w:type="dxa"/>
            <w:gridSpan w:val="3"/>
            <w:tcBorders>
              <w:top w:val="single" w:sz="6" w:space="0" w:color="auto"/>
              <w:left w:val="nil"/>
              <w:bottom w:val="single" w:sz="6" w:space="0" w:color="auto"/>
              <w:right w:val="single" w:sz="12" w:space="0" w:color="auto"/>
            </w:tcBorders>
          </w:tcPr>
          <w:p w:rsidR="00B37B76" w:rsidRPr="00BE0DF7" w:rsidRDefault="00B37B76" w:rsidP="00253599">
            <w:pPr>
              <w:rPr>
                <w:rFonts w:ascii="Arial" w:hAnsi="Arial"/>
                <w:sz w:val="19"/>
                <w:szCs w:val="19"/>
              </w:rPr>
            </w:pPr>
          </w:p>
        </w:tc>
        <w:tc>
          <w:tcPr>
            <w:tcW w:w="851" w:type="dxa"/>
            <w:tcBorders>
              <w:top w:val="single" w:sz="6" w:space="0" w:color="auto"/>
              <w:left w:val="nil"/>
              <w:bottom w:val="single" w:sz="6" w:space="0" w:color="auto"/>
              <w:right w:val="single" w:sz="12" w:space="0" w:color="auto"/>
            </w:tcBorders>
          </w:tcPr>
          <w:p w:rsidR="00B37B76" w:rsidRPr="00BE0DF7" w:rsidRDefault="00B37B76" w:rsidP="00253599">
            <w:pPr>
              <w:rPr>
                <w:rFonts w:ascii="Arial" w:hAnsi="Arial"/>
                <w:sz w:val="19"/>
                <w:szCs w:val="19"/>
              </w:rPr>
            </w:pPr>
          </w:p>
        </w:tc>
        <w:tc>
          <w:tcPr>
            <w:tcW w:w="567" w:type="dxa"/>
            <w:gridSpan w:val="2"/>
            <w:tcBorders>
              <w:top w:val="single" w:sz="6" w:space="0" w:color="auto"/>
              <w:left w:val="nil"/>
              <w:bottom w:val="single" w:sz="6" w:space="0" w:color="auto"/>
              <w:right w:val="single" w:sz="12" w:space="0" w:color="auto"/>
            </w:tcBorders>
          </w:tcPr>
          <w:p w:rsidR="00B37B76" w:rsidRPr="00BE0DF7" w:rsidRDefault="00B37B76" w:rsidP="00253599">
            <w:pPr>
              <w:ind w:right="-35"/>
              <w:rPr>
                <w:rFonts w:ascii="Arial" w:hAnsi="Arial"/>
                <w:sz w:val="19"/>
                <w:szCs w:val="19"/>
              </w:rPr>
            </w:pPr>
          </w:p>
        </w:tc>
        <w:tc>
          <w:tcPr>
            <w:tcW w:w="3792" w:type="dxa"/>
            <w:vMerge/>
            <w:tcBorders>
              <w:left w:val="nil"/>
              <w:right w:val="single" w:sz="12" w:space="0" w:color="auto"/>
            </w:tcBorders>
          </w:tcPr>
          <w:p w:rsidR="00B37B76" w:rsidRPr="00BE0DF7" w:rsidRDefault="00B37B76" w:rsidP="00253599">
            <w:pPr>
              <w:ind w:right="-35"/>
              <w:jc w:val="center"/>
              <w:rPr>
                <w:b/>
                <w:sz w:val="19"/>
                <w:szCs w:val="19"/>
              </w:rPr>
            </w:pPr>
          </w:p>
        </w:tc>
        <w:tc>
          <w:tcPr>
            <w:tcW w:w="3012" w:type="dxa"/>
            <w:gridSpan w:val="5"/>
            <w:vMerge/>
            <w:tcBorders>
              <w:top w:val="single" w:sz="12" w:space="0" w:color="auto"/>
              <w:left w:val="nil"/>
              <w:bottom w:val="single" w:sz="12" w:space="0" w:color="auto"/>
              <w:right w:val="nil"/>
            </w:tcBorders>
          </w:tcPr>
          <w:p w:rsidR="00B37B76" w:rsidRPr="00BE0DF7" w:rsidRDefault="00B37B76" w:rsidP="00253599">
            <w:pPr>
              <w:ind w:right="-35"/>
              <w:jc w:val="center"/>
              <w:rPr>
                <w:b/>
                <w:sz w:val="27"/>
                <w:szCs w:val="27"/>
              </w:rPr>
            </w:pPr>
          </w:p>
        </w:tc>
      </w:tr>
      <w:tr w:rsidR="00B37B76" w:rsidRPr="00BE0DF7">
        <w:trPr>
          <w:cantSplit/>
          <w:trHeight w:hRule="exact" w:val="300"/>
        </w:trPr>
        <w:tc>
          <w:tcPr>
            <w:tcW w:w="1134" w:type="dxa"/>
            <w:gridSpan w:val="3"/>
            <w:tcBorders>
              <w:top w:val="single" w:sz="6" w:space="0" w:color="auto"/>
              <w:left w:val="nil"/>
              <w:bottom w:val="nil"/>
              <w:right w:val="single" w:sz="12" w:space="0" w:color="auto"/>
            </w:tcBorders>
          </w:tcPr>
          <w:p w:rsidR="00B37B76" w:rsidRPr="00BE0DF7" w:rsidRDefault="00B37B76" w:rsidP="00253599">
            <w:pPr>
              <w:rPr>
                <w:rFonts w:ascii="Arial" w:hAnsi="Arial"/>
                <w:sz w:val="19"/>
                <w:szCs w:val="19"/>
              </w:rPr>
            </w:pPr>
            <w:r w:rsidRPr="00BE0DF7">
              <w:rPr>
                <w:rFonts w:ascii="Arial" w:hAnsi="Arial"/>
                <w:sz w:val="19"/>
                <w:szCs w:val="19"/>
              </w:rPr>
              <w:t>Н.контр.</w:t>
            </w:r>
          </w:p>
        </w:tc>
        <w:tc>
          <w:tcPr>
            <w:tcW w:w="1134" w:type="dxa"/>
            <w:gridSpan w:val="3"/>
            <w:tcBorders>
              <w:top w:val="single" w:sz="6" w:space="0" w:color="auto"/>
              <w:left w:val="nil"/>
              <w:bottom w:val="nil"/>
              <w:right w:val="single" w:sz="12" w:space="0" w:color="auto"/>
            </w:tcBorders>
          </w:tcPr>
          <w:p w:rsidR="00B37B76" w:rsidRPr="00BE0DF7" w:rsidRDefault="00B37B76" w:rsidP="00253599">
            <w:pPr>
              <w:rPr>
                <w:rFonts w:ascii="Arial" w:hAnsi="Arial"/>
                <w:sz w:val="19"/>
                <w:szCs w:val="19"/>
              </w:rPr>
            </w:pPr>
            <w:r w:rsidRPr="00BE0DF7">
              <w:rPr>
                <w:rFonts w:ascii="Arial" w:hAnsi="Arial"/>
                <w:sz w:val="19"/>
                <w:szCs w:val="19"/>
              </w:rPr>
              <w:t>Базарова</w:t>
            </w:r>
          </w:p>
        </w:tc>
        <w:tc>
          <w:tcPr>
            <w:tcW w:w="851" w:type="dxa"/>
            <w:tcBorders>
              <w:top w:val="single" w:sz="6" w:space="0" w:color="auto"/>
              <w:left w:val="nil"/>
              <w:bottom w:val="nil"/>
              <w:right w:val="single" w:sz="12" w:space="0" w:color="auto"/>
            </w:tcBorders>
          </w:tcPr>
          <w:p w:rsidR="00B37B76" w:rsidRPr="00BE0DF7" w:rsidRDefault="00B37B76" w:rsidP="00253599">
            <w:pPr>
              <w:rPr>
                <w:rFonts w:ascii="Arial" w:hAnsi="Arial"/>
                <w:sz w:val="19"/>
                <w:szCs w:val="19"/>
              </w:rPr>
            </w:pPr>
          </w:p>
        </w:tc>
        <w:tc>
          <w:tcPr>
            <w:tcW w:w="567" w:type="dxa"/>
            <w:gridSpan w:val="2"/>
            <w:tcBorders>
              <w:top w:val="single" w:sz="6" w:space="0" w:color="auto"/>
              <w:left w:val="nil"/>
              <w:bottom w:val="nil"/>
              <w:right w:val="single" w:sz="12" w:space="0" w:color="auto"/>
            </w:tcBorders>
          </w:tcPr>
          <w:p w:rsidR="00B37B76" w:rsidRPr="00BE0DF7" w:rsidRDefault="00B37B76" w:rsidP="00253599">
            <w:pPr>
              <w:ind w:right="-35"/>
              <w:rPr>
                <w:rFonts w:ascii="Arial" w:hAnsi="Arial"/>
                <w:sz w:val="19"/>
                <w:szCs w:val="19"/>
              </w:rPr>
            </w:pPr>
          </w:p>
        </w:tc>
        <w:tc>
          <w:tcPr>
            <w:tcW w:w="3792" w:type="dxa"/>
            <w:vMerge/>
            <w:tcBorders>
              <w:left w:val="nil"/>
              <w:bottom w:val="nil"/>
              <w:right w:val="single" w:sz="12" w:space="0" w:color="auto"/>
            </w:tcBorders>
          </w:tcPr>
          <w:p w:rsidR="00B37B76" w:rsidRPr="00BE0DF7" w:rsidRDefault="00B37B76" w:rsidP="00253599">
            <w:pPr>
              <w:ind w:right="-35"/>
              <w:rPr>
                <w:b/>
                <w:sz w:val="19"/>
                <w:szCs w:val="19"/>
              </w:rPr>
            </w:pPr>
          </w:p>
        </w:tc>
        <w:tc>
          <w:tcPr>
            <w:tcW w:w="3012" w:type="dxa"/>
            <w:gridSpan w:val="5"/>
            <w:vMerge/>
            <w:tcBorders>
              <w:top w:val="single" w:sz="12" w:space="0" w:color="auto"/>
              <w:left w:val="nil"/>
              <w:bottom w:val="nil"/>
              <w:right w:val="nil"/>
            </w:tcBorders>
          </w:tcPr>
          <w:p w:rsidR="00B37B76" w:rsidRPr="00BE0DF7" w:rsidRDefault="00B37B76" w:rsidP="00253599">
            <w:pPr>
              <w:ind w:right="-35"/>
              <w:jc w:val="center"/>
              <w:rPr>
                <w:b/>
                <w:sz w:val="19"/>
                <w:szCs w:val="19"/>
              </w:rPr>
            </w:pPr>
          </w:p>
        </w:tc>
      </w:tr>
      <w:tr w:rsidR="001E032A" w:rsidRPr="00BE0DF7">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284" w:type="dxa"/>
          <w:wAfter w:w="213" w:type="dxa"/>
        </w:trPr>
        <w:tc>
          <w:tcPr>
            <w:tcW w:w="1135" w:type="dxa"/>
            <w:gridSpan w:val="3"/>
            <w:tcBorders>
              <w:top w:val="single" w:sz="4" w:space="0" w:color="auto"/>
              <w:left w:val="single" w:sz="4" w:space="0" w:color="auto"/>
              <w:bottom w:val="single" w:sz="4" w:space="0" w:color="auto"/>
              <w:right w:val="single" w:sz="4" w:space="0" w:color="auto"/>
            </w:tcBorders>
          </w:tcPr>
          <w:p w:rsidR="001E032A" w:rsidRPr="00BE0DF7" w:rsidRDefault="001E032A" w:rsidP="00530003">
            <w:pPr>
              <w:rPr>
                <w:sz w:val="27"/>
                <w:szCs w:val="27"/>
              </w:rPr>
            </w:pPr>
          </w:p>
        </w:tc>
        <w:tc>
          <w:tcPr>
            <w:tcW w:w="1752" w:type="dxa"/>
            <w:gridSpan w:val="4"/>
            <w:tcBorders>
              <w:top w:val="single" w:sz="4" w:space="0" w:color="auto"/>
              <w:left w:val="single" w:sz="4" w:space="0" w:color="auto"/>
              <w:bottom w:val="single" w:sz="4" w:space="0" w:color="auto"/>
              <w:right w:val="single" w:sz="4" w:space="0" w:color="auto"/>
            </w:tcBorders>
          </w:tcPr>
          <w:p w:rsidR="001E032A" w:rsidRPr="00BE0DF7" w:rsidRDefault="001E032A" w:rsidP="00530003">
            <w:pPr>
              <w:snapToGrid w:val="0"/>
              <w:spacing w:before="120"/>
              <w:jc w:val="center"/>
              <w:rPr>
                <w:sz w:val="27"/>
                <w:szCs w:val="27"/>
              </w:rPr>
            </w:pPr>
            <w:r w:rsidRPr="00BE0DF7">
              <w:rPr>
                <w:sz w:val="27"/>
                <w:szCs w:val="27"/>
              </w:rPr>
              <w:t>3.1.</w:t>
            </w:r>
          </w:p>
        </w:tc>
        <w:tc>
          <w:tcPr>
            <w:tcW w:w="6043" w:type="dxa"/>
            <w:gridSpan w:val="4"/>
            <w:tcBorders>
              <w:top w:val="single" w:sz="4" w:space="0" w:color="auto"/>
              <w:left w:val="single" w:sz="4" w:space="0" w:color="auto"/>
              <w:bottom w:val="single" w:sz="4" w:space="0" w:color="auto"/>
              <w:right w:val="single" w:sz="4" w:space="0" w:color="auto"/>
            </w:tcBorders>
          </w:tcPr>
          <w:p w:rsidR="001E032A" w:rsidRPr="00BE0DF7" w:rsidRDefault="001E032A" w:rsidP="00530003">
            <w:pPr>
              <w:snapToGrid w:val="0"/>
              <w:spacing w:before="120"/>
              <w:rPr>
                <w:sz w:val="27"/>
                <w:szCs w:val="27"/>
              </w:rPr>
            </w:pPr>
            <w:r w:rsidRPr="00BE0DF7">
              <w:rPr>
                <w:sz w:val="27"/>
                <w:szCs w:val="27"/>
              </w:rPr>
              <w:t>Транспортная инфраструктура</w:t>
            </w:r>
          </w:p>
        </w:tc>
        <w:tc>
          <w:tcPr>
            <w:tcW w:w="1063" w:type="dxa"/>
            <w:gridSpan w:val="2"/>
            <w:tcBorders>
              <w:top w:val="single" w:sz="4" w:space="0" w:color="auto"/>
              <w:left w:val="single" w:sz="4" w:space="0" w:color="auto"/>
              <w:bottom w:val="single" w:sz="4" w:space="0" w:color="auto"/>
              <w:right w:val="single" w:sz="4" w:space="0" w:color="auto"/>
            </w:tcBorders>
          </w:tcPr>
          <w:p w:rsidR="001E032A" w:rsidRPr="00BE0DF7" w:rsidRDefault="006248DA" w:rsidP="00530003">
            <w:pPr>
              <w:snapToGrid w:val="0"/>
              <w:spacing w:before="120"/>
              <w:jc w:val="center"/>
              <w:rPr>
                <w:sz w:val="27"/>
                <w:szCs w:val="27"/>
              </w:rPr>
            </w:pPr>
            <w:r>
              <w:rPr>
                <w:sz w:val="27"/>
                <w:szCs w:val="27"/>
              </w:rPr>
              <w:t>5</w:t>
            </w:r>
            <w:r w:rsidR="005373EA">
              <w:rPr>
                <w:sz w:val="27"/>
                <w:szCs w:val="27"/>
              </w:rPr>
              <w:t>1</w:t>
            </w:r>
          </w:p>
        </w:tc>
      </w:tr>
      <w:tr w:rsidR="001E032A" w:rsidRPr="00BE0DF7">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284" w:type="dxa"/>
          <w:wAfter w:w="213" w:type="dxa"/>
        </w:trPr>
        <w:tc>
          <w:tcPr>
            <w:tcW w:w="1135" w:type="dxa"/>
            <w:gridSpan w:val="3"/>
            <w:tcBorders>
              <w:top w:val="single" w:sz="4" w:space="0" w:color="auto"/>
              <w:left w:val="single" w:sz="4" w:space="0" w:color="000000"/>
              <w:bottom w:val="single" w:sz="4" w:space="0" w:color="000000"/>
            </w:tcBorders>
          </w:tcPr>
          <w:p w:rsidR="001E032A" w:rsidRPr="00BE0DF7" w:rsidRDefault="001E032A" w:rsidP="00530003">
            <w:pPr>
              <w:snapToGrid w:val="0"/>
              <w:spacing w:before="120"/>
              <w:jc w:val="center"/>
              <w:rPr>
                <w:sz w:val="27"/>
                <w:szCs w:val="27"/>
                <w:lang w:val="en-US"/>
              </w:rPr>
            </w:pPr>
          </w:p>
        </w:tc>
        <w:tc>
          <w:tcPr>
            <w:tcW w:w="1752" w:type="dxa"/>
            <w:gridSpan w:val="4"/>
            <w:tcBorders>
              <w:top w:val="single" w:sz="4" w:space="0" w:color="auto"/>
              <w:left w:val="single" w:sz="4" w:space="0" w:color="000000"/>
              <w:bottom w:val="single" w:sz="4" w:space="0" w:color="000000"/>
            </w:tcBorders>
          </w:tcPr>
          <w:p w:rsidR="001E032A" w:rsidRPr="00BE0DF7" w:rsidRDefault="001E032A" w:rsidP="00530003">
            <w:pPr>
              <w:snapToGrid w:val="0"/>
              <w:spacing w:before="120"/>
              <w:jc w:val="center"/>
              <w:rPr>
                <w:sz w:val="27"/>
                <w:szCs w:val="27"/>
                <w:lang w:val="en-US"/>
              </w:rPr>
            </w:pPr>
            <w:r w:rsidRPr="00BE0DF7">
              <w:rPr>
                <w:sz w:val="27"/>
                <w:szCs w:val="27"/>
                <w:lang w:val="en-US"/>
              </w:rPr>
              <w:t>3.2.</w:t>
            </w:r>
          </w:p>
        </w:tc>
        <w:tc>
          <w:tcPr>
            <w:tcW w:w="6043" w:type="dxa"/>
            <w:gridSpan w:val="4"/>
            <w:tcBorders>
              <w:top w:val="single" w:sz="4" w:space="0" w:color="auto"/>
              <w:left w:val="single" w:sz="4" w:space="0" w:color="000000"/>
              <w:bottom w:val="single" w:sz="4" w:space="0" w:color="000000"/>
            </w:tcBorders>
          </w:tcPr>
          <w:p w:rsidR="001E032A" w:rsidRPr="00BE0DF7" w:rsidRDefault="001E032A" w:rsidP="00530003">
            <w:pPr>
              <w:snapToGrid w:val="0"/>
              <w:spacing w:before="120"/>
              <w:rPr>
                <w:sz w:val="27"/>
                <w:szCs w:val="27"/>
              </w:rPr>
            </w:pPr>
            <w:r w:rsidRPr="00BE0DF7">
              <w:rPr>
                <w:sz w:val="27"/>
                <w:szCs w:val="27"/>
              </w:rPr>
              <w:t>Инженерная инфраструктура</w:t>
            </w:r>
          </w:p>
        </w:tc>
        <w:tc>
          <w:tcPr>
            <w:tcW w:w="1063" w:type="dxa"/>
            <w:gridSpan w:val="2"/>
            <w:tcBorders>
              <w:top w:val="single" w:sz="4" w:space="0" w:color="auto"/>
              <w:left w:val="single" w:sz="4" w:space="0" w:color="000000"/>
              <w:bottom w:val="single" w:sz="4" w:space="0" w:color="000000"/>
              <w:right w:val="single" w:sz="4" w:space="0" w:color="000000"/>
            </w:tcBorders>
          </w:tcPr>
          <w:p w:rsidR="001E032A" w:rsidRPr="00BE0DF7" w:rsidRDefault="005373EA" w:rsidP="00530003">
            <w:pPr>
              <w:snapToGrid w:val="0"/>
              <w:spacing w:before="120"/>
              <w:jc w:val="center"/>
              <w:rPr>
                <w:sz w:val="27"/>
                <w:szCs w:val="27"/>
              </w:rPr>
            </w:pPr>
            <w:r>
              <w:rPr>
                <w:sz w:val="27"/>
                <w:szCs w:val="27"/>
              </w:rPr>
              <w:t>58</w:t>
            </w:r>
          </w:p>
        </w:tc>
      </w:tr>
      <w:tr w:rsidR="001E032A" w:rsidRPr="00BE0DF7">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284" w:type="dxa"/>
          <w:wAfter w:w="213" w:type="dxa"/>
        </w:trPr>
        <w:tc>
          <w:tcPr>
            <w:tcW w:w="1135" w:type="dxa"/>
            <w:gridSpan w:val="3"/>
            <w:tcBorders>
              <w:left w:val="single" w:sz="4" w:space="0" w:color="000000"/>
              <w:bottom w:val="single" w:sz="4" w:space="0" w:color="000000"/>
            </w:tcBorders>
          </w:tcPr>
          <w:p w:rsidR="001E032A" w:rsidRPr="00BE0DF7" w:rsidRDefault="001E032A" w:rsidP="00530003">
            <w:pPr>
              <w:snapToGrid w:val="0"/>
              <w:spacing w:before="120"/>
              <w:jc w:val="center"/>
              <w:rPr>
                <w:sz w:val="27"/>
                <w:szCs w:val="27"/>
                <w:lang w:val="en-US"/>
              </w:rPr>
            </w:pPr>
          </w:p>
        </w:tc>
        <w:tc>
          <w:tcPr>
            <w:tcW w:w="1752" w:type="dxa"/>
            <w:gridSpan w:val="4"/>
            <w:tcBorders>
              <w:left w:val="single" w:sz="4" w:space="0" w:color="000000"/>
              <w:bottom w:val="single" w:sz="4" w:space="0" w:color="000000"/>
            </w:tcBorders>
          </w:tcPr>
          <w:p w:rsidR="001E032A" w:rsidRPr="00BE0DF7" w:rsidRDefault="001E032A" w:rsidP="00530003">
            <w:pPr>
              <w:snapToGrid w:val="0"/>
              <w:spacing w:before="120"/>
              <w:jc w:val="center"/>
              <w:rPr>
                <w:sz w:val="27"/>
                <w:szCs w:val="27"/>
              </w:rPr>
            </w:pPr>
            <w:r w:rsidRPr="00BE0DF7">
              <w:rPr>
                <w:sz w:val="27"/>
                <w:szCs w:val="27"/>
              </w:rPr>
              <w:t>3.3.</w:t>
            </w:r>
          </w:p>
        </w:tc>
        <w:tc>
          <w:tcPr>
            <w:tcW w:w="6043" w:type="dxa"/>
            <w:gridSpan w:val="4"/>
            <w:tcBorders>
              <w:left w:val="single" w:sz="4" w:space="0" w:color="000000"/>
              <w:bottom w:val="single" w:sz="4" w:space="0" w:color="000000"/>
            </w:tcBorders>
          </w:tcPr>
          <w:p w:rsidR="001E032A" w:rsidRPr="00BE0DF7" w:rsidRDefault="001E032A" w:rsidP="00530003">
            <w:pPr>
              <w:snapToGrid w:val="0"/>
              <w:spacing w:before="120"/>
              <w:rPr>
                <w:sz w:val="27"/>
                <w:szCs w:val="27"/>
              </w:rPr>
            </w:pPr>
            <w:r w:rsidRPr="00BE0DF7">
              <w:rPr>
                <w:sz w:val="27"/>
                <w:szCs w:val="27"/>
              </w:rPr>
              <w:t>Инфраструктура санитарной очистки территории</w:t>
            </w:r>
          </w:p>
        </w:tc>
        <w:tc>
          <w:tcPr>
            <w:tcW w:w="1063" w:type="dxa"/>
            <w:gridSpan w:val="2"/>
            <w:tcBorders>
              <w:left w:val="single" w:sz="4" w:space="0" w:color="000000"/>
              <w:bottom w:val="single" w:sz="4" w:space="0" w:color="000000"/>
              <w:right w:val="single" w:sz="4" w:space="0" w:color="000000"/>
            </w:tcBorders>
          </w:tcPr>
          <w:p w:rsidR="001E032A" w:rsidRPr="00BE0DF7" w:rsidRDefault="005373EA" w:rsidP="00530003">
            <w:pPr>
              <w:snapToGrid w:val="0"/>
              <w:spacing w:before="120"/>
              <w:jc w:val="center"/>
              <w:rPr>
                <w:sz w:val="27"/>
                <w:szCs w:val="27"/>
              </w:rPr>
            </w:pPr>
            <w:r>
              <w:rPr>
                <w:sz w:val="27"/>
                <w:szCs w:val="27"/>
              </w:rPr>
              <w:t>65</w:t>
            </w:r>
          </w:p>
        </w:tc>
      </w:tr>
      <w:tr w:rsidR="001E032A" w:rsidRPr="00BE0DF7">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284" w:type="dxa"/>
          <w:wAfter w:w="213" w:type="dxa"/>
        </w:trPr>
        <w:tc>
          <w:tcPr>
            <w:tcW w:w="1135" w:type="dxa"/>
            <w:gridSpan w:val="3"/>
            <w:tcBorders>
              <w:left w:val="single" w:sz="4" w:space="0" w:color="000000"/>
              <w:bottom w:val="single" w:sz="4" w:space="0" w:color="000000"/>
            </w:tcBorders>
          </w:tcPr>
          <w:p w:rsidR="001E032A" w:rsidRPr="00BE0DF7" w:rsidRDefault="001E032A" w:rsidP="00530003">
            <w:pPr>
              <w:snapToGrid w:val="0"/>
              <w:spacing w:before="120"/>
              <w:jc w:val="center"/>
              <w:rPr>
                <w:sz w:val="27"/>
                <w:szCs w:val="27"/>
                <w:lang w:val="en-US"/>
              </w:rPr>
            </w:pPr>
          </w:p>
        </w:tc>
        <w:tc>
          <w:tcPr>
            <w:tcW w:w="1752" w:type="dxa"/>
            <w:gridSpan w:val="4"/>
            <w:tcBorders>
              <w:left w:val="single" w:sz="4" w:space="0" w:color="000000"/>
              <w:bottom w:val="single" w:sz="4" w:space="0" w:color="000000"/>
            </w:tcBorders>
          </w:tcPr>
          <w:p w:rsidR="001E032A" w:rsidRPr="00BE0DF7" w:rsidRDefault="001E032A" w:rsidP="00530003">
            <w:pPr>
              <w:snapToGrid w:val="0"/>
              <w:spacing w:before="120"/>
              <w:jc w:val="center"/>
              <w:rPr>
                <w:sz w:val="27"/>
                <w:szCs w:val="27"/>
              </w:rPr>
            </w:pPr>
            <w:r w:rsidRPr="00BE0DF7">
              <w:rPr>
                <w:sz w:val="27"/>
                <w:szCs w:val="27"/>
              </w:rPr>
              <w:t>3.4.</w:t>
            </w:r>
          </w:p>
        </w:tc>
        <w:tc>
          <w:tcPr>
            <w:tcW w:w="6043" w:type="dxa"/>
            <w:gridSpan w:val="4"/>
            <w:tcBorders>
              <w:left w:val="single" w:sz="4" w:space="0" w:color="000000"/>
              <w:bottom w:val="single" w:sz="4" w:space="0" w:color="000000"/>
            </w:tcBorders>
          </w:tcPr>
          <w:p w:rsidR="001E032A" w:rsidRPr="00BE0DF7" w:rsidRDefault="001E032A" w:rsidP="00530003">
            <w:pPr>
              <w:snapToGrid w:val="0"/>
              <w:spacing w:before="120"/>
              <w:rPr>
                <w:sz w:val="27"/>
                <w:szCs w:val="27"/>
              </w:rPr>
            </w:pPr>
            <w:r w:rsidRPr="00BE0DF7">
              <w:rPr>
                <w:sz w:val="27"/>
                <w:szCs w:val="27"/>
              </w:rPr>
              <w:t>Туризм и рекреация</w:t>
            </w:r>
          </w:p>
        </w:tc>
        <w:tc>
          <w:tcPr>
            <w:tcW w:w="1063" w:type="dxa"/>
            <w:gridSpan w:val="2"/>
            <w:tcBorders>
              <w:left w:val="single" w:sz="4" w:space="0" w:color="000000"/>
              <w:bottom w:val="single" w:sz="4" w:space="0" w:color="000000"/>
              <w:right w:val="single" w:sz="4" w:space="0" w:color="000000"/>
            </w:tcBorders>
          </w:tcPr>
          <w:p w:rsidR="001E032A" w:rsidRPr="00BE0DF7" w:rsidRDefault="005373EA" w:rsidP="00530003">
            <w:pPr>
              <w:snapToGrid w:val="0"/>
              <w:spacing w:before="120"/>
              <w:jc w:val="center"/>
              <w:rPr>
                <w:sz w:val="27"/>
                <w:szCs w:val="27"/>
              </w:rPr>
            </w:pPr>
            <w:r>
              <w:rPr>
                <w:sz w:val="27"/>
                <w:szCs w:val="27"/>
              </w:rPr>
              <w:t>69</w:t>
            </w:r>
          </w:p>
        </w:tc>
      </w:tr>
      <w:tr w:rsidR="001E032A" w:rsidRPr="00BE0DF7">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284" w:type="dxa"/>
          <w:wAfter w:w="213" w:type="dxa"/>
        </w:trPr>
        <w:tc>
          <w:tcPr>
            <w:tcW w:w="1135" w:type="dxa"/>
            <w:gridSpan w:val="3"/>
            <w:tcBorders>
              <w:left w:val="single" w:sz="4" w:space="0" w:color="000000"/>
              <w:bottom w:val="single" w:sz="4" w:space="0" w:color="000000"/>
            </w:tcBorders>
          </w:tcPr>
          <w:p w:rsidR="001E032A" w:rsidRPr="00BE0DF7" w:rsidRDefault="001E032A" w:rsidP="00530003">
            <w:pPr>
              <w:snapToGrid w:val="0"/>
              <w:spacing w:before="120"/>
              <w:jc w:val="center"/>
              <w:rPr>
                <w:sz w:val="27"/>
                <w:szCs w:val="27"/>
                <w:lang w:val="en-US"/>
              </w:rPr>
            </w:pPr>
          </w:p>
        </w:tc>
        <w:tc>
          <w:tcPr>
            <w:tcW w:w="1752" w:type="dxa"/>
            <w:gridSpan w:val="4"/>
            <w:tcBorders>
              <w:left w:val="single" w:sz="4" w:space="0" w:color="000000"/>
              <w:bottom w:val="single" w:sz="4" w:space="0" w:color="000000"/>
            </w:tcBorders>
          </w:tcPr>
          <w:p w:rsidR="001E032A" w:rsidRPr="00BE0DF7" w:rsidRDefault="001E032A" w:rsidP="00530003">
            <w:pPr>
              <w:snapToGrid w:val="0"/>
              <w:spacing w:before="120"/>
              <w:jc w:val="center"/>
              <w:rPr>
                <w:sz w:val="27"/>
                <w:szCs w:val="27"/>
              </w:rPr>
            </w:pPr>
            <w:r w:rsidRPr="00BE0DF7">
              <w:rPr>
                <w:sz w:val="27"/>
                <w:szCs w:val="27"/>
              </w:rPr>
              <w:t>4.</w:t>
            </w:r>
          </w:p>
        </w:tc>
        <w:tc>
          <w:tcPr>
            <w:tcW w:w="6043" w:type="dxa"/>
            <w:gridSpan w:val="4"/>
            <w:tcBorders>
              <w:left w:val="single" w:sz="4" w:space="0" w:color="000000"/>
              <w:bottom w:val="single" w:sz="4" w:space="0" w:color="000000"/>
            </w:tcBorders>
          </w:tcPr>
          <w:p w:rsidR="001E032A" w:rsidRPr="00BE0DF7" w:rsidRDefault="001E032A" w:rsidP="00530003">
            <w:pPr>
              <w:snapToGrid w:val="0"/>
              <w:spacing w:before="120"/>
              <w:rPr>
                <w:sz w:val="27"/>
                <w:szCs w:val="27"/>
              </w:rPr>
            </w:pPr>
            <w:r w:rsidRPr="00BE0DF7">
              <w:rPr>
                <w:sz w:val="27"/>
                <w:szCs w:val="27"/>
              </w:rPr>
              <w:t>Структура социального и культурно-бытового обслуживания населения и обоснования предложений по ее территориальной организации</w:t>
            </w:r>
          </w:p>
        </w:tc>
        <w:tc>
          <w:tcPr>
            <w:tcW w:w="1063" w:type="dxa"/>
            <w:gridSpan w:val="2"/>
            <w:tcBorders>
              <w:left w:val="single" w:sz="4" w:space="0" w:color="000000"/>
              <w:bottom w:val="single" w:sz="4" w:space="0" w:color="000000"/>
              <w:right w:val="single" w:sz="4" w:space="0" w:color="000000"/>
            </w:tcBorders>
          </w:tcPr>
          <w:p w:rsidR="001E032A" w:rsidRPr="00BE0DF7" w:rsidRDefault="005373EA" w:rsidP="00530003">
            <w:pPr>
              <w:snapToGrid w:val="0"/>
              <w:spacing w:before="120"/>
              <w:jc w:val="center"/>
              <w:rPr>
                <w:sz w:val="27"/>
                <w:szCs w:val="27"/>
              </w:rPr>
            </w:pPr>
            <w:r>
              <w:rPr>
                <w:sz w:val="27"/>
                <w:szCs w:val="27"/>
              </w:rPr>
              <w:t>74</w:t>
            </w:r>
          </w:p>
        </w:tc>
      </w:tr>
      <w:tr w:rsidR="001E032A" w:rsidRPr="00BE0DF7">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284" w:type="dxa"/>
          <w:wAfter w:w="213" w:type="dxa"/>
        </w:trPr>
        <w:tc>
          <w:tcPr>
            <w:tcW w:w="1135" w:type="dxa"/>
            <w:gridSpan w:val="3"/>
            <w:tcBorders>
              <w:left w:val="single" w:sz="4" w:space="0" w:color="000000"/>
              <w:bottom w:val="single" w:sz="4" w:space="0" w:color="000000"/>
            </w:tcBorders>
          </w:tcPr>
          <w:p w:rsidR="001E032A" w:rsidRPr="00BE0DF7" w:rsidRDefault="001E032A" w:rsidP="00530003">
            <w:pPr>
              <w:snapToGrid w:val="0"/>
              <w:spacing w:before="120"/>
              <w:jc w:val="center"/>
              <w:rPr>
                <w:sz w:val="27"/>
                <w:szCs w:val="27"/>
              </w:rPr>
            </w:pPr>
          </w:p>
        </w:tc>
        <w:tc>
          <w:tcPr>
            <w:tcW w:w="1752" w:type="dxa"/>
            <w:gridSpan w:val="4"/>
            <w:tcBorders>
              <w:left w:val="single" w:sz="4" w:space="0" w:color="000000"/>
              <w:bottom w:val="single" w:sz="4" w:space="0" w:color="000000"/>
            </w:tcBorders>
          </w:tcPr>
          <w:p w:rsidR="001E032A" w:rsidRPr="00BE0DF7" w:rsidRDefault="001E032A" w:rsidP="00530003">
            <w:pPr>
              <w:snapToGrid w:val="0"/>
              <w:spacing w:before="120"/>
              <w:jc w:val="center"/>
              <w:rPr>
                <w:sz w:val="27"/>
                <w:szCs w:val="27"/>
              </w:rPr>
            </w:pPr>
            <w:r w:rsidRPr="00BE0DF7">
              <w:rPr>
                <w:sz w:val="27"/>
                <w:szCs w:val="27"/>
              </w:rPr>
              <w:t>4.1.</w:t>
            </w:r>
          </w:p>
        </w:tc>
        <w:tc>
          <w:tcPr>
            <w:tcW w:w="6043" w:type="dxa"/>
            <w:gridSpan w:val="4"/>
            <w:tcBorders>
              <w:left w:val="single" w:sz="4" w:space="0" w:color="000000"/>
              <w:bottom w:val="single" w:sz="4" w:space="0" w:color="000000"/>
            </w:tcBorders>
          </w:tcPr>
          <w:p w:rsidR="001E032A" w:rsidRPr="00BE0DF7" w:rsidRDefault="001E032A" w:rsidP="00530003">
            <w:pPr>
              <w:snapToGrid w:val="0"/>
              <w:spacing w:before="120"/>
              <w:rPr>
                <w:sz w:val="27"/>
                <w:szCs w:val="27"/>
              </w:rPr>
            </w:pPr>
            <w:r w:rsidRPr="00BE0DF7">
              <w:rPr>
                <w:sz w:val="27"/>
                <w:szCs w:val="27"/>
              </w:rPr>
              <w:t>Образование</w:t>
            </w:r>
          </w:p>
        </w:tc>
        <w:tc>
          <w:tcPr>
            <w:tcW w:w="1063" w:type="dxa"/>
            <w:gridSpan w:val="2"/>
            <w:tcBorders>
              <w:left w:val="single" w:sz="4" w:space="0" w:color="000000"/>
              <w:bottom w:val="single" w:sz="4" w:space="0" w:color="000000"/>
              <w:right w:val="single" w:sz="4" w:space="0" w:color="000000"/>
            </w:tcBorders>
          </w:tcPr>
          <w:p w:rsidR="001E032A" w:rsidRPr="00BE0DF7" w:rsidRDefault="005373EA" w:rsidP="00530003">
            <w:pPr>
              <w:snapToGrid w:val="0"/>
              <w:spacing w:before="120"/>
              <w:jc w:val="center"/>
              <w:rPr>
                <w:sz w:val="27"/>
                <w:szCs w:val="27"/>
              </w:rPr>
            </w:pPr>
            <w:r>
              <w:rPr>
                <w:sz w:val="27"/>
                <w:szCs w:val="27"/>
              </w:rPr>
              <w:t>74</w:t>
            </w:r>
          </w:p>
        </w:tc>
      </w:tr>
      <w:tr w:rsidR="001E032A" w:rsidRPr="00BE0DF7">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284" w:type="dxa"/>
          <w:wAfter w:w="213" w:type="dxa"/>
        </w:trPr>
        <w:tc>
          <w:tcPr>
            <w:tcW w:w="1135" w:type="dxa"/>
            <w:gridSpan w:val="3"/>
            <w:tcBorders>
              <w:left w:val="single" w:sz="4" w:space="0" w:color="000000"/>
              <w:bottom w:val="single" w:sz="4" w:space="0" w:color="000000"/>
            </w:tcBorders>
          </w:tcPr>
          <w:p w:rsidR="001E032A" w:rsidRPr="00BE0DF7" w:rsidRDefault="001E032A" w:rsidP="00530003">
            <w:pPr>
              <w:snapToGrid w:val="0"/>
              <w:spacing w:before="120"/>
              <w:jc w:val="center"/>
              <w:rPr>
                <w:sz w:val="27"/>
                <w:szCs w:val="27"/>
                <w:lang w:val="en-US"/>
              </w:rPr>
            </w:pPr>
          </w:p>
        </w:tc>
        <w:tc>
          <w:tcPr>
            <w:tcW w:w="1752" w:type="dxa"/>
            <w:gridSpan w:val="4"/>
            <w:tcBorders>
              <w:left w:val="single" w:sz="4" w:space="0" w:color="000000"/>
              <w:bottom w:val="single" w:sz="4" w:space="0" w:color="000000"/>
            </w:tcBorders>
          </w:tcPr>
          <w:p w:rsidR="001E032A" w:rsidRPr="00BE0DF7" w:rsidRDefault="001E032A" w:rsidP="00530003">
            <w:pPr>
              <w:snapToGrid w:val="0"/>
              <w:spacing w:before="120"/>
              <w:jc w:val="center"/>
              <w:rPr>
                <w:sz w:val="27"/>
                <w:szCs w:val="27"/>
              </w:rPr>
            </w:pPr>
            <w:r w:rsidRPr="00BE0DF7">
              <w:rPr>
                <w:sz w:val="27"/>
                <w:szCs w:val="27"/>
              </w:rPr>
              <w:t>4.2.</w:t>
            </w:r>
          </w:p>
        </w:tc>
        <w:tc>
          <w:tcPr>
            <w:tcW w:w="6043" w:type="dxa"/>
            <w:gridSpan w:val="4"/>
            <w:tcBorders>
              <w:left w:val="single" w:sz="4" w:space="0" w:color="000000"/>
              <w:bottom w:val="single" w:sz="4" w:space="0" w:color="000000"/>
            </w:tcBorders>
          </w:tcPr>
          <w:p w:rsidR="001E032A" w:rsidRPr="00BE0DF7" w:rsidRDefault="001E032A" w:rsidP="00530003">
            <w:pPr>
              <w:snapToGrid w:val="0"/>
              <w:spacing w:before="120"/>
              <w:rPr>
                <w:sz w:val="27"/>
                <w:szCs w:val="27"/>
              </w:rPr>
            </w:pPr>
            <w:r w:rsidRPr="00BE0DF7">
              <w:rPr>
                <w:sz w:val="27"/>
                <w:szCs w:val="27"/>
              </w:rPr>
              <w:t>Здравоохранение</w:t>
            </w:r>
          </w:p>
        </w:tc>
        <w:tc>
          <w:tcPr>
            <w:tcW w:w="1063" w:type="dxa"/>
            <w:gridSpan w:val="2"/>
            <w:tcBorders>
              <w:left w:val="single" w:sz="4" w:space="0" w:color="000000"/>
              <w:bottom w:val="single" w:sz="4" w:space="0" w:color="000000"/>
              <w:right w:val="single" w:sz="4" w:space="0" w:color="000000"/>
            </w:tcBorders>
          </w:tcPr>
          <w:p w:rsidR="001E032A" w:rsidRPr="00BE0DF7" w:rsidRDefault="005373EA" w:rsidP="00530003">
            <w:pPr>
              <w:snapToGrid w:val="0"/>
              <w:spacing w:before="120"/>
              <w:jc w:val="center"/>
              <w:rPr>
                <w:sz w:val="27"/>
                <w:szCs w:val="27"/>
              </w:rPr>
            </w:pPr>
            <w:r>
              <w:rPr>
                <w:sz w:val="27"/>
                <w:szCs w:val="27"/>
              </w:rPr>
              <w:t>78</w:t>
            </w:r>
          </w:p>
        </w:tc>
      </w:tr>
      <w:tr w:rsidR="001E032A" w:rsidRPr="00BE0DF7">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284" w:type="dxa"/>
          <w:wAfter w:w="213" w:type="dxa"/>
        </w:trPr>
        <w:tc>
          <w:tcPr>
            <w:tcW w:w="1135" w:type="dxa"/>
            <w:gridSpan w:val="3"/>
            <w:tcBorders>
              <w:left w:val="single" w:sz="4" w:space="0" w:color="000000"/>
              <w:bottom w:val="single" w:sz="4" w:space="0" w:color="000000"/>
            </w:tcBorders>
          </w:tcPr>
          <w:p w:rsidR="001E032A" w:rsidRPr="00BE0DF7" w:rsidRDefault="001E032A" w:rsidP="00530003">
            <w:pPr>
              <w:snapToGrid w:val="0"/>
              <w:spacing w:before="120"/>
              <w:jc w:val="center"/>
              <w:rPr>
                <w:sz w:val="27"/>
                <w:szCs w:val="27"/>
                <w:lang w:val="en-US"/>
              </w:rPr>
            </w:pPr>
          </w:p>
        </w:tc>
        <w:tc>
          <w:tcPr>
            <w:tcW w:w="1752" w:type="dxa"/>
            <w:gridSpan w:val="4"/>
            <w:tcBorders>
              <w:left w:val="single" w:sz="4" w:space="0" w:color="000000"/>
              <w:bottom w:val="single" w:sz="4" w:space="0" w:color="000000"/>
            </w:tcBorders>
          </w:tcPr>
          <w:p w:rsidR="001E032A" w:rsidRPr="00BE0DF7" w:rsidRDefault="001E032A" w:rsidP="00530003">
            <w:pPr>
              <w:snapToGrid w:val="0"/>
              <w:spacing w:before="120"/>
              <w:jc w:val="center"/>
              <w:rPr>
                <w:sz w:val="27"/>
                <w:szCs w:val="27"/>
              </w:rPr>
            </w:pPr>
            <w:r w:rsidRPr="00BE0DF7">
              <w:rPr>
                <w:sz w:val="27"/>
                <w:szCs w:val="27"/>
              </w:rPr>
              <w:t>4.3.</w:t>
            </w:r>
          </w:p>
        </w:tc>
        <w:tc>
          <w:tcPr>
            <w:tcW w:w="6043" w:type="dxa"/>
            <w:gridSpan w:val="4"/>
            <w:tcBorders>
              <w:left w:val="single" w:sz="4" w:space="0" w:color="000000"/>
              <w:bottom w:val="single" w:sz="4" w:space="0" w:color="000000"/>
            </w:tcBorders>
          </w:tcPr>
          <w:p w:rsidR="001E032A" w:rsidRPr="00BE0DF7" w:rsidRDefault="001E032A" w:rsidP="00530003">
            <w:pPr>
              <w:snapToGrid w:val="0"/>
              <w:spacing w:before="120"/>
              <w:rPr>
                <w:sz w:val="27"/>
                <w:szCs w:val="27"/>
              </w:rPr>
            </w:pPr>
            <w:r w:rsidRPr="00BE0DF7">
              <w:rPr>
                <w:sz w:val="27"/>
                <w:szCs w:val="27"/>
              </w:rPr>
              <w:t>Физкультура и спорт</w:t>
            </w:r>
          </w:p>
        </w:tc>
        <w:tc>
          <w:tcPr>
            <w:tcW w:w="1063" w:type="dxa"/>
            <w:gridSpan w:val="2"/>
            <w:tcBorders>
              <w:left w:val="single" w:sz="4" w:space="0" w:color="000000"/>
              <w:bottom w:val="single" w:sz="4" w:space="0" w:color="000000"/>
              <w:right w:val="single" w:sz="4" w:space="0" w:color="000000"/>
            </w:tcBorders>
          </w:tcPr>
          <w:p w:rsidR="001E032A" w:rsidRPr="00BE0DF7" w:rsidRDefault="005373EA" w:rsidP="00530003">
            <w:pPr>
              <w:snapToGrid w:val="0"/>
              <w:spacing w:before="120"/>
              <w:jc w:val="center"/>
              <w:rPr>
                <w:sz w:val="27"/>
                <w:szCs w:val="27"/>
              </w:rPr>
            </w:pPr>
            <w:r>
              <w:rPr>
                <w:sz w:val="27"/>
                <w:szCs w:val="27"/>
              </w:rPr>
              <w:t>84</w:t>
            </w:r>
          </w:p>
        </w:tc>
      </w:tr>
      <w:tr w:rsidR="001E032A" w:rsidRPr="00BE0DF7">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284" w:type="dxa"/>
          <w:wAfter w:w="213" w:type="dxa"/>
        </w:trPr>
        <w:tc>
          <w:tcPr>
            <w:tcW w:w="1135" w:type="dxa"/>
            <w:gridSpan w:val="3"/>
            <w:tcBorders>
              <w:left w:val="single" w:sz="4" w:space="0" w:color="000000"/>
              <w:bottom w:val="single" w:sz="4" w:space="0" w:color="000000"/>
            </w:tcBorders>
          </w:tcPr>
          <w:p w:rsidR="001E032A" w:rsidRPr="00BE0DF7" w:rsidRDefault="001E032A" w:rsidP="00530003">
            <w:pPr>
              <w:snapToGrid w:val="0"/>
              <w:spacing w:before="120"/>
              <w:jc w:val="center"/>
              <w:rPr>
                <w:sz w:val="27"/>
                <w:szCs w:val="27"/>
                <w:lang w:val="en-US"/>
              </w:rPr>
            </w:pPr>
          </w:p>
        </w:tc>
        <w:tc>
          <w:tcPr>
            <w:tcW w:w="1752" w:type="dxa"/>
            <w:gridSpan w:val="4"/>
            <w:tcBorders>
              <w:left w:val="single" w:sz="4" w:space="0" w:color="000000"/>
              <w:bottom w:val="single" w:sz="4" w:space="0" w:color="000000"/>
            </w:tcBorders>
          </w:tcPr>
          <w:p w:rsidR="001E032A" w:rsidRPr="00BE0DF7" w:rsidRDefault="001E032A" w:rsidP="00530003">
            <w:pPr>
              <w:snapToGrid w:val="0"/>
              <w:spacing w:before="120"/>
              <w:jc w:val="center"/>
              <w:rPr>
                <w:sz w:val="27"/>
                <w:szCs w:val="27"/>
              </w:rPr>
            </w:pPr>
            <w:r w:rsidRPr="00BE0DF7">
              <w:rPr>
                <w:sz w:val="27"/>
                <w:szCs w:val="27"/>
              </w:rPr>
              <w:t>4.4.</w:t>
            </w:r>
          </w:p>
        </w:tc>
        <w:tc>
          <w:tcPr>
            <w:tcW w:w="6043" w:type="dxa"/>
            <w:gridSpan w:val="4"/>
            <w:tcBorders>
              <w:left w:val="single" w:sz="4" w:space="0" w:color="000000"/>
              <w:bottom w:val="single" w:sz="4" w:space="0" w:color="000000"/>
            </w:tcBorders>
          </w:tcPr>
          <w:p w:rsidR="001E032A" w:rsidRPr="00BE0DF7" w:rsidRDefault="006248DA" w:rsidP="00530003">
            <w:pPr>
              <w:snapToGrid w:val="0"/>
              <w:spacing w:before="120"/>
              <w:rPr>
                <w:sz w:val="27"/>
                <w:szCs w:val="27"/>
              </w:rPr>
            </w:pPr>
            <w:r w:rsidRPr="00BE0DF7">
              <w:rPr>
                <w:sz w:val="27"/>
                <w:szCs w:val="27"/>
              </w:rPr>
              <w:t>Сфера культуры</w:t>
            </w:r>
          </w:p>
        </w:tc>
        <w:tc>
          <w:tcPr>
            <w:tcW w:w="1063" w:type="dxa"/>
            <w:gridSpan w:val="2"/>
            <w:tcBorders>
              <w:left w:val="single" w:sz="4" w:space="0" w:color="000000"/>
              <w:bottom w:val="single" w:sz="4" w:space="0" w:color="000000"/>
              <w:right w:val="single" w:sz="4" w:space="0" w:color="000000"/>
            </w:tcBorders>
          </w:tcPr>
          <w:p w:rsidR="001E032A" w:rsidRPr="00BE0DF7" w:rsidRDefault="005373EA" w:rsidP="00530003">
            <w:pPr>
              <w:snapToGrid w:val="0"/>
              <w:spacing w:before="120"/>
              <w:jc w:val="center"/>
              <w:rPr>
                <w:sz w:val="27"/>
                <w:szCs w:val="27"/>
              </w:rPr>
            </w:pPr>
            <w:r>
              <w:rPr>
                <w:sz w:val="27"/>
                <w:szCs w:val="27"/>
              </w:rPr>
              <w:t>87</w:t>
            </w:r>
          </w:p>
        </w:tc>
      </w:tr>
      <w:tr w:rsidR="001E032A" w:rsidRPr="00BE0DF7">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284" w:type="dxa"/>
          <w:wAfter w:w="213" w:type="dxa"/>
        </w:trPr>
        <w:tc>
          <w:tcPr>
            <w:tcW w:w="1135" w:type="dxa"/>
            <w:gridSpan w:val="3"/>
            <w:tcBorders>
              <w:left w:val="single" w:sz="4" w:space="0" w:color="000000"/>
              <w:bottom w:val="single" w:sz="4" w:space="0" w:color="000000"/>
            </w:tcBorders>
          </w:tcPr>
          <w:p w:rsidR="001E032A" w:rsidRPr="00BE0DF7" w:rsidRDefault="001E032A" w:rsidP="00530003">
            <w:pPr>
              <w:snapToGrid w:val="0"/>
              <w:spacing w:before="120"/>
              <w:jc w:val="center"/>
              <w:rPr>
                <w:sz w:val="27"/>
                <w:szCs w:val="27"/>
                <w:lang w:val="en-US"/>
              </w:rPr>
            </w:pPr>
          </w:p>
        </w:tc>
        <w:tc>
          <w:tcPr>
            <w:tcW w:w="1752" w:type="dxa"/>
            <w:gridSpan w:val="4"/>
            <w:tcBorders>
              <w:left w:val="single" w:sz="4" w:space="0" w:color="000000"/>
              <w:bottom w:val="single" w:sz="4" w:space="0" w:color="000000"/>
            </w:tcBorders>
          </w:tcPr>
          <w:p w:rsidR="001E032A" w:rsidRPr="00BE0DF7" w:rsidRDefault="001E032A" w:rsidP="00530003">
            <w:pPr>
              <w:snapToGrid w:val="0"/>
              <w:spacing w:before="120"/>
              <w:jc w:val="center"/>
              <w:rPr>
                <w:sz w:val="27"/>
                <w:szCs w:val="27"/>
              </w:rPr>
            </w:pPr>
            <w:r w:rsidRPr="00BE0DF7">
              <w:rPr>
                <w:sz w:val="27"/>
                <w:szCs w:val="27"/>
              </w:rPr>
              <w:t>4.5.</w:t>
            </w:r>
          </w:p>
        </w:tc>
        <w:tc>
          <w:tcPr>
            <w:tcW w:w="6043" w:type="dxa"/>
            <w:gridSpan w:val="4"/>
            <w:tcBorders>
              <w:left w:val="single" w:sz="4" w:space="0" w:color="000000"/>
              <w:bottom w:val="single" w:sz="4" w:space="0" w:color="000000"/>
            </w:tcBorders>
          </w:tcPr>
          <w:p w:rsidR="001E032A" w:rsidRPr="00BE0DF7" w:rsidRDefault="006248DA" w:rsidP="00530003">
            <w:pPr>
              <w:snapToGrid w:val="0"/>
              <w:spacing w:before="120"/>
              <w:rPr>
                <w:sz w:val="27"/>
                <w:szCs w:val="27"/>
              </w:rPr>
            </w:pPr>
            <w:r w:rsidRPr="00BE0DF7">
              <w:rPr>
                <w:sz w:val="27"/>
                <w:szCs w:val="27"/>
              </w:rPr>
              <w:t>Социальная защита</w:t>
            </w:r>
            <w:r>
              <w:rPr>
                <w:sz w:val="27"/>
                <w:szCs w:val="27"/>
              </w:rPr>
              <w:t xml:space="preserve"> населения</w:t>
            </w:r>
          </w:p>
        </w:tc>
        <w:tc>
          <w:tcPr>
            <w:tcW w:w="1063" w:type="dxa"/>
            <w:gridSpan w:val="2"/>
            <w:tcBorders>
              <w:left w:val="single" w:sz="4" w:space="0" w:color="000000"/>
              <w:bottom w:val="single" w:sz="4" w:space="0" w:color="000000"/>
              <w:right w:val="single" w:sz="4" w:space="0" w:color="000000"/>
            </w:tcBorders>
          </w:tcPr>
          <w:p w:rsidR="001E032A" w:rsidRPr="00BE0DF7" w:rsidRDefault="005373EA" w:rsidP="00530003">
            <w:pPr>
              <w:snapToGrid w:val="0"/>
              <w:spacing w:before="120"/>
              <w:jc w:val="center"/>
              <w:rPr>
                <w:sz w:val="27"/>
                <w:szCs w:val="27"/>
              </w:rPr>
            </w:pPr>
            <w:r>
              <w:rPr>
                <w:sz w:val="27"/>
                <w:szCs w:val="27"/>
              </w:rPr>
              <w:t>91</w:t>
            </w:r>
          </w:p>
        </w:tc>
      </w:tr>
      <w:tr w:rsidR="001E032A" w:rsidRPr="00BE0DF7">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284" w:type="dxa"/>
          <w:wAfter w:w="213" w:type="dxa"/>
        </w:trPr>
        <w:tc>
          <w:tcPr>
            <w:tcW w:w="1135" w:type="dxa"/>
            <w:gridSpan w:val="3"/>
            <w:tcBorders>
              <w:left w:val="single" w:sz="4" w:space="0" w:color="000000"/>
              <w:bottom w:val="single" w:sz="4" w:space="0" w:color="000000"/>
            </w:tcBorders>
          </w:tcPr>
          <w:p w:rsidR="001E032A" w:rsidRPr="00BE0DF7" w:rsidRDefault="001E032A" w:rsidP="00530003">
            <w:pPr>
              <w:snapToGrid w:val="0"/>
              <w:spacing w:before="120"/>
              <w:jc w:val="center"/>
              <w:rPr>
                <w:sz w:val="27"/>
                <w:szCs w:val="27"/>
                <w:lang w:val="en-US"/>
              </w:rPr>
            </w:pPr>
          </w:p>
        </w:tc>
        <w:tc>
          <w:tcPr>
            <w:tcW w:w="1752" w:type="dxa"/>
            <w:gridSpan w:val="4"/>
            <w:tcBorders>
              <w:left w:val="single" w:sz="4" w:space="0" w:color="000000"/>
              <w:bottom w:val="single" w:sz="4" w:space="0" w:color="000000"/>
            </w:tcBorders>
          </w:tcPr>
          <w:p w:rsidR="001E032A" w:rsidRPr="00BE0DF7" w:rsidRDefault="001E032A" w:rsidP="00530003">
            <w:pPr>
              <w:snapToGrid w:val="0"/>
              <w:spacing w:before="120"/>
              <w:jc w:val="center"/>
              <w:rPr>
                <w:sz w:val="27"/>
                <w:szCs w:val="27"/>
              </w:rPr>
            </w:pPr>
            <w:r w:rsidRPr="00BE0DF7">
              <w:rPr>
                <w:sz w:val="27"/>
                <w:szCs w:val="27"/>
              </w:rPr>
              <w:t xml:space="preserve">4.6. </w:t>
            </w:r>
          </w:p>
        </w:tc>
        <w:tc>
          <w:tcPr>
            <w:tcW w:w="6043" w:type="dxa"/>
            <w:gridSpan w:val="4"/>
            <w:tcBorders>
              <w:left w:val="single" w:sz="4" w:space="0" w:color="000000"/>
              <w:bottom w:val="single" w:sz="4" w:space="0" w:color="000000"/>
            </w:tcBorders>
          </w:tcPr>
          <w:p w:rsidR="001E032A" w:rsidRPr="00BE0DF7" w:rsidRDefault="001E032A" w:rsidP="00530003">
            <w:pPr>
              <w:snapToGrid w:val="0"/>
              <w:spacing w:before="120"/>
              <w:rPr>
                <w:sz w:val="27"/>
                <w:szCs w:val="27"/>
              </w:rPr>
            </w:pPr>
            <w:r w:rsidRPr="00BE0DF7">
              <w:rPr>
                <w:sz w:val="27"/>
                <w:szCs w:val="27"/>
              </w:rPr>
              <w:t>Ритуальное обслуживание населения</w:t>
            </w:r>
          </w:p>
        </w:tc>
        <w:tc>
          <w:tcPr>
            <w:tcW w:w="1063" w:type="dxa"/>
            <w:gridSpan w:val="2"/>
            <w:tcBorders>
              <w:left w:val="single" w:sz="4" w:space="0" w:color="000000"/>
              <w:bottom w:val="single" w:sz="4" w:space="0" w:color="000000"/>
              <w:right w:val="single" w:sz="4" w:space="0" w:color="000000"/>
            </w:tcBorders>
          </w:tcPr>
          <w:p w:rsidR="001E032A" w:rsidRPr="00BE0DF7" w:rsidRDefault="006248DA" w:rsidP="00530003">
            <w:pPr>
              <w:snapToGrid w:val="0"/>
              <w:spacing w:before="120"/>
              <w:jc w:val="center"/>
              <w:rPr>
                <w:sz w:val="27"/>
                <w:szCs w:val="27"/>
              </w:rPr>
            </w:pPr>
            <w:r>
              <w:rPr>
                <w:sz w:val="27"/>
                <w:szCs w:val="27"/>
              </w:rPr>
              <w:t>9</w:t>
            </w:r>
            <w:r w:rsidR="005373EA">
              <w:rPr>
                <w:sz w:val="27"/>
                <w:szCs w:val="27"/>
              </w:rPr>
              <w:t>3</w:t>
            </w:r>
          </w:p>
        </w:tc>
      </w:tr>
      <w:tr w:rsidR="001E032A" w:rsidRPr="00BE0DF7">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284" w:type="dxa"/>
          <w:wAfter w:w="213" w:type="dxa"/>
        </w:trPr>
        <w:tc>
          <w:tcPr>
            <w:tcW w:w="1135" w:type="dxa"/>
            <w:gridSpan w:val="3"/>
            <w:tcBorders>
              <w:left w:val="single" w:sz="4" w:space="0" w:color="000000"/>
              <w:bottom w:val="single" w:sz="4" w:space="0" w:color="000000"/>
            </w:tcBorders>
          </w:tcPr>
          <w:p w:rsidR="001E032A" w:rsidRPr="00BE0DF7" w:rsidRDefault="001E032A" w:rsidP="00530003">
            <w:pPr>
              <w:snapToGrid w:val="0"/>
              <w:spacing w:before="120"/>
              <w:jc w:val="center"/>
              <w:rPr>
                <w:sz w:val="27"/>
                <w:szCs w:val="27"/>
                <w:lang w:val="en-US"/>
              </w:rPr>
            </w:pPr>
          </w:p>
        </w:tc>
        <w:tc>
          <w:tcPr>
            <w:tcW w:w="1752" w:type="dxa"/>
            <w:gridSpan w:val="4"/>
            <w:tcBorders>
              <w:left w:val="single" w:sz="4" w:space="0" w:color="000000"/>
              <w:bottom w:val="single" w:sz="4" w:space="0" w:color="000000"/>
            </w:tcBorders>
          </w:tcPr>
          <w:p w:rsidR="001E032A" w:rsidRPr="00BE0DF7" w:rsidRDefault="001E032A" w:rsidP="00530003">
            <w:pPr>
              <w:snapToGrid w:val="0"/>
              <w:spacing w:before="120"/>
              <w:jc w:val="center"/>
              <w:rPr>
                <w:sz w:val="27"/>
                <w:szCs w:val="27"/>
              </w:rPr>
            </w:pPr>
            <w:r w:rsidRPr="00BE0DF7">
              <w:rPr>
                <w:sz w:val="27"/>
                <w:szCs w:val="27"/>
              </w:rPr>
              <w:t xml:space="preserve">5. </w:t>
            </w:r>
          </w:p>
        </w:tc>
        <w:tc>
          <w:tcPr>
            <w:tcW w:w="6043" w:type="dxa"/>
            <w:gridSpan w:val="4"/>
            <w:tcBorders>
              <w:left w:val="single" w:sz="4" w:space="0" w:color="000000"/>
              <w:bottom w:val="single" w:sz="4" w:space="0" w:color="000000"/>
            </w:tcBorders>
          </w:tcPr>
          <w:p w:rsidR="001E032A" w:rsidRPr="00BE0DF7" w:rsidRDefault="001E032A" w:rsidP="00530003">
            <w:pPr>
              <w:snapToGrid w:val="0"/>
              <w:spacing w:before="120"/>
              <w:rPr>
                <w:sz w:val="27"/>
                <w:szCs w:val="27"/>
              </w:rPr>
            </w:pPr>
            <w:r w:rsidRPr="00BE0DF7">
              <w:rPr>
                <w:sz w:val="27"/>
                <w:szCs w:val="27"/>
              </w:rPr>
              <w:t>Потребительский рынок и обоснование градостроительных предложений по формированию сферы торговли и общественного питания</w:t>
            </w:r>
          </w:p>
        </w:tc>
        <w:tc>
          <w:tcPr>
            <w:tcW w:w="1063" w:type="dxa"/>
            <w:gridSpan w:val="2"/>
            <w:tcBorders>
              <w:left w:val="single" w:sz="4" w:space="0" w:color="000000"/>
              <w:bottom w:val="single" w:sz="4" w:space="0" w:color="000000"/>
              <w:right w:val="single" w:sz="4" w:space="0" w:color="000000"/>
            </w:tcBorders>
          </w:tcPr>
          <w:p w:rsidR="001E032A" w:rsidRPr="00BE0DF7" w:rsidRDefault="006248DA" w:rsidP="00530003">
            <w:pPr>
              <w:snapToGrid w:val="0"/>
              <w:spacing w:before="120"/>
              <w:jc w:val="center"/>
              <w:rPr>
                <w:sz w:val="27"/>
                <w:szCs w:val="27"/>
              </w:rPr>
            </w:pPr>
            <w:r>
              <w:rPr>
                <w:sz w:val="27"/>
                <w:szCs w:val="27"/>
              </w:rPr>
              <w:t>9</w:t>
            </w:r>
            <w:r w:rsidR="005373EA">
              <w:rPr>
                <w:sz w:val="27"/>
                <w:szCs w:val="27"/>
              </w:rPr>
              <w:t>5</w:t>
            </w:r>
          </w:p>
        </w:tc>
      </w:tr>
      <w:tr w:rsidR="001E032A" w:rsidRPr="00BE0DF7">
        <w:tblPrEx>
          <w:tblBorders>
            <w:top w:val="none" w:sz="0" w:space="0" w:color="auto"/>
            <w:left w:val="none" w:sz="0" w:space="0" w:color="auto"/>
            <w:bottom w:val="none" w:sz="0" w:space="0" w:color="auto"/>
            <w:right w:val="none" w:sz="0" w:space="0" w:color="auto"/>
          </w:tblBorders>
          <w:tblCellMar>
            <w:left w:w="108" w:type="dxa"/>
            <w:right w:w="108" w:type="dxa"/>
          </w:tblCellMar>
        </w:tblPrEx>
        <w:trPr>
          <w:gridBefore w:val="1"/>
          <w:gridAfter w:val="1"/>
          <w:wBefore w:w="284" w:type="dxa"/>
          <w:wAfter w:w="213" w:type="dxa"/>
        </w:trPr>
        <w:tc>
          <w:tcPr>
            <w:tcW w:w="1135" w:type="dxa"/>
            <w:gridSpan w:val="3"/>
            <w:tcBorders>
              <w:left w:val="single" w:sz="4" w:space="0" w:color="000000"/>
              <w:bottom w:val="single" w:sz="4" w:space="0" w:color="000000"/>
            </w:tcBorders>
          </w:tcPr>
          <w:p w:rsidR="001E032A" w:rsidRPr="00BE0DF7" w:rsidRDefault="001E032A" w:rsidP="00530003">
            <w:pPr>
              <w:snapToGrid w:val="0"/>
              <w:spacing w:before="120"/>
              <w:jc w:val="center"/>
              <w:rPr>
                <w:sz w:val="27"/>
                <w:szCs w:val="27"/>
              </w:rPr>
            </w:pPr>
          </w:p>
        </w:tc>
        <w:tc>
          <w:tcPr>
            <w:tcW w:w="1752" w:type="dxa"/>
            <w:gridSpan w:val="4"/>
            <w:tcBorders>
              <w:left w:val="single" w:sz="4" w:space="0" w:color="000000"/>
              <w:bottom w:val="single" w:sz="4" w:space="0" w:color="000000"/>
            </w:tcBorders>
          </w:tcPr>
          <w:p w:rsidR="001E032A" w:rsidRPr="00BE0DF7" w:rsidRDefault="001E032A" w:rsidP="00530003">
            <w:pPr>
              <w:snapToGrid w:val="0"/>
              <w:spacing w:before="120"/>
              <w:jc w:val="center"/>
              <w:rPr>
                <w:sz w:val="27"/>
                <w:szCs w:val="27"/>
              </w:rPr>
            </w:pPr>
            <w:r w:rsidRPr="00BE0DF7">
              <w:rPr>
                <w:sz w:val="27"/>
                <w:szCs w:val="27"/>
              </w:rPr>
              <w:t>6.</w:t>
            </w:r>
          </w:p>
        </w:tc>
        <w:tc>
          <w:tcPr>
            <w:tcW w:w="6043" w:type="dxa"/>
            <w:gridSpan w:val="4"/>
            <w:tcBorders>
              <w:left w:val="single" w:sz="4" w:space="0" w:color="000000"/>
              <w:bottom w:val="single" w:sz="4" w:space="0" w:color="000000"/>
            </w:tcBorders>
          </w:tcPr>
          <w:p w:rsidR="001E032A" w:rsidRPr="00BE0DF7" w:rsidRDefault="001E032A" w:rsidP="00530003">
            <w:pPr>
              <w:snapToGrid w:val="0"/>
              <w:spacing w:before="120"/>
              <w:rPr>
                <w:sz w:val="27"/>
                <w:szCs w:val="27"/>
              </w:rPr>
            </w:pPr>
            <w:r w:rsidRPr="00BE0DF7">
              <w:rPr>
                <w:sz w:val="27"/>
                <w:szCs w:val="27"/>
              </w:rPr>
              <w:t>Сохранение территориальных ресурсов и ландшафта и обоснование градостроительных предложений по режимам охраны и использования территории</w:t>
            </w:r>
          </w:p>
        </w:tc>
        <w:tc>
          <w:tcPr>
            <w:tcW w:w="1063" w:type="dxa"/>
            <w:gridSpan w:val="2"/>
            <w:tcBorders>
              <w:left w:val="single" w:sz="4" w:space="0" w:color="000000"/>
              <w:bottom w:val="single" w:sz="4" w:space="0" w:color="000000"/>
              <w:right w:val="single" w:sz="4" w:space="0" w:color="000000"/>
            </w:tcBorders>
          </w:tcPr>
          <w:p w:rsidR="001E032A" w:rsidRPr="00BE0DF7" w:rsidRDefault="006248DA" w:rsidP="00530003">
            <w:pPr>
              <w:snapToGrid w:val="0"/>
              <w:spacing w:before="120"/>
              <w:jc w:val="center"/>
              <w:rPr>
                <w:sz w:val="27"/>
                <w:szCs w:val="27"/>
              </w:rPr>
            </w:pPr>
            <w:r>
              <w:rPr>
                <w:sz w:val="27"/>
                <w:szCs w:val="27"/>
              </w:rPr>
              <w:t>10</w:t>
            </w:r>
            <w:r w:rsidR="005373EA">
              <w:rPr>
                <w:sz w:val="27"/>
                <w:szCs w:val="27"/>
              </w:rPr>
              <w:t>0</w:t>
            </w:r>
          </w:p>
        </w:tc>
      </w:tr>
    </w:tbl>
    <w:p w:rsidR="001E032A" w:rsidRPr="00BE0DF7" w:rsidRDefault="001E032A" w:rsidP="001E032A">
      <w:pPr>
        <w:spacing w:line="480" w:lineRule="auto"/>
        <w:jc w:val="center"/>
        <w:rPr>
          <w:sz w:val="27"/>
          <w:szCs w:val="27"/>
        </w:rPr>
      </w:pPr>
    </w:p>
    <w:p w:rsidR="00B37B76" w:rsidRPr="00BE0DF7" w:rsidRDefault="00B37B76" w:rsidP="00B37B76">
      <w:pPr>
        <w:tabs>
          <w:tab w:val="left" w:pos="1183"/>
        </w:tabs>
        <w:rPr>
          <w:sz w:val="27"/>
          <w:szCs w:val="27"/>
        </w:rPr>
      </w:pPr>
    </w:p>
    <w:p w:rsidR="00B37B76" w:rsidRPr="00BE0DF7" w:rsidRDefault="00B37B76" w:rsidP="00B37B76">
      <w:pPr>
        <w:tabs>
          <w:tab w:val="left" w:pos="1183"/>
        </w:tabs>
        <w:rPr>
          <w:sz w:val="27"/>
          <w:szCs w:val="27"/>
        </w:rPr>
      </w:pPr>
    </w:p>
    <w:p w:rsidR="00553B9B" w:rsidRPr="00BE0DF7" w:rsidRDefault="00553B9B" w:rsidP="00B37B76">
      <w:pPr>
        <w:tabs>
          <w:tab w:val="left" w:pos="1183"/>
        </w:tabs>
        <w:rPr>
          <w:sz w:val="27"/>
          <w:szCs w:val="27"/>
        </w:rPr>
      </w:pPr>
    </w:p>
    <w:p w:rsidR="00BB422C" w:rsidRPr="00BE0DF7" w:rsidRDefault="00BB422C" w:rsidP="00B37B76">
      <w:pPr>
        <w:tabs>
          <w:tab w:val="left" w:pos="1183"/>
        </w:tabs>
        <w:rPr>
          <w:sz w:val="27"/>
          <w:szCs w:val="27"/>
        </w:rPr>
      </w:pPr>
    </w:p>
    <w:p w:rsidR="00BB422C" w:rsidRPr="00BE0DF7" w:rsidRDefault="00BB422C" w:rsidP="00B37B76">
      <w:pPr>
        <w:tabs>
          <w:tab w:val="left" w:pos="1183"/>
        </w:tabs>
        <w:rPr>
          <w:sz w:val="27"/>
          <w:szCs w:val="27"/>
        </w:rPr>
      </w:pPr>
    </w:p>
    <w:p w:rsidR="00BB422C" w:rsidRPr="00BE0DF7" w:rsidRDefault="00BB422C" w:rsidP="00B37B76">
      <w:pPr>
        <w:tabs>
          <w:tab w:val="left" w:pos="1183"/>
        </w:tabs>
        <w:rPr>
          <w:sz w:val="27"/>
          <w:szCs w:val="27"/>
        </w:rPr>
      </w:pPr>
    </w:p>
    <w:p w:rsidR="00BB422C" w:rsidRPr="00BE0DF7" w:rsidRDefault="00BB422C" w:rsidP="00B37B76">
      <w:pPr>
        <w:tabs>
          <w:tab w:val="left" w:pos="1183"/>
        </w:tabs>
        <w:rPr>
          <w:sz w:val="27"/>
          <w:szCs w:val="27"/>
        </w:rPr>
      </w:pPr>
    </w:p>
    <w:p w:rsidR="00BB422C" w:rsidRPr="00BE0DF7" w:rsidRDefault="00BB422C" w:rsidP="00B37B76">
      <w:pPr>
        <w:tabs>
          <w:tab w:val="left" w:pos="1183"/>
        </w:tabs>
        <w:rPr>
          <w:sz w:val="27"/>
          <w:szCs w:val="27"/>
        </w:rPr>
      </w:pPr>
    </w:p>
    <w:p w:rsidR="00BB422C" w:rsidRPr="00BE0DF7" w:rsidRDefault="00BB422C" w:rsidP="00B37B76">
      <w:pPr>
        <w:tabs>
          <w:tab w:val="left" w:pos="1183"/>
        </w:tabs>
        <w:rPr>
          <w:sz w:val="27"/>
          <w:szCs w:val="27"/>
        </w:rPr>
      </w:pPr>
    </w:p>
    <w:p w:rsidR="00BB422C" w:rsidRPr="00BE0DF7" w:rsidRDefault="00BB422C" w:rsidP="00B37B76">
      <w:pPr>
        <w:tabs>
          <w:tab w:val="left" w:pos="1183"/>
        </w:tabs>
        <w:rPr>
          <w:sz w:val="27"/>
          <w:szCs w:val="27"/>
        </w:rPr>
      </w:pPr>
    </w:p>
    <w:p w:rsidR="00002A93" w:rsidRDefault="00002A93" w:rsidP="00B37B76">
      <w:pPr>
        <w:tabs>
          <w:tab w:val="left" w:pos="1183"/>
        </w:tabs>
        <w:rPr>
          <w:sz w:val="27"/>
          <w:szCs w:val="27"/>
        </w:rPr>
      </w:pPr>
    </w:p>
    <w:p w:rsidR="00002A93" w:rsidRDefault="00002A93" w:rsidP="00B37B76">
      <w:pPr>
        <w:tabs>
          <w:tab w:val="left" w:pos="1183"/>
        </w:tabs>
        <w:rPr>
          <w:sz w:val="27"/>
          <w:szCs w:val="27"/>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002A93" w:rsidRDefault="00002A93" w:rsidP="00B37B76">
      <w:pPr>
        <w:tabs>
          <w:tab w:val="left" w:pos="1183"/>
        </w:tabs>
        <w:rPr>
          <w:sz w:val="2"/>
          <w:szCs w:val="2"/>
        </w:rPr>
      </w:pPr>
    </w:p>
    <w:p w:rsidR="00B37B76" w:rsidRDefault="00B37B76" w:rsidP="00B37B76">
      <w:pPr>
        <w:pStyle w:val="a8"/>
        <w:rPr>
          <w:sz w:val="2"/>
          <w:szCs w:val="2"/>
        </w:rPr>
      </w:pPr>
    </w:p>
    <w:p w:rsidR="00F64973" w:rsidRDefault="00F64973" w:rsidP="00B37B76">
      <w:pPr>
        <w:pStyle w:val="a8"/>
        <w:rPr>
          <w:sz w:val="2"/>
          <w:szCs w:val="2"/>
        </w:rPr>
      </w:pPr>
    </w:p>
    <w:p w:rsidR="00F64973" w:rsidRDefault="00F64973" w:rsidP="00B37B76">
      <w:pPr>
        <w:pStyle w:val="a8"/>
        <w:rPr>
          <w:sz w:val="2"/>
          <w:szCs w:val="2"/>
        </w:rPr>
      </w:pPr>
    </w:p>
    <w:p w:rsidR="00F64973" w:rsidRDefault="00F64973" w:rsidP="00B37B76">
      <w:pPr>
        <w:pStyle w:val="a8"/>
        <w:rPr>
          <w:sz w:val="2"/>
          <w:szCs w:val="2"/>
        </w:rPr>
      </w:pPr>
    </w:p>
    <w:p w:rsidR="00F64973" w:rsidRDefault="00F64973" w:rsidP="00B37B76">
      <w:pPr>
        <w:pStyle w:val="a8"/>
        <w:rPr>
          <w:sz w:val="2"/>
          <w:szCs w:val="2"/>
        </w:rPr>
      </w:pPr>
    </w:p>
    <w:p w:rsidR="00F64973" w:rsidRDefault="00F64973" w:rsidP="00B37B76">
      <w:pPr>
        <w:pStyle w:val="a8"/>
        <w:rPr>
          <w:sz w:val="2"/>
          <w:szCs w:val="2"/>
        </w:rPr>
      </w:pPr>
    </w:p>
    <w:p w:rsidR="00F64973" w:rsidRDefault="00F64973" w:rsidP="00B37B76">
      <w:pPr>
        <w:pStyle w:val="a8"/>
        <w:rPr>
          <w:sz w:val="2"/>
          <w:szCs w:val="2"/>
        </w:rPr>
      </w:pPr>
    </w:p>
    <w:p w:rsidR="00F64973" w:rsidRDefault="00F64973" w:rsidP="00B37B76">
      <w:pPr>
        <w:pStyle w:val="a8"/>
        <w:rPr>
          <w:sz w:val="2"/>
          <w:szCs w:val="2"/>
        </w:rPr>
      </w:pPr>
    </w:p>
    <w:p w:rsidR="00F64973" w:rsidRDefault="00F64973" w:rsidP="00B37B76">
      <w:pPr>
        <w:pStyle w:val="a8"/>
        <w:rPr>
          <w:sz w:val="2"/>
          <w:szCs w:val="2"/>
        </w:rPr>
      </w:pPr>
    </w:p>
    <w:p w:rsidR="00F64973" w:rsidRDefault="00F64973" w:rsidP="00B37B76">
      <w:pPr>
        <w:pStyle w:val="a8"/>
        <w:rPr>
          <w:sz w:val="2"/>
          <w:szCs w:val="2"/>
        </w:rPr>
      </w:pPr>
    </w:p>
    <w:p w:rsidR="00F64973" w:rsidRDefault="00F64973" w:rsidP="00B37B76">
      <w:pPr>
        <w:pStyle w:val="a8"/>
        <w:rPr>
          <w:sz w:val="2"/>
          <w:szCs w:val="2"/>
        </w:rPr>
      </w:pPr>
    </w:p>
    <w:p w:rsidR="00F64973" w:rsidRDefault="00F64973" w:rsidP="00B37B76">
      <w:pPr>
        <w:pStyle w:val="a8"/>
        <w:rPr>
          <w:sz w:val="2"/>
          <w:szCs w:val="2"/>
        </w:rPr>
      </w:pPr>
    </w:p>
    <w:p w:rsidR="00F64973" w:rsidRDefault="00F64973" w:rsidP="00B37B76">
      <w:pPr>
        <w:pStyle w:val="a8"/>
        <w:rPr>
          <w:sz w:val="2"/>
          <w:szCs w:val="2"/>
        </w:rPr>
      </w:pPr>
    </w:p>
    <w:p w:rsidR="00F64973" w:rsidRDefault="00F64973" w:rsidP="00B37B76">
      <w:pPr>
        <w:pStyle w:val="a8"/>
        <w:rPr>
          <w:sz w:val="2"/>
          <w:szCs w:val="2"/>
        </w:rPr>
      </w:pPr>
    </w:p>
    <w:p w:rsidR="00F64973" w:rsidRDefault="00F64973" w:rsidP="00B37B76">
      <w:pPr>
        <w:pStyle w:val="a8"/>
        <w:rPr>
          <w:sz w:val="2"/>
          <w:szCs w:val="2"/>
        </w:rPr>
      </w:pPr>
    </w:p>
    <w:p w:rsidR="00F64973" w:rsidRDefault="00F64973" w:rsidP="00B37B76">
      <w:pPr>
        <w:pStyle w:val="a8"/>
        <w:rPr>
          <w:sz w:val="2"/>
          <w:szCs w:val="2"/>
        </w:rPr>
      </w:pPr>
    </w:p>
    <w:p w:rsidR="00F64973" w:rsidRDefault="00F64973" w:rsidP="00B37B76">
      <w:pPr>
        <w:pStyle w:val="a8"/>
        <w:rPr>
          <w:sz w:val="2"/>
          <w:szCs w:val="2"/>
        </w:rPr>
      </w:pPr>
    </w:p>
    <w:p w:rsidR="00F64973" w:rsidRDefault="00F64973" w:rsidP="00B37B76">
      <w:pPr>
        <w:pStyle w:val="a8"/>
        <w:rPr>
          <w:sz w:val="2"/>
          <w:szCs w:val="2"/>
        </w:rPr>
      </w:pPr>
    </w:p>
    <w:p w:rsidR="00F64973" w:rsidRDefault="00F64973" w:rsidP="00B37B76">
      <w:pPr>
        <w:pStyle w:val="a8"/>
        <w:rPr>
          <w:sz w:val="2"/>
          <w:szCs w:val="2"/>
        </w:rPr>
      </w:pPr>
    </w:p>
    <w:p w:rsidR="00F64973" w:rsidRDefault="00F64973" w:rsidP="00B37B76">
      <w:pPr>
        <w:pStyle w:val="a8"/>
        <w:rPr>
          <w:sz w:val="2"/>
          <w:szCs w:val="2"/>
        </w:rPr>
      </w:pPr>
    </w:p>
    <w:p w:rsidR="00F64973" w:rsidRDefault="00F64973" w:rsidP="00B37B76">
      <w:pPr>
        <w:pStyle w:val="a8"/>
        <w:rPr>
          <w:sz w:val="2"/>
          <w:szCs w:val="2"/>
        </w:rPr>
      </w:pPr>
    </w:p>
    <w:p w:rsidR="00F64973" w:rsidRDefault="00F64973" w:rsidP="00B37B76">
      <w:pPr>
        <w:pStyle w:val="a8"/>
        <w:rPr>
          <w:sz w:val="2"/>
          <w:szCs w:val="2"/>
        </w:rPr>
      </w:pPr>
    </w:p>
    <w:p w:rsidR="00F64973" w:rsidRDefault="00F64973" w:rsidP="00B37B76">
      <w:pPr>
        <w:pStyle w:val="a8"/>
        <w:rPr>
          <w:sz w:val="2"/>
          <w:szCs w:val="2"/>
        </w:rPr>
      </w:pPr>
    </w:p>
    <w:p w:rsidR="00F64973" w:rsidRDefault="00F64973" w:rsidP="00B37B76">
      <w:pPr>
        <w:pStyle w:val="a8"/>
        <w:rPr>
          <w:sz w:val="2"/>
          <w:szCs w:val="2"/>
        </w:rPr>
      </w:pPr>
    </w:p>
    <w:p w:rsidR="00F64973" w:rsidRDefault="00F64973" w:rsidP="00B37B76">
      <w:pPr>
        <w:pStyle w:val="a8"/>
        <w:rPr>
          <w:sz w:val="2"/>
          <w:szCs w:val="2"/>
        </w:rPr>
      </w:pPr>
    </w:p>
    <w:p w:rsidR="00F64973" w:rsidRDefault="00F64973" w:rsidP="00B37B76">
      <w:pPr>
        <w:pStyle w:val="a8"/>
        <w:rPr>
          <w:sz w:val="2"/>
          <w:szCs w:val="2"/>
        </w:rPr>
      </w:pPr>
    </w:p>
    <w:p w:rsidR="00F64973" w:rsidRDefault="00F64973" w:rsidP="00B37B76">
      <w:pPr>
        <w:pStyle w:val="a8"/>
        <w:rPr>
          <w:sz w:val="2"/>
          <w:szCs w:val="2"/>
        </w:rPr>
      </w:pPr>
    </w:p>
    <w:p w:rsidR="00F64973" w:rsidRDefault="00F64973" w:rsidP="00B37B76">
      <w:pPr>
        <w:pStyle w:val="a8"/>
        <w:rPr>
          <w:sz w:val="2"/>
          <w:szCs w:val="2"/>
        </w:rPr>
      </w:pPr>
    </w:p>
    <w:p w:rsidR="00F64973" w:rsidRDefault="00F64973" w:rsidP="00B37B76">
      <w:pPr>
        <w:pStyle w:val="a8"/>
        <w:rPr>
          <w:sz w:val="2"/>
          <w:szCs w:val="2"/>
        </w:rPr>
      </w:pPr>
    </w:p>
    <w:p w:rsidR="00F64973" w:rsidRDefault="00F64973" w:rsidP="00B37B76">
      <w:pPr>
        <w:pStyle w:val="a8"/>
        <w:rPr>
          <w:sz w:val="2"/>
          <w:szCs w:val="2"/>
        </w:rPr>
      </w:pPr>
    </w:p>
    <w:p w:rsidR="00F64973" w:rsidRDefault="00F64973" w:rsidP="00B37B76">
      <w:pPr>
        <w:pStyle w:val="a8"/>
        <w:rPr>
          <w:sz w:val="2"/>
          <w:szCs w:val="2"/>
        </w:rPr>
      </w:pPr>
    </w:p>
    <w:p w:rsidR="00F64973" w:rsidRDefault="00F64973" w:rsidP="00B37B76">
      <w:pPr>
        <w:pStyle w:val="a8"/>
        <w:rPr>
          <w:sz w:val="2"/>
          <w:szCs w:val="2"/>
        </w:rPr>
      </w:pPr>
    </w:p>
    <w:p w:rsidR="00F64973" w:rsidRDefault="00F64973" w:rsidP="00B37B76">
      <w:pPr>
        <w:pStyle w:val="a8"/>
        <w:rPr>
          <w:sz w:val="2"/>
          <w:szCs w:val="2"/>
        </w:rPr>
      </w:pPr>
    </w:p>
    <w:p w:rsidR="00F64973" w:rsidRDefault="00F64973" w:rsidP="00B37B76">
      <w:pPr>
        <w:pStyle w:val="a8"/>
        <w:rPr>
          <w:sz w:val="2"/>
          <w:szCs w:val="2"/>
        </w:rPr>
      </w:pPr>
    </w:p>
    <w:p w:rsidR="00F64973" w:rsidRPr="00BE0DF7" w:rsidRDefault="00F64973" w:rsidP="00B37B76">
      <w:pPr>
        <w:pStyle w:val="a8"/>
        <w:rPr>
          <w:sz w:val="15"/>
          <w:szCs w:val="15"/>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567"/>
        <w:gridCol w:w="567"/>
        <w:gridCol w:w="567"/>
        <w:gridCol w:w="851"/>
        <w:gridCol w:w="567"/>
        <w:gridCol w:w="6237"/>
        <w:gridCol w:w="567"/>
      </w:tblGrid>
      <w:tr w:rsidR="001E032A" w:rsidRPr="00BE0DF7">
        <w:trPr>
          <w:cantSplit/>
          <w:trHeight w:hRule="exact" w:val="280"/>
        </w:trPr>
        <w:tc>
          <w:tcPr>
            <w:tcW w:w="567" w:type="dxa"/>
            <w:tcBorders>
              <w:top w:val="single" w:sz="12" w:space="0" w:color="auto"/>
              <w:right w:val="single" w:sz="12" w:space="0" w:color="auto"/>
            </w:tcBorders>
          </w:tcPr>
          <w:p w:rsidR="001E032A" w:rsidRPr="00BE0DF7" w:rsidRDefault="001E032A" w:rsidP="00530003">
            <w:pPr>
              <w:ind w:hanging="28"/>
              <w:jc w:val="center"/>
              <w:rPr>
                <w:sz w:val="27"/>
                <w:szCs w:val="27"/>
              </w:rPr>
            </w:pPr>
          </w:p>
        </w:tc>
        <w:tc>
          <w:tcPr>
            <w:tcW w:w="567" w:type="dxa"/>
            <w:tcBorders>
              <w:top w:val="single" w:sz="12" w:space="0" w:color="auto"/>
              <w:left w:val="nil"/>
              <w:right w:val="single" w:sz="12" w:space="0" w:color="auto"/>
            </w:tcBorders>
          </w:tcPr>
          <w:p w:rsidR="001E032A" w:rsidRPr="00BE0DF7" w:rsidRDefault="001E032A" w:rsidP="00530003">
            <w:pPr>
              <w:ind w:hanging="28"/>
              <w:jc w:val="center"/>
              <w:rPr>
                <w:sz w:val="27"/>
                <w:szCs w:val="27"/>
              </w:rPr>
            </w:pPr>
          </w:p>
        </w:tc>
        <w:tc>
          <w:tcPr>
            <w:tcW w:w="567" w:type="dxa"/>
            <w:tcBorders>
              <w:top w:val="single" w:sz="12" w:space="0" w:color="auto"/>
              <w:left w:val="nil"/>
              <w:right w:val="single" w:sz="12" w:space="0" w:color="auto"/>
            </w:tcBorders>
          </w:tcPr>
          <w:p w:rsidR="001E032A" w:rsidRPr="00BE0DF7" w:rsidRDefault="001E032A" w:rsidP="00530003">
            <w:pPr>
              <w:ind w:hanging="28"/>
              <w:jc w:val="center"/>
              <w:rPr>
                <w:sz w:val="27"/>
                <w:szCs w:val="27"/>
              </w:rPr>
            </w:pPr>
          </w:p>
        </w:tc>
        <w:tc>
          <w:tcPr>
            <w:tcW w:w="567" w:type="dxa"/>
            <w:tcBorders>
              <w:top w:val="single" w:sz="12" w:space="0" w:color="auto"/>
              <w:left w:val="nil"/>
              <w:right w:val="single" w:sz="12" w:space="0" w:color="auto"/>
            </w:tcBorders>
          </w:tcPr>
          <w:p w:rsidR="001E032A" w:rsidRPr="00BE0DF7" w:rsidRDefault="001E032A" w:rsidP="00530003">
            <w:pPr>
              <w:ind w:hanging="28"/>
              <w:jc w:val="center"/>
              <w:rPr>
                <w:sz w:val="27"/>
                <w:szCs w:val="27"/>
              </w:rPr>
            </w:pPr>
          </w:p>
        </w:tc>
        <w:tc>
          <w:tcPr>
            <w:tcW w:w="851" w:type="dxa"/>
            <w:tcBorders>
              <w:top w:val="single" w:sz="12" w:space="0" w:color="auto"/>
              <w:left w:val="nil"/>
              <w:right w:val="single" w:sz="12" w:space="0" w:color="auto"/>
            </w:tcBorders>
          </w:tcPr>
          <w:p w:rsidR="001E032A" w:rsidRPr="00BE0DF7" w:rsidRDefault="001E032A" w:rsidP="00530003">
            <w:pPr>
              <w:ind w:hanging="28"/>
              <w:jc w:val="center"/>
              <w:rPr>
                <w:sz w:val="27"/>
                <w:szCs w:val="27"/>
              </w:rPr>
            </w:pPr>
          </w:p>
        </w:tc>
        <w:tc>
          <w:tcPr>
            <w:tcW w:w="567" w:type="dxa"/>
            <w:tcBorders>
              <w:top w:val="single" w:sz="12" w:space="0" w:color="auto"/>
              <w:left w:val="nil"/>
              <w:right w:val="single" w:sz="12" w:space="0" w:color="auto"/>
            </w:tcBorders>
          </w:tcPr>
          <w:p w:rsidR="001E032A" w:rsidRPr="00BE0DF7" w:rsidRDefault="001E032A" w:rsidP="00530003">
            <w:pPr>
              <w:ind w:hanging="28"/>
              <w:jc w:val="center"/>
              <w:rPr>
                <w:sz w:val="27"/>
                <w:szCs w:val="27"/>
              </w:rPr>
            </w:pPr>
          </w:p>
        </w:tc>
        <w:tc>
          <w:tcPr>
            <w:tcW w:w="6237" w:type="dxa"/>
            <w:vMerge w:val="restart"/>
            <w:tcBorders>
              <w:top w:val="single" w:sz="12" w:space="0" w:color="auto"/>
              <w:left w:val="nil"/>
              <w:right w:val="single" w:sz="12" w:space="0" w:color="auto"/>
            </w:tcBorders>
          </w:tcPr>
          <w:p w:rsidR="001E032A" w:rsidRPr="00BE0DF7" w:rsidRDefault="001E032A" w:rsidP="00530003">
            <w:pPr>
              <w:spacing w:before="240"/>
              <w:rPr>
                <w:rFonts w:ascii="Arial" w:hAnsi="Arial"/>
                <w:b/>
                <w:sz w:val="31"/>
                <w:szCs w:val="31"/>
              </w:rPr>
            </w:pPr>
            <w:r w:rsidRPr="00BE0DF7">
              <w:rPr>
                <w:rFonts w:ascii="Arial" w:hAnsi="Arial"/>
                <w:sz w:val="27"/>
                <w:szCs w:val="27"/>
              </w:rPr>
              <w:t xml:space="preserve">                           </w:t>
            </w:r>
            <w:r w:rsidRPr="00BE0DF7">
              <w:rPr>
                <w:rFonts w:ascii="Arial" w:hAnsi="Arial"/>
                <w:b/>
                <w:sz w:val="31"/>
                <w:szCs w:val="31"/>
              </w:rPr>
              <w:t>7</w:t>
            </w:r>
            <w:r w:rsidR="00192A16">
              <w:rPr>
                <w:rFonts w:ascii="Arial" w:hAnsi="Arial"/>
                <w:b/>
                <w:sz w:val="31"/>
                <w:szCs w:val="31"/>
              </w:rPr>
              <w:t>4</w:t>
            </w:r>
            <w:r w:rsidRPr="00BE0DF7">
              <w:rPr>
                <w:rFonts w:ascii="Arial" w:hAnsi="Arial"/>
                <w:b/>
                <w:sz w:val="31"/>
                <w:szCs w:val="31"/>
              </w:rPr>
              <w:t>-07-СТП.П</w:t>
            </w:r>
            <w:r w:rsidR="006248DA">
              <w:rPr>
                <w:rFonts w:ascii="Arial" w:hAnsi="Arial"/>
                <w:b/>
                <w:sz w:val="31"/>
                <w:szCs w:val="31"/>
              </w:rPr>
              <w:t>.С</w:t>
            </w:r>
          </w:p>
        </w:tc>
        <w:tc>
          <w:tcPr>
            <w:tcW w:w="567" w:type="dxa"/>
            <w:tcBorders>
              <w:top w:val="single" w:sz="12" w:space="0" w:color="auto"/>
              <w:left w:val="nil"/>
              <w:bottom w:val="single" w:sz="12" w:space="0" w:color="auto"/>
            </w:tcBorders>
          </w:tcPr>
          <w:p w:rsidR="001E032A" w:rsidRPr="00BE0DF7" w:rsidRDefault="001E032A" w:rsidP="00530003">
            <w:pPr>
              <w:spacing w:before="20"/>
              <w:ind w:hanging="28"/>
              <w:jc w:val="center"/>
              <w:rPr>
                <w:b/>
                <w:sz w:val="27"/>
                <w:szCs w:val="27"/>
              </w:rPr>
            </w:pPr>
            <w:r w:rsidRPr="00BE0DF7">
              <w:rPr>
                <w:rFonts w:ascii="Arial" w:hAnsi="Arial"/>
                <w:sz w:val="17"/>
                <w:szCs w:val="17"/>
              </w:rPr>
              <w:t>Лист</w:t>
            </w:r>
          </w:p>
        </w:tc>
      </w:tr>
      <w:tr w:rsidR="001E032A" w:rsidRPr="00BE0DF7">
        <w:trPr>
          <w:cantSplit/>
          <w:trHeight w:hRule="exact" w:val="280"/>
        </w:trPr>
        <w:tc>
          <w:tcPr>
            <w:tcW w:w="567" w:type="dxa"/>
            <w:tcBorders>
              <w:bottom w:val="single" w:sz="12" w:space="0" w:color="auto"/>
              <w:right w:val="single" w:sz="12" w:space="0" w:color="auto"/>
            </w:tcBorders>
          </w:tcPr>
          <w:p w:rsidR="001E032A" w:rsidRPr="00BE0DF7" w:rsidRDefault="001E032A" w:rsidP="00530003">
            <w:pPr>
              <w:ind w:hanging="28"/>
              <w:jc w:val="center"/>
              <w:rPr>
                <w:sz w:val="27"/>
                <w:szCs w:val="27"/>
              </w:rPr>
            </w:pPr>
          </w:p>
        </w:tc>
        <w:tc>
          <w:tcPr>
            <w:tcW w:w="567" w:type="dxa"/>
            <w:tcBorders>
              <w:left w:val="nil"/>
              <w:bottom w:val="single" w:sz="12" w:space="0" w:color="auto"/>
              <w:right w:val="single" w:sz="12" w:space="0" w:color="auto"/>
            </w:tcBorders>
          </w:tcPr>
          <w:p w:rsidR="001E032A" w:rsidRPr="00BE0DF7" w:rsidRDefault="001E032A" w:rsidP="00530003">
            <w:pPr>
              <w:ind w:hanging="28"/>
              <w:jc w:val="center"/>
              <w:rPr>
                <w:sz w:val="27"/>
                <w:szCs w:val="27"/>
              </w:rPr>
            </w:pPr>
          </w:p>
        </w:tc>
        <w:tc>
          <w:tcPr>
            <w:tcW w:w="567" w:type="dxa"/>
            <w:tcBorders>
              <w:left w:val="nil"/>
              <w:bottom w:val="single" w:sz="12" w:space="0" w:color="auto"/>
              <w:right w:val="single" w:sz="12" w:space="0" w:color="auto"/>
            </w:tcBorders>
          </w:tcPr>
          <w:p w:rsidR="001E032A" w:rsidRPr="00BE0DF7" w:rsidRDefault="001E032A" w:rsidP="00530003">
            <w:pPr>
              <w:ind w:hanging="28"/>
              <w:jc w:val="center"/>
              <w:rPr>
                <w:sz w:val="27"/>
                <w:szCs w:val="27"/>
              </w:rPr>
            </w:pPr>
          </w:p>
        </w:tc>
        <w:tc>
          <w:tcPr>
            <w:tcW w:w="567" w:type="dxa"/>
            <w:tcBorders>
              <w:left w:val="nil"/>
              <w:bottom w:val="single" w:sz="12" w:space="0" w:color="auto"/>
              <w:right w:val="single" w:sz="12" w:space="0" w:color="auto"/>
            </w:tcBorders>
          </w:tcPr>
          <w:p w:rsidR="001E032A" w:rsidRPr="00BE0DF7" w:rsidRDefault="001E032A" w:rsidP="00530003">
            <w:pPr>
              <w:ind w:hanging="28"/>
              <w:jc w:val="center"/>
              <w:rPr>
                <w:sz w:val="27"/>
                <w:szCs w:val="27"/>
              </w:rPr>
            </w:pPr>
          </w:p>
        </w:tc>
        <w:tc>
          <w:tcPr>
            <w:tcW w:w="851" w:type="dxa"/>
            <w:tcBorders>
              <w:left w:val="nil"/>
              <w:bottom w:val="single" w:sz="12" w:space="0" w:color="auto"/>
              <w:right w:val="single" w:sz="12" w:space="0" w:color="auto"/>
            </w:tcBorders>
          </w:tcPr>
          <w:p w:rsidR="001E032A" w:rsidRPr="00BE0DF7" w:rsidRDefault="001E032A" w:rsidP="00530003">
            <w:pPr>
              <w:ind w:hanging="28"/>
              <w:jc w:val="center"/>
              <w:rPr>
                <w:sz w:val="27"/>
                <w:szCs w:val="27"/>
              </w:rPr>
            </w:pPr>
          </w:p>
        </w:tc>
        <w:tc>
          <w:tcPr>
            <w:tcW w:w="567" w:type="dxa"/>
            <w:tcBorders>
              <w:left w:val="nil"/>
              <w:bottom w:val="single" w:sz="12" w:space="0" w:color="auto"/>
              <w:right w:val="single" w:sz="12" w:space="0" w:color="auto"/>
            </w:tcBorders>
          </w:tcPr>
          <w:p w:rsidR="001E032A" w:rsidRPr="00BE0DF7" w:rsidRDefault="001E032A" w:rsidP="00530003">
            <w:pPr>
              <w:ind w:hanging="28"/>
              <w:jc w:val="center"/>
              <w:rPr>
                <w:sz w:val="27"/>
                <w:szCs w:val="27"/>
              </w:rPr>
            </w:pPr>
          </w:p>
        </w:tc>
        <w:tc>
          <w:tcPr>
            <w:tcW w:w="6237" w:type="dxa"/>
            <w:vMerge/>
            <w:tcBorders>
              <w:left w:val="nil"/>
              <w:right w:val="single" w:sz="12" w:space="0" w:color="auto"/>
            </w:tcBorders>
          </w:tcPr>
          <w:p w:rsidR="001E032A" w:rsidRPr="00BE0DF7" w:rsidRDefault="001E032A" w:rsidP="00530003">
            <w:pPr>
              <w:ind w:hanging="28"/>
              <w:jc w:val="center"/>
              <w:rPr>
                <w:b/>
                <w:sz w:val="27"/>
                <w:szCs w:val="27"/>
              </w:rPr>
            </w:pPr>
          </w:p>
        </w:tc>
        <w:tc>
          <w:tcPr>
            <w:tcW w:w="567" w:type="dxa"/>
            <w:vMerge w:val="restart"/>
            <w:tcBorders>
              <w:top w:val="single" w:sz="12" w:space="0" w:color="auto"/>
              <w:left w:val="nil"/>
            </w:tcBorders>
          </w:tcPr>
          <w:p w:rsidR="001E032A" w:rsidRPr="00BE0DF7" w:rsidRDefault="001E032A" w:rsidP="00530003">
            <w:pPr>
              <w:spacing w:before="120"/>
              <w:ind w:hanging="28"/>
              <w:rPr>
                <w:rFonts w:ascii="Arial" w:hAnsi="Arial"/>
                <w:sz w:val="23"/>
                <w:szCs w:val="23"/>
              </w:rPr>
            </w:pPr>
            <w:r w:rsidRPr="00BE0DF7">
              <w:rPr>
                <w:rFonts w:ascii="Arial" w:hAnsi="Arial"/>
                <w:sz w:val="23"/>
                <w:szCs w:val="23"/>
              </w:rPr>
              <w:t xml:space="preserve">   </w:t>
            </w:r>
            <w:r w:rsidR="005373EA">
              <w:rPr>
                <w:rFonts w:ascii="Arial" w:hAnsi="Arial"/>
                <w:sz w:val="23"/>
                <w:szCs w:val="23"/>
              </w:rPr>
              <w:t>3</w:t>
            </w:r>
          </w:p>
        </w:tc>
      </w:tr>
      <w:tr w:rsidR="001E032A" w:rsidRPr="00BE0DF7">
        <w:trPr>
          <w:cantSplit/>
          <w:trHeight w:hRule="exact" w:val="280"/>
        </w:trPr>
        <w:tc>
          <w:tcPr>
            <w:tcW w:w="567" w:type="dxa"/>
            <w:tcBorders>
              <w:top w:val="single" w:sz="12" w:space="0" w:color="auto"/>
              <w:bottom w:val="nil"/>
              <w:right w:val="single" w:sz="12" w:space="0" w:color="auto"/>
            </w:tcBorders>
          </w:tcPr>
          <w:p w:rsidR="001E032A" w:rsidRPr="00BE0DF7" w:rsidRDefault="001E032A" w:rsidP="00530003">
            <w:pPr>
              <w:spacing w:before="20"/>
              <w:ind w:hanging="28"/>
              <w:jc w:val="center"/>
              <w:rPr>
                <w:rFonts w:ascii="Arial" w:hAnsi="Arial"/>
                <w:sz w:val="17"/>
                <w:szCs w:val="17"/>
              </w:rPr>
            </w:pPr>
            <w:r w:rsidRPr="00BE0DF7">
              <w:rPr>
                <w:rFonts w:ascii="Arial" w:hAnsi="Arial"/>
                <w:sz w:val="17"/>
                <w:szCs w:val="17"/>
              </w:rPr>
              <w:t>Изм.</w:t>
            </w:r>
          </w:p>
        </w:tc>
        <w:tc>
          <w:tcPr>
            <w:tcW w:w="567" w:type="dxa"/>
            <w:tcBorders>
              <w:top w:val="single" w:sz="12" w:space="0" w:color="auto"/>
              <w:left w:val="nil"/>
              <w:bottom w:val="nil"/>
              <w:right w:val="single" w:sz="12" w:space="0" w:color="auto"/>
            </w:tcBorders>
          </w:tcPr>
          <w:p w:rsidR="001E032A" w:rsidRPr="00BE0DF7" w:rsidRDefault="001E032A" w:rsidP="00530003">
            <w:pPr>
              <w:spacing w:before="20"/>
              <w:ind w:hanging="28"/>
              <w:jc w:val="center"/>
              <w:rPr>
                <w:rFonts w:ascii="Arial" w:hAnsi="Arial"/>
                <w:sz w:val="17"/>
                <w:szCs w:val="17"/>
              </w:rPr>
            </w:pPr>
            <w:r w:rsidRPr="00BE0DF7">
              <w:rPr>
                <w:rFonts w:ascii="Arial" w:hAnsi="Arial"/>
                <w:sz w:val="17"/>
                <w:szCs w:val="17"/>
              </w:rPr>
              <w:t>№ уч.</w:t>
            </w:r>
          </w:p>
        </w:tc>
        <w:tc>
          <w:tcPr>
            <w:tcW w:w="567" w:type="dxa"/>
            <w:tcBorders>
              <w:top w:val="single" w:sz="12" w:space="0" w:color="auto"/>
              <w:left w:val="nil"/>
              <w:bottom w:val="nil"/>
              <w:right w:val="single" w:sz="12" w:space="0" w:color="auto"/>
            </w:tcBorders>
          </w:tcPr>
          <w:p w:rsidR="001E032A" w:rsidRPr="00BE0DF7" w:rsidRDefault="001E032A" w:rsidP="00530003">
            <w:pPr>
              <w:spacing w:before="20"/>
              <w:ind w:hanging="28"/>
              <w:jc w:val="center"/>
              <w:rPr>
                <w:rFonts w:ascii="Arial" w:hAnsi="Arial"/>
                <w:sz w:val="17"/>
                <w:szCs w:val="17"/>
              </w:rPr>
            </w:pPr>
            <w:r w:rsidRPr="00BE0DF7">
              <w:rPr>
                <w:rFonts w:ascii="Arial" w:hAnsi="Arial"/>
                <w:sz w:val="17"/>
                <w:szCs w:val="17"/>
              </w:rPr>
              <w:t>Лист</w:t>
            </w:r>
          </w:p>
        </w:tc>
        <w:tc>
          <w:tcPr>
            <w:tcW w:w="567" w:type="dxa"/>
            <w:tcBorders>
              <w:top w:val="single" w:sz="12" w:space="0" w:color="auto"/>
              <w:left w:val="nil"/>
              <w:bottom w:val="nil"/>
              <w:right w:val="single" w:sz="12" w:space="0" w:color="auto"/>
            </w:tcBorders>
          </w:tcPr>
          <w:p w:rsidR="001E032A" w:rsidRPr="00BE0DF7" w:rsidRDefault="001E032A" w:rsidP="00530003">
            <w:pPr>
              <w:spacing w:before="20"/>
              <w:ind w:hanging="28"/>
              <w:jc w:val="center"/>
              <w:rPr>
                <w:rFonts w:ascii="Arial" w:hAnsi="Arial"/>
                <w:sz w:val="17"/>
                <w:szCs w:val="17"/>
              </w:rPr>
            </w:pPr>
            <w:r w:rsidRPr="00BE0DF7">
              <w:rPr>
                <w:rFonts w:ascii="Arial" w:hAnsi="Arial"/>
                <w:sz w:val="17"/>
                <w:szCs w:val="17"/>
              </w:rPr>
              <w:t>№док</w:t>
            </w:r>
          </w:p>
        </w:tc>
        <w:tc>
          <w:tcPr>
            <w:tcW w:w="851" w:type="dxa"/>
            <w:tcBorders>
              <w:top w:val="single" w:sz="12" w:space="0" w:color="auto"/>
              <w:left w:val="nil"/>
              <w:bottom w:val="nil"/>
              <w:right w:val="single" w:sz="12" w:space="0" w:color="auto"/>
            </w:tcBorders>
          </w:tcPr>
          <w:p w:rsidR="001E032A" w:rsidRPr="00BE0DF7" w:rsidRDefault="001E032A" w:rsidP="00530003">
            <w:pPr>
              <w:spacing w:before="20"/>
              <w:ind w:hanging="28"/>
              <w:jc w:val="center"/>
              <w:rPr>
                <w:rFonts w:ascii="Arial" w:hAnsi="Arial"/>
                <w:sz w:val="17"/>
                <w:szCs w:val="17"/>
              </w:rPr>
            </w:pPr>
            <w:r w:rsidRPr="00BE0DF7">
              <w:rPr>
                <w:rFonts w:ascii="Arial" w:hAnsi="Arial"/>
                <w:sz w:val="17"/>
                <w:szCs w:val="17"/>
              </w:rPr>
              <w:t>Подпись</w:t>
            </w:r>
          </w:p>
        </w:tc>
        <w:tc>
          <w:tcPr>
            <w:tcW w:w="567" w:type="dxa"/>
            <w:tcBorders>
              <w:top w:val="single" w:sz="12" w:space="0" w:color="auto"/>
              <w:left w:val="nil"/>
              <w:bottom w:val="nil"/>
              <w:right w:val="single" w:sz="12" w:space="0" w:color="auto"/>
            </w:tcBorders>
          </w:tcPr>
          <w:p w:rsidR="001E032A" w:rsidRPr="00BE0DF7" w:rsidRDefault="001E032A" w:rsidP="00530003">
            <w:pPr>
              <w:spacing w:before="20"/>
              <w:ind w:hanging="28"/>
              <w:jc w:val="center"/>
              <w:rPr>
                <w:rFonts w:ascii="Arial" w:hAnsi="Arial"/>
                <w:sz w:val="17"/>
                <w:szCs w:val="17"/>
              </w:rPr>
            </w:pPr>
            <w:r w:rsidRPr="00BE0DF7">
              <w:rPr>
                <w:rFonts w:ascii="Arial" w:hAnsi="Arial"/>
                <w:sz w:val="17"/>
                <w:szCs w:val="17"/>
              </w:rPr>
              <w:t>Дата</w:t>
            </w:r>
          </w:p>
        </w:tc>
        <w:tc>
          <w:tcPr>
            <w:tcW w:w="6237" w:type="dxa"/>
            <w:vMerge/>
            <w:tcBorders>
              <w:left w:val="nil"/>
              <w:bottom w:val="nil"/>
              <w:right w:val="single" w:sz="12" w:space="0" w:color="auto"/>
            </w:tcBorders>
          </w:tcPr>
          <w:p w:rsidR="001E032A" w:rsidRPr="00BE0DF7" w:rsidRDefault="001E032A" w:rsidP="00530003">
            <w:pPr>
              <w:ind w:hanging="28"/>
              <w:jc w:val="center"/>
              <w:rPr>
                <w:b/>
                <w:sz w:val="27"/>
                <w:szCs w:val="27"/>
              </w:rPr>
            </w:pPr>
          </w:p>
        </w:tc>
        <w:tc>
          <w:tcPr>
            <w:tcW w:w="567" w:type="dxa"/>
            <w:vMerge/>
            <w:tcBorders>
              <w:left w:val="nil"/>
              <w:bottom w:val="nil"/>
            </w:tcBorders>
          </w:tcPr>
          <w:p w:rsidR="001E032A" w:rsidRPr="00BE0DF7" w:rsidRDefault="001E032A" w:rsidP="00530003">
            <w:pPr>
              <w:ind w:hanging="28"/>
              <w:jc w:val="center"/>
              <w:rPr>
                <w:b/>
                <w:sz w:val="27"/>
                <w:szCs w:val="27"/>
              </w:rPr>
            </w:pPr>
          </w:p>
        </w:tc>
      </w:tr>
    </w:tbl>
    <w:p w:rsidR="001E032A" w:rsidRPr="00BE0DF7" w:rsidRDefault="001E032A" w:rsidP="001E032A">
      <w:pPr>
        <w:pStyle w:val="a8"/>
        <w:rPr>
          <w:color w:val="339966"/>
          <w:sz w:val="15"/>
          <w:szCs w:val="15"/>
        </w:rPr>
      </w:pPr>
    </w:p>
    <w:p w:rsidR="008E4BB0" w:rsidRPr="00BE0DF7" w:rsidRDefault="008E4BB0" w:rsidP="00C474C4">
      <w:pPr>
        <w:ind w:left="2" w:firstLine="1"/>
        <w:jc w:val="center"/>
        <w:outlineLvl w:val="0"/>
        <w:rPr>
          <w:b/>
          <w:sz w:val="27"/>
          <w:szCs w:val="27"/>
          <w:lang w:eastAsia="ar-SA"/>
        </w:rPr>
      </w:pPr>
      <w:r w:rsidRPr="00BE0DF7">
        <w:rPr>
          <w:b/>
          <w:sz w:val="27"/>
          <w:szCs w:val="27"/>
          <w:lang w:eastAsia="ar-SA"/>
        </w:rPr>
        <w:lastRenderedPageBreak/>
        <w:t>Основные исполнители проекта :</w:t>
      </w:r>
    </w:p>
    <w:p w:rsidR="008E4BB0" w:rsidRPr="00BE0DF7" w:rsidRDefault="008E4BB0" w:rsidP="008E4BB0">
      <w:pPr>
        <w:jc w:val="center"/>
        <w:rPr>
          <w:sz w:val="27"/>
          <w:szCs w:val="27"/>
          <w:lang w:eastAsia="ar-SA"/>
        </w:rPr>
      </w:pPr>
    </w:p>
    <w:p w:rsidR="008E4BB0" w:rsidRPr="00BE0DF7" w:rsidRDefault="008E4BB0" w:rsidP="008E4BB0">
      <w:pPr>
        <w:jc w:val="center"/>
        <w:rPr>
          <w:sz w:val="27"/>
          <w:szCs w:val="27"/>
          <w:lang w:eastAsia="ar-SA"/>
        </w:rPr>
      </w:pPr>
    </w:p>
    <w:tbl>
      <w:tblPr>
        <w:tblW w:w="0" w:type="auto"/>
        <w:tblInd w:w="2205" w:type="dxa"/>
        <w:tblLayout w:type="fixed"/>
        <w:tblLook w:val="0000"/>
      </w:tblPr>
      <w:tblGrid>
        <w:gridCol w:w="2409"/>
        <w:gridCol w:w="3969"/>
        <w:gridCol w:w="1903"/>
      </w:tblGrid>
      <w:tr w:rsidR="008E4BB0" w:rsidRPr="00BE0DF7">
        <w:tc>
          <w:tcPr>
            <w:tcW w:w="2409" w:type="dxa"/>
            <w:tcBorders>
              <w:top w:val="single" w:sz="4" w:space="0" w:color="000000"/>
              <w:left w:val="single" w:sz="4" w:space="0" w:color="000000"/>
              <w:bottom w:val="single" w:sz="4" w:space="0" w:color="000000"/>
            </w:tcBorders>
          </w:tcPr>
          <w:p w:rsidR="008E4BB0" w:rsidRPr="00BE0DF7" w:rsidRDefault="008E4BB0" w:rsidP="00FA01AB">
            <w:pPr>
              <w:snapToGrid w:val="0"/>
              <w:jc w:val="center"/>
              <w:rPr>
                <w:sz w:val="27"/>
                <w:szCs w:val="27"/>
                <w:lang w:eastAsia="ar-SA"/>
              </w:rPr>
            </w:pPr>
            <w:r w:rsidRPr="00BE0DF7">
              <w:rPr>
                <w:sz w:val="27"/>
                <w:szCs w:val="27"/>
                <w:lang w:eastAsia="ar-SA"/>
              </w:rPr>
              <w:t>Занимаемая должность</w:t>
            </w:r>
          </w:p>
          <w:p w:rsidR="008E4BB0" w:rsidRPr="00BE0DF7" w:rsidRDefault="008E4BB0" w:rsidP="00FA01AB">
            <w:pPr>
              <w:jc w:val="center"/>
              <w:rPr>
                <w:sz w:val="15"/>
                <w:szCs w:val="15"/>
                <w:lang w:eastAsia="ar-SA"/>
              </w:rPr>
            </w:pPr>
          </w:p>
        </w:tc>
        <w:tc>
          <w:tcPr>
            <w:tcW w:w="3969" w:type="dxa"/>
            <w:tcBorders>
              <w:top w:val="single" w:sz="4" w:space="0" w:color="000000"/>
              <w:left w:val="single" w:sz="4" w:space="0" w:color="000000"/>
              <w:bottom w:val="single" w:sz="4" w:space="0" w:color="000000"/>
            </w:tcBorders>
          </w:tcPr>
          <w:p w:rsidR="008E4BB0" w:rsidRPr="00BE0DF7" w:rsidRDefault="008E4BB0" w:rsidP="00FA01AB">
            <w:pPr>
              <w:snapToGrid w:val="0"/>
              <w:jc w:val="center"/>
              <w:rPr>
                <w:sz w:val="27"/>
                <w:szCs w:val="27"/>
                <w:lang w:eastAsia="ar-SA"/>
              </w:rPr>
            </w:pPr>
            <w:r w:rsidRPr="00BE0DF7">
              <w:rPr>
                <w:sz w:val="27"/>
                <w:szCs w:val="27"/>
                <w:lang w:eastAsia="ar-SA"/>
              </w:rPr>
              <w:t>Ф.И.О.</w:t>
            </w:r>
          </w:p>
        </w:tc>
        <w:tc>
          <w:tcPr>
            <w:tcW w:w="1903" w:type="dxa"/>
            <w:tcBorders>
              <w:top w:val="single" w:sz="4" w:space="0" w:color="000000"/>
              <w:left w:val="single" w:sz="4" w:space="0" w:color="000000"/>
              <w:bottom w:val="single" w:sz="4" w:space="0" w:color="000000"/>
              <w:right w:val="single" w:sz="4" w:space="0" w:color="000000"/>
            </w:tcBorders>
          </w:tcPr>
          <w:p w:rsidR="008E4BB0" w:rsidRPr="00BE0DF7" w:rsidRDefault="008E4BB0" w:rsidP="00FA01AB">
            <w:pPr>
              <w:snapToGrid w:val="0"/>
              <w:jc w:val="center"/>
              <w:rPr>
                <w:sz w:val="27"/>
                <w:szCs w:val="27"/>
                <w:lang w:eastAsia="ar-SA"/>
              </w:rPr>
            </w:pPr>
            <w:r w:rsidRPr="00BE0DF7">
              <w:rPr>
                <w:sz w:val="27"/>
                <w:szCs w:val="27"/>
                <w:lang w:eastAsia="ar-SA"/>
              </w:rPr>
              <w:t>Подпись</w:t>
            </w:r>
          </w:p>
        </w:tc>
      </w:tr>
      <w:tr w:rsidR="008E4BB0" w:rsidRPr="00BE0DF7">
        <w:trPr>
          <w:trHeight w:val="737"/>
        </w:trPr>
        <w:tc>
          <w:tcPr>
            <w:tcW w:w="2409" w:type="dxa"/>
            <w:tcBorders>
              <w:left w:val="single" w:sz="4" w:space="0" w:color="000000"/>
              <w:bottom w:val="single" w:sz="4" w:space="0" w:color="000000"/>
            </w:tcBorders>
          </w:tcPr>
          <w:p w:rsidR="008E4BB0" w:rsidRPr="00BE0DF7" w:rsidRDefault="008E4BB0" w:rsidP="00FA01AB">
            <w:pPr>
              <w:snapToGrid w:val="0"/>
              <w:jc w:val="center"/>
              <w:rPr>
                <w:sz w:val="27"/>
                <w:szCs w:val="27"/>
                <w:lang w:eastAsia="ar-SA"/>
              </w:rPr>
            </w:pPr>
            <w:r w:rsidRPr="00BE0DF7">
              <w:rPr>
                <w:sz w:val="27"/>
                <w:szCs w:val="27"/>
                <w:lang w:eastAsia="ar-SA"/>
              </w:rPr>
              <w:t>Научный руководитель</w:t>
            </w:r>
          </w:p>
        </w:tc>
        <w:tc>
          <w:tcPr>
            <w:tcW w:w="3969" w:type="dxa"/>
            <w:tcBorders>
              <w:left w:val="single" w:sz="4" w:space="0" w:color="000000"/>
              <w:bottom w:val="single" w:sz="4" w:space="0" w:color="000000"/>
            </w:tcBorders>
            <w:vAlign w:val="center"/>
          </w:tcPr>
          <w:p w:rsidR="008E4BB0" w:rsidRPr="00BE0DF7" w:rsidRDefault="008E4BB0" w:rsidP="00FA01AB">
            <w:pPr>
              <w:snapToGrid w:val="0"/>
              <w:spacing w:line="480" w:lineRule="auto"/>
              <w:jc w:val="center"/>
              <w:rPr>
                <w:sz w:val="27"/>
                <w:szCs w:val="27"/>
                <w:lang w:eastAsia="ar-SA"/>
              </w:rPr>
            </w:pPr>
            <w:r w:rsidRPr="00BE0DF7">
              <w:rPr>
                <w:sz w:val="27"/>
                <w:szCs w:val="27"/>
                <w:lang w:eastAsia="ar-SA"/>
              </w:rPr>
              <w:t>Д.Г. Донцов</w:t>
            </w:r>
          </w:p>
        </w:tc>
        <w:tc>
          <w:tcPr>
            <w:tcW w:w="1903" w:type="dxa"/>
            <w:tcBorders>
              <w:left w:val="single" w:sz="4" w:space="0" w:color="000000"/>
              <w:bottom w:val="single" w:sz="4" w:space="0" w:color="000000"/>
              <w:right w:val="single" w:sz="4" w:space="0" w:color="000000"/>
            </w:tcBorders>
          </w:tcPr>
          <w:p w:rsidR="008E4BB0" w:rsidRPr="00BE0DF7" w:rsidRDefault="008E4BB0" w:rsidP="00FA01AB">
            <w:pPr>
              <w:snapToGrid w:val="0"/>
              <w:spacing w:line="480" w:lineRule="auto"/>
              <w:jc w:val="center"/>
              <w:rPr>
                <w:sz w:val="27"/>
                <w:szCs w:val="27"/>
                <w:lang w:eastAsia="ar-SA"/>
              </w:rPr>
            </w:pPr>
          </w:p>
        </w:tc>
      </w:tr>
      <w:tr w:rsidR="008E4BB0" w:rsidRPr="00BE0DF7">
        <w:trPr>
          <w:trHeight w:val="737"/>
        </w:trPr>
        <w:tc>
          <w:tcPr>
            <w:tcW w:w="2409" w:type="dxa"/>
            <w:tcBorders>
              <w:left w:val="single" w:sz="4" w:space="0" w:color="000000"/>
              <w:bottom w:val="single" w:sz="4" w:space="0" w:color="000000"/>
            </w:tcBorders>
          </w:tcPr>
          <w:p w:rsidR="008E4BB0" w:rsidRPr="00BE0DF7" w:rsidRDefault="008E4BB0" w:rsidP="00FA01AB">
            <w:pPr>
              <w:snapToGrid w:val="0"/>
              <w:spacing w:line="480" w:lineRule="auto"/>
              <w:jc w:val="center"/>
              <w:rPr>
                <w:sz w:val="27"/>
                <w:szCs w:val="27"/>
                <w:lang w:eastAsia="ar-SA"/>
              </w:rPr>
            </w:pPr>
            <w:r w:rsidRPr="00BE0DF7">
              <w:rPr>
                <w:sz w:val="27"/>
                <w:szCs w:val="27"/>
                <w:lang w:eastAsia="ar-SA"/>
              </w:rPr>
              <w:t>ГИП</w:t>
            </w:r>
          </w:p>
        </w:tc>
        <w:tc>
          <w:tcPr>
            <w:tcW w:w="3969" w:type="dxa"/>
            <w:tcBorders>
              <w:left w:val="single" w:sz="4" w:space="0" w:color="000000"/>
              <w:bottom w:val="single" w:sz="4" w:space="0" w:color="000000"/>
            </w:tcBorders>
            <w:vAlign w:val="center"/>
          </w:tcPr>
          <w:p w:rsidR="008E4BB0" w:rsidRPr="00BE0DF7" w:rsidRDefault="008E4BB0" w:rsidP="00FA01AB">
            <w:pPr>
              <w:snapToGrid w:val="0"/>
              <w:spacing w:line="480" w:lineRule="auto"/>
              <w:jc w:val="center"/>
              <w:rPr>
                <w:sz w:val="27"/>
                <w:szCs w:val="27"/>
                <w:lang w:eastAsia="ar-SA"/>
              </w:rPr>
            </w:pPr>
            <w:r w:rsidRPr="00BE0DF7">
              <w:rPr>
                <w:sz w:val="27"/>
                <w:szCs w:val="27"/>
                <w:lang w:eastAsia="ar-SA"/>
              </w:rPr>
              <w:t>Т.М. Конищева</w:t>
            </w:r>
          </w:p>
        </w:tc>
        <w:tc>
          <w:tcPr>
            <w:tcW w:w="1903" w:type="dxa"/>
            <w:tcBorders>
              <w:left w:val="single" w:sz="4" w:space="0" w:color="000000"/>
              <w:bottom w:val="single" w:sz="4" w:space="0" w:color="000000"/>
              <w:right w:val="single" w:sz="4" w:space="0" w:color="000000"/>
            </w:tcBorders>
          </w:tcPr>
          <w:p w:rsidR="008E4BB0" w:rsidRPr="00BE0DF7" w:rsidRDefault="008E4BB0" w:rsidP="00FA01AB">
            <w:pPr>
              <w:snapToGrid w:val="0"/>
              <w:spacing w:line="480" w:lineRule="auto"/>
              <w:jc w:val="center"/>
              <w:rPr>
                <w:sz w:val="27"/>
                <w:szCs w:val="27"/>
                <w:lang w:eastAsia="ar-SA"/>
              </w:rPr>
            </w:pPr>
          </w:p>
        </w:tc>
      </w:tr>
      <w:tr w:rsidR="008E4BB0" w:rsidRPr="00BE0DF7">
        <w:trPr>
          <w:trHeight w:val="737"/>
        </w:trPr>
        <w:tc>
          <w:tcPr>
            <w:tcW w:w="2409" w:type="dxa"/>
            <w:tcBorders>
              <w:left w:val="single" w:sz="4" w:space="0" w:color="000000"/>
              <w:bottom w:val="single" w:sz="4" w:space="0" w:color="000000"/>
            </w:tcBorders>
          </w:tcPr>
          <w:p w:rsidR="008E4BB0" w:rsidRPr="00BE0DF7" w:rsidRDefault="008E4BB0" w:rsidP="00FA01AB">
            <w:pPr>
              <w:snapToGrid w:val="0"/>
              <w:spacing w:line="480" w:lineRule="auto"/>
              <w:jc w:val="center"/>
              <w:rPr>
                <w:sz w:val="27"/>
                <w:szCs w:val="27"/>
                <w:lang w:eastAsia="ar-SA"/>
              </w:rPr>
            </w:pPr>
            <w:r w:rsidRPr="00BE0DF7">
              <w:rPr>
                <w:sz w:val="27"/>
                <w:szCs w:val="27"/>
                <w:lang w:eastAsia="ar-SA"/>
              </w:rPr>
              <w:t>Инженер ГП</w:t>
            </w:r>
          </w:p>
        </w:tc>
        <w:tc>
          <w:tcPr>
            <w:tcW w:w="3969" w:type="dxa"/>
            <w:tcBorders>
              <w:left w:val="single" w:sz="4" w:space="0" w:color="000000"/>
              <w:bottom w:val="single" w:sz="4" w:space="0" w:color="000000"/>
            </w:tcBorders>
            <w:vAlign w:val="center"/>
          </w:tcPr>
          <w:p w:rsidR="008E4BB0" w:rsidRPr="00BE0DF7" w:rsidRDefault="008E4BB0" w:rsidP="00FA01AB">
            <w:pPr>
              <w:snapToGrid w:val="0"/>
              <w:spacing w:line="480" w:lineRule="auto"/>
              <w:jc w:val="center"/>
              <w:rPr>
                <w:sz w:val="27"/>
                <w:szCs w:val="27"/>
                <w:lang w:eastAsia="ar-SA"/>
              </w:rPr>
            </w:pPr>
            <w:r w:rsidRPr="00BE0DF7">
              <w:rPr>
                <w:sz w:val="27"/>
                <w:szCs w:val="27"/>
                <w:lang w:eastAsia="ar-SA"/>
              </w:rPr>
              <w:t>С.В. Кучинская</w:t>
            </w:r>
          </w:p>
        </w:tc>
        <w:tc>
          <w:tcPr>
            <w:tcW w:w="1903" w:type="dxa"/>
            <w:tcBorders>
              <w:left w:val="single" w:sz="4" w:space="0" w:color="000000"/>
              <w:bottom w:val="single" w:sz="4" w:space="0" w:color="000000"/>
              <w:right w:val="single" w:sz="4" w:space="0" w:color="000000"/>
            </w:tcBorders>
          </w:tcPr>
          <w:p w:rsidR="008E4BB0" w:rsidRPr="00BE0DF7" w:rsidRDefault="008E4BB0" w:rsidP="00FA01AB">
            <w:pPr>
              <w:snapToGrid w:val="0"/>
              <w:spacing w:line="480" w:lineRule="auto"/>
              <w:jc w:val="center"/>
              <w:rPr>
                <w:sz w:val="27"/>
                <w:szCs w:val="27"/>
                <w:lang w:eastAsia="ar-SA"/>
              </w:rPr>
            </w:pPr>
          </w:p>
        </w:tc>
      </w:tr>
      <w:tr w:rsidR="008E4BB0" w:rsidRPr="00BE0DF7">
        <w:trPr>
          <w:trHeight w:val="737"/>
        </w:trPr>
        <w:tc>
          <w:tcPr>
            <w:tcW w:w="2409" w:type="dxa"/>
            <w:tcBorders>
              <w:left w:val="single" w:sz="4" w:space="0" w:color="000000"/>
              <w:bottom w:val="single" w:sz="4" w:space="0" w:color="000000"/>
            </w:tcBorders>
          </w:tcPr>
          <w:p w:rsidR="008E4BB0" w:rsidRPr="00BE0DF7" w:rsidRDefault="008E4BB0" w:rsidP="00FA01AB">
            <w:pPr>
              <w:snapToGrid w:val="0"/>
              <w:spacing w:line="480" w:lineRule="auto"/>
              <w:jc w:val="center"/>
              <w:rPr>
                <w:sz w:val="27"/>
                <w:szCs w:val="27"/>
                <w:lang w:eastAsia="ar-SA"/>
              </w:rPr>
            </w:pPr>
            <w:r w:rsidRPr="00BE0DF7">
              <w:rPr>
                <w:sz w:val="27"/>
                <w:szCs w:val="27"/>
                <w:lang w:eastAsia="ar-SA"/>
              </w:rPr>
              <w:t>Инженер ГП</w:t>
            </w:r>
          </w:p>
        </w:tc>
        <w:tc>
          <w:tcPr>
            <w:tcW w:w="3969" w:type="dxa"/>
            <w:tcBorders>
              <w:left w:val="single" w:sz="4" w:space="0" w:color="000000"/>
              <w:bottom w:val="single" w:sz="4" w:space="0" w:color="000000"/>
            </w:tcBorders>
            <w:vAlign w:val="center"/>
          </w:tcPr>
          <w:p w:rsidR="008E4BB0" w:rsidRPr="00BE0DF7" w:rsidRDefault="008E4BB0" w:rsidP="00FA01AB">
            <w:pPr>
              <w:snapToGrid w:val="0"/>
              <w:spacing w:line="480" w:lineRule="auto"/>
              <w:jc w:val="center"/>
              <w:rPr>
                <w:sz w:val="27"/>
                <w:szCs w:val="27"/>
                <w:lang w:eastAsia="ar-SA"/>
              </w:rPr>
            </w:pPr>
            <w:r w:rsidRPr="00BE0DF7">
              <w:rPr>
                <w:sz w:val="27"/>
                <w:szCs w:val="27"/>
                <w:lang w:eastAsia="ar-SA"/>
              </w:rPr>
              <w:t>Т.В. Рукосуева</w:t>
            </w:r>
          </w:p>
        </w:tc>
        <w:tc>
          <w:tcPr>
            <w:tcW w:w="1903" w:type="dxa"/>
            <w:tcBorders>
              <w:left w:val="single" w:sz="4" w:space="0" w:color="000000"/>
              <w:bottom w:val="single" w:sz="4" w:space="0" w:color="000000"/>
              <w:right w:val="single" w:sz="4" w:space="0" w:color="000000"/>
            </w:tcBorders>
          </w:tcPr>
          <w:p w:rsidR="008E4BB0" w:rsidRPr="00BE0DF7" w:rsidRDefault="008E4BB0" w:rsidP="00FA01AB">
            <w:pPr>
              <w:snapToGrid w:val="0"/>
              <w:spacing w:line="480" w:lineRule="auto"/>
              <w:jc w:val="center"/>
              <w:rPr>
                <w:sz w:val="27"/>
                <w:szCs w:val="27"/>
                <w:lang w:eastAsia="ar-SA"/>
              </w:rPr>
            </w:pPr>
          </w:p>
        </w:tc>
      </w:tr>
      <w:tr w:rsidR="008E4BB0" w:rsidRPr="00BE0DF7">
        <w:trPr>
          <w:trHeight w:val="737"/>
        </w:trPr>
        <w:tc>
          <w:tcPr>
            <w:tcW w:w="2409" w:type="dxa"/>
            <w:tcBorders>
              <w:left w:val="single" w:sz="4" w:space="0" w:color="000000"/>
              <w:bottom w:val="single" w:sz="4" w:space="0" w:color="000000"/>
            </w:tcBorders>
          </w:tcPr>
          <w:p w:rsidR="008E4BB0" w:rsidRPr="00BE0DF7" w:rsidRDefault="008E4BB0" w:rsidP="00FA01AB">
            <w:pPr>
              <w:snapToGrid w:val="0"/>
              <w:spacing w:line="480" w:lineRule="auto"/>
              <w:jc w:val="center"/>
              <w:rPr>
                <w:sz w:val="27"/>
                <w:szCs w:val="27"/>
                <w:lang w:eastAsia="ar-SA"/>
              </w:rPr>
            </w:pPr>
            <w:r w:rsidRPr="00BE0DF7">
              <w:rPr>
                <w:sz w:val="27"/>
                <w:szCs w:val="27"/>
                <w:lang w:eastAsia="ar-SA"/>
              </w:rPr>
              <w:t>Инженер ГП</w:t>
            </w:r>
          </w:p>
        </w:tc>
        <w:tc>
          <w:tcPr>
            <w:tcW w:w="3969" w:type="dxa"/>
            <w:tcBorders>
              <w:left w:val="single" w:sz="4" w:space="0" w:color="000000"/>
              <w:bottom w:val="single" w:sz="4" w:space="0" w:color="000000"/>
            </w:tcBorders>
            <w:vAlign w:val="center"/>
          </w:tcPr>
          <w:p w:rsidR="008E4BB0" w:rsidRPr="00BE0DF7" w:rsidRDefault="008E4BB0" w:rsidP="00FA01AB">
            <w:pPr>
              <w:snapToGrid w:val="0"/>
              <w:spacing w:line="480" w:lineRule="auto"/>
              <w:jc w:val="center"/>
              <w:rPr>
                <w:sz w:val="27"/>
                <w:szCs w:val="27"/>
                <w:lang w:eastAsia="ar-SA"/>
              </w:rPr>
            </w:pPr>
            <w:r w:rsidRPr="00BE0DF7">
              <w:rPr>
                <w:sz w:val="27"/>
                <w:szCs w:val="27"/>
                <w:lang w:eastAsia="ar-SA"/>
              </w:rPr>
              <w:t xml:space="preserve">Е. В. Лисицына </w:t>
            </w:r>
          </w:p>
        </w:tc>
        <w:tc>
          <w:tcPr>
            <w:tcW w:w="1903" w:type="dxa"/>
            <w:tcBorders>
              <w:left w:val="single" w:sz="4" w:space="0" w:color="000000"/>
              <w:bottom w:val="single" w:sz="4" w:space="0" w:color="000000"/>
              <w:right w:val="single" w:sz="4" w:space="0" w:color="000000"/>
            </w:tcBorders>
          </w:tcPr>
          <w:p w:rsidR="008E4BB0" w:rsidRPr="00BE0DF7" w:rsidRDefault="008E4BB0" w:rsidP="00FA01AB">
            <w:pPr>
              <w:snapToGrid w:val="0"/>
              <w:spacing w:line="480" w:lineRule="auto"/>
              <w:jc w:val="center"/>
              <w:rPr>
                <w:sz w:val="27"/>
                <w:szCs w:val="27"/>
                <w:lang w:eastAsia="ar-SA"/>
              </w:rPr>
            </w:pPr>
          </w:p>
        </w:tc>
      </w:tr>
    </w:tbl>
    <w:p w:rsidR="008E4BB0" w:rsidRPr="00BE0DF7" w:rsidRDefault="008E4BB0" w:rsidP="008E4BB0">
      <w:pPr>
        <w:spacing w:line="480" w:lineRule="auto"/>
        <w:jc w:val="center"/>
        <w:rPr>
          <w:rFonts w:cs="Tahoma"/>
          <w:sz w:val="19"/>
          <w:szCs w:val="19"/>
        </w:rPr>
      </w:pPr>
    </w:p>
    <w:p w:rsidR="001E032A" w:rsidRPr="00BE0DF7" w:rsidRDefault="001E032A" w:rsidP="001E032A">
      <w:pPr>
        <w:spacing w:line="480" w:lineRule="auto"/>
        <w:jc w:val="center"/>
        <w:rPr>
          <w:color w:val="339966"/>
          <w:sz w:val="27"/>
          <w:szCs w:val="27"/>
        </w:rPr>
      </w:pPr>
    </w:p>
    <w:p w:rsidR="001E032A" w:rsidRPr="00BE0DF7" w:rsidRDefault="001E032A" w:rsidP="001E032A">
      <w:pPr>
        <w:spacing w:line="480" w:lineRule="auto"/>
        <w:jc w:val="center"/>
        <w:rPr>
          <w:color w:val="339966"/>
          <w:sz w:val="27"/>
          <w:szCs w:val="27"/>
        </w:rPr>
      </w:pPr>
    </w:p>
    <w:p w:rsidR="001E032A" w:rsidRPr="00BE0DF7" w:rsidRDefault="001E032A" w:rsidP="001E032A">
      <w:pPr>
        <w:spacing w:line="480" w:lineRule="auto"/>
        <w:jc w:val="center"/>
        <w:rPr>
          <w:color w:val="339966"/>
          <w:sz w:val="27"/>
          <w:szCs w:val="27"/>
        </w:rPr>
      </w:pPr>
    </w:p>
    <w:p w:rsidR="001E032A" w:rsidRPr="00BE0DF7" w:rsidRDefault="001E032A" w:rsidP="001E032A">
      <w:pPr>
        <w:spacing w:line="480" w:lineRule="auto"/>
        <w:jc w:val="center"/>
        <w:rPr>
          <w:color w:val="339966"/>
          <w:sz w:val="27"/>
          <w:szCs w:val="27"/>
        </w:rPr>
      </w:pPr>
    </w:p>
    <w:p w:rsidR="001E032A" w:rsidRPr="00BE0DF7" w:rsidRDefault="001E032A" w:rsidP="001E032A">
      <w:pPr>
        <w:spacing w:line="480" w:lineRule="auto"/>
        <w:jc w:val="center"/>
        <w:rPr>
          <w:color w:val="339966"/>
          <w:sz w:val="27"/>
          <w:szCs w:val="27"/>
        </w:rPr>
      </w:pPr>
    </w:p>
    <w:p w:rsidR="001E032A" w:rsidRPr="00BE0DF7" w:rsidRDefault="001E032A" w:rsidP="001E032A">
      <w:pPr>
        <w:spacing w:line="480" w:lineRule="auto"/>
        <w:jc w:val="center"/>
        <w:rPr>
          <w:color w:val="339966"/>
          <w:sz w:val="27"/>
          <w:szCs w:val="27"/>
        </w:rPr>
      </w:pPr>
    </w:p>
    <w:p w:rsidR="001E032A" w:rsidRPr="00BE0DF7" w:rsidRDefault="001E032A" w:rsidP="001E032A">
      <w:pPr>
        <w:spacing w:line="480" w:lineRule="auto"/>
        <w:jc w:val="center"/>
        <w:rPr>
          <w:color w:val="339966"/>
          <w:sz w:val="27"/>
          <w:szCs w:val="27"/>
        </w:rPr>
      </w:pPr>
    </w:p>
    <w:p w:rsidR="001E032A" w:rsidRPr="00BE0DF7" w:rsidRDefault="001E032A" w:rsidP="001E032A">
      <w:pPr>
        <w:spacing w:line="480" w:lineRule="auto"/>
        <w:jc w:val="center"/>
        <w:rPr>
          <w:color w:val="339966"/>
          <w:sz w:val="27"/>
          <w:szCs w:val="27"/>
        </w:rPr>
      </w:pPr>
    </w:p>
    <w:p w:rsidR="001E032A" w:rsidRPr="00BE0DF7" w:rsidRDefault="001E032A" w:rsidP="001E032A">
      <w:pPr>
        <w:spacing w:line="480" w:lineRule="auto"/>
        <w:jc w:val="center"/>
        <w:rPr>
          <w:color w:val="339966"/>
          <w:sz w:val="27"/>
          <w:szCs w:val="27"/>
        </w:rPr>
      </w:pPr>
    </w:p>
    <w:p w:rsidR="001E032A" w:rsidRPr="00BE0DF7" w:rsidRDefault="001E032A" w:rsidP="001E032A">
      <w:pPr>
        <w:spacing w:line="480" w:lineRule="auto"/>
        <w:jc w:val="center"/>
        <w:rPr>
          <w:color w:val="339966"/>
          <w:sz w:val="27"/>
          <w:szCs w:val="27"/>
        </w:rPr>
      </w:pPr>
    </w:p>
    <w:p w:rsidR="00C474C4" w:rsidRPr="00BE0DF7" w:rsidRDefault="00C474C4" w:rsidP="001E032A">
      <w:pPr>
        <w:spacing w:line="480" w:lineRule="auto"/>
        <w:jc w:val="center"/>
        <w:rPr>
          <w:color w:val="339966"/>
          <w:sz w:val="8"/>
          <w:szCs w:val="8"/>
        </w:rPr>
      </w:pPr>
    </w:p>
    <w:p w:rsidR="00C474C4" w:rsidRPr="00BE0DF7" w:rsidRDefault="00C474C4" w:rsidP="001E032A">
      <w:pPr>
        <w:spacing w:line="480" w:lineRule="auto"/>
        <w:jc w:val="center"/>
        <w:rPr>
          <w:color w:val="339966"/>
          <w:sz w:val="8"/>
          <w:szCs w:val="8"/>
        </w:rPr>
      </w:pPr>
    </w:p>
    <w:p w:rsidR="00C474C4" w:rsidRPr="00BE0DF7" w:rsidRDefault="00C474C4" w:rsidP="001E032A">
      <w:pPr>
        <w:spacing w:line="480" w:lineRule="auto"/>
        <w:jc w:val="center"/>
        <w:rPr>
          <w:color w:val="339966"/>
          <w:sz w:val="8"/>
          <w:szCs w:val="8"/>
        </w:rPr>
      </w:pPr>
    </w:p>
    <w:p w:rsidR="00C474C4" w:rsidRPr="00BE0DF7" w:rsidRDefault="00C474C4" w:rsidP="001E032A">
      <w:pPr>
        <w:spacing w:line="480" w:lineRule="auto"/>
        <w:jc w:val="center"/>
        <w:rPr>
          <w:color w:val="339966"/>
          <w:sz w:val="8"/>
          <w:szCs w:val="8"/>
        </w:rPr>
      </w:pPr>
    </w:p>
    <w:p w:rsidR="00C474C4" w:rsidRPr="00BE0DF7" w:rsidRDefault="00C474C4" w:rsidP="001E032A">
      <w:pPr>
        <w:spacing w:line="480" w:lineRule="auto"/>
        <w:jc w:val="center"/>
        <w:rPr>
          <w:color w:val="339966"/>
          <w:sz w:val="8"/>
          <w:szCs w:val="8"/>
        </w:rPr>
      </w:pPr>
    </w:p>
    <w:p w:rsidR="00C474C4" w:rsidRPr="00BE0DF7" w:rsidRDefault="00C474C4" w:rsidP="001E032A">
      <w:pPr>
        <w:spacing w:line="480" w:lineRule="auto"/>
        <w:jc w:val="center"/>
        <w:rPr>
          <w:color w:val="339966"/>
          <w:sz w:val="8"/>
          <w:szCs w:val="8"/>
        </w:rPr>
      </w:pPr>
    </w:p>
    <w:p w:rsidR="00C474C4" w:rsidRPr="00BE0DF7" w:rsidRDefault="00C474C4" w:rsidP="001E032A">
      <w:pPr>
        <w:spacing w:line="480" w:lineRule="auto"/>
        <w:jc w:val="center"/>
        <w:rPr>
          <w:color w:val="339966"/>
          <w:sz w:val="8"/>
          <w:szCs w:val="8"/>
        </w:rPr>
      </w:pPr>
    </w:p>
    <w:p w:rsidR="00C474C4" w:rsidRPr="00BE0DF7" w:rsidRDefault="00C474C4" w:rsidP="001E032A">
      <w:pPr>
        <w:spacing w:line="480" w:lineRule="auto"/>
        <w:jc w:val="center"/>
        <w:rPr>
          <w:color w:val="339966"/>
          <w:sz w:val="8"/>
          <w:szCs w:val="8"/>
        </w:rPr>
      </w:pPr>
    </w:p>
    <w:p w:rsidR="00C474C4" w:rsidRPr="00BE0DF7" w:rsidRDefault="00C474C4" w:rsidP="001E032A">
      <w:pPr>
        <w:spacing w:line="480" w:lineRule="auto"/>
        <w:jc w:val="center"/>
        <w:rPr>
          <w:color w:val="339966"/>
          <w:sz w:val="8"/>
          <w:szCs w:val="8"/>
        </w:rPr>
      </w:pPr>
    </w:p>
    <w:p w:rsidR="00C474C4" w:rsidRPr="00BE0DF7" w:rsidRDefault="00C474C4" w:rsidP="001E032A">
      <w:pPr>
        <w:spacing w:line="480" w:lineRule="auto"/>
        <w:jc w:val="center"/>
        <w:rPr>
          <w:color w:val="339966"/>
          <w:sz w:val="8"/>
          <w:szCs w:val="8"/>
        </w:rPr>
      </w:pPr>
    </w:p>
    <w:p w:rsidR="008E4BB0" w:rsidRPr="00BE0DF7" w:rsidRDefault="008E4BB0" w:rsidP="001E032A">
      <w:pPr>
        <w:spacing w:line="480" w:lineRule="auto"/>
        <w:jc w:val="center"/>
        <w:rPr>
          <w:color w:val="339966"/>
          <w:sz w:val="8"/>
          <w:szCs w:val="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567"/>
        <w:gridCol w:w="567"/>
        <w:gridCol w:w="567"/>
        <w:gridCol w:w="851"/>
        <w:gridCol w:w="567"/>
        <w:gridCol w:w="6237"/>
        <w:gridCol w:w="567"/>
      </w:tblGrid>
      <w:tr w:rsidR="001E032A" w:rsidRPr="00BE0DF7">
        <w:trPr>
          <w:cantSplit/>
          <w:trHeight w:hRule="exact" w:val="280"/>
        </w:trPr>
        <w:tc>
          <w:tcPr>
            <w:tcW w:w="567" w:type="dxa"/>
            <w:tcBorders>
              <w:top w:val="single" w:sz="12" w:space="0" w:color="auto"/>
              <w:right w:val="single" w:sz="12" w:space="0" w:color="auto"/>
            </w:tcBorders>
          </w:tcPr>
          <w:p w:rsidR="001E032A" w:rsidRPr="00BE0DF7" w:rsidRDefault="001E032A" w:rsidP="00530003">
            <w:pPr>
              <w:ind w:hanging="28"/>
              <w:jc w:val="center"/>
              <w:rPr>
                <w:sz w:val="27"/>
                <w:szCs w:val="27"/>
              </w:rPr>
            </w:pPr>
          </w:p>
        </w:tc>
        <w:tc>
          <w:tcPr>
            <w:tcW w:w="567" w:type="dxa"/>
            <w:tcBorders>
              <w:top w:val="single" w:sz="12" w:space="0" w:color="auto"/>
              <w:left w:val="nil"/>
              <w:right w:val="single" w:sz="12" w:space="0" w:color="auto"/>
            </w:tcBorders>
          </w:tcPr>
          <w:p w:rsidR="001E032A" w:rsidRPr="00BE0DF7" w:rsidRDefault="001E032A" w:rsidP="00530003">
            <w:pPr>
              <w:ind w:hanging="28"/>
              <w:jc w:val="center"/>
              <w:rPr>
                <w:sz w:val="27"/>
                <w:szCs w:val="27"/>
              </w:rPr>
            </w:pPr>
          </w:p>
        </w:tc>
        <w:tc>
          <w:tcPr>
            <w:tcW w:w="567" w:type="dxa"/>
            <w:tcBorders>
              <w:top w:val="single" w:sz="12" w:space="0" w:color="auto"/>
              <w:left w:val="nil"/>
              <w:right w:val="single" w:sz="12" w:space="0" w:color="auto"/>
            </w:tcBorders>
          </w:tcPr>
          <w:p w:rsidR="001E032A" w:rsidRPr="00BE0DF7" w:rsidRDefault="001E032A" w:rsidP="00530003">
            <w:pPr>
              <w:ind w:hanging="28"/>
              <w:jc w:val="center"/>
              <w:rPr>
                <w:sz w:val="27"/>
                <w:szCs w:val="27"/>
              </w:rPr>
            </w:pPr>
          </w:p>
        </w:tc>
        <w:tc>
          <w:tcPr>
            <w:tcW w:w="567" w:type="dxa"/>
            <w:tcBorders>
              <w:top w:val="single" w:sz="12" w:space="0" w:color="auto"/>
              <w:left w:val="nil"/>
              <w:right w:val="single" w:sz="12" w:space="0" w:color="auto"/>
            </w:tcBorders>
          </w:tcPr>
          <w:p w:rsidR="001E032A" w:rsidRPr="00BE0DF7" w:rsidRDefault="001E032A" w:rsidP="00530003">
            <w:pPr>
              <w:ind w:hanging="28"/>
              <w:jc w:val="center"/>
              <w:rPr>
                <w:sz w:val="27"/>
                <w:szCs w:val="27"/>
              </w:rPr>
            </w:pPr>
          </w:p>
        </w:tc>
        <w:tc>
          <w:tcPr>
            <w:tcW w:w="851" w:type="dxa"/>
            <w:tcBorders>
              <w:top w:val="single" w:sz="12" w:space="0" w:color="auto"/>
              <w:left w:val="nil"/>
              <w:right w:val="single" w:sz="12" w:space="0" w:color="auto"/>
            </w:tcBorders>
          </w:tcPr>
          <w:p w:rsidR="001E032A" w:rsidRPr="00BE0DF7" w:rsidRDefault="001E032A" w:rsidP="00530003">
            <w:pPr>
              <w:ind w:hanging="28"/>
              <w:jc w:val="center"/>
              <w:rPr>
                <w:sz w:val="27"/>
                <w:szCs w:val="27"/>
              </w:rPr>
            </w:pPr>
          </w:p>
        </w:tc>
        <w:tc>
          <w:tcPr>
            <w:tcW w:w="567" w:type="dxa"/>
            <w:tcBorders>
              <w:top w:val="single" w:sz="12" w:space="0" w:color="auto"/>
              <w:left w:val="nil"/>
              <w:right w:val="single" w:sz="12" w:space="0" w:color="auto"/>
            </w:tcBorders>
          </w:tcPr>
          <w:p w:rsidR="001E032A" w:rsidRPr="00BE0DF7" w:rsidRDefault="001E032A" w:rsidP="00530003">
            <w:pPr>
              <w:ind w:hanging="28"/>
              <w:jc w:val="center"/>
              <w:rPr>
                <w:sz w:val="27"/>
                <w:szCs w:val="27"/>
              </w:rPr>
            </w:pPr>
          </w:p>
        </w:tc>
        <w:tc>
          <w:tcPr>
            <w:tcW w:w="6237" w:type="dxa"/>
            <w:vMerge w:val="restart"/>
            <w:tcBorders>
              <w:top w:val="single" w:sz="12" w:space="0" w:color="auto"/>
              <w:left w:val="nil"/>
              <w:right w:val="single" w:sz="12" w:space="0" w:color="auto"/>
            </w:tcBorders>
          </w:tcPr>
          <w:p w:rsidR="001E032A" w:rsidRPr="00BE0DF7" w:rsidRDefault="001E032A" w:rsidP="00530003">
            <w:pPr>
              <w:spacing w:before="240"/>
              <w:rPr>
                <w:rFonts w:ascii="Arial" w:hAnsi="Arial"/>
                <w:b/>
                <w:sz w:val="31"/>
                <w:szCs w:val="31"/>
              </w:rPr>
            </w:pPr>
            <w:r w:rsidRPr="00BE0DF7">
              <w:rPr>
                <w:rFonts w:ascii="Arial" w:hAnsi="Arial"/>
                <w:sz w:val="27"/>
                <w:szCs w:val="27"/>
              </w:rPr>
              <w:t xml:space="preserve">                           </w:t>
            </w:r>
            <w:r w:rsidRPr="00BE0DF7">
              <w:rPr>
                <w:rFonts w:ascii="Arial" w:hAnsi="Arial"/>
                <w:b/>
                <w:sz w:val="31"/>
                <w:szCs w:val="31"/>
              </w:rPr>
              <w:t>7</w:t>
            </w:r>
            <w:r w:rsidR="00192A16">
              <w:rPr>
                <w:rFonts w:ascii="Arial" w:hAnsi="Arial"/>
                <w:b/>
                <w:sz w:val="31"/>
                <w:szCs w:val="31"/>
              </w:rPr>
              <w:t>4</w:t>
            </w:r>
            <w:r w:rsidRPr="00BE0DF7">
              <w:rPr>
                <w:rFonts w:ascii="Arial" w:hAnsi="Arial"/>
                <w:b/>
                <w:sz w:val="31"/>
                <w:szCs w:val="31"/>
              </w:rPr>
              <w:t>-07-СТП.П</w:t>
            </w:r>
          </w:p>
        </w:tc>
        <w:tc>
          <w:tcPr>
            <w:tcW w:w="567" w:type="dxa"/>
            <w:tcBorders>
              <w:top w:val="single" w:sz="12" w:space="0" w:color="auto"/>
              <w:left w:val="nil"/>
              <w:bottom w:val="single" w:sz="12" w:space="0" w:color="auto"/>
            </w:tcBorders>
          </w:tcPr>
          <w:p w:rsidR="001E032A" w:rsidRPr="00BE0DF7" w:rsidRDefault="001E032A" w:rsidP="00530003">
            <w:pPr>
              <w:spacing w:before="20"/>
              <w:ind w:hanging="28"/>
              <w:jc w:val="center"/>
              <w:rPr>
                <w:b/>
                <w:sz w:val="27"/>
                <w:szCs w:val="27"/>
              </w:rPr>
            </w:pPr>
            <w:r w:rsidRPr="00BE0DF7">
              <w:rPr>
                <w:rFonts w:ascii="Arial" w:hAnsi="Arial"/>
                <w:sz w:val="17"/>
                <w:szCs w:val="17"/>
              </w:rPr>
              <w:t>Лист</w:t>
            </w:r>
          </w:p>
        </w:tc>
      </w:tr>
      <w:tr w:rsidR="001E032A" w:rsidRPr="00BE0DF7">
        <w:trPr>
          <w:cantSplit/>
          <w:trHeight w:hRule="exact" w:val="280"/>
        </w:trPr>
        <w:tc>
          <w:tcPr>
            <w:tcW w:w="567" w:type="dxa"/>
            <w:tcBorders>
              <w:bottom w:val="single" w:sz="12" w:space="0" w:color="auto"/>
              <w:right w:val="single" w:sz="12" w:space="0" w:color="auto"/>
            </w:tcBorders>
          </w:tcPr>
          <w:p w:rsidR="001E032A" w:rsidRPr="00BE0DF7" w:rsidRDefault="001E032A" w:rsidP="00530003">
            <w:pPr>
              <w:ind w:hanging="28"/>
              <w:jc w:val="center"/>
              <w:rPr>
                <w:sz w:val="27"/>
                <w:szCs w:val="27"/>
              </w:rPr>
            </w:pPr>
          </w:p>
        </w:tc>
        <w:tc>
          <w:tcPr>
            <w:tcW w:w="567" w:type="dxa"/>
            <w:tcBorders>
              <w:left w:val="nil"/>
              <w:bottom w:val="single" w:sz="12" w:space="0" w:color="auto"/>
              <w:right w:val="single" w:sz="12" w:space="0" w:color="auto"/>
            </w:tcBorders>
          </w:tcPr>
          <w:p w:rsidR="001E032A" w:rsidRPr="00BE0DF7" w:rsidRDefault="001E032A" w:rsidP="00530003">
            <w:pPr>
              <w:ind w:hanging="28"/>
              <w:jc w:val="center"/>
              <w:rPr>
                <w:sz w:val="27"/>
                <w:szCs w:val="27"/>
              </w:rPr>
            </w:pPr>
          </w:p>
        </w:tc>
        <w:tc>
          <w:tcPr>
            <w:tcW w:w="567" w:type="dxa"/>
            <w:tcBorders>
              <w:left w:val="nil"/>
              <w:bottom w:val="single" w:sz="12" w:space="0" w:color="auto"/>
              <w:right w:val="single" w:sz="12" w:space="0" w:color="auto"/>
            </w:tcBorders>
          </w:tcPr>
          <w:p w:rsidR="001E032A" w:rsidRPr="00BE0DF7" w:rsidRDefault="001E032A" w:rsidP="00530003">
            <w:pPr>
              <w:ind w:hanging="28"/>
              <w:jc w:val="center"/>
              <w:rPr>
                <w:sz w:val="27"/>
                <w:szCs w:val="27"/>
              </w:rPr>
            </w:pPr>
          </w:p>
        </w:tc>
        <w:tc>
          <w:tcPr>
            <w:tcW w:w="567" w:type="dxa"/>
            <w:tcBorders>
              <w:left w:val="nil"/>
              <w:bottom w:val="single" w:sz="12" w:space="0" w:color="auto"/>
              <w:right w:val="single" w:sz="12" w:space="0" w:color="auto"/>
            </w:tcBorders>
          </w:tcPr>
          <w:p w:rsidR="001E032A" w:rsidRPr="00BE0DF7" w:rsidRDefault="001E032A" w:rsidP="00530003">
            <w:pPr>
              <w:ind w:hanging="28"/>
              <w:jc w:val="center"/>
              <w:rPr>
                <w:sz w:val="27"/>
                <w:szCs w:val="27"/>
              </w:rPr>
            </w:pPr>
          </w:p>
        </w:tc>
        <w:tc>
          <w:tcPr>
            <w:tcW w:w="851" w:type="dxa"/>
            <w:tcBorders>
              <w:left w:val="nil"/>
              <w:bottom w:val="single" w:sz="12" w:space="0" w:color="auto"/>
              <w:right w:val="single" w:sz="12" w:space="0" w:color="auto"/>
            </w:tcBorders>
          </w:tcPr>
          <w:p w:rsidR="001E032A" w:rsidRPr="00BE0DF7" w:rsidRDefault="001E032A" w:rsidP="00530003">
            <w:pPr>
              <w:ind w:hanging="28"/>
              <w:jc w:val="center"/>
              <w:rPr>
                <w:sz w:val="27"/>
                <w:szCs w:val="27"/>
              </w:rPr>
            </w:pPr>
          </w:p>
        </w:tc>
        <w:tc>
          <w:tcPr>
            <w:tcW w:w="567" w:type="dxa"/>
            <w:tcBorders>
              <w:left w:val="nil"/>
              <w:bottom w:val="single" w:sz="12" w:space="0" w:color="auto"/>
              <w:right w:val="single" w:sz="12" w:space="0" w:color="auto"/>
            </w:tcBorders>
          </w:tcPr>
          <w:p w:rsidR="001E032A" w:rsidRPr="00BE0DF7" w:rsidRDefault="001E032A" w:rsidP="00530003">
            <w:pPr>
              <w:ind w:hanging="28"/>
              <w:jc w:val="center"/>
              <w:rPr>
                <w:sz w:val="27"/>
                <w:szCs w:val="27"/>
              </w:rPr>
            </w:pPr>
          </w:p>
        </w:tc>
        <w:tc>
          <w:tcPr>
            <w:tcW w:w="6237" w:type="dxa"/>
            <w:vMerge/>
            <w:tcBorders>
              <w:left w:val="nil"/>
              <w:right w:val="single" w:sz="12" w:space="0" w:color="auto"/>
            </w:tcBorders>
          </w:tcPr>
          <w:p w:rsidR="001E032A" w:rsidRPr="00BE0DF7" w:rsidRDefault="001E032A" w:rsidP="00530003">
            <w:pPr>
              <w:ind w:hanging="28"/>
              <w:jc w:val="center"/>
              <w:rPr>
                <w:b/>
                <w:sz w:val="27"/>
                <w:szCs w:val="27"/>
              </w:rPr>
            </w:pPr>
          </w:p>
        </w:tc>
        <w:tc>
          <w:tcPr>
            <w:tcW w:w="567" w:type="dxa"/>
            <w:vMerge w:val="restart"/>
            <w:tcBorders>
              <w:top w:val="single" w:sz="12" w:space="0" w:color="auto"/>
              <w:left w:val="nil"/>
            </w:tcBorders>
          </w:tcPr>
          <w:p w:rsidR="001E032A" w:rsidRPr="00BE0DF7" w:rsidRDefault="001E032A" w:rsidP="00530003">
            <w:pPr>
              <w:spacing w:before="120"/>
              <w:ind w:hanging="28"/>
              <w:rPr>
                <w:rFonts w:ascii="Arial" w:hAnsi="Arial"/>
                <w:sz w:val="19"/>
                <w:szCs w:val="19"/>
              </w:rPr>
            </w:pPr>
            <w:r w:rsidRPr="00BE0DF7">
              <w:rPr>
                <w:rFonts w:ascii="Arial" w:hAnsi="Arial"/>
                <w:sz w:val="23"/>
                <w:szCs w:val="23"/>
              </w:rPr>
              <w:t xml:space="preserve">   </w:t>
            </w:r>
            <w:r w:rsidR="00FE0AD4">
              <w:rPr>
                <w:rFonts w:ascii="Arial" w:hAnsi="Arial"/>
                <w:sz w:val="23"/>
                <w:szCs w:val="23"/>
              </w:rPr>
              <w:t>5</w:t>
            </w:r>
          </w:p>
        </w:tc>
      </w:tr>
      <w:tr w:rsidR="001E032A" w:rsidRPr="00BE0DF7">
        <w:trPr>
          <w:cantSplit/>
          <w:trHeight w:hRule="exact" w:val="280"/>
        </w:trPr>
        <w:tc>
          <w:tcPr>
            <w:tcW w:w="567" w:type="dxa"/>
            <w:tcBorders>
              <w:top w:val="single" w:sz="12" w:space="0" w:color="auto"/>
              <w:bottom w:val="nil"/>
              <w:right w:val="single" w:sz="12" w:space="0" w:color="auto"/>
            </w:tcBorders>
          </w:tcPr>
          <w:p w:rsidR="001E032A" w:rsidRPr="00BE0DF7" w:rsidRDefault="001E032A" w:rsidP="00530003">
            <w:pPr>
              <w:spacing w:before="20"/>
              <w:ind w:hanging="28"/>
              <w:jc w:val="center"/>
              <w:rPr>
                <w:rFonts w:ascii="Arial" w:hAnsi="Arial"/>
                <w:sz w:val="17"/>
                <w:szCs w:val="17"/>
              </w:rPr>
            </w:pPr>
            <w:r w:rsidRPr="00BE0DF7">
              <w:rPr>
                <w:rFonts w:ascii="Arial" w:hAnsi="Arial"/>
                <w:sz w:val="17"/>
                <w:szCs w:val="17"/>
              </w:rPr>
              <w:t>Изм.</w:t>
            </w:r>
          </w:p>
        </w:tc>
        <w:tc>
          <w:tcPr>
            <w:tcW w:w="567" w:type="dxa"/>
            <w:tcBorders>
              <w:top w:val="single" w:sz="12" w:space="0" w:color="auto"/>
              <w:left w:val="nil"/>
              <w:bottom w:val="nil"/>
              <w:right w:val="single" w:sz="12" w:space="0" w:color="auto"/>
            </w:tcBorders>
          </w:tcPr>
          <w:p w:rsidR="001E032A" w:rsidRPr="00BE0DF7" w:rsidRDefault="001E032A" w:rsidP="00530003">
            <w:pPr>
              <w:spacing w:before="20"/>
              <w:ind w:hanging="28"/>
              <w:jc w:val="center"/>
              <w:rPr>
                <w:rFonts w:ascii="Arial" w:hAnsi="Arial"/>
                <w:sz w:val="17"/>
                <w:szCs w:val="17"/>
              </w:rPr>
            </w:pPr>
            <w:r w:rsidRPr="00BE0DF7">
              <w:rPr>
                <w:rFonts w:ascii="Arial" w:hAnsi="Arial"/>
                <w:sz w:val="17"/>
                <w:szCs w:val="17"/>
              </w:rPr>
              <w:t>№ уч.</w:t>
            </w:r>
          </w:p>
        </w:tc>
        <w:tc>
          <w:tcPr>
            <w:tcW w:w="567" w:type="dxa"/>
            <w:tcBorders>
              <w:top w:val="single" w:sz="12" w:space="0" w:color="auto"/>
              <w:left w:val="nil"/>
              <w:bottom w:val="nil"/>
              <w:right w:val="single" w:sz="12" w:space="0" w:color="auto"/>
            </w:tcBorders>
          </w:tcPr>
          <w:p w:rsidR="001E032A" w:rsidRPr="00BE0DF7" w:rsidRDefault="001E032A" w:rsidP="00530003">
            <w:pPr>
              <w:spacing w:before="20"/>
              <w:ind w:hanging="28"/>
              <w:jc w:val="center"/>
              <w:rPr>
                <w:rFonts w:ascii="Arial" w:hAnsi="Arial"/>
                <w:sz w:val="17"/>
                <w:szCs w:val="17"/>
              </w:rPr>
            </w:pPr>
            <w:r w:rsidRPr="00BE0DF7">
              <w:rPr>
                <w:rFonts w:ascii="Arial" w:hAnsi="Arial"/>
                <w:sz w:val="17"/>
                <w:szCs w:val="17"/>
              </w:rPr>
              <w:t>Лист</w:t>
            </w:r>
          </w:p>
        </w:tc>
        <w:tc>
          <w:tcPr>
            <w:tcW w:w="567" w:type="dxa"/>
            <w:tcBorders>
              <w:top w:val="single" w:sz="12" w:space="0" w:color="auto"/>
              <w:left w:val="nil"/>
              <w:bottom w:val="nil"/>
              <w:right w:val="single" w:sz="12" w:space="0" w:color="auto"/>
            </w:tcBorders>
          </w:tcPr>
          <w:p w:rsidR="001E032A" w:rsidRPr="00BE0DF7" w:rsidRDefault="001E032A" w:rsidP="00530003">
            <w:pPr>
              <w:spacing w:before="20"/>
              <w:ind w:hanging="28"/>
              <w:jc w:val="center"/>
              <w:rPr>
                <w:rFonts w:ascii="Arial" w:hAnsi="Arial"/>
                <w:sz w:val="17"/>
                <w:szCs w:val="17"/>
              </w:rPr>
            </w:pPr>
            <w:r w:rsidRPr="00BE0DF7">
              <w:rPr>
                <w:rFonts w:ascii="Arial" w:hAnsi="Arial"/>
                <w:sz w:val="17"/>
                <w:szCs w:val="17"/>
              </w:rPr>
              <w:t>№док</w:t>
            </w:r>
          </w:p>
        </w:tc>
        <w:tc>
          <w:tcPr>
            <w:tcW w:w="851" w:type="dxa"/>
            <w:tcBorders>
              <w:top w:val="single" w:sz="12" w:space="0" w:color="auto"/>
              <w:left w:val="nil"/>
              <w:bottom w:val="nil"/>
              <w:right w:val="single" w:sz="12" w:space="0" w:color="auto"/>
            </w:tcBorders>
          </w:tcPr>
          <w:p w:rsidR="001E032A" w:rsidRPr="00BE0DF7" w:rsidRDefault="001E032A" w:rsidP="00530003">
            <w:pPr>
              <w:spacing w:before="20"/>
              <w:ind w:hanging="28"/>
              <w:jc w:val="center"/>
              <w:rPr>
                <w:rFonts w:ascii="Arial" w:hAnsi="Arial"/>
                <w:sz w:val="17"/>
                <w:szCs w:val="17"/>
              </w:rPr>
            </w:pPr>
            <w:r w:rsidRPr="00BE0DF7">
              <w:rPr>
                <w:rFonts w:ascii="Arial" w:hAnsi="Arial"/>
                <w:sz w:val="17"/>
                <w:szCs w:val="17"/>
              </w:rPr>
              <w:t>Подпись</w:t>
            </w:r>
          </w:p>
        </w:tc>
        <w:tc>
          <w:tcPr>
            <w:tcW w:w="567" w:type="dxa"/>
            <w:tcBorders>
              <w:top w:val="single" w:sz="12" w:space="0" w:color="auto"/>
              <w:left w:val="nil"/>
              <w:bottom w:val="nil"/>
              <w:right w:val="single" w:sz="12" w:space="0" w:color="auto"/>
            </w:tcBorders>
          </w:tcPr>
          <w:p w:rsidR="001E032A" w:rsidRPr="00BE0DF7" w:rsidRDefault="001E032A" w:rsidP="00530003">
            <w:pPr>
              <w:spacing w:before="20"/>
              <w:ind w:hanging="28"/>
              <w:jc w:val="center"/>
              <w:rPr>
                <w:rFonts w:ascii="Arial" w:hAnsi="Arial"/>
                <w:sz w:val="17"/>
                <w:szCs w:val="17"/>
              </w:rPr>
            </w:pPr>
            <w:r w:rsidRPr="00BE0DF7">
              <w:rPr>
                <w:rFonts w:ascii="Arial" w:hAnsi="Arial"/>
                <w:sz w:val="17"/>
                <w:szCs w:val="17"/>
              </w:rPr>
              <w:t>Дата</w:t>
            </w:r>
          </w:p>
        </w:tc>
        <w:tc>
          <w:tcPr>
            <w:tcW w:w="6237" w:type="dxa"/>
            <w:vMerge/>
            <w:tcBorders>
              <w:left w:val="nil"/>
              <w:bottom w:val="nil"/>
              <w:right w:val="single" w:sz="12" w:space="0" w:color="auto"/>
            </w:tcBorders>
          </w:tcPr>
          <w:p w:rsidR="001E032A" w:rsidRPr="00BE0DF7" w:rsidRDefault="001E032A" w:rsidP="00530003">
            <w:pPr>
              <w:ind w:hanging="28"/>
              <w:jc w:val="center"/>
              <w:rPr>
                <w:b/>
                <w:sz w:val="27"/>
                <w:szCs w:val="27"/>
              </w:rPr>
            </w:pPr>
          </w:p>
        </w:tc>
        <w:tc>
          <w:tcPr>
            <w:tcW w:w="567" w:type="dxa"/>
            <w:vMerge/>
            <w:tcBorders>
              <w:left w:val="nil"/>
              <w:bottom w:val="nil"/>
            </w:tcBorders>
          </w:tcPr>
          <w:p w:rsidR="001E032A" w:rsidRPr="00BE0DF7" w:rsidRDefault="001E032A" w:rsidP="00530003">
            <w:pPr>
              <w:ind w:hanging="28"/>
              <w:jc w:val="center"/>
              <w:rPr>
                <w:b/>
                <w:sz w:val="27"/>
                <w:szCs w:val="27"/>
              </w:rPr>
            </w:pPr>
          </w:p>
        </w:tc>
      </w:tr>
    </w:tbl>
    <w:p w:rsidR="004809D1" w:rsidRPr="00BE0DF7" w:rsidRDefault="004809D1" w:rsidP="00B37B76">
      <w:pPr>
        <w:rPr>
          <w:color w:val="339966"/>
          <w:sz w:val="27"/>
          <w:szCs w:val="27"/>
        </w:rPr>
        <w:sectPr w:rsidR="004809D1" w:rsidRPr="00BE0DF7" w:rsidSect="00577564">
          <w:headerReference w:type="default" r:id="rId7"/>
          <w:footerReference w:type="default" r:id="rId8"/>
          <w:pgSz w:w="11907" w:h="16840" w:code="9"/>
          <w:pgMar w:top="357" w:right="352" w:bottom="357" w:left="340" w:header="720" w:footer="0" w:gutter="0"/>
          <w:cols w:space="720"/>
        </w:sectPr>
      </w:pPr>
    </w:p>
    <w:p w:rsidR="00192A16" w:rsidRDefault="00192A16" w:rsidP="00192A16">
      <w:pPr>
        <w:spacing w:line="360" w:lineRule="auto"/>
        <w:ind w:left="851" w:firstLine="850"/>
        <w:jc w:val="center"/>
        <w:rPr>
          <w:rFonts w:eastAsia="Lucida Sans Unicode" w:cs="Tahoma"/>
          <w:b/>
          <w:color w:val="000000"/>
          <w:sz w:val="28"/>
          <w:szCs w:val="28"/>
        </w:rPr>
      </w:pPr>
      <w:r>
        <w:rPr>
          <w:rFonts w:eastAsia="Lucida Sans Unicode" w:cs="Tahoma"/>
          <w:b/>
          <w:color w:val="000000"/>
          <w:sz w:val="28"/>
          <w:szCs w:val="28"/>
        </w:rPr>
        <w:lastRenderedPageBreak/>
        <w:t>I. 1. Основные направления и показатели развития территории.</w:t>
      </w:r>
    </w:p>
    <w:p w:rsidR="00192A16" w:rsidRDefault="00192A16" w:rsidP="00192A16">
      <w:pPr>
        <w:spacing w:line="360" w:lineRule="auto"/>
        <w:ind w:left="851" w:firstLine="850"/>
        <w:jc w:val="center"/>
        <w:rPr>
          <w:rFonts w:eastAsia="Lucida Sans Unicode" w:cs="Tahoma"/>
          <w:b/>
          <w:color w:val="000000"/>
          <w:sz w:val="28"/>
          <w:szCs w:val="28"/>
        </w:rPr>
      </w:pPr>
      <w:r>
        <w:rPr>
          <w:rFonts w:eastAsia="Lucida Sans Unicode" w:cs="Tahoma"/>
          <w:b/>
          <w:color w:val="000000"/>
          <w:sz w:val="28"/>
          <w:szCs w:val="28"/>
        </w:rPr>
        <w:t>I.</w:t>
      </w:r>
      <w:r w:rsidR="006248DA">
        <w:rPr>
          <w:rFonts w:eastAsia="Lucida Sans Unicode" w:cs="Tahoma"/>
          <w:b/>
          <w:color w:val="000000"/>
          <w:sz w:val="28"/>
          <w:szCs w:val="28"/>
        </w:rPr>
        <w:t>1.1.</w:t>
      </w:r>
      <w:r>
        <w:rPr>
          <w:rFonts w:eastAsia="Lucida Sans Unicode" w:cs="Tahoma"/>
          <w:b/>
          <w:color w:val="000000"/>
          <w:sz w:val="28"/>
          <w:szCs w:val="28"/>
        </w:rPr>
        <w:t xml:space="preserve"> Показатели планировочного развития территории.</w:t>
      </w:r>
    </w:p>
    <w:p w:rsidR="00192A16" w:rsidRDefault="00192A16" w:rsidP="00192A16">
      <w:pPr>
        <w:spacing w:line="360" w:lineRule="auto"/>
        <w:ind w:left="851" w:firstLine="850"/>
        <w:jc w:val="both"/>
        <w:rPr>
          <w:rFonts w:eastAsia="Lucida Sans Unicode" w:cs="Tahoma"/>
          <w:b/>
          <w:color w:val="000000"/>
          <w:sz w:val="28"/>
          <w:szCs w:val="28"/>
        </w:rPr>
      </w:pPr>
    </w:p>
    <w:p w:rsidR="00192A16" w:rsidRDefault="00192A16" w:rsidP="00192A16">
      <w:pPr>
        <w:spacing w:line="360" w:lineRule="auto"/>
        <w:ind w:left="851" w:firstLine="850"/>
        <w:jc w:val="center"/>
        <w:rPr>
          <w:rFonts w:eastAsia="Lucida Sans Unicode" w:cs="Tahoma"/>
          <w:b/>
          <w:color w:val="000000"/>
          <w:sz w:val="28"/>
          <w:szCs w:val="28"/>
        </w:rPr>
      </w:pPr>
      <w:r>
        <w:rPr>
          <w:rFonts w:eastAsia="Lucida Sans Unicode" w:cs="Tahoma"/>
          <w:b/>
          <w:color w:val="000000"/>
          <w:sz w:val="28"/>
          <w:szCs w:val="28"/>
        </w:rPr>
        <w:t>Прогноз развития демографической ситуации.</w:t>
      </w:r>
    </w:p>
    <w:p w:rsidR="00192A16" w:rsidRDefault="00192A16" w:rsidP="00192A16">
      <w:pPr>
        <w:spacing w:line="360" w:lineRule="auto"/>
        <w:ind w:left="851" w:firstLine="850"/>
        <w:jc w:val="both"/>
        <w:rPr>
          <w:rFonts w:eastAsia="Lucida Sans Unicode" w:cs="Tahoma"/>
          <w:color w:val="000000"/>
          <w:sz w:val="28"/>
          <w:szCs w:val="28"/>
        </w:rPr>
      </w:pPr>
      <w:r>
        <w:rPr>
          <w:rFonts w:eastAsia="Lucida Sans Unicode" w:cs="Tahoma"/>
          <w:color w:val="000000"/>
          <w:sz w:val="28"/>
          <w:szCs w:val="28"/>
        </w:rPr>
        <w:tab/>
      </w:r>
      <w:r>
        <w:rPr>
          <w:rFonts w:eastAsia="Lucida Sans Unicode" w:cs="Tahoma"/>
          <w:color w:val="000000"/>
          <w:sz w:val="28"/>
          <w:szCs w:val="28"/>
        </w:rPr>
        <w:tab/>
        <w:t>Численность населения Иловлинского муниципального района на начало 2008 года составляла 34761 человек, в том числе 12009 чел. (34,5%) – городское население.</w:t>
      </w:r>
    </w:p>
    <w:p w:rsidR="00192A16" w:rsidRDefault="00192A16" w:rsidP="00192A16">
      <w:pPr>
        <w:spacing w:line="360" w:lineRule="auto"/>
        <w:ind w:left="851" w:firstLine="850"/>
        <w:jc w:val="both"/>
        <w:rPr>
          <w:rFonts w:eastAsia="Lucida Sans Unicode" w:cs="Tahoma"/>
          <w:color w:val="000000"/>
          <w:sz w:val="28"/>
          <w:szCs w:val="28"/>
        </w:rPr>
      </w:pPr>
      <w:r>
        <w:rPr>
          <w:rFonts w:eastAsia="Lucida Sans Unicode" w:cs="Tahoma"/>
          <w:color w:val="000000"/>
          <w:sz w:val="28"/>
          <w:szCs w:val="28"/>
        </w:rPr>
        <w:tab/>
      </w:r>
      <w:r>
        <w:rPr>
          <w:rFonts w:eastAsia="Lucida Sans Unicode" w:cs="Tahoma"/>
          <w:color w:val="000000"/>
          <w:sz w:val="28"/>
          <w:szCs w:val="28"/>
        </w:rPr>
        <w:tab/>
        <w:t xml:space="preserve">Иловлинский муниципальный район, как и вся Волгоградская область, относится к регионам, в которых демографическая ситуация оценивается как неблагополучная. По данным статистики ежегодная естественная убыль населения за последние годы выше, чем рождаемость.  </w:t>
      </w:r>
    </w:p>
    <w:p w:rsidR="00F741DA" w:rsidRDefault="00192A16" w:rsidP="00F741DA">
      <w:pPr>
        <w:jc w:val="center"/>
        <w:rPr>
          <w:rFonts w:eastAsia="Lucida Sans Unicode" w:cs="Tahoma"/>
          <w:color w:val="000000"/>
          <w:sz w:val="28"/>
          <w:szCs w:val="28"/>
        </w:rPr>
      </w:pPr>
      <w:r>
        <w:rPr>
          <w:rFonts w:eastAsia="Lucida Sans Unicode" w:cs="Tahoma"/>
          <w:b/>
          <w:color w:val="000000"/>
          <w:sz w:val="28"/>
          <w:szCs w:val="28"/>
        </w:rPr>
        <w:t xml:space="preserve">     Естественный прирост населения</w:t>
      </w:r>
      <w:r>
        <w:rPr>
          <w:rFonts w:eastAsia="Lucida Sans Unicode" w:cs="Tahoma"/>
          <w:color w:val="000000"/>
          <w:sz w:val="28"/>
          <w:szCs w:val="28"/>
        </w:rPr>
        <w:t xml:space="preserve">                   </w:t>
      </w:r>
    </w:p>
    <w:p w:rsidR="00192A16" w:rsidRPr="00F741DA" w:rsidRDefault="00F741DA" w:rsidP="00F741DA">
      <w:pPr>
        <w:jc w:val="right"/>
        <w:rPr>
          <w:rFonts w:eastAsia="Lucida Sans Unicode" w:cs="Tahoma"/>
          <w:color w:val="000000"/>
          <w:sz w:val="24"/>
          <w:szCs w:val="24"/>
        </w:rPr>
      </w:pPr>
      <w:r>
        <w:rPr>
          <w:rFonts w:eastAsia="Lucida Sans Unicode" w:cs="Tahoma"/>
          <w:color w:val="000000"/>
          <w:sz w:val="24"/>
          <w:szCs w:val="24"/>
        </w:rPr>
        <w:t>ч</w:t>
      </w:r>
      <w:r w:rsidRPr="00F741DA">
        <w:rPr>
          <w:rFonts w:eastAsia="Lucida Sans Unicode" w:cs="Tahoma"/>
          <w:color w:val="000000"/>
          <w:sz w:val="24"/>
          <w:szCs w:val="24"/>
        </w:rPr>
        <w:t>ел.</w:t>
      </w:r>
      <w:r w:rsidR="00192A16" w:rsidRPr="00F741DA">
        <w:rPr>
          <w:rFonts w:eastAsia="Lucida Sans Unicode" w:cs="Tahoma"/>
          <w:color w:val="000000"/>
          <w:sz w:val="24"/>
          <w:szCs w:val="24"/>
        </w:rPr>
        <w:t xml:space="preserve">                                                                                                                  </w:t>
      </w:r>
    </w:p>
    <w:tbl>
      <w:tblPr>
        <w:tblW w:w="0" w:type="auto"/>
        <w:tblInd w:w="1028" w:type="dxa"/>
        <w:tblLayout w:type="fixed"/>
        <w:tblLook w:val="0000"/>
      </w:tblPr>
      <w:tblGrid>
        <w:gridCol w:w="1842"/>
        <w:gridCol w:w="772"/>
        <w:gridCol w:w="816"/>
        <w:gridCol w:w="816"/>
        <w:gridCol w:w="816"/>
        <w:gridCol w:w="816"/>
        <w:gridCol w:w="816"/>
        <w:gridCol w:w="816"/>
        <w:gridCol w:w="816"/>
        <w:gridCol w:w="816"/>
        <w:gridCol w:w="805"/>
      </w:tblGrid>
      <w:tr w:rsidR="00192A16">
        <w:tc>
          <w:tcPr>
            <w:tcW w:w="1842" w:type="dxa"/>
            <w:tcBorders>
              <w:top w:val="single" w:sz="4" w:space="0" w:color="000000"/>
              <w:left w:val="single" w:sz="4" w:space="0" w:color="000000"/>
              <w:bottom w:val="single" w:sz="4" w:space="0" w:color="000000"/>
            </w:tcBorders>
          </w:tcPr>
          <w:p w:rsidR="00192A16" w:rsidRDefault="00192A16" w:rsidP="005E7D36">
            <w:pPr>
              <w:snapToGrid w:val="0"/>
              <w:spacing w:line="360" w:lineRule="auto"/>
              <w:jc w:val="both"/>
              <w:rPr>
                <w:rFonts w:eastAsia="Lucida Sans Unicode" w:cs="Tahoma"/>
                <w:b/>
                <w:bCs/>
                <w:i/>
                <w:iCs/>
                <w:color w:val="000000"/>
                <w:sz w:val="24"/>
                <w:szCs w:val="24"/>
              </w:rPr>
            </w:pPr>
          </w:p>
        </w:tc>
        <w:tc>
          <w:tcPr>
            <w:tcW w:w="772" w:type="dxa"/>
            <w:tcBorders>
              <w:top w:val="single" w:sz="4" w:space="0" w:color="000000"/>
              <w:left w:val="single" w:sz="4" w:space="0" w:color="000000"/>
              <w:bottom w:val="single" w:sz="4" w:space="0" w:color="000000"/>
            </w:tcBorders>
          </w:tcPr>
          <w:p w:rsidR="00192A16" w:rsidRDefault="00192A16" w:rsidP="005E7D36">
            <w:pPr>
              <w:snapToGrid w:val="0"/>
              <w:spacing w:line="360" w:lineRule="auto"/>
              <w:jc w:val="both"/>
              <w:rPr>
                <w:rFonts w:eastAsia="Lucida Sans Unicode" w:cs="Tahoma"/>
                <w:b/>
                <w:bCs/>
                <w:i/>
                <w:iCs/>
                <w:color w:val="000000"/>
                <w:sz w:val="24"/>
                <w:szCs w:val="24"/>
              </w:rPr>
            </w:pPr>
            <w:r>
              <w:rPr>
                <w:rFonts w:eastAsia="Lucida Sans Unicode" w:cs="Tahoma"/>
                <w:b/>
                <w:bCs/>
                <w:i/>
                <w:iCs/>
                <w:color w:val="000000"/>
                <w:sz w:val="24"/>
                <w:szCs w:val="24"/>
              </w:rPr>
              <w:t>1997</w:t>
            </w:r>
          </w:p>
        </w:tc>
        <w:tc>
          <w:tcPr>
            <w:tcW w:w="816" w:type="dxa"/>
            <w:tcBorders>
              <w:top w:val="single" w:sz="4" w:space="0" w:color="000000"/>
              <w:left w:val="single" w:sz="4" w:space="0" w:color="000000"/>
              <w:bottom w:val="single" w:sz="4" w:space="0" w:color="000000"/>
            </w:tcBorders>
          </w:tcPr>
          <w:p w:rsidR="00192A16" w:rsidRDefault="00192A16" w:rsidP="005E7D36">
            <w:pPr>
              <w:snapToGrid w:val="0"/>
              <w:spacing w:line="360" w:lineRule="auto"/>
              <w:jc w:val="both"/>
              <w:rPr>
                <w:rFonts w:eastAsia="Lucida Sans Unicode" w:cs="Tahoma"/>
                <w:b/>
                <w:bCs/>
                <w:i/>
                <w:iCs/>
                <w:color w:val="000000"/>
                <w:sz w:val="24"/>
                <w:szCs w:val="24"/>
              </w:rPr>
            </w:pPr>
            <w:r>
              <w:rPr>
                <w:rFonts w:eastAsia="Lucida Sans Unicode" w:cs="Tahoma"/>
                <w:b/>
                <w:bCs/>
                <w:i/>
                <w:iCs/>
                <w:color w:val="000000"/>
                <w:sz w:val="24"/>
                <w:szCs w:val="24"/>
              </w:rPr>
              <w:t>1998</w:t>
            </w:r>
          </w:p>
        </w:tc>
        <w:tc>
          <w:tcPr>
            <w:tcW w:w="816" w:type="dxa"/>
            <w:tcBorders>
              <w:top w:val="single" w:sz="4" w:space="0" w:color="000000"/>
              <w:left w:val="single" w:sz="4" w:space="0" w:color="000000"/>
              <w:bottom w:val="single" w:sz="4" w:space="0" w:color="000000"/>
            </w:tcBorders>
          </w:tcPr>
          <w:p w:rsidR="00192A16" w:rsidRDefault="00192A16" w:rsidP="005E7D36">
            <w:pPr>
              <w:snapToGrid w:val="0"/>
              <w:spacing w:line="360" w:lineRule="auto"/>
              <w:jc w:val="both"/>
              <w:rPr>
                <w:rFonts w:eastAsia="Lucida Sans Unicode" w:cs="Tahoma"/>
                <w:b/>
                <w:bCs/>
                <w:i/>
                <w:iCs/>
                <w:color w:val="000000"/>
                <w:sz w:val="24"/>
                <w:szCs w:val="24"/>
              </w:rPr>
            </w:pPr>
            <w:r>
              <w:rPr>
                <w:rFonts w:eastAsia="Lucida Sans Unicode" w:cs="Tahoma"/>
                <w:b/>
                <w:bCs/>
                <w:i/>
                <w:iCs/>
                <w:color w:val="000000"/>
                <w:sz w:val="24"/>
                <w:szCs w:val="24"/>
              </w:rPr>
              <w:t>1999</w:t>
            </w:r>
          </w:p>
        </w:tc>
        <w:tc>
          <w:tcPr>
            <w:tcW w:w="816" w:type="dxa"/>
            <w:tcBorders>
              <w:top w:val="single" w:sz="4" w:space="0" w:color="000000"/>
              <w:left w:val="single" w:sz="4" w:space="0" w:color="000000"/>
              <w:bottom w:val="single" w:sz="4" w:space="0" w:color="000000"/>
            </w:tcBorders>
          </w:tcPr>
          <w:p w:rsidR="00192A16" w:rsidRDefault="00192A16" w:rsidP="005E7D36">
            <w:pPr>
              <w:snapToGrid w:val="0"/>
              <w:spacing w:line="360" w:lineRule="auto"/>
              <w:jc w:val="both"/>
              <w:rPr>
                <w:rFonts w:eastAsia="Lucida Sans Unicode" w:cs="Tahoma"/>
                <w:b/>
                <w:bCs/>
                <w:i/>
                <w:iCs/>
                <w:color w:val="000000"/>
                <w:sz w:val="24"/>
                <w:szCs w:val="24"/>
              </w:rPr>
            </w:pPr>
            <w:r>
              <w:rPr>
                <w:rFonts w:eastAsia="Lucida Sans Unicode" w:cs="Tahoma"/>
                <w:b/>
                <w:bCs/>
                <w:i/>
                <w:iCs/>
                <w:color w:val="000000"/>
                <w:sz w:val="24"/>
                <w:szCs w:val="24"/>
              </w:rPr>
              <w:t>2000</w:t>
            </w:r>
          </w:p>
        </w:tc>
        <w:tc>
          <w:tcPr>
            <w:tcW w:w="816" w:type="dxa"/>
            <w:tcBorders>
              <w:top w:val="single" w:sz="4" w:space="0" w:color="000000"/>
              <w:left w:val="single" w:sz="4" w:space="0" w:color="000000"/>
              <w:bottom w:val="single" w:sz="4" w:space="0" w:color="000000"/>
            </w:tcBorders>
          </w:tcPr>
          <w:p w:rsidR="00192A16" w:rsidRDefault="00192A16" w:rsidP="005E7D36">
            <w:pPr>
              <w:snapToGrid w:val="0"/>
              <w:spacing w:line="360" w:lineRule="auto"/>
              <w:jc w:val="both"/>
              <w:rPr>
                <w:rFonts w:eastAsia="Lucida Sans Unicode" w:cs="Tahoma"/>
                <w:b/>
                <w:bCs/>
                <w:i/>
                <w:iCs/>
                <w:color w:val="000000"/>
                <w:sz w:val="24"/>
                <w:szCs w:val="24"/>
              </w:rPr>
            </w:pPr>
            <w:r>
              <w:rPr>
                <w:rFonts w:eastAsia="Lucida Sans Unicode" w:cs="Tahoma"/>
                <w:b/>
                <w:bCs/>
                <w:i/>
                <w:iCs/>
                <w:color w:val="000000"/>
                <w:sz w:val="24"/>
                <w:szCs w:val="24"/>
              </w:rPr>
              <w:t>2001</w:t>
            </w:r>
          </w:p>
        </w:tc>
        <w:tc>
          <w:tcPr>
            <w:tcW w:w="816" w:type="dxa"/>
            <w:tcBorders>
              <w:top w:val="single" w:sz="4" w:space="0" w:color="000000"/>
              <w:left w:val="single" w:sz="4" w:space="0" w:color="000000"/>
              <w:bottom w:val="single" w:sz="4" w:space="0" w:color="000000"/>
            </w:tcBorders>
          </w:tcPr>
          <w:p w:rsidR="00192A16" w:rsidRDefault="00192A16" w:rsidP="005E7D36">
            <w:pPr>
              <w:snapToGrid w:val="0"/>
              <w:spacing w:line="360" w:lineRule="auto"/>
              <w:jc w:val="both"/>
              <w:rPr>
                <w:rFonts w:eastAsia="Lucida Sans Unicode" w:cs="Tahoma"/>
                <w:b/>
                <w:bCs/>
                <w:i/>
                <w:iCs/>
                <w:color w:val="000000"/>
                <w:sz w:val="24"/>
                <w:szCs w:val="24"/>
              </w:rPr>
            </w:pPr>
            <w:r>
              <w:rPr>
                <w:rFonts w:eastAsia="Lucida Sans Unicode" w:cs="Tahoma"/>
                <w:b/>
                <w:bCs/>
                <w:i/>
                <w:iCs/>
                <w:color w:val="000000"/>
                <w:sz w:val="24"/>
                <w:szCs w:val="24"/>
              </w:rPr>
              <w:t>2002</w:t>
            </w:r>
          </w:p>
        </w:tc>
        <w:tc>
          <w:tcPr>
            <w:tcW w:w="816" w:type="dxa"/>
            <w:tcBorders>
              <w:top w:val="single" w:sz="4" w:space="0" w:color="000000"/>
              <w:left w:val="single" w:sz="4" w:space="0" w:color="000000"/>
              <w:bottom w:val="single" w:sz="4" w:space="0" w:color="000000"/>
            </w:tcBorders>
          </w:tcPr>
          <w:p w:rsidR="00192A16" w:rsidRDefault="00192A16" w:rsidP="005E7D36">
            <w:pPr>
              <w:snapToGrid w:val="0"/>
              <w:spacing w:line="360" w:lineRule="auto"/>
              <w:jc w:val="both"/>
              <w:rPr>
                <w:rFonts w:eastAsia="Lucida Sans Unicode" w:cs="Tahoma"/>
                <w:b/>
                <w:bCs/>
                <w:i/>
                <w:iCs/>
                <w:color w:val="000000"/>
                <w:sz w:val="24"/>
                <w:szCs w:val="24"/>
              </w:rPr>
            </w:pPr>
            <w:r>
              <w:rPr>
                <w:rFonts w:eastAsia="Lucida Sans Unicode" w:cs="Tahoma"/>
                <w:b/>
                <w:bCs/>
                <w:i/>
                <w:iCs/>
                <w:color w:val="000000"/>
                <w:sz w:val="24"/>
                <w:szCs w:val="24"/>
              </w:rPr>
              <w:t>2003</w:t>
            </w:r>
          </w:p>
        </w:tc>
        <w:tc>
          <w:tcPr>
            <w:tcW w:w="816" w:type="dxa"/>
            <w:tcBorders>
              <w:top w:val="single" w:sz="4" w:space="0" w:color="000000"/>
              <w:left w:val="single" w:sz="4" w:space="0" w:color="000000"/>
              <w:bottom w:val="single" w:sz="4" w:space="0" w:color="000000"/>
            </w:tcBorders>
          </w:tcPr>
          <w:p w:rsidR="00192A16" w:rsidRDefault="00192A16" w:rsidP="005E7D36">
            <w:pPr>
              <w:snapToGrid w:val="0"/>
              <w:spacing w:line="360" w:lineRule="auto"/>
              <w:jc w:val="both"/>
              <w:rPr>
                <w:rFonts w:eastAsia="Lucida Sans Unicode" w:cs="Tahoma"/>
                <w:b/>
                <w:bCs/>
                <w:i/>
                <w:iCs/>
                <w:color w:val="000000"/>
                <w:sz w:val="24"/>
                <w:szCs w:val="24"/>
              </w:rPr>
            </w:pPr>
            <w:r>
              <w:rPr>
                <w:rFonts w:eastAsia="Lucida Sans Unicode" w:cs="Tahoma"/>
                <w:b/>
                <w:bCs/>
                <w:i/>
                <w:iCs/>
                <w:color w:val="000000"/>
                <w:sz w:val="24"/>
                <w:szCs w:val="24"/>
              </w:rPr>
              <w:t>2004</w:t>
            </w:r>
          </w:p>
        </w:tc>
        <w:tc>
          <w:tcPr>
            <w:tcW w:w="816" w:type="dxa"/>
            <w:tcBorders>
              <w:top w:val="single" w:sz="4" w:space="0" w:color="000000"/>
              <w:left w:val="single" w:sz="4" w:space="0" w:color="000000"/>
              <w:bottom w:val="single" w:sz="4" w:space="0" w:color="000000"/>
            </w:tcBorders>
          </w:tcPr>
          <w:p w:rsidR="00192A16" w:rsidRDefault="00192A16" w:rsidP="005E7D36">
            <w:pPr>
              <w:snapToGrid w:val="0"/>
              <w:spacing w:line="360" w:lineRule="auto"/>
              <w:jc w:val="both"/>
              <w:rPr>
                <w:rFonts w:eastAsia="Lucida Sans Unicode" w:cs="Tahoma"/>
                <w:b/>
                <w:bCs/>
                <w:i/>
                <w:iCs/>
                <w:color w:val="000000"/>
                <w:sz w:val="24"/>
                <w:szCs w:val="24"/>
              </w:rPr>
            </w:pPr>
            <w:r>
              <w:rPr>
                <w:rFonts w:eastAsia="Lucida Sans Unicode" w:cs="Tahoma"/>
                <w:b/>
                <w:bCs/>
                <w:i/>
                <w:iCs/>
                <w:color w:val="000000"/>
                <w:sz w:val="24"/>
                <w:szCs w:val="24"/>
              </w:rPr>
              <w:t>2005</w:t>
            </w:r>
          </w:p>
        </w:tc>
        <w:tc>
          <w:tcPr>
            <w:tcW w:w="805" w:type="dxa"/>
            <w:tcBorders>
              <w:top w:val="single" w:sz="4" w:space="0" w:color="000000"/>
              <w:left w:val="single" w:sz="4" w:space="0" w:color="000000"/>
              <w:bottom w:val="single" w:sz="4" w:space="0" w:color="000000"/>
              <w:right w:val="single" w:sz="4" w:space="0" w:color="000000"/>
            </w:tcBorders>
          </w:tcPr>
          <w:p w:rsidR="00192A16" w:rsidRDefault="00192A16" w:rsidP="005E7D36">
            <w:pPr>
              <w:snapToGrid w:val="0"/>
              <w:spacing w:line="360" w:lineRule="auto"/>
              <w:jc w:val="both"/>
              <w:rPr>
                <w:rFonts w:eastAsia="Lucida Sans Unicode" w:cs="Tahoma"/>
                <w:b/>
                <w:bCs/>
                <w:i/>
                <w:iCs/>
                <w:color w:val="000000"/>
                <w:sz w:val="24"/>
                <w:szCs w:val="24"/>
              </w:rPr>
            </w:pPr>
            <w:r>
              <w:rPr>
                <w:rFonts w:eastAsia="Lucida Sans Unicode" w:cs="Tahoma"/>
                <w:b/>
                <w:bCs/>
                <w:i/>
                <w:iCs/>
                <w:color w:val="000000"/>
                <w:sz w:val="24"/>
                <w:szCs w:val="24"/>
              </w:rPr>
              <w:t>2006</w:t>
            </w:r>
          </w:p>
        </w:tc>
      </w:tr>
      <w:tr w:rsidR="00192A16">
        <w:tc>
          <w:tcPr>
            <w:tcW w:w="1842" w:type="dxa"/>
            <w:tcBorders>
              <w:left w:val="single" w:sz="4" w:space="0" w:color="000000"/>
              <w:bottom w:val="single" w:sz="4" w:space="0" w:color="auto"/>
            </w:tcBorders>
          </w:tcPr>
          <w:p w:rsidR="00192A16" w:rsidRDefault="00192A16" w:rsidP="005E7D36">
            <w:pPr>
              <w:snapToGrid w:val="0"/>
              <w:spacing w:line="360" w:lineRule="auto"/>
              <w:jc w:val="both"/>
              <w:rPr>
                <w:rFonts w:eastAsia="Lucida Sans Unicode" w:cs="Tahoma"/>
                <w:b/>
                <w:bCs/>
                <w:i/>
                <w:iCs/>
                <w:color w:val="000000"/>
                <w:sz w:val="24"/>
                <w:szCs w:val="24"/>
              </w:rPr>
            </w:pPr>
            <w:r>
              <w:rPr>
                <w:rFonts w:eastAsia="Lucida Sans Unicode" w:cs="Tahoma"/>
                <w:b/>
                <w:bCs/>
                <w:i/>
                <w:iCs/>
                <w:color w:val="000000"/>
                <w:sz w:val="24"/>
                <w:szCs w:val="24"/>
              </w:rPr>
              <w:t>рождаемость</w:t>
            </w:r>
          </w:p>
        </w:tc>
        <w:tc>
          <w:tcPr>
            <w:tcW w:w="772" w:type="dxa"/>
            <w:tcBorders>
              <w:left w:val="single" w:sz="4" w:space="0" w:color="000000"/>
              <w:bottom w:val="single" w:sz="4" w:space="0" w:color="auto"/>
            </w:tcBorders>
          </w:tcPr>
          <w:p w:rsidR="00192A16" w:rsidRDefault="00192A16" w:rsidP="005E7D36">
            <w:pPr>
              <w:snapToGrid w:val="0"/>
              <w:spacing w:line="360" w:lineRule="auto"/>
              <w:jc w:val="both"/>
              <w:rPr>
                <w:rFonts w:eastAsia="Lucida Sans Unicode" w:cs="Tahoma"/>
                <w:color w:val="000000"/>
                <w:sz w:val="24"/>
                <w:szCs w:val="24"/>
              </w:rPr>
            </w:pPr>
            <w:r>
              <w:rPr>
                <w:rFonts w:eastAsia="Lucida Sans Unicode" w:cs="Tahoma"/>
                <w:color w:val="000000"/>
                <w:sz w:val="24"/>
                <w:szCs w:val="24"/>
              </w:rPr>
              <w:t>296</w:t>
            </w:r>
          </w:p>
        </w:tc>
        <w:tc>
          <w:tcPr>
            <w:tcW w:w="816" w:type="dxa"/>
            <w:tcBorders>
              <w:left w:val="single" w:sz="4" w:space="0" w:color="000000"/>
              <w:bottom w:val="single" w:sz="4" w:space="0" w:color="auto"/>
            </w:tcBorders>
          </w:tcPr>
          <w:p w:rsidR="00192A16" w:rsidRDefault="00192A16" w:rsidP="005E7D36">
            <w:pPr>
              <w:snapToGrid w:val="0"/>
              <w:spacing w:line="360" w:lineRule="auto"/>
              <w:jc w:val="both"/>
              <w:rPr>
                <w:rFonts w:eastAsia="Lucida Sans Unicode" w:cs="Tahoma"/>
                <w:color w:val="000000"/>
                <w:sz w:val="24"/>
                <w:szCs w:val="24"/>
              </w:rPr>
            </w:pPr>
            <w:r>
              <w:rPr>
                <w:rFonts w:eastAsia="Lucida Sans Unicode" w:cs="Tahoma"/>
                <w:color w:val="000000"/>
                <w:sz w:val="24"/>
                <w:szCs w:val="24"/>
              </w:rPr>
              <w:t>298</w:t>
            </w:r>
          </w:p>
        </w:tc>
        <w:tc>
          <w:tcPr>
            <w:tcW w:w="816" w:type="dxa"/>
            <w:tcBorders>
              <w:left w:val="single" w:sz="4" w:space="0" w:color="000000"/>
              <w:bottom w:val="single" w:sz="4" w:space="0" w:color="auto"/>
            </w:tcBorders>
          </w:tcPr>
          <w:p w:rsidR="00192A16" w:rsidRDefault="00192A16" w:rsidP="005E7D36">
            <w:pPr>
              <w:snapToGrid w:val="0"/>
              <w:spacing w:line="360" w:lineRule="auto"/>
              <w:jc w:val="both"/>
              <w:rPr>
                <w:rFonts w:eastAsia="Lucida Sans Unicode" w:cs="Tahoma"/>
                <w:color w:val="000000"/>
                <w:sz w:val="24"/>
                <w:szCs w:val="24"/>
              </w:rPr>
            </w:pPr>
            <w:r>
              <w:rPr>
                <w:rFonts w:eastAsia="Lucida Sans Unicode" w:cs="Tahoma"/>
                <w:color w:val="000000"/>
                <w:sz w:val="24"/>
                <w:szCs w:val="24"/>
              </w:rPr>
              <w:t>316</w:t>
            </w:r>
          </w:p>
        </w:tc>
        <w:tc>
          <w:tcPr>
            <w:tcW w:w="816" w:type="dxa"/>
            <w:tcBorders>
              <w:left w:val="single" w:sz="4" w:space="0" w:color="000000"/>
              <w:bottom w:val="single" w:sz="4" w:space="0" w:color="auto"/>
            </w:tcBorders>
          </w:tcPr>
          <w:p w:rsidR="00192A16" w:rsidRDefault="00192A16" w:rsidP="005E7D36">
            <w:pPr>
              <w:snapToGrid w:val="0"/>
              <w:spacing w:line="360" w:lineRule="auto"/>
              <w:jc w:val="both"/>
              <w:rPr>
                <w:rFonts w:eastAsia="Lucida Sans Unicode" w:cs="Tahoma"/>
                <w:color w:val="000000"/>
                <w:sz w:val="24"/>
                <w:szCs w:val="24"/>
              </w:rPr>
            </w:pPr>
            <w:r>
              <w:rPr>
                <w:rFonts w:eastAsia="Lucida Sans Unicode" w:cs="Tahoma"/>
                <w:color w:val="000000"/>
                <w:sz w:val="24"/>
                <w:szCs w:val="24"/>
              </w:rPr>
              <w:t>312</w:t>
            </w:r>
          </w:p>
        </w:tc>
        <w:tc>
          <w:tcPr>
            <w:tcW w:w="816" w:type="dxa"/>
            <w:tcBorders>
              <w:left w:val="single" w:sz="4" w:space="0" w:color="000000"/>
              <w:bottom w:val="single" w:sz="4" w:space="0" w:color="auto"/>
            </w:tcBorders>
          </w:tcPr>
          <w:p w:rsidR="00192A16" w:rsidRDefault="00192A16" w:rsidP="005E7D36">
            <w:pPr>
              <w:snapToGrid w:val="0"/>
              <w:spacing w:line="360" w:lineRule="auto"/>
              <w:jc w:val="both"/>
              <w:rPr>
                <w:rFonts w:eastAsia="Lucida Sans Unicode" w:cs="Tahoma"/>
                <w:color w:val="000000"/>
                <w:sz w:val="24"/>
                <w:szCs w:val="24"/>
              </w:rPr>
            </w:pPr>
            <w:r>
              <w:rPr>
                <w:rFonts w:eastAsia="Lucida Sans Unicode" w:cs="Tahoma"/>
                <w:color w:val="000000"/>
                <w:sz w:val="24"/>
                <w:szCs w:val="24"/>
              </w:rPr>
              <w:t>326</w:t>
            </w:r>
          </w:p>
        </w:tc>
        <w:tc>
          <w:tcPr>
            <w:tcW w:w="816" w:type="dxa"/>
            <w:tcBorders>
              <w:left w:val="single" w:sz="4" w:space="0" w:color="000000"/>
              <w:bottom w:val="single" w:sz="4" w:space="0" w:color="auto"/>
            </w:tcBorders>
          </w:tcPr>
          <w:p w:rsidR="00192A16" w:rsidRDefault="00192A16" w:rsidP="005E7D36">
            <w:pPr>
              <w:snapToGrid w:val="0"/>
              <w:spacing w:line="360" w:lineRule="auto"/>
              <w:jc w:val="both"/>
              <w:rPr>
                <w:rFonts w:eastAsia="Lucida Sans Unicode" w:cs="Tahoma"/>
                <w:color w:val="000000"/>
                <w:sz w:val="24"/>
                <w:szCs w:val="24"/>
              </w:rPr>
            </w:pPr>
            <w:r>
              <w:rPr>
                <w:rFonts w:eastAsia="Lucida Sans Unicode" w:cs="Tahoma"/>
                <w:color w:val="000000"/>
                <w:sz w:val="24"/>
                <w:szCs w:val="24"/>
              </w:rPr>
              <w:t>344</w:t>
            </w:r>
          </w:p>
        </w:tc>
        <w:tc>
          <w:tcPr>
            <w:tcW w:w="816" w:type="dxa"/>
            <w:tcBorders>
              <w:left w:val="single" w:sz="4" w:space="0" w:color="000000"/>
              <w:bottom w:val="single" w:sz="4" w:space="0" w:color="auto"/>
            </w:tcBorders>
          </w:tcPr>
          <w:p w:rsidR="00192A16" w:rsidRDefault="00192A16" w:rsidP="005E7D36">
            <w:pPr>
              <w:snapToGrid w:val="0"/>
              <w:spacing w:line="360" w:lineRule="auto"/>
              <w:jc w:val="both"/>
              <w:rPr>
                <w:rFonts w:eastAsia="Lucida Sans Unicode" w:cs="Tahoma"/>
                <w:color w:val="000000"/>
                <w:sz w:val="24"/>
                <w:szCs w:val="24"/>
              </w:rPr>
            </w:pPr>
            <w:r>
              <w:rPr>
                <w:rFonts w:eastAsia="Lucida Sans Unicode" w:cs="Tahoma"/>
                <w:color w:val="000000"/>
                <w:sz w:val="24"/>
                <w:szCs w:val="24"/>
              </w:rPr>
              <w:t>371</w:t>
            </w:r>
          </w:p>
        </w:tc>
        <w:tc>
          <w:tcPr>
            <w:tcW w:w="816" w:type="dxa"/>
            <w:tcBorders>
              <w:left w:val="single" w:sz="4" w:space="0" w:color="000000"/>
              <w:bottom w:val="single" w:sz="4" w:space="0" w:color="auto"/>
            </w:tcBorders>
          </w:tcPr>
          <w:p w:rsidR="00192A16" w:rsidRDefault="00192A16" w:rsidP="005E7D36">
            <w:pPr>
              <w:snapToGrid w:val="0"/>
              <w:spacing w:line="360" w:lineRule="auto"/>
              <w:jc w:val="both"/>
              <w:rPr>
                <w:rFonts w:eastAsia="Lucida Sans Unicode" w:cs="Tahoma"/>
                <w:color w:val="000000"/>
                <w:sz w:val="24"/>
                <w:szCs w:val="24"/>
              </w:rPr>
            </w:pPr>
            <w:r>
              <w:rPr>
                <w:rFonts w:eastAsia="Lucida Sans Unicode" w:cs="Tahoma"/>
                <w:color w:val="000000"/>
                <w:sz w:val="24"/>
                <w:szCs w:val="24"/>
              </w:rPr>
              <w:t>351</w:t>
            </w:r>
          </w:p>
        </w:tc>
        <w:tc>
          <w:tcPr>
            <w:tcW w:w="816" w:type="dxa"/>
            <w:tcBorders>
              <w:left w:val="single" w:sz="4" w:space="0" w:color="000000"/>
              <w:bottom w:val="single" w:sz="4" w:space="0" w:color="auto"/>
            </w:tcBorders>
          </w:tcPr>
          <w:p w:rsidR="00192A16" w:rsidRDefault="00192A16" w:rsidP="005E7D36">
            <w:pPr>
              <w:snapToGrid w:val="0"/>
              <w:spacing w:line="360" w:lineRule="auto"/>
              <w:jc w:val="both"/>
              <w:rPr>
                <w:rFonts w:eastAsia="Lucida Sans Unicode" w:cs="Tahoma"/>
                <w:color w:val="000000"/>
                <w:sz w:val="24"/>
                <w:szCs w:val="24"/>
              </w:rPr>
            </w:pPr>
            <w:r>
              <w:rPr>
                <w:rFonts w:eastAsia="Lucida Sans Unicode" w:cs="Tahoma"/>
                <w:color w:val="000000"/>
                <w:sz w:val="24"/>
                <w:szCs w:val="24"/>
              </w:rPr>
              <w:t>351</w:t>
            </w:r>
          </w:p>
        </w:tc>
        <w:tc>
          <w:tcPr>
            <w:tcW w:w="805" w:type="dxa"/>
            <w:tcBorders>
              <w:left w:val="single" w:sz="4" w:space="0" w:color="000000"/>
              <w:bottom w:val="single" w:sz="4" w:space="0" w:color="auto"/>
              <w:right w:val="single" w:sz="4" w:space="0" w:color="000000"/>
            </w:tcBorders>
          </w:tcPr>
          <w:p w:rsidR="00192A16" w:rsidRDefault="00192A16" w:rsidP="005E7D36">
            <w:pPr>
              <w:snapToGrid w:val="0"/>
              <w:spacing w:line="360" w:lineRule="auto"/>
              <w:jc w:val="both"/>
              <w:rPr>
                <w:rFonts w:eastAsia="Lucida Sans Unicode" w:cs="Tahoma"/>
                <w:color w:val="000000"/>
                <w:sz w:val="24"/>
                <w:szCs w:val="24"/>
              </w:rPr>
            </w:pPr>
            <w:r>
              <w:rPr>
                <w:rFonts w:eastAsia="Lucida Sans Unicode" w:cs="Tahoma"/>
                <w:color w:val="000000"/>
                <w:sz w:val="24"/>
                <w:szCs w:val="24"/>
              </w:rPr>
              <w:t>379</w:t>
            </w:r>
          </w:p>
        </w:tc>
      </w:tr>
      <w:tr w:rsidR="00192A16">
        <w:tc>
          <w:tcPr>
            <w:tcW w:w="1842" w:type="dxa"/>
            <w:tcBorders>
              <w:top w:val="single" w:sz="4" w:space="0" w:color="auto"/>
              <w:left w:val="single" w:sz="4" w:space="0" w:color="auto"/>
              <w:bottom w:val="single" w:sz="4" w:space="0" w:color="auto"/>
              <w:right w:val="single" w:sz="4" w:space="0" w:color="auto"/>
            </w:tcBorders>
          </w:tcPr>
          <w:p w:rsidR="00192A16" w:rsidRDefault="00192A16" w:rsidP="005E7D36">
            <w:pPr>
              <w:snapToGrid w:val="0"/>
              <w:spacing w:line="360" w:lineRule="auto"/>
              <w:jc w:val="both"/>
              <w:rPr>
                <w:rFonts w:eastAsia="Lucida Sans Unicode" w:cs="Tahoma"/>
                <w:b/>
                <w:bCs/>
                <w:i/>
                <w:iCs/>
                <w:color w:val="000000"/>
                <w:sz w:val="24"/>
                <w:szCs w:val="24"/>
              </w:rPr>
            </w:pPr>
            <w:r>
              <w:rPr>
                <w:rFonts w:eastAsia="Lucida Sans Unicode" w:cs="Tahoma"/>
                <w:b/>
                <w:bCs/>
                <w:i/>
                <w:iCs/>
                <w:color w:val="000000"/>
                <w:sz w:val="24"/>
                <w:szCs w:val="24"/>
              </w:rPr>
              <w:t>смертность</w:t>
            </w:r>
          </w:p>
        </w:tc>
        <w:tc>
          <w:tcPr>
            <w:tcW w:w="772" w:type="dxa"/>
            <w:tcBorders>
              <w:top w:val="single" w:sz="4" w:space="0" w:color="auto"/>
              <w:left w:val="single" w:sz="4" w:space="0" w:color="auto"/>
              <w:bottom w:val="single" w:sz="4" w:space="0" w:color="auto"/>
              <w:right w:val="single" w:sz="4" w:space="0" w:color="auto"/>
            </w:tcBorders>
          </w:tcPr>
          <w:p w:rsidR="00192A16" w:rsidRDefault="00192A16" w:rsidP="005E7D36">
            <w:pPr>
              <w:snapToGrid w:val="0"/>
              <w:spacing w:line="360" w:lineRule="auto"/>
              <w:jc w:val="both"/>
              <w:rPr>
                <w:rFonts w:eastAsia="Lucida Sans Unicode" w:cs="Tahoma"/>
                <w:color w:val="000000"/>
                <w:sz w:val="24"/>
                <w:szCs w:val="24"/>
              </w:rPr>
            </w:pPr>
            <w:r>
              <w:rPr>
                <w:rFonts w:eastAsia="Lucida Sans Unicode" w:cs="Tahoma"/>
                <w:color w:val="000000"/>
                <w:sz w:val="24"/>
                <w:szCs w:val="24"/>
              </w:rPr>
              <w:t>503</w:t>
            </w:r>
          </w:p>
        </w:tc>
        <w:tc>
          <w:tcPr>
            <w:tcW w:w="816" w:type="dxa"/>
            <w:tcBorders>
              <w:top w:val="single" w:sz="4" w:space="0" w:color="auto"/>
              <w:left w:val="single" w:sz="4" w:space="0" w:color="auto"/>
              <w:bottom w:val="single" w:sz="4" w:space="0" w:color="auto"/>
              <w:right w:val="single" w:sz="4" w:space="0" w:color="auto"/>
            </w:tcBorders>
          </w:tcPr>
          <w:p w:rsidR="00192A16" w:rsidRDefault="00192A16" w:rsidP="005E7D36">
            <w:pPr>
              <w:snapToGrid w:val="0"/>
              <w:spacing w:line="360" w:lineRule="auto"/>
              <w:jc w:val="both"/>
              <w:rPr>
                <w:rFonts w:eastAsia="Lucida Sans Unicode" w:cs="Tahoma"/>
                <w:color w:val="000000"/>
                <w:sz w:val="24"/>
                <w:szCs w:val="24"/>
              </w:rPr>
            </w:pPr>
            <w:r>
              <w:rPr>
                <w:rFonts w:eastAsia="Lucida Sans Unicode" w:cs="Tahoma"/>
                <w:color w:val="000000"/>
                <w:sz w:val="24"/>
                <w:szCs w:val="24"/>
              </w:rPr>
              <w:t>549</w:t>
            </w:r>
          </w:p>
        </w:tc>
        <w:tc>
          <w:tcPr>
            <w:tcW w:w="816" w:type="dxa"/>
            <w:tcBorders>
              <w:top w:val="single" w:sz="4" w:space="0" w:color="auto"/>
              <w:left w:val="single" w:sz="4" w:space="0" w:color="auto"/>
              <w:bottom w:val="single" w:sz="4" w:space="0" w:color="auto"/>
              <w:right w:val="single" w:sz="4" w:space="0" w:color="auto"/>
            </w:tcBorders>
          </w:tcPr>
          <w:p w:rsidR="00192A16" w:rsidRDefault="00192A16" w:rsidP="005E7D36">
            <w:pPr>
              <w:snapToGrid w:val="0"/>
              <w:spacing w:line="360" w:lineRule="auto"/>
              <w:jc w:val="both"/>
              <w:rPr>
                <w:rFonts w:eastAsia="Lucida Sans Unicode" w:cs="Tahoma"/>
                <w:color w:val="000000"/>
                <w:sz w:val="24"/>
                <w:szCs w:val="24"/>
              </w:rPr>
            </w:pPr>
            <w:r>
              <w:rPr>
                <w:rFonts w:eastAsia="Lucida Sans Unicode" w:cs="Tahoma"/>
                <w:color w:val="000000"/>
                <w:sz w:val="24"/>
                <w:szCs w:val="24"/>
              </w:rPr>
              <w:t>589</w:t>
            </w:r>
          </w:p>
        </w:tc>
        <w:tc>
          <w:tcPr>
            <w:tcW w:w="816" w:type="dxa"/>
            <w:tcBorders>
              <w:top w:val="single" w:sz="4" w:space="0" w:color="auto"/>
              <w:left w:val="single" w:sz="4" w:space="0" w:color="auto"/>
              <w:bottom w:val="single" w:sz="4" w:space="0" w:color="auto"/>
              <w:right w:val="single" w:sz="4" w:space="0" w:color="auto"/>
            </w:tcBorders>
          </w:tcPr>
          <w:p w:rsidR="00192A16" w:rsidRDefault="00192A16" w:rsidP="005E7D36">
            <w:pPr>
              <w:snapToGrid w:val="0"/>
              <w:spacing w:line="360" w:lineRule="auto"/>
              <w:jc w:val="both"/>
              <w:rPr>
                <w:rFonts w:eastAsia="Lucida Sans Unicode" w:cs="Tahoma"/>
                <w:color w:val="000000"/>
                <w:sz w:val="24"/>
                <w:szCs w:val="24"/>
              </w:rPr>
            </w:pPr>
            <w:r>
              <w:rPr>
                <w:rFonts w:eastAsia="Lucida Sans Unicode" w:cs="Tahoma"/>
                <w:color w:val="000000"/>
                <w:sz w:val="24"/>
                <w:szCs w:val="24"/>
              </w:rPr>
              <w:t>573</w:t>
            </w:r>
          </w:p>
        </w:tc>
        <w:tc>
          <w:tcPr>
            <w:tcW w:w="816" w:type="dxa"/>
            <w:tcBorders>
              <w:top w:val="single" w:sz="4" w:space="0" w:color="auto"/>
              <w:left w:val="single" w:sz="4" w:space="0" w:color="auto"/>
              <w:bottom w:val="single" w:sz="4" w:space="0" w:color="auto"/>
              <w:right w:val="single" w:sz="4" w:space="0" w:color="auto"/>
            </w:tcBorders>
          </w:tcPr>
          <w:p w:rsidR="00192A16" w:rsidRDefault="00192A16" w:rsidP="005E7D36">
            <w:pPr>
              <w:snapToGrid w:val="0"/>
              <w:spacing w:line="360" w:lineRule="auto"/>
              <w:jc w:val="both"/>
              <w:rPr>
                <w:rFonts w:eastAsia="Lucida Sans Unicode" w:cs="Tahoma"/>
                <w:color w:val="000000"/>
                <w:sz w:val="24"/>
                <w:szCs w:val="24"/>
              </w:rPr>
            </w:pPr>
            <w:r>
              <w:rPr>
                <w:rFonts w:eastAsia="Lucida Sans Unicode" w:cs="Tahoma"/>
                <w:color w:val="000000"/>
                <w:sz w:val="24"/>
                <w:szCs w:val="24"/>
              </w:rPr>
              <w:t>570</w:t>
            </w:r>
          </w:p>
        </w:tc>
        <w:tc>
          <w:tcPr>
            <w:tcW w:w="816" w:type="dxa"/>
            <w:tcBorders>
              <w:top w:val="single" w:sz="4" w:space="0" w:color="auto"/>
              <w:left w:val="single" w:sz="4" w:space="0" w:color="auto"/>
              <w:bottom w:val="single" w:sz="4" w:space="0" w:color="auto"/>
              <w:right w:val="single" w:sz="4" w:space="0" w:color="auto"/>
            </w:tcBorders>
          </w:tcPr>
          <w:p w:rsidR="00192A16" w:rsidRDefault="00192A16" w:rsidP="005E7D36">
            <w:pPr>
              <w:snapToGrid w:val="0"/>
              <w:spacing w:line="360" w:lineRule="auto"/>
              <w:jc w:val="both"/>
              <w:rPr>
                <w:rFonts w:eastAsia="Lucida Sans Unicode" w:cs="Tahoma"/>
                <w:color w:val="000000"/>
                <w:sz w:val="24"/>
                <w:szCs w:val="24"/>
              </w:rPr>
            </w:pPr>
            <w:r>
              <w:rPr>
                <w:rFonts w:eastAsia="Lucida Sans Unicode" w:cs="Tahoma"/>
                <w:color w:val="000000"/>
                <w:sz w:val="24"/>
                <w:szCs w:val="24"/>
              </w:rPr>
              <w:t>570</w:t>
            </w:r>
          </w:p>
        </w:tc>
        <w:tc>
          <w:tcPr>
            <w:tcW w:w="816" w:type="dxa"/>
            <w:tcBorders>
              <w:top w:val="single" w:sz="4" w:space="0" w:color="auto"/>
              <w:left w:val="single" w:sz="4" w:space="0" w:color="auto"/>
              <w:bottom w:val="single" w:sz="4" w:space="0" w:color="auto"/>
              <w:right w:val="single" w:sz="4" w:space="0" w:color="auto"/>
            </w:tcBorders>
          </w:tcPr>
          <w:p w:rsidR="00192A16" w:rsidRDefault="00192A16" w:rsidP="005E7D36">
            <w:pPr>
              <w:snapToGrid w:val="0"/>
              <w:spacing w:line="360" w:lineRule="auto"/>
              <w:jc w:val="both"/>
              <w:rPr>
                <w:rFonts w:eastAsia="Lucida Sans Unicode" w:cs="Tahoma"/>
                <w:color w:val="000000"/>
                <w:sz w:val="24"/>
                <w:szCs w:val="24"/>
              </w:rPr>
            </w:pPr>
            <w:r>
              <w:rPr>
                <w:rFonts w:eastAsia="Lucida Sans Unicode" w:cs="Tahoma"/>
                <w:color w:val="000000"/>
                <w:sz w:val="24"/>
                <w:szCs w:val="24"/>
              </w:rPr>
              <w:t>590</w:t>
            </w:r>
          </w:p>
        </w:tc>
        <w:tc>
          <w:tcPr>
            <w:tcW w:w="816" w:type="dxa"/>
            <w:tcBorders>
              <w:top w:val="single" w:sz="4" w:space="0" w:color="auto"/>
              <w:left w:val="single" w:sz="4" w:space="0" w:color="auto"/>
              <w:bottom w:val="single" w:sz="4" w:space="0" w:color="auto"/>
              <w:right w:val="single" w:sz="4" w:space="0" w:color="auto"/>
            </w:tcBorders>
          </w:tcPr>
          <w:p w:rsidR="00192A16" w:rsidRDefault="00192A16" w:rsidP="005E7D36">
            <w:pPr>
              <w:snapToGrid w:val="0"/>
              <w:spacing w:line="360" w:lineRule="auto"/>
              <w:jc w:val="both"/>
              <w:rPr>
                <w:rFonts w:eastAsia="Lucida Sans Unicode" w:cs="Tahoma"/>
                <w:color w:val="000000"/>
                <w:sz w:val="24"/>
                <w:szCs w:val="24"/>
              </w:rPr>
            </w:pPr>
            <w:r>
              <w:rPr>
                <w:rFonts w:eastAsia="Lucida Sans Unicode" w:cs="Tahoma"/>
                <w:color w:val="000000"/>
                <w:sz w:val="24"/>
                <w:szCs w:val="24"/>
              </w:rPr>
              <w:t>565</w:t>
            </w:r>
          </w:p>
        </w:tc>
        <w:tc>
          <w:tcPr>
            <w:tcW w:w="816" w:type="dxa"/>
            <w:tcBorders>
              <w:top w:val="single" w:sz="4" w:space="0" w:color="auto"/>
              <w:left w:val="single" w:sz="4" w:space="0" w:color="auto"/>
              <w:bottom w:val="single" w:sz="4" w:space="0" w:color="auto"/>
              <w:right w:val="single" w:sz="4" w:space="0" w:color="auto"/>
            </w:tcBorders>
          </w:tcPr>
          <w:p w:rsidR="00192A16" w:rsidRDefault="00192A16" w:rsidP="005E7D36">
            <w:pPr>
              <w:snapToGrid w:val="0"/>
              <w:spacing w:line="360" w:lineRule="auto"/>
              <w:jc w:val="both"/>
              <w:rPr>
                <w:rFonts w:eastAsia="Lucida Sans Unicode" w:cs="Tahoma"/>
                <w:color w:val="000000"/>
                <w:sz w:val="24"/>
                <w:szCs w:val="24"/>
              </w:rPr>
            </w:pPr>
            <w:r>
              <w:rPr>
                <w:rFonts w:eastAsia="Lucida Sans Unicode" w:cs="Tahoma"/>
                <w:color w:val="000000"/>
                <w:sz w:val="24"/>
                <w:szCs w:val="24"/>
              </w:rPr>
              <w:t>591</w:t>
            </w:r>
          </w:p>
        </w:tc>
        <w:tc>
          <w:tcPr>
            <w:tcW w:w="805" w:type="dxa"/>
            <w:tcBorders>
              <w:top w:val="single" w:sz="4" w:space="0" w:color="auto"/>
              <w:left w:val="single" w:sz="4" w:space="0" w:color="auto"/>
              <w:bottom w:val="single" w:sz="4" w:space="0" w:color="auto"/>
              <w:right w:val="single" w:sz="4" w:space="0" w:color="auto"/>
            </w:tcBorders>
          </w:tcPr>
          <w:p w:rsidR="00192A16" w:rsidRDefault="00192A16" w:rsidP="005E7D36">
            <w:pPr>
              <w:snapToGrid w:val="0"/>
              <w:spacing w:line="360" w:lineRule="auto"/>
              <w:jc w:val="both"/>
              <w:rPr>
                <w:rFonts w:eastAsia="Lucida Sans Unicode" w:cs="Tahoma"/>
                <w:color w:val="000000"/>
                <w:sz w:val="24"/>
                <w:szCs w:val="24"/>
              </w:rPr>
            </w:pPr>
            <w:r>
              <w:rPr>
                <w:rFonts w:eastAsia="Lucida Sans Unicode" w:cs="Tahoma"/>
                <w:color w:val="000000"/>
                <w:sz w:val="24"/>
                <w:szCs w:val="24"/>
              </w:rPr>
              <w:t>568</w:t>
            </w:r>
          </w:p>
        </w:tc>
      </w:tr>
      <w:tr w:rsidR="00F741DA">
        <w:tc>
          <w:tcPr>
            <w:tcW w:w="1842" w:type="dxa"/>
            <w:tcBorders>
              <w:top w:val="single" w:sz="4" w:space="0" w:color="auto"/>
              <w:left w:val="single" w:sz="4" w:space="0" w:color="auto"/>
              <w:bottom w:val="single" w:sz="4" w:space="0" w:color="auto"/>
              <w:right w:val="single" w:sz="4" w:space="0" w:color="auto"/>
            </w:tcBorders>
          </w:tcPr>
          <w:p w:rsidR="00F741DA" w:rsidRDefault="00F741DA" w:rsidP="00F741DA">
            <w:pPr>
              <w:snapToGrid w:val="0"/>
              <w:jc w:val="both"/>
              <w:rPr>
                <w:rFonts w:eastAsia="Lucida Sans Unicode" w:cs="Tahoma"/>
                <w:b/>
                <w:bCs/>
                <w:i/>
                <w:iCs/>
                <w:color w:val="000000"/>
                <w:sz w:val="24"/>
                <w:szCs w:val="24"/>
              </w:rPr>
            </w:pPr>
            <w:r>
              <w:rPr>
                <w:rFonts w:eastAsia="Lucida Sans Unicode" w:cs="Tahoma"/>
                <w:b/>
                <w:bCs/>
                <w:i/>
                <w:iCs/>
                <w:color w:val="000000"/>
                <w:sz w:val="24"/>
                <w:szCs w:val="24"/>
              </w:rPr>
              <w:t>Естественная убыль населения</w:t>
            </w:r>
          </w:p>
        </w:tc>
        <w:tc>
          <w:tcPr>
            <w:tcW w:w="772" w:type="dxa"/>
            <w:tcBorders>
              <w:top w:val="single" w:sz="4" w:space="0" w:color="auto"/>
              <w:left w:val="single" w:sz="4" w:space="0" w:color="auto"/>
              <w:bottom w:val="single" w:sz="4" w:space="0" w:color="auto"/>
              <w:right w:val="single" w:sz="4" w:space="0" w:color="auto"/>
            </w:tcBorders>
            <w:vAlign w:val="center"/>
          </w:tcPr>
          <w:p w:rsidR="00F741DA" w:rsidRDefault="00F741DA" w:rsidP="00F741DA">
            <w:pPr>
              <w:snapToGrid w:val="0"/>
              <w:spacing w:line="360" w:lineRule="auto"/>
              <w:jc w:val="center"/>
              <w:rPr>
                <w:rFonts w:eastAsia="Lucida Sans Unicode" w:cs="Tahoma"/>
                <w:color w:val="000000"/>
                <w:sz w:val="24"/>
                <w:szCs w:val="24"/>
              </w:rPr>
            </w:pPr>
            <w:r>
              <w:rPr>
                <w:rFonts w:eastAsia="Lucida Sans Unicode" w:cs="Tahoma"/>
                <w:color w:val="000000"/>
                <w:sz w:val="24"/>
                <w:szCs w:val="24"/>
              </w:rPr>
              <w:t>-207</w:t>
            </w:r>
          </w:p>
        </w:tc>
        <w:tc>
          <w:tcPr>
            <w:tcW w:w="816" w:type="dxa"/>
            <w:tcBorders>
              <w:top w:val="single" w:sz="4" w:space="0" w:color="auto"/>
              <w:left w:val="single" w:sz="4" w:space="0" w:color="auto"/>
              <w:bottom w:val="single" w:sz="4" w:space="0" w:color="auto"/>
              <w:right w:val="single" w:sz="4" w:space="0" w:color="auto"/>
            </w:tcBorders>
            <w:vAlign w:val="center"/>
          </w:tcPr>
          <w:p w:rsidR="00F741DA" w:rsidRDefault="00F741DA" w:rsidP="00F741DA">
            <w:pPr>
              <w:snapToGrid w:val="0"/>
              <w:spacing w:line="360" w:lineRule="auto"/>
              <w:jc w:val="center"/>
              <w:rPr>
                <w:rFonts w:eastAsia="Lucida Sans Unicode" w:cs="Tahoma"/>
                <w:color w:val="000000"/>
                <w:sz w:val="24"/>
                <w:szCs w:val="24"/>
              </w:rPr>
            </w:pPr>
            <w:r>
              <w:rPr>
                <w:rFonts w:eastAsia="Lucida Sans Unicode" w:cs="Tahoma"/>
                <w:color w:val="000000"/>
                <w:sz w:val="24"/>
                <w:szCs w:val="24"/>
              </w:rPr>
              <w:t>-251</w:t>
            </w:r>
          </w:p>
        </w:tc>
        <w:tc>
          <w:tcPr>
            <w:tcW w:w="816" w:type="dxa"/>
            <w:tcBorders>
              <w:top w:val="single" w:sz="4" w:space="0" w:color="auto"/>
              <w:left w:val="single" w:sz="4" w:space="0" w:color="auto"/>
              <w:bottom w:val="single" w:sz="4" w:space="0" w:color="auto"/>
              <w:right w:val="single" w:sz="4" w:space="0" w:color="auto"/>
            </w:tcBorders>
            <w:vAlign w:val="center"/>
          </w:tcPr>
          <w:p w:rsidR="00F741DA" w:rsidRDefault="00F741DA" w:rsidP="00F741DA">
            <w:pPr>
              <w:snapToGrid w:val="0"/>
              <w:spacing w:line="360" w:lineRule="auto"/>
              <w:jc w:val="center"/>
              <w:rPr>
                <w:rFonts w:eastAsia="Lucida Sans Unicode" w:cs="Tahoma"/>
                <w:color w:val="000000"/>
                <w:sz w:val="24"/>
                <w:szCs w:val="24"/>
              </w:rPr>
            </w:pPr>
            <w:r>
              <w:rPr>
                <w:rFonts w:eastAsia="Lucida Sans Unicode" w:cs="Tahoma"/>
                <w:color w:val="000000"/>
                <w:sz w:val="24"/>
                <w:szCs w:val="24"/>
              </w:rPr>
              <w:t>-273</w:t>
            </w:r>
          </w:p>
        </w:tc>
        <w:tc>
          <w:tcPr>
            <w:tcW w:w="816" w:type="dxa"/>
            <w:tcBorders>
              <w:top w:val="single" w:sz="4" w:space="0" w:color="auto"/>
              <w:left w:val="single" w:sz="4" w:space="0" w:color="auto"/>
              <w:bottom w:val="single" w:sz="4" w:space="0" w:color="auto"/>
              <w:right w:val="single" w:sz="4" w:space="0" w:color="auto"/>
            </w:tcBorders>
            <w:vAlign w:val="center"/>
          </w:tcPr>
          <w:p w:rsidR="00F741DA" w:rsidRDefault="00F741DA" w:rsidP="00F741DA">
            <w:pPr>
              <w:snapToGrid w:val="0"/>
              <w:spacing w:line="360" w:lineRule="auto"/>
              <w:jc w:val="center"/>
              <w:rPr>
                <w:rFonts w:eastAsia="Lucida Sans Unicode" w:cs="Tahoma"/>
                <w:color w:val="000000"/>
                <w:sz w:val="24"/>
                <w:szCs w:val="24"/>
              </w:rPr>
            </w:pPr>
            <w:r>
              <w:rPr>
                <w:rFonts w:eastAsia="Lucida Sans Unicode" w:cs="Tahoma"/>
                <w:color w:val="000000"/>
                <w:sz w:val="24"/>
                <w:szCs w:val="24"/>
              </w:rPr>
              <w:t>-261</w:t>
            </w:r>
          </w:p>
        </w:tc>
        <w:tc>
          <w:tcPr>
            <w:tcW w:w="816" w:type="dxa"/>
            <w:tcBorders>
              <w:top w:val="single" w:sz="4" w:space="0" w:color="auto"/>
              <w:left w:val="single" w:sz="4" w:space="0" w:color="auto"/>
              <w:bottom w:val="single" w:sz="4" w:space="0" w:color="auto"/>
              <w:right w:val="single" w:sz="4" w:space="0" w:color="auto"/>
            </w:tcBorders>
            <w:vAlign w:val="center"/>
          </w:tcPr>
          <w:p w:rsidR="00F741DA" w:rsidRDefault="00F741DA" w:rsidP="00F741DA">
            <w:pPr>
              <w:snapToGrid w:val="0"/>
              <w:spacing w:line="360" w:lineRule="auto"/>
              <w:jc w:val="center"/>
              <w:rPr>
                <w:rFonts w:eastAsia="Lucida Sans Unicode" w:cs="Tahoma"/>
                <w:color w:val="000000"/>
                <w:sz w:val="24"/>
                <w:szCs w:val="24"/>
              </w:rPr>
            </w:pPr>
            <w:r>
              <w:rPr>
                <w:rFonts w:eastAsia="Lucida Sans Unicode" w:cs="Tahoma"/>
                <w:color w:val="000000"/>
                <w:sz w:val="24"/>
                <w:szCs w:val="24"/>
              </w:rPr>
              <w:t>-244</w:t>
            </w:r>
          </w:p>
        </w:tc>
        <w:tc>
          <w:tcPr>
            <w:tcW w:w="816" w:type="dxa"/>
            <w:tcBorders>
              <w:top w:val="single" w:sz="4" w:space="0" w:color="auto"/>
              <w:left w:val="single" w:sz="4" w:space="0" w:color="auto"/>
              <w:bottom w:val="single" w:sz="4" w:space="0" w:color="auto"/>
              <w:right w:val="single" w:sz="4" w:space="0" w:color="auto"/>
            </w:tcBorders>
            <w:vAlign w:val="center"/>
          </w:tcPr>
          <w:p w:rsidR="00F741DA" w:rsidRDefault="00F741DA" w:rsidP="00F741DA">
            <w:pPr>
              <w:snapToGrid w:val="0"/>
              <w:spacing w:line="360" w:lineRule="auto"/>
              <w:jc w:val="center"/>
              <w:rPr>
                <w:rFonts w:eastAsia="Lucida Sans Unicode" w:cs="Tahoma"/>
                <w:color w:val="000000"/>
                <w:sz w:val="24"/>
                <w:szCs w:val="24"/>
              </w:rPr>
            </w:pPr>
            <w:r>
              <w:rPr>
                <w:rFonts w:eastAsia="Lucida Sans Unicode" w:cs="Tahoma"/>
                <w:color w:val="000000"/>
                <w:sz w:val="24"/>
                <w:szCs w:val="24"/>
              </w:rPr>
              <w:t>-226</w:t>
            </w:r>
          </w:p>
        </w:tc>
        <w:tc>
          <w:tcPr>
            <w:tcW w:w="816" w:type="dxa"/>
            <w:tcBorders>
              <w:top w:val="single" w:sz="4" w:space="0" w:color="auto"/>
              <w:left w:val="single" w:sz="4" w:space="0" w:color="auto"/>
              <w:bottom w:val="single" w:sz="4" w:space="0" w:color="auto"/>
              <w:right w:val="single" w:sz="4" w:space="0" w:color="auto"/>
            </w:tcBorders>
            <w:vAlign w:val="center"/>
          </w:tcPr>
          <w:p w:rsidR="00F741DA" w:rsidRDefault="00F741DA" w:rsidP="00F741DA">
            <w:pPr>
              <w:snapToGrid w:val="0"/>
              <w:spacing w:line="360" w:lineRule="auto"/>
              <w:jc w:val="center"/>
              <w:rPr>
                <w:rFonts w:eastAsia="Lucida Sans Unicode" w:cs="Tahoma"/>
                <w:color w:val="000000"/>
                <w:sz w:val="24"/>
                <w:szCs w:val="24"/>
              </w:rPr>
            </w:pPr>
            <w:r>
              <w:rPr>
                <w:rFonts w:eastAsia="Lucida Sans Unicode" w:cs="Tahoma"/>
                <w:color w:val="000000"/>
                <w:sz w:val="24"/>
                <w:szCs w:val="24"/>
              </w:rPr>
              <w:t>-219</w:t>
            </w:r>
          </w:p>
        </w:tc>
        <w:tc>
          <w:tcPr>
            <w:tcW w:w="816" w:type="dxa"/>
            <w:tcBorders>
              <w:top w:val="single" w:sz="4" w:space="0" w:color="auto"/>
              <w:left w:val="single" w:sz="4" w:space="0" w:color="auto"/>
              <w:bottom w:val="single" w:sz="4" w:space="0" w:color="auto"/>
              <w:right w:val="single" w:sz="4" w:space="0" w:color="auto"/>
            </w:tcBorders>
            <w:vAlign w:val="center"/>
          </w:tcPr>
          <w:p w:rsidR="00F741DA" w:rsidRDefault="00F741DA" w:rsidP="00F741DA">
            <w:pPr>
              <w:snapToGrid w:val="0"/>
              <w:spacing w:line="360" w:lineRule="auto"/>
              <w:jc w:val="center"/>
              <w:rPr>
                <w:rFonts w:eastAsia="Lucida Sans Unicode" w:cs="Tahoma"/>
                <w:color w:val="000000"/>
                <w:sz w:val="24"/>
                <w:szCs w:val="24"/>
              </w:rPr>
            </w:pPr>
            <w:r>
              <w:rPr>
                <w:rFonts w:eastAsia="Lucida Sans Unicode" w:cs="Tahoma"/>
                <w:color w:val="000000"/>
                <w:sz w:val="24"/>
                <w:szCs w:val="24"/>
              </w:rPr>
              <w:t>-214</w:t>
            </w:r>
          </w:p>
        </w:tc>
        <w:tc>
          <w:tcPr>
            <w:tcW w:w="816" w:type="dxa"/>
            <w:tcBorders>
              <w:top w:val="single" w:sz="4" w:space="0" w:color="auto"/>
              <w:left w:val="single" w:sz="4" w:space="0" w:color="auto"/>
              <w:bottom w:val="single" w:sz="4" w:space="0" w:color="auto"/>
              <w:right w:val="single" w:sz="4" w:space="0" w:color="auto"/>
            </w:tcBorders>
            <w:vAlign w:val="center"/>
          </w:tcPr>
          <w:p w:rsidR="00F741DA" w:rsidRDefault="00F741DA" w:rsidP="00F741DA">
            <w:pPr>
              <w:snapToGrid w:val="0"/>
              <w:spacing w:line="360" w:lineRule="auto"/>
              <w:jc w:val="center"/>
              <w:rPr>
                <w:rFonts w:eastAsia="Lucida Sans Unicode" w:cs="Tahoma"/>
                <w:color w:val="000000"/>
                <w:sz w:val="24"/>
                <w:szCs w:val="24"/>
              </w:rPr>
            </w:pPr>
            <w:r>
              <w:rPr>
                <w:rFonts w:eastAsia="Lucida Sans Unicode" w:cs="Tahoma"/>
                <w:color w:val="000000"/>
                <w:sz w:val="24"/>
                <w:szCs w:val="24"/>
              </w:rPr>
              <w:t>-240</w:t>
            </w:r>
          </w:p>
        </w:tc>
        <w:tc>
          <w:tcPr>
            <w:tcW w:w="805" w:type="dxa"/>
            <w:tcBorders>
              <w:top w:val="single" w:sz="4" w:space="0" w:color="auto"/>
              <w:left w:val="single" w:sz="4" w:space="0" w:color="auto"/>
              <w:bottom w:val="single" w:sz="4" w:space="0" w:color="auto"/>
              <w:right w:val="single" w:sz="4" w:space="0" w:color="auto"/>
            </w:tcBorders>
            <w:vAlign w:val="center"/>
          </w:tcPr>
          <w:p w:rsidR="00F741DA" w:rsidRDefault="00F741DA" w:rsidP="00F741DA">
            <w:pPr>
              <w:snapToGrid w:val="0"/>
              <w:spacing w:line="360" w:lineRule="auto"/>
              <w:jc w:val="center"/>
              <w:rPr>
                <w:rFonts w:eastAsia="Lucida Sans Unicode" w:cs="Tahoma"/>
                <w:color w:val="000000"/>
                <w:sz w:val="24"/>
                <w:szCs w:val="24"/>
              </w:rPr>
            </w:pPr>
            <w:r>
              <w:rPr>
                <w:rFonts w:eastAsia="Lucida Sans Unicode" w:cs="Tahoma"/>
                <w:color w:val="000000"/>
                <w:sz w:val="24"/>
                <w:szCs w:val="24"/>
              </w:rPr>
              <w:t>-189</w:t>
            </w:r>
          </w:p>
        </w:tc>
      </w:tr>
    </w:tbl>
    <w:p w:rsidR="00192A16" w:rsidRDefault="00192A16" w:rsidP="00192A16">
      <w:pPr>
        <w:spacing w:line="360" w:lineRule="auto"/>
        <w:ind w:firstLine="850"/>
        <w:jc w:val="both"/>
        <w:rPr>
          <w:rFonts w:eastAsia="Lucida Sans Unicode" w:cs="Tahoma"/>
          <w:sz w:val="24"/>
        </w:rPr>
      </w:pPr>
    </w:p>
    <w:p w:rsidR="00192A16" w:rsidRDefault="00192A16" w:rsidP="00192A16">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Принимаемые в последние годы меры по обеспечению социально-экономического развития оказали определенное воздействие на рост рождаемости. Однако в расчете на 1 000 человек населения количество родившихся из года в год отстает от количества умерших.</w:t>
      </w:r>
    </w:p>
    <w:p w:rsidR="00192A16" w:rsidRDefault="00192A16" w:rsidP="00192A16">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Средняя продолжительность жизни сохраняется на уровне 63-65 лет, что ниже, чем в среднем по области.</w:t>
      </w:r>
    </w:p>
    <w:p w:rsidR="00192A16" w:rsidRDefault="00192A16" w:rsidP="00192A16">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Отмечается уменьшение численности населения моложе трудоспособного возраста.  Количество трудоспособного населения, по данным переписи 2002 года, в районе составляло 57,05%, в то время как число моложе и старше трудового возраста составляло 20,57% и 22,21% соответственно.</w:t>
      </w:r>
    </w:p>
    <w:p w:rsidR="00943FCD" w:rsidRDefault="00943FCD" w:rsidP="00192A16">
      <w:pPr>
        <w:spacing w:line="360" w:lineRule="auto"/>
        <w:ind w:left="993" w:firstLine="850"/>
        <w:jc w:val="both"/>
        <w:rPr>
          <w:rFonts w:eastAsia="Lucida Sans Unicode" w:cs="Tahoma"/>
          <w:color w:val="000000"/>
          <w:sz w:val="28"/>
          <w:szCs w:val="28"/>
        </w:rPr>
      </w:pPr>
    </w:p>
    <w:p w:rsidR="00192A16" w:rsidRDefault="00192A16" w:rsidP="00192A16">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lastRenderedPageBreak/>
        <w:t>Увеличение населения района за последние 10 лет связано не с естественным приростом, а с миграционными процессами, происходящими в стране и области. Неблагоприятная политическая обстановка в близком от Волгоградской области кавказском регионе, климатические условия и возможность сезонного трудоустройства делают территорию области притягательной для мигрантов. Для большинства мигрантов (54,4%) район является «промежуточной площадкой» в поисках более привлекательных мест. Количество «осевших мигрантов» составляет около 13% от всего населения района. Число зарегистрированных вынужденных переселенцев на территории Иловлинского муниципального района за период с 1997 по 2007 годы составило 648 человек (14,5% от общего числа мигрантов). По состоянию на 01.07.2007 года на учёте состоят 26 вынужденных переселенцев, нуждающихся в получении жилья.</w:t>
      </w:r>
    </w:p>
    <w:p w:rsidR="00192A16" w:rsidRDefault="00192A16" w:rsidP="00192A16">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Серьёзную угрозу представляет рост нелегальной миграции. По оценке перспектив миграционного движения населения в Волгоградской области возможен рост потока миграции в период до 2025 года, в том числе вынужденной и незаконной, что может привести к таким негативным последствиям, как разрушение сложившегося уклада жизни местного населения, замещение коренного населения района, снижение качества образования в школах, рост преступности, возрастание до неприемлемого уровня нагрузки на рынок труда и жилья, а  также на социально-бытовую сферу, и как следствие, возрастание стоимости жилья.</w:t>
      </w:r>
    </w:p>
    <w:p w:rsidR="00192A16" w:rsidRDefault="00192A16" w:rsidP="00192A16">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В условиях негативного развития процессов естественного воспроизводства миграция играет существенную роль в формировании численности населения района, хотя в последние 6 лет значение миграции заметно снизилась и не покрывает естественную убыль населения.</w:t>
      </w:r>
    </w:p>
    <w:p w:rsidR="00192A16" w:rsidRDefault="00192A16" w:rsidP="00192A16">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Миграция в определенной степени поддерживает на более благоприятном уровне возрастную структуру населения района, так как среди прибывших в район мигрантов преобладает трудоспособное население и дети.</w:t>
      </w:r>
    </w:p>
    <w:p w:rsidR="00192A16" w:rsidRDefault="00192A16" w:rsidP="00192A16">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lastRenderedPageBreak/>
        <w:t>В целом демографическая ситуация  в районе неблагоприятная: наблюдается естественная убыль населения, высокий уровень детской смертности, а также смертности населения в трудоспособном возрасте. Отток молодёжи в областной центр, а также в другие развитые центры, постоянный приток миг</w:t>
      </w:r>
      <w:r w:rsidR="00FB4794">
        <w:rPr>
          <w:rFonts w:eastAsia="Lucida Sans Unicode" w:cs="Tahoma"/>
          <w:color w:val="000000"/>
          <w:sz w:val="28"/>
          <w:szCs w:val="28"/>
        </w:rPr>
        <w:t>рантов, в том числе нелегальных,</w:t>
      </w:r>
      <w:r>
        <w:rPr>
          <w:rFonts w:eastAsia="Lucida Sans Unicode" w:cs="Tahoma"/>
          <w:color w:val="000000"/>
          <w:sz w:val="28"/>
          <w:szCs w:val="28"/>
        </w:rPr>
        <w:t xml:space="preserve"> ведет к социальной напряженности и другим отрицательным последствиям.</w:t>
      </w:r>
    </w:p>
    <w:p w:rsidR="00192A16" w:rsidRDefault="00192A16" w:rsidP="00192A16">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Соотношение городского и сельского населения в районе за последние годы остается относительно стабильным, так как сокращение населения в городских поселениях и сельской местности идёт приблизительно равными темпами. Естественная убыль началась в 1992 году. Сложившееся соотношение  рождаемости к смертности привело к прогрессирующей естественной убыли населения. Таким образом, процессы естественной убыли населения, коэффициент естественного прироста населения имеет отрицательное значение, характерное  в настоящее время для подавляющего большинства регионов России.</w:t>
      </w:r>
    </w:p>
    <w:p w:rsidR="00192A16" w:rsidRDefault="00192A16" w:rsidP="00192A16">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Положительной  демографической тенденцией  в последние годы является рост доли населения в трудоспособном возрасте, то есть той категории населения, которая в значительной степени формирует трудовые ресурсы населения</w:t>
      </w:r>
      <w:r w:rsidR="00F741DA">
        <w:rPr>
          <w:rFonts w:eastAsia="Lucida Sans Unicode" w:cs="Tahoma"/>
          <w:color w:val="000000"/>
          <w:sz w:val="28"/>
          <w:szCs w:val="28"/>
        </w:rPr>
        <w:t xml:space="preserve"> района</w:t>
      </w:r>
      <w:r>
        <w:rPr>
          <w:rFonts w:eastAsia="Lucida Sans Unicode" w:cs="Tahoma"/>
          <w:color w:val="000000"/>
          <w:sz w:val="28"/>
          <w:szCs w:val="28"/>
        </w:rPr>
        <w:t>.</w:t>
      </w:r>
    </w:p>
    <w:p w:rsidR="00192A16" w:rsidRDefault="00192A16" w:rsidP="00192A16">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В настоящее время на территории района расположен</w:t>
      </w:r>
      <w:r w:rsidR="00F741DA">
        <w:rPr>
          <w:rFonts w:eastAsia="Lucida Sans Unicode" w:cs="Tahoma"/>
          <w:color w:val="000000"/>
          <w:sz w:val="28"/>
          <w:szCs w:val="28"/>
        </w:rPr>
        <w:t>ы</w:t>
      </w:r>
      <w:r>
        <w:rPr>
          <w:rFonts w:eastAsia="Lucida Sans Unicode" w:cs="Tahoma"/>
          <w:color w:val="000000"/>
          <w:sz w:val="28"/>
          <w:szCs w:val="28"/>
        </w:rPr>
        <w:t xml:space="preserve"> 1 рабочий поселок; 3 железнодорожных станции; 5 станиц, 6 сел, 33 хутора, в 2-х из которых в настоящее время  никто не проживает; 2 посёлка и 1 санаторий.</w:t>
      </w:r>
    </w:p>
    <w:p w:rsidR="00192A16" w:rsidRDefault="00192A16" w:rsidP="00192A16">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 xml:space="preserve">Численность населения  по </w:t>
      </w:r>
      <w:r w:rsidR="00FB4794">
        <w:rPr>
          <w:rFonts w:eastAsia="Lucida Sans Unicode" w:cs="Tahoma"/>
          <w:color w:val="000000"/>
          <w:sz w:val="28"/>
          <w:szCs w:val="28"/>
        </w:rPr>
        <w:t>населенным пунктам</w:t>
      </w:r>
      <w:r>
        <w:rPr>
          <w:rFonts w:eastAsia="Lucida Sans Unicode" w:cs="Tahoma"/>
          <w:color w:val="000000"/>
          <w:sz w:val="28"/>
          <w:szCs w:val="28"/>
        </w:rPr>
        <w:t xml:space="preserve"> приведена в таблице.</w:t>
      </w:r>
    </w:p>
    <w:p w:rsidR="00192A16" w:rsidRDefault="00192A16" w:rsidP="00192A16">
      <w:pPr>
        <w:spacing w:line="360" w:lineRule="auto"/>
        <w:ind w:firstLine="850"/>
        <w:jc w:val="both"/>
        <w:rPr>
          <w:rFonts w:eastAsia="Lucida Sans Unicode" w:cs="Tahoma"/>
          <w:color w:val="000000"/>
          <w:sz w:val="28"/>
          <w:szCs w:val="28"/>
        </w:rPr>
      </w:pPr>
      <w:r>
        <w:rPr>
          <w:rFonts w:eastAsia="Lucida Sans Unicode" w:cs="Tahoma"/>
          <w:color w:val="000000"/>
          <w:sz w:val="28"/>
          <w:szCs w:val="28"/>
        </w:rPr>
        <w:t xml:space="preserve">                                                                                             </w:t>
      </w:r>
      <w:r>
        <w:rPr>
          <w:rFonts w:eastAsia="Lucida Sans Unicode" w:cs="Tahoma"/>
          <w:color w:val="000000"/>
          <w:sz w:val="28"/>
          <w:szCs w:val="28"/>
        </w:rPr>
        <w:tab/>
      </w:r>
    </w:p>
    <w:tbl>
      <w:tblPr>
        <w:tblW w:w="0" w:type="auto"/>
        <w:tblInd w:w="1487" w:type="dxa"/>
        <w:tblLayout w:type="fixed"/>
        <w:tblLook w:val="0000"/>
      </w:tblPr>
      <w:tblGrid>
        <w:gridCol w:w="2951"/>
        <w:gridCol w:w="1815"/>
        <w:gridCol w:w="1958"/>
        <w:gridCol w:w="1342"/>
        <w:gridCol w:w="1408"/>
        <w:gridCol w:w="9"/>
      </w:tblGrid>
      <w:tr w:rsidR="00192A16">
        <w:trPr>
          <w:cantSplit/>
          <w:trHeight w:hRule="exact" w:val="395"/>
        </w:trPr>
        <w:tc>
          <w:tcPr>
            <w:tcW w:w="2951" w:type="dxa"/>
            <w:vMerge w:val="restart"/>
            <w:tcBorders>
              <w:top w:val="single" w:sz="4" w:space="0" w:color="000000"/>
              <w:left w:val="single" w:sz="4" w:space="0" w:color="000000"/>
            </w:tcBorders>
          </w:tcPr>
          <w:p w:rsidR="00192A16" w:rsidRDefault="00192A16" w:rsidP="005E7D36">
            <w:pPr>
              <w:snapToGrid w:val="0"/>
              <w:spacing w:line="360" w:lineRule="auto"/>
              <w:jc w:val="center"/>
              <w:rPr>
                <w:rFonts w:eastAsia="Lucida Sans Unicode" w:cs="Tahoma"/>
                <w:b/>
                <w:i/>
                <w:iCs/>
                <w:color w:val="000000"/>
                <w:sz w:val="24"/>
                <w:szCs w:val="24"/>
              </w:rPr>
            </w:pPr>
            <w:r>
              <w:rPr>
                <w:rFonts w:eastAsia="Lucida Sans Unicode" w:cs="Tahoma"/>
                <w:b/>
                <w:i/>
                <w:iCs/>
                <w:color w:val="000000"/>
                <w:sz w:val="24"/>
                <w:szCs w:val="24"/>
              </w:rPr>
              <w:t>Наименование населенного  пункта</w:t>
            </w:r>
          </w:p>
        </w:tc>
        <w:tc>
          <w:tcPr>
            <w:tcW w:w="6532" w:type="dxa"/>
            <w:gridSpan w:val="5"/>
            <w:tcBorders>
              <w:top w:val="single" w:sz="4" w:space="0" w:color="000000"/>
              <w:left w:val="single" w:sz="4" w:space="0" w:color="000000"/>
              <w:bottom w:val="single" w:sz="4" w:space="0" w:color="000000"/>
              <w:right w:val="single" w:sz="4" w:space="0" w:color="000000"/>
            </w:tcBorders>
          </w:tcPr>
          <w:p w:rsidR="00192A16" w:rsidRDefault="00192A16" w:rsidP="005E7D36">
            <w:pPr>
              <w:snapToGrid w:val="0"/>
              <w:spacing w:line="360" w:lineRule="auto"/>
              <w:jc w:val="center"/>
              <w:rPr>
                <w:rFonts w:eastAsia="Lucida Sans Unicode" w:cs="Tahoma"/>
                <w:b/>
                <w:i/>
                <w:iCs/>
                <w:color w:val="000000"/>
                <w:sz w:val="24"/>
                <w:szCs w:val="24"/>
              </w:rPr>
            </w:pPr>
            <w:r>
              <w:rPr>
                <w:rFonts w:eastAsia="Lucida Sans Unicode" w:cs="Tahoma"/>
                <w:b/>
                <w:i/>
                <w:iCs/>
                <w:color w:val="000000"/>
                <w:sz w:val="24"/>
                <w:szCs w:val="24"/>
              </w:rPr>
              <w:t>Численность населения</w:t>
            </w:r>
          </w:p>
        </w:tc>
      </w:tr>
      <w:tr w:rsidR="00192A16">
        <w:trPr>
          <w:gridAfter w:val="1"/>
          <w:wAfter w:w="9" w:type="dxa"/>
          <w:cantSplit/>
        </w:trPr>
        <w:tc>
          <w:tcPr>
            <w:tcW w:w="2951" w:type="dxa"/>
            <w:vMerge/>
            <w:tcBorders>
              <w:top w:val="single" w:sz="4" w:space="0" w:color="000000"/>
              <w:left w:val="single" w:sz="4" w:space="0" w:color="000000"/>
            </w:tcBorders>
          </w:tcPr>
          <w:p w:rsidR="00192A16" w:rsidRDefault="00192A16" w:rsidP="005E7D36"/>
        </w:tc>
        <w:tc>
          <w:tcPr>
            <w:tcW w:w="1815" w:type="dxa"/>
            <w:tcBorders>
              <w:left w:val="single" w:sz="4" w:space="0" w:color="000000"/>
            </w:tcBorders>
          </w:tcPr>
          <w:p w:rsidR="00192A16" w:rsidRDefault="00192A16" w:rsidP="005E7D36">
            <w:pPr>
              <w:snapToGrid w:val="0"/>
              <w:spacing w:line="360" w:lineRule="auto"/>
              <w:jc w:val="center"/>
              <w:rPr>
                <w:rFonts w:eastAsia="Lucida Sans Unicode" w:cs="Tahoma"/>
                <w:b/>
                <w:i/>
                <w:iCs/>
                <w:color w:val="000000"/>
                <w:sz w:val="24"/>
                <w:szCs w:val="24"/>
              </w:rPr>
            </w:pPr>
            <w:r>
              <w:rPr>
                <w:rFonts w:eastAsia="Lucida Sans Unicode" w:cs="Tahoma"/>
                <w:b/>
                <w:i/>
                <w:iCs/>
                <w:color w:val="000000"/>
                <w:sz w:val="24"/>
                <w:szCs w:val="24"/>
              </w:rPr>
              <w:t>2004</w:t>
            </w:r>
          </w:p>
        </w:tc>
        <w:tc>
          <w:tcPr>
            <w:tcW w:w="1958" w:type="dxa"/>
            <w:tcBorders>
              <w:left w:val="single" w:sz="4" w:space="0" w:color="000000"/>
            </w:tcBorders>
          </w:tcPr>
          <w:p w:rsidR="00192A16" w:rsidRDefault="00192A16" w:rsidP="005E7D36">
            <w:pPr>
              <w:snapToGrid w:val="0"/>
              <w:spacing w:line="360" w:lineRule="auto"/>
              <w:jc w:val="center"/>
              <w:rPr>
                <w:rFonts w:eastAsia="Lucida Sans Unicode" w:cs="Tahoma"/>
                <w:b/>
                <w:i/>
                <w:iCs/>
                <w:color w:val="000000"/>
                <w:sz w:val="24"/>
                <w:szCs w:val="24"/>
              </w:rPr>
            </w:pPr>
            <w:r>
              <w:rPr>
                <w:rFonts w:eastAsia="Lucida Sans Unicode" w:cs="Tahoma"/>
                <w:b/>
                <w:i/>
                <w:iCs/>
                <w:color w:val="000000"/>
                <w:sz w:val="24"/>
                <w:szCs w:val="24"/>
              </w:rPr>
              <w:t>2005</w:t>
            </w:r>
          </w:p>
        </w:tc>
        <w:tc>
          <w:tcPr>
            <w:tcW w:w="1342" w:type="dxa"/>
            <w:tcBorders>
              <w:left w:val="single" w:sz="4" w:space="0" w:color="000000"/>
            </w:tcBorders>
          </w:tcPr>
          <w:p w:rsidR="00192A16" w:rsidRDefault="00192A16" w:rsidP="005E7D36">
            <w:pPr>
              <w:snapToGrid w:val="0"/>
              <w:spacing w:line="360" w:lineRule="auto"/>
              <w:jc w:val="center"/>
              <w:rPr>
                <w:rFonts w:eastAsia="Lucida Sans Unicode" w:cs="Tahoma"/>
                <w:b/>
                <w:i/>
                <w:iCs/>
                <w:color w:val="000000"/>
                <w:sz w:val="24"/>
                <w:szCs w:val="24"/>
              </w:rPr>
            </w:pPr>
            <w:r>
              <w:rPr>
                <w:rFonts w:eastAsia="Lucida Sans Unicode" w:cs="Tahoma"/>
                <w:b/>
                <w:i/>
                <w:iCs/>
                <w:color w:val="000000"/>
                <w:sz w:val="24"/>
                <w:szCs w:val="24"/>
              </w:rPr>
              <w:t>2006</w:t>
            </w:r>
          </w:p>
        </w:tc>
        <w:tc>
          <w:tcPr>
            <w:tcW w:w="1408" w:type="dxa"/>
            <w:tcBorders>
              <w:left w:val="single" w:sz="4" w:space="0" w:color="000000"/>
              <w:right w:val="single" w:sz="4" w:space="0" w:color="000000"/>
            </w:tcBorders>
          </w:tcPr>
          <w:p w:rsidR="00192A16" w:rsidRDefault="00192A16" w:rsidP="005E7D36">
            <w:pPr>
              <w:snapToGrid w:val="0"/>
              <w:spacing w:line="360" w:lineRule="auto"/>
              <w:jc w:val="center"/>
              <w:rPr>
                <w:rFonts w:eastAsia="Lucida Sans Unicode" w:cs="Tahoma"/>
                <w:b/>
                <w:i/>
                <w:iCs/>
                <w:color w:val="000000"/>
                <w:sz w:val="24"/>
                <w:szCs w:val="24"/>
              </w:rPr>
            </w:pPr>
            <w:r>
              <w:rPr>
                <w:rFonts w:eastAsia="Lucida Sans Unicode" w:cs="Tahoma"/>
                <w:b/>
                <w:i/>
                <w:iCs/>
                <w:color w:val="000000"/>
                <w:sz w:val="24"/>
                <w:szCs w:val="24"/>
              </w:rPr>
              <w:t>2008</w:t>
            </w:r>
          </w:p>
        </w:tc>
      </w:tr>
    </w:tbl>
    <w:p w:rsidR="00192A16" w:rsidRPr="00192A16" w:rsidRDefault="00192A16" w:rsidP="00192A16">
      <w:pPr>
        <w:spacing w:line="360" w:lineRule="auto"/>
        <w:ind w:firstLine="850"/>
        <w:jc w:val="both"/>
        <w:rPr>
          <w:rFonts w:eastAsia="Lucida Sans Unicode" w:cs="Tahoma"/>
          <w:sz w:val="2"/>
          <w:szCs w:val="2"/>
        </w:rPr>
      </w:pPr>
    </w:p>
    <w:tbl>
      <w:tblPr>
        <w:tblW w:w="0" w:type="auto"/>
        <w:tblInd w:w="1502" w:type="dxa"/>
        <w:tblLayout w:type="fixed"/>
        <w:tblLook w:val="0000"/>
      </w:tblPr>
      <w:tblGrid>
        <w:gridCol w:w="2951"/>
        <w:gridCol w:w="1815"/>
        <w:gridCol w:w="1943"/>
        <w:gridCol w:w="1342"/>
        <w:gridCol w:w="1428"/>
      </w:tblGrid>
      <w:tr w:rsidR="00192A16">
        <w:trPr>
          <w:trHeight w:val="116"/>
          <w:tblHeader/>
        </w:trPr>
        <w:tc>
          <w:tcPr>
            <w:tcW w:w="2951" w:type="dxa"/>
            <w:tcBorders>
              <w:top w:val="single" w:sz="4" w:space="0" w:color="000000"/>
              <w:left w:val="single" w:sz="4" w:space="0" w:color="000000"/>
              <w:bottom w:val="single" w:sz="4" w:space="0" w:color="000000"/>
            </w:tcBorders>
          </w:tcPr>
          <w:p w:rsidR="00192A16" w:rsidRDefault="00192A16" w:rsidP="0050005F">
            <w:pPr>
              <w:snapToGrid w:val="0"/>
              <w:jc w:val="center"/>
              <w:rPr>
                <w:rFonts w:eastAsia="Lucida Sans Unicode" w:cs="Tahoma"/>
                <w:b/>
                <w:bCs/>
                <w:i/>
                <w:iCs/>
                <w:color w:val="000000"/>
                <w:sz w:val="24"/>
                <w:szCs w:val="24"/>
              </w:rPr>
            </w:pPr>
            <w:r>
              <w:rPr>
                <w:rFonts w:eastAsia="Lucida Sans Unicode" w:cs="Tahoma"/>
                <w:b/>
                <w:bCs/>
                <w:i/>
                <w:iCs/>
                <w:color w:val="000000"/>
                <w:sz w:val="24"/>
                <w:szCs w:val="24"/>
              </w:rPr>
              <w:t>1</w:t>
            </w:r>
          </w:p>
        </w:tc>
        <w:tc>
          <w:tcPr>
            <w:tcW w:w="1815" w:type="dxa"/>
            <w:tcBorders>
              <w:top w:val="single" w:sz="4" w:space="0" w:color="000000"/>
              <w:left w:val="single" w:sz="4" w:space="0" w:color="000000"/>
              <w:bottom w:val="single" w:sz="4" w:space="0" w:color="000000"/>
            </w:tcBorders>
          </w:tcPr>
          <w:p w:rsidR="00192A16" w:rsidRDefault="00192A16" w:rsidP="0050005F">
            <w:pPr>
              <w:snapToGrid w:val="0"/>
              <w:jc w:val="center"/>
              <w:rPr>
                <w:rFonts w:eastAsia="Lucida Sans Unicode" w:cs="Tahoma"/>
                <w:b/>
                <w:bCs/>
                <w:i/>
                <w:iCs/>
                <w:color w:val="000000"/>
                <w:sz w:val="24"/>
                <w:szCs w:val="24"/>
              </w:rPr>
            </w:pPr>
            <w:r>
              <w:rPr>
                <w:rFonts w:eastAsia="Lucida Sans Unicode" w:cs="Tahoma"/>
                <w:b/>
                <w:bCs/>
                <w:i/>
                <w:iCs/>
                <w:color w:val="000000"/>
                <w:sz w:val="24"/>
                <w:szCs w:val="24"/>
              </w:rPr>
              <w:t>2</w:t>
            </w:r>
          </w:p>
        </w:tc>
        <w:tc>
          <w:tcPr>
            <w:tcW w:w="1943" w:type="dxa"/>
            <w:tcBorders>
              <w:top w:val="single" w:sz="4" w:space="0" w:color="000000"/>
              <w:left w:val="single" w:sz="4" w:space="0" w:color="000000"/>
              <w:bottom w:val="single" w:sz="4" w:space="0" w:color="000000"/>
            </w:tcBorders>
          </w:tcPr>
          <w:p w:rsidR="00192A16" w:rsidRDefault="00192A16" w:rsidP="0050005F">
            <w:pPr>
              <w:snapToGrid w:val="0"/>
              <w:jc w:val="center"/>
              <w:rPr>
                <w:rFonts w:eastAsia="Lucida Sans Unicode" w:cs="Tahoma"/>
                <w:b/>
                <w:bCs/>
                <w:i/>
                <w:iCs/>
                <w:color w:val="000000"/>
                <w:sz w:val="24"/>
                <w:szCs w:val="24"/>
              </w:rPr>
            </w:pPr>
            <w:r>
              <w:rPr>
                <w:rFonts w:eastAsia="Lucida Sans Unicode" w:cs="Tahoma"/>
                <w:b/>
                <w:bCs/>
                <w:i/>
                <w:iCs/>
                <w:color w:val="000000"/>
                <w:sz w:val="24"/>
                <w:szCs w:val="24"/>
              </w:rPr>
              <w:t>3</w:t>
            </w:r>
          </w:p>
        </w:tc>
        <w:tc>
          <w:tcPr>
            <w:tcW w:w="1342" w:type="dxa"/>
            <w:tcBorders>
              <w:top w:val="single" w:sz="4" w:space="0" w:color="000000"/>
              <w:left w:val="single" w:sz="4" w:space="0" w:color="000000"/>
              <w:bottom w:val="single" w:sz="4" w:space="0" w:color="000000"/>
            </w:tcBorders>
          </w:tcPr>
          <w:p w:rsidR="00192A16" w:rsidRDefault="00192A16" w:rsidP="0050005F">
            <w:pPr>
              <w:snapToGrid w:val="0"/>
              <w:jc w:val="center"/>
              <w:rPr>
                <w:rFonts w:eastAsia="Lucida Sans Unicode" w:cs="Tahoma"/>
                <w:b/>
                <w:bCs/>
                <w:i/>
                <w:iCs/>
                <w:color w:val="000000"/>
                <w:sz w:val="24"/>
                <w:szCs w:val="24"/>
              </w:rPr>
            </w:pPr>
            <w:r>
              <w:rPr>
                <w:rFonts w:eastAsia="Lucida Sans Unicode" w:cs="Tahoma"/>
                <w:b/>
                <w:bCs/>
                <w:i/>
                <w:iCs/>
                <w:color w:val="000000"/>
                <w:sz w:val="24"/>
                <w:szCs w:val="24"/>
              </w:rPr>
              <w:t>4</w:t>
            </w:r>
          </w:p>
        </w:tc>
        <w:tc>
          <w:tcPr>
            <w:tcW w:w="1428" w:type="dxa"/>
            <w:tcBorders>
              <w:top w:val="single" w:sz="4" w:space="0" w:color="000000"/>
              <w:left w:val="single" w:sz="4" w:space="0" w:color="000000"/>
              <w:bottom w:val="single" w:sz="4" w:space="0" w:color="000000"/>
              <w:right w:val="single" w:sz="4" w:space="0" w:color="000000"/>
            </w:tcBorders>
          </w:tcPr>
          <w:p w:rsidR="00192A16" w:rsidRDefault="00192A16" w:rsidP="0050005F">
            <w:pPr>
              <w:snapToGrid w:val="0"/>
              <w:jc w:val="center"/>
              <w:rPr>
                <w:rFonts w:eastAsia="Lucida Sans Unicode" w:cs="Tahoma"/>
                <w:b/>
                <w:bCs/>
                <w:i/>
                <w:iCs/>
                <w:color w:val="000000"/>
                <w:sz w:val="24"/>
                <w:szCs w:val="24"/>
              </w:rPr>
            </w:pPr>
            <w:r>
              <w:rPr>
                <w:rFonts w:eastAsia="Lucida Sans Unicode" w:cs="Tahoma"/>
                <w:b/>
                <w:bCs/>
                <w:i/>
                <w:iCs/>
                <w:color w:val="000000"/>
                <w:sz w:val="24"/>
                <w:szCs w:val="24"/>
              </w:rPr>
              <w:t>5</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р.п. Иловля</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11943</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12243</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12260</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12009</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 Песчанка</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526</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532</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536</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538</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 Колоцкий</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263</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266</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289</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361</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с.Большая Ивановка</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1055</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1050</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1076</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1088</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 Авилов</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702</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706</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716</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788</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 Боровки</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124</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139</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123</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123</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 Тары</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252</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242</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248</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248</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 Желтухин</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383</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388</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427</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470</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lastRenderedPageBreak/>
              <w:t>х. Яблочный</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7</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4</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6</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6</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 Ерецкий</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3</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4</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4</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4</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с. Кондраши</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835</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876</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883</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912</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ст. Бердия</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250</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244</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231</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231</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с. Чернозубовка</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278</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281</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280</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280</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с. Аликовка</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79</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82</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76</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76</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 Писаревка</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393</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386</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381</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381</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 Красноярский</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274</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283</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283</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283</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село Лог</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3597</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3597</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3619</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3742</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 Вилтов</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189</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182</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182</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182</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 Голенский</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6</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6</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6</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6</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х.Трактирский</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4</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4</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4</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0</w:t>
            </w:r>
          </w:p>
        </w:tc>
      </w:tr>
      <w:tr w:rsidR="00192A16">
        <w:trPr>
          <w:trHeight w:val="349"/>
        </w:trPr>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ст. Новогригорьевская</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728</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911</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903</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860</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ст. Старогригорьевская</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329</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202</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178</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174</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 Каменский</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68</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47</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41</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45</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 Яблонский</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46</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54</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45</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44</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х.Рановский</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0</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0</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0</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0</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ст. Трехостровская</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1013</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1011</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1007</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948</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 Зимовейский</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161</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163</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171</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140</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х.Нижнегерасимовский</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115</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117</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110</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110</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с.Александровка</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996</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957</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978</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963</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ст. Солодча</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37</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39</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44</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41</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ст.Качалино</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2297</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2314</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2314</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2371</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ст. Качалинская</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411</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411</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411</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424</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сан. Качалинский</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164</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168</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168</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168</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х.Фастов</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190</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200</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200</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176</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 Широков</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155</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162</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162</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152</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 Краснодонский</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993</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983</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935</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1037</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 Байбаев</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25</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25</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23</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26</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 Кузнецов</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337</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345</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365</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359</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х.Медведев</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1313</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1323</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1312</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1314</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х.Заварыгин</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116</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126</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125</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126</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п.Обильный</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96</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107</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100</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100</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п.Рассвет</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97</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80</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72</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80</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х.Озерки</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701</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616</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612</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604</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 Б.-Калдаиров</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121</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122</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116</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116</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х.Стародонской</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0</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ст.Сиротинская</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981</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940</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943</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920</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х.Хмелевской</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125</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118</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118</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113</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х.Камышинский</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239</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244</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251</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248</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х.Шохинский</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199</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201</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206</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195</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 Зимовской</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0</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0</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0</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0</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х.Ширяевский</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886</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886</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872</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893</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х.Ж-Ширяйский</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285</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285</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292</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color w:val="000000"/>
                <w:sz w:val="24"/>
                <w:szCs w:val="24"/>
              </w:rPr>
            </w:pPr>
            <w:r>
              <w:rPr>
                <w:rFonts w:eastAsia="Lucida Sans Unicode" w:cs="Tahoma"/>
                <w:color w:val="000000"/>
                <w:sz w:val="24"/>
                <w:szCs w:val="24"/>
              </w:rPr>
              <w:t>285</w:t>
            </w:r>
          </w:p>
        </w:tc>
      </w:tr>
      <w:tr w:rsidR="00192A16">
        <w:tc>
          <w:tcPr>
            <w:tcW w:w="2951"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b/>
                <w:color w:val="000000"/>
                <w:sz w:val="24"/>
                <w:szCs w:val="24"/>
              </w:rPr>
            </w:pPr>
            <w:r>
              <w:rPr>
                <w:rFonts w:eastAsia="Lucida Sans Unicode" w:cs="Tahoma"/>
                <w:b/>
                <w:color w:val="000000"/>
                <w:sz w:val="24"/>
                <w:szCs w:val="24"/>
              </w:rPr>
              <w:t>ВСЕГО</w:t>
            </w:r>
          </w:p>
        </w:tc>
        <w:tc>
          <w:tcPr>
            <w:tcW w:w="1815"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b/>
                <w:color w:val="000000"/>
                <w:sz w:val="24"/>
                <w:szCs w:val="24"/>
              </w:rPr>
            </w:pPr>
            <w:r>
              <w:rPr>
                <w:rFonts w:eastAsia="Lucida Sans Unicode" w:cs="Tahoma"/>
                <w:b/>
                <w:color w:val="000000"/>
                <w:sz w:val="24"/>
                <w:szCs w:val="24"/>
              </w:rPr>
              <w:t>34387</w:t>
            </w:r>
          </w:p>
        </w:tc>
        <w:tc>
          <w:tcPr>
            <w:tcW w:w="1943"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b/>
                <w:color w:val="000000"/>
                <w:sz w:val="24"/>
                <w:szCs w:val="24"/>
              </w:rPr>
            </w:pPr>
            <w:r>
              <w:rPr>
                <w:rFonts w:eastAsia="Lucida Sans Unicode" w:cs="Tahoma"/>
                <w:b/>
                <w:color w:val="000000"/>
                <w:sz w:val="24"/>
                <w:szCs w:val="24"/>
              </w:rPr>
              <w:t>34673</w:t>
            </w:r>
          </w:p>
        </w:tc>
        <w:tc>
          <w:tcPr>
            <w:tcW w:w="1342" w:type="dxa"/>
            <w:tcBorders>
              <w:left w:val="single" w:sz="4" w:space="0" w:color="000000"/>
              <w:bottom w:val="single" w:sz="4" w:space="0" w:color="000000"/>
            </w:tcBorders>
          </w:tcPr>
          <w:p w:rsidR="00192A16" w:rsidRDefault="00192A16" w:rsidP="005E7D36">
            <w:pPr>
              <w:snapToGrid w:val="0"/>
              <w:spacing w:line="200" w:lineRule="atLeast"/>
              <w:jc w:val="both"/>
              <w:rPr>
                <w:rFonts w:eastAsia="Lucida Sans Unicode" w:cs="Tahoma"/>
                <w:b/>
                <w:color w:val="000000"/>
                <w:sz w:val="24"/>
                <w:szCs w:val="24"/>
              </w:rPr>
            </w:pPr>
            <w:r>
              <w:rPr>
                <w:rFonts w:eastAsia="Lucida Sans Unicode" w:cs="Tahoma"/>
                <w:b/>
                <w:color w:val="000000"/>
                <w:sz w:val="24"/>
                <w:szCs w:val="24"/>
              </w:rPr>
              <w:t>34705</w:t>
            </w:r>
          </w:p>
        </w:tc>
        <w:tc>
          <w:tcPr>
            <w:tcW w:w="1428" w:type="dxa"/>
            <w:tcBorders>
              <w:left w:val="single" w:sz="4" w:space="0" w:color="000000"/>
              <w:bottom w:val="single" w:sz="4" w:space="0" w:color="000000"/>
              <w:right w:val="single" w:sz="4" w:space="0" w:color="000000"/>
            </w:tcBorders>
          </w:tcPr>
          <w:p w:rsidR="00192A16" w:rsidRDefault="00192A16" w:rsidP="005E7D36">
            <w:pPr>
              <w:snapToGrid w:val="0"/>
              <w:spacing w:line="200" w:lineRule="atLeast"/>
              <w:jc w:val="both"/>
              <w:rPr>
                <w:rFonts w:eastAsia="Lucida Sans Unicode" w:cs="Tahoma"/>
                <w:b/>
                <w:color w:val="000000"/>
                <w:sz w:val="24"/>
                <w:szCs w:val="24"/>
              </w:rPr>
            </w:pPr>
            <w:r>
              <w:rPr>
                <w:rFonts w:eastAsia="Lucida Sans Unicode" w:cs="Tahoma"/>
                <w:b/>
                <w:color w:val="000000"/>
                <w:sz w:val="24"/>
                <w:szCs w:val="24"/>
              </w:rPr>
              <w:t>34761</w:t>
            </w:r>
          </w:p>
        </w:tc>
      </w:tr>
    </w:tbl>
    <w:p w:rsidR="00192A16" w:rsidRDefault="00192A16" w:rsidP="00192A16">
      <w:pPr>
        <w:spacing w:line="360" w:lineRule="auto"/>
        <w:ind w:firstLine="850"/>
        <w:jc w:val="both"/>
        <w:rPr>
          <w:rFonts w:eastAsia="Lucida Sans Unicode" w:cs="Tahoma"/>
          <w:sz w:val="24"/>
        </w:rPr>
      </w:pPr>
    </w:p>
    <w:p w:rsidR="00192A16" w:rsidRDefault="00192A16" w:rsidP="00192A16">
      <w:pPr>
        <w:spacing w:line="360" w:lineRule="auto"/>
        <w:ind w:left="851" w:firstLine="850"/>
        <w:jc w:val="both"/>
        <w:rPr>
          <w:rFonts w:eastAsia="Lucida Sans Unicode" w:cs="Tahoma"/>
          <w:color w:val="000000"/>
          <w:sz w:val="28"/>
          <w:szCs w:val="28"/>
        </w:rPr>
      </w:pPr>
      <w:r>
        <w:rPr>
          <w:rFonts w:eastAsia="Lucida Sans Unicode" w:cs="Tahoma"/>
          <w:color w:val="000000"/>
          <w:sz w:val="28"/>
          <w:szCs w:val="28"/>
        </w:rPr>
        <w:lastRenderedPageBreak/>
        <w:t xml:space="preserve">В 11 </w:t>
      </w:r>
      <w:r w:rsidR="00FB4794">
        <w:rPr>
          <w:rFonts w:eastAsia="Lucida Sans Unicode" w:cs="Tahoma"/>
          <w:color w:val="000000"/>
          <w:sz w:val="28"/>
          <w:szCs w:val="28"/>
        </w:rPr>
        <w:t>населенных пунктах</w:t>
      </w:r>
      <w:r>
        <w:rPr>
          <w:rFonts w:eastAsia="Lucida Sans Unicode" w:cs="Tahoma"/>
          <w:color w:val="000000"/>
          <w:sz w:val="28"/>
          <w:szCs w:val="28"/>
        </w:rPr>
        <w:t xml:space="preserve"> проживает менее 100 человек (в том числе в 4-х из них проживает менее 10 человек.)</w:t>
      </w:r>
    </w:p>
    <w:p w:rsidR="00192A16" w:rsidRDefault="00192A16" w:rsidP="00192A16">
      <w:pPr>
        <w:spacing w:line="360" w:lineRule="auto"/>
        <w:ind w:left="851" w:firstLine="850"/>
        <w:jc w:val="both"/>
        <w:rPr>
          <w:rFonts w:eastAsia="Lucida Sans Unicode" w:cs="Tahoma"/>
          <w:color w:val="000000"/>
          <w:sz w:val="28"/>
          <w:szCs w:val="28"/>
        </w:rPr>
      </w:pPr>
      <w:r>
        <w:rPr>
          <w:rFonts w:eastAsia="Lucida Sans Unicode" w:cs="Tahoma"/>
          <w:color w:val="000000"/>
          <w:sz w:val="28"/>
          <w:szCs w:val="28"/>
        </w:rPr>
        <w:t>Основной целью социально-экономического развития Иловлинского муниципального района определено предотвращение депопуляции населения – создание условий для увеличения продолжительности жизни, прироста населения, включая миграционный прирост населения.</w:t>
      </w:r>
    </w:p>
    <w:p w:rsidR="00192A16" w:rsidRDefault="00192A16" w:rsidP="00192A16">
      <w:pPr>
        <w:spacing w:line="360" w:lineRule="auto"/>
        <w:ind w:left="851" w:firstLine="850"/>
        <w:jc w:val="both"/>
        <w:rPr>
          <w:rFonts w:eastAsia="Lucida Sans Unicode" w:cs="Tahoma"/>
          <w:color w:val="000000"/>
          <w:sz w:val="28"/>
          <w:szCs w:val="28"/>
        </w:rPr>
      </w:pPr>
      <w:r>
        <w:rPr>
          <w:rFonts w:eastAsia="Lucida Sans Unicode" w:cs="Tahoma"/>
          <w:color w:val="000000"/>
          <w:sz w:val="28"/>
          <w:szCs w:val="28"/>
        </w:rPr>
        <w:t>Для увеличения рождаемости и миграционного прироста трудоспособного и детского населения, роста денежных доходов населения, увеличени</w:t>
      </w:r>
      <w:r w:rsidR="00FB4794">
        <w:rPr>
          <w:rFonts w:eastAsia="Lucida Sans Unicode" w:cs="Tahoma"/>
          <w:color w:val="000000"/>
          <w:sz w:val="28"/>
          <w:szCs w:val="28"/>
        </w:rPr>
        <w:t>я</w:t>
      </w:r>
      <w:r>
        <w:rPr>
          <w:rFonts w:eastAsia="Lucida Sans Unicode" w:cs="Tahoma"/>
          <w:color w:val="000000"/>
          <w:sz w:val="28"/>
          <w:szCs w:val="28"/>
        </w:rPr>
        <w:t xml:space="preserve"> собственных доходов бюджетной системы предусматривается обеспечение экономического роста – рост</w:t>
      </w:r>
      <w:r w:rsidR="00FB4794">
        <w:rPr>
          <w:rFonts w:eastAsia="Lucida Sans Unicode" w:cs="Tahoma"/>
          <w:color w:val="000000"/>
          <w:sz w:val="28"/>
          <w:szCs w:val="28"/>
        </w:rPr>
        <w:t xml:space="preserve"> производства</w:t>
      </w:r>
      <w:r>
        <w:rPr>
          <w:rFonts w:eastAsia="Lucida Sans Unicode" w:cs="Tahoma"/>
          <w:color w:val="000000"/>
          <w:sz w:val="28"/>
          <w:szCs w:val="28"/>
        </w:rPr>
        <w:t xml:space="preserve">, </w:t>
      </w:r>
      <w:r w:rsidR="00FB4794">
        <w:rPr>
          <w:rFonts w:eastAsia="Lucida Sans Unicode" w:cs="Tahoma"/>
          <w:color w:val="000000"/>
          <w:sz w:val="28"/>
          <w:szCs w:val="28"/>
        </w:rPr>
        <w:t xml:space="preserve">работ и </w:t>
      </w:r>
      <w:r>
        <w:rPr>
          <w:rFonts w:eastAsia="Lucida Sans Unicode" w:cs="Tahoma"/>
          <w:color w:val="000000"/>
          <w:sz w:val="28"/>
          <w:szCs w:val="28"/>
        </w:rPr>
        <w:t>услуг, создани</w:t>
      </w:r>
      <w:r w:rsidR="00FB4794">
        <w:rPr>
          <w:rFonts w:eastAsia="Lucida Sans Unicode" w:cs="Tahoma"/>
          <w:color w:val="000000"/>
          <w:sz w:val="28"/>
          <w:szCs w:val="28"/>
        </w:rPr>
        <w:t>е</w:t>
      </w:r>
      <w:r>
        <w:rPr>
          <w:rFonts w:eastAsia="Lucida Sans Unicode" w:cs="Tahoma"/>
          <w:color w:val="000000"/>
          <w:sz w:val="28"/>
          <w:szCs w:val="28"/>
        </w:rPr>
        <w:t xml:space="preserve"> новых рабочих мест, развитие сферы услуг за счет внедрения новых технологий, рост производительности труда, повышение эффективности производства и совершенствование нормативно-правовой базы.</w:t>
      </w:r>
    </w:p>
    <w:p w:rsidR="00192A16" w:rsidRDefault="00192A16" w:rsidP="00192A16">
      <w:pPr>
        <w:spacing w:line="360" w:lineRule="auto"/>
        <w:ind w:left="851" w:firstLine="850"/>
        <w:jc w:val="both"/>
        <w:rPr>
          <w:rFonts w:eastAsia="Lucida Sans Unicode" w:cs="Tahoma"/>
          <w:color w:val="000000"/>
          <w:sz w:val="28"/>
          <w:szCs w:val="28"/>
        </w:rPr>
      </w:pPr>
      <w:r>
        <w:rPr>
          <w:rFonts w:eastAsia="Lucida Sans Unicode" w:cs="Tahoma"/>
          <w:color w:val="000000"/>
          <w:sz w:val="28"/>
          <w:szCs w:val="28"/>
        </w:rPr>
        <w:t>Для увеличения продолжительности жизни предусматривается улучшение экологической обстановки, проведение активной социальной и жилищной политики, предполагающих строительство новых и замену ветхих и аварийных объектов социально-культурной сферы, обеспечение молодых семей жильём, проведение природоохранных мероприятий, обеспечение адресной политики поддержки материнства и детства.</w:t>
      </w:r>
    </w:p>
    <w:p w:rsidR="00192A16" w:rsidRDefault="00192A16" w:rsidP="00192A16">
      <w:pPr>
        <w:spacing w:line="360" w:lineRule="auto"/>
        <w:ind w:left="851" w:firstLine="850"/>
        <w:jc w:val="both"/>
        <w:rPr>
          <w:rFonts w:eastAsia="Lucida Sans Unicode" w:cs="Tahoma"/>
          <w:color w:val="000000"/>
          <w:sz w:val="28"/>
          <w:szCs w:val="28"/>
        </w:rPr>
      </w:pPr>
      <w:r>
        <w:rPr>
          <w:rFonts w:eastAsia="Lucida Sans Unicode" w:cs="Tahoma"/>
          <w:color w:val="000000"/>
          <w:sz w:val="28"/>
          <w:szCs w:val="28"/>
        </w:rPr>
        <w:t>Численность сельского населения в перспективе, с одной стороны, жестко ограничена уровнем  естественной убыли и уровнем объективно обусловленного оттока населения из сельской местности, но с другой стороны, в то же время на численность сельского населения действует противоположно направленный фактор – миграционный приток населения (в первую очередь, из других регионов России и  ближнего зарубежья).</w:t>
      </w:r>
    </w:p>
    <w:p w:rsidR="00192A16" w:rsidRDefault="00192A16" w:rsidP="00192A16">
      <w:pPr>
        <w:spacing w:line="360" w:lineRule="auto"/>
        <w:ind w:left="851" w:firstLine="850"/>
        <w:jc w:val="both"/>
        <w:rPr>
          <w:rFonts w:eastAsia="Lucida Sans Unicode" w:cs="Tahoma"/>
          <w:color w:val="000000"/>
          <w:sz w:val="28"/>
          <w:szCs w:val="28"/>
        </w:rPr>
      </w:pPr>
      <w:r>
        <w:rPr>
          <w:rFonts w:eastAsia="Lucida Sans Unicode" w:cs="Tahoma"/>
          <w:color w:val="000000"/>
          <w:sz w:val="28"/>
          <w:szCs w:val="28"/>
        </w:rPr>
        <w:t>Рост численности населения на расчетный срок будет достигнут как за счет улучшения демографической ситуации, так и за счет проведения эффективной миграционной политики.</w:t>
      </w:r>
    </w:p>
    <w:p w:rsidR="00192A16" w:rsidRDefault="00192A16" w:rsidP="00192A16">
      <w:pPr>
        <w:spacing w:line="360" w:lineRule="auto"/>
        <w:ind w:left="851" w:firstLine="850"/>
        <w:jc w:val="both"/>
        <w:rPr>
          <w:rFonts w:eastAsia="Lucida Sans Unicode" w:cs="Tahoma"/>
          <w:color w:val="000000"/>
          <w:sz w:val="28"/>
          <w:szCs w:val="28"/>
        </w:rPr>
      </w:pPr>
      <w:r>
        <w:rPr>
          <w:rFonts w:eastAsia="Lucida Sans Unicode" w:cs="Tahoma"/>
          <w:color w:val="000000"/>
          <w:sz w:val="28"/>
          <w:szCs w:val="28"/>
        </w:rPr>
        <w:t>Основные направления демографической политики:</w:t>
      </w:r>
    </w:p>
    <w:p w:rsidR="00192A16" w:rsidRDefault="00192A16" w:rsidP="00192A16">
      <w:pPr>
        <w:spacing w:line="360" w:lineRule="auto"/>
        <w:ind w:left="851" w:firstLine="850"/>
        <w:jc w:val="both"/>
        <w:rPr>
          <w:rFonts w:eastAsia="Lucida Sans Unicode" w:cs="Tahoma"/>
          <w:color w:val="000000"/>
          <w:sz w:val="28"/>
          <w:szCs w:val="28"/>
        </w:rPr>
      </w:pPr>
      <w:r>
        <w:rPr>
          <w:rFonts w:eastAsia="Lucida Sans Unicode" w:cs="Tahoma"/>
          <w:color w:val="000000"/>
          <w:sz w:val="28"/>
          <w:szCs w:val="28"/>
        </w:rPr>
        <w:tab/>
        <w:t>-</w:t>
      </w:r>
      <w:r>
        <w:rPr>
          <w:rFonts w:eastAsia="Lucida Sans Unicode" w:cs="Tahoma"/>
          <w:color w:val="000000"/>
          <w:sz w:val="28"/>
          <w:szCs w:val="28"/>
        </w:rPr>
        <w:tab/>
        <w:t>повышение рождаемости и укрепление семьи;</w:t>
      </w:r>
    </w:p>
    <w:p w:rsidR="00192A16" w:rsidRDefault="00192A16" w:rsidP="00192A16">
      <w:pPr>
        <w:spacing w:line="360" w:lineRule="auto"/>
        <w:ind w:left="851" w:firstLine="850"/>
        <w:jc w:val="both"/>
        <w:rPr>
          <w:rFonts w:eastAsia="Lucida Sans Unicode" w:cs="Tahoma"/>
          <w:color w:val="000000"/>
          <w:sz w:val="28"/>
          <w:szCs w:val="28"/>
        </w:rPr>
      </w:pPr>
      <w:r>
        <w:rPr>
          <w:rFonts w:eastAsia="Lucida Sans Unicode" w:cs="Tahoma"/>
          <w:color w:val="000000"/>
          <w:sz w:val="28"/>
          <w:szCs w:val="28"/>
        </w:rPr>
        <w:lastRenderedPageBreak/>
        <w:tab/>
        <w:t>-</w:t>
      </w:r>
      <w:r>
        <w:rPr>
          <w:rFonts w:eastAsia="Lucida Sans Unicode" w:cs="Tahoma"/>
          <w:color w:val="000000"/>
          <w:sz w:val="28"/>
          <w:szCs w:val="28"/>
        </w:rPr>
        <w:tab/>
        <w:t>снижение смертности и увеличение продолжительности жизни;</w:t>
      </w:r>
    </w:p>
    <w:p w:rsidR="00192A16" w:rsidRDefault="00192A16" w:rsidP="00192A16">
      <w:pPr>
        <w:spacing w:line="360" w:lineRule="auto"/>
        <w:ind w:left="851" w:firstLine="850"/>
        <w:jc w:val="both"/>
        <w:rPr>
          <w:rFonts w:eastAsia="Lucida Sans Unicode" w:cs="Tahoma"/>
          <w:color w:val="000000"/>
          <w:sz w:val="28"/>
          <w:szCs w:val="28"/>
        </w:rPr>
      </w:pPr>
      <w:r>
        <w:rPr>
          <w:rFonts w:eastAsia="Lucida Sans Unicode" w:cs="Tahoma"/>
          <w:color w:val="000000"/>
          <w:sz w:val="28"/>
          <w:szCs w:val="28"/>
        </w:rPr>
        <w:tab/>
        <w:t>-</w:t>
      </w:r>
      <w:r>
        <w:rPr>
          <w:rFonts w:eastAsia="Lucida Sans Unicode" w:cs="Tahoma"/>
          <w:color w:val="000000"/>
          <w:sz w:val="28"/>
          <w:szCs w:val="28"/>
        </w:rPr>
        <w:tab/>
        <w:t>реабилитация инвалидов;</w:t>
      </w:r>
    </w:p>
    <w:p w:rsidR="00192A16" w:rsidRDefault="00192A16" w:rsidP="00192A16">
      <w:pPr>
        <w:spacing w:line="360" w:lineRule="auto"/>
        <w:ind w:left="851" w:firstLine="850"/>
        <w:jc w:val="both"/>
        <w:rPr>
          <w:rFonts w:eastAsia="Lucida Sans Unicode" w:cs="Tahoma"/>
          <w:color w:val="000000"/>
          <w:sz w:val="28"/>
          <w:szCs w:val="28"/>
        </w:rPr>
      </w:pPr>
      <w:r>
        <w:rPr>
          <w:rFonts w:eastAsia="Lucida Sans Unicode" w:cs="Tahoma"/>
          <w:color w:val="000000"/>
          <w:sz w:val="28"/>
          <w:szCs w:val="28"/>
        </w:rPr>
        <w:tab/>
        <w:t>-</w:t>
      </w:r>
      <w:r>
        <w:rPr>
          <w:rFonts w:eastAsia="Lucida Sans Unicode" w:cs="Tahoma"/>
          <w:color w:val="000000"/>
          <w:sz w:val="28"/>
          <w:szCs w:val="28"/>
        </w:rPr>
        <w:tab/>
        <w:t>регулирование и оптимизация миграционных процессов.</w:t>
      </w:r>
    </w:p>
    <w:p w:rsidR="00192A16" w:rsidRDefault="00192A16" w:rsidP="00192A16">
      <w:pPr>
        <w:spacing w:line="360" w:lineRule="auto"/>
        <w:ind w:left="851" w:firstLine="850"/>
        <w:jc w:val="both"/>
        <w:rPr>
          <w:rFonts w:eastAsia="Lucida Sans Unicode" w:cs="Tahoma"/>
          <w:color w:val="000000"/>
          <w:sz w:val="28"/>
          <w:szCs w:val="28"/>
        </w:rPr>
      </w:pPr>
      <w:r>
        <w:rPr>
          <w:rFonts w:eastAsia="Lucida Sans Unicode" w:cs="Tahoma"/>
          <w:color w:val="000000"/>
          <w:sz w:val="28"/>
          <w:szCs w:val="28"/>
        </w:rPr>
        <w:t>Повышение качества услуг населению предполагается за счет увеличения поступлений в бюджеты всех уровней в 2,1 раза, включая рост доходов консолидированного бюджета – в 2,1 раза, с реализацией следующих мер:</w:t>
      </w:r>
    </w:p>
    <w:p w:rsidR="00192A16" w:rsidRDefault="00192A16" w:rsidP="00192A16">
      <w:pPr>
        <w:spacing w:line="360" w:lineRule="auto"/>
        <w:ind w:left="851" w:firstLine="850"/>
        <w:jc w:val="both"/>
        <w:rPr>
          <w:rFonts w:eastAsia="Lucida Sans Unicode" w:cs="Tahoma"/>
          <w:color w:val="000000"/>
          <w:sz w:val="28"/>
          <w:szCs w:val="28"/>
        </w:rPr>
      </w:pPr>
      <w:r>
        <w:rPr>
          <w:rFonts w:eastAsia="Lucida Sans Unicode" w:cs="Tahoma"/>
          <w:color w:val="000000"/>
          <w:sz w:val="28"/>
          <w:szCs w:val="28"/>
        </w:rPr>
        <w:t>-</w:t>
      </w:r>
      <w:r>
        <w:rPr>
          <w:rFonts w:eastAsia="Lucida Sans Unicode" w:cs="Tahoma"/>
          <w:color w:val="000000"/>
          <w:sz w:val="28"/>
          <w:szCs w:val="28"/>
        </w:rPr>
        <w:tab/>
        <w:t>профилактики снижения уровня заболеваемости населения, детской смертности, адресной поддержки материнства, детства и семьи, расширения современной сети здравоохранения, предотвращения травматизма;</w:t>
      </w:r>
    </w:p>
    <w:p w:rsidR="00192A16" w:rsidRDefault="00192A16" w:rsidP="00192A16">
      <w:pPr>
        <w:spacing w:line="360" w:lineRule="auto"/>
        <w:ind w:left="851" w:firstLine="850"/>
        <w:jc w:val="both"/>
        <w:rPr>
          <w:rFonts w:eastAsia="Lucida Sans Unicode" w:cs="Tahoma"/>
          <w:color w:val="000000"/>
          <w:sz w:val="28"/>
          <w:szCs w:val="28"/>
        </w:rPr>
      </w:pPr>
      <w:r>
        <w:rPr>
          <w:rFonts w:eastAsia="Lucida Sans Unicode" w:cs="Tahoma"/>
          <w:color w:val="000000"/>
          <w:sz w:val="28"/>
          <w:szCs w:val="28"/>
        </w:rPr>
        <w:t>-</w:t>
      </w:r>
      <w:r>
        <w:rPr>
          <w:rFonts w:eastAsia="Lucida Sans Unicode" w:cs="Tahoma"/>
          <w:color w:val="000000"/>
          <w:sz w:val="28"/>
          <w:szCs w:val="28"/>
        </w:rPr>
        <w:tab/>
        <w:t>снижения уровня загрязнения атмосферы, обеспечения качества питьевой воды, проведения мониторинга состояния окружающей среды.</w:t>
      </w:r>
    </w:p>
    <w:p w:rsidR="00192A16" w:rsidRDefault="00192A16" w:rsidP="00192A16">
      <w:pPr>
        <w:spacing w:line="360" w:lineRule="auto"/>
        <w:ind w:left="851" w:firstLine="850"/>
        <w:jc w:val="both"/>
        <w:rPr>
          <w:rFonts w:eastAsia="Lucida Sans Unicode" w:cs="Tahoma"/>
          <w:color w:val="000000"/>
          <w:sz w:val="28"/>
          <w:szCs w:val="28"/>
        </w:rPr>
      </w:pPr>
      <w:r>
        <w:rPr>
          <w:rFonts w:eastAsia="Lucida Sans Unicode" w:cs="Tahoma"/>
          <w:color w:val="000000"/>
          <w:sz w:val="28"/>
          <w:szCs w:val="28"/>
        </w:rPr>
        <w:t>Приоритетом экономической политики определено развитие сферы услуг, как реального сектора формирования доходов консолидированного бюджета Иловлинского муниципального района.</w:t>
      </w:r>
    </w:p>
    <w:p w:rsidR="00192A16" w:rsidRDefault="00192A16" w:rsidP="00192A16">
      <w:pPr>
        <w:spacing w:line="360" w:lineRule="auto"/>
        <w:ind w:left="851" w:firstLine="850"/>
        <w:jc w:val="both"/>
        <w:rPr>
          <w:rFonts w:eastAsia="Lucida Sans Unicode" w:cs="Tahoma"/>
          <w:color w:val="000000"/>
          <w:sz w:val="28"/>
          <w:szCs w:val="28"/>
        </w:rPr>
      </w:pPr>
      <w:r>
        <w:rPr>
          <w:rFonts w:eastAsia="Lucida Sans Unicode" w:cs="Tahoma"/>
          <w:color w:val="000000"/>
          <w:sz w:val="28"/>
          <w:szCs w:val="28"/>
        </w:rPr>
        <w:t>Предусматривается реализация высокоокупаемых инвестиционных проектов в промышленности, транспорте и связи, агропромышленном комплексе, малом предпринимательстве, на финансовом рынке, проведени</w:t>
      </w:r>
      <w:r w:rsidR="00FB4794">
        <w:rPr>
          <w:rFonts w:eastAsia="Lucida Sans Unicode" w:cs="Tahoma"/>
          <w:color w:val="000000"/>
          <w:sz w:val="28"/>
          <w:szCs w:val="28"/>
        </w:rPr>
        <w:t>е</w:t>
      </w:r>
      <w:r>
        <w:rPr>
          <w:rFonts w:eastAsia="Lucida Sans Unicode" w:cs="Tahoma"/>
          <w:color w:val="000000"/>
          <w:sz w:val="28"/>
          <w:szCs w:val="28"/>
        </w:rPr>
        <w:t xml:space="preserve"> мероприятий по снижению заболеваемос</w:t>
      </w:r>
      <w:r w:rsidR="00FB4794">
        <w:rPr>
          <w:rFonts w:eastAsia="Lucida Sans Unicode" w:cs="Tahoma"/>
          <w:color w:val="000000"/>
          <w:sz w:val="28"/>
          <w:szCs w:val="28"/>
        </w:rPr>
        <w:t>ти населения, адресной поддержке</w:t>
      </w:r>
      <w:r>
        <w:rPr>
          <w:rFonts w:eastAsia="Lucida Sans Unicode" w:cs="Tahoma"/>
          <w:color w:val="000000"/>
          <w:sz w:val="28"/>
          <w:szCs w:val="28"/>
        </w:rPr>
        <w:t xml:space="preserve"> материнства и детства, строительство и предоставлени</w:t>
      </w:r>
      <w:r w:rsidR="00810FFF">
        <w:rPr>
          <w:rFonts w:eastAsia="Lucida Sans Unicode" w:cs="Tahoma"/>
          <w:color w:val="000000"/>
          <w:sz w:val="28"/>
          <w:szCs w:val="28"/>
        </w:rPr>
        <w:t>е</w:t>
      </w:r>
      <w:r>
        <w:rPr>
          <w:rFonts w:eastAsia="Lucida Sans Unicode" w:cs="Tahoma"/>
          <w:color w:val="000000"/>
          <w:sz w:val="28"/>
          <w:szCs w:val="28"/>
        </w:rPr>
        <w:t xml:space="preserve"> жилья с развитием ипотечного кредитования, строительство очистных сооружений, мусороперерабатывающих заводов.</w:t>
      </w:r>
    </w:p>
    <w:p w:rsidR="00192A16" w:rsidRDefault="00192A16" w:rsidP="00192A16">
      <w:pPr>
        <w:spacing w:line="360" w:lineRule="auto"/>
        <w:ind w:left="851" w:firstLine="850"/>
        <w:jc w:val="both"/>
        <w:rPr>
          <w:rFonts w:eastAsia="Lucida Sans Unicode" w:cs="Tahoma"/>
          <w:color w:val="000000"/>
          <w:sz w:val="28"/>
          <w:szCs w:val="28"/>
        </w:rPr>
      </w:pPr>
      <w:r>
        <w:rPr>
          <w:rFonts w:eastAsia="Lucida Sans Unicode" w:cs="Tahoma"/>
          <w:color w:val="000000"/>
          <w:sz w:val="28"/>
          <w:szCs w:val="28"/>
        </w:rPr>
        <w:t>Предусматривается дальнейшее совершенствование нормативно-правовой базы, направленное на повышение инвестиционной привлекательности.</w:t>
      </w:r>
    </w:p>
    <w:p w:rsidR="005E7D36" w:rsidRDefault="00192A16" w:rsidP="00192A16">
      <w:pPr>
        <w:spacing w:line="360" w:lineRule="auto"/>
        <w:ind w:firstLine="850"/>
        <w:jc w:val="both"/>
        <w:rPr>
          <w:rFonts w:eastAsia="Lucida Sans Unicode" w:cs="Tahoma"/>
          <w:color w:val="000000"/>
          <w:sz w:val="28"/>
          <w:szCs w:val="28"/>
        </w:rPr>
      </w:pPr>
      <w:r>
        <w:rPr>
          <w:rFonts w:eastAsia="Lucida Sans Unicode" w:cs="Tahoma"/>
          <w:color w:val="000000"/>
          <w:sz w:val="28"/>
          <w:szCs w:val="28"/>
        </w:rPr>
        <w:tab/>
      </w:r>
    </w:p>
    <w:p w:rsidR="005E7D36" w:rsidRDefault="005E7D36" w:rsidP="005E7D36">
      <w:pPr>
        <w:spacing w:line="360" w:lineRule="auto"/>
        <w:ind w:left="851"/>
        <w:jc w:val="center"/>
        <w:rPr>
          <w:rFonts w:eastAsia="Lucida Sans Unicode" w:cs="Tahoma"/>
          <w:b/>
          <w:bCs/>
          <w:sz w:val="28"/>
          <w:szCs w:val="28"/>
        </w:rPr>
      </w:pPr>
      <w:r>
        <w:rPr>
          <w:rFonts w:eastAsia="Lucida Sans Unicode" w:cs="Tahoma"/>
          <w:color w:val="000000"/>
          <w:sz w:val="28"/>
          <w:szCs w:val="28"/>
        </w:rPr>
        <w:br w:type="page"/>
      </w:r>
      <w:r>
        <w:rPr>
          <w:rFonts w:eastAsia="Lucida Sans Unicode" w:cs="Tahoma"/>
          <w:b/>
          <w:bCs/>
          <w:sz w:val="28"/>
          <w:szCs w:val="28"/>
        </w:rPr>
        <w:lastRenderedPageBreak/>
        <w:t>Изменение в балансе территории.</w:t>
      </w:r>
    </w:p>
    <w:p w:rsidR="005E7D36" w:rsidRDefault="005E7D36" w:rsidP="005E7D36">
      <w:pPr>
        <w:spacing w:line="360" w:lineRule="auto"/>
        <w:ind w:left="851" w:firstLine="850"/>
        <w:jc w:val="both"/>
        <w:rPr>
          <w:rFonts w:eastAsia="Lucida Sans Unicode" w:cs="Tahoma"/>
          <w:sz w:val="28"/>
          <w:szCs w:val="28"/>
        </w:rPr>
      </w:pPr>
      <w:r>
        <w:rPr>
          <w:rFonts w:eastAsia="Lucida Sans Unicode" w:cs="Tahoma"/>
          <w:sz w:val="28"/>
          <w:szCs w:val="28"/>
        </w:rPr>
        <w:t>В последние годы в условиях перехода к многообразию форм земельной собственности, развития многоукладного хозяйства, реорганизации и перестройки сельскохозяйственного производства существенным образом изменились земельные отношения, что соответственно, отразилось на организации использования земель.</w:t>
      </w:r>
    </w:p>
    <w:p w:rsidR="005E7D36" w:rsidRDefault="005E7D36" w:rsidP="005E7D36">
      <w:pPr>
        <w:spacing w:line="360" w:lineRule="auto"/>
        <w:ind w:left="851" w:firstLine="850"/>
        <w:jc w:val="both"/>
        <w:rPr>
          <w:rFonts w:eastAsia="Lucida Sans Unicode" w:cs="Tahoma"/>
          <w:sz w:val="28"/>
          <w:szCs w:val="28"/>
        </w:rPr>
      </w:pPr>
      <w:r>
        <w:rPr>
          <w:rFonts w:eastAsia="Lucida Sans Unicode" w:cs="Tahoma"/>
          <w:sz w:val="28"/>
          <w:szCs w:val="28"/>
        </w:rPr>
        <w:t>В границах бывших сельскохозяйственных предприятий возникли собственники, имеющие земельные доли, владельцы личных подсобных и крестьянских хозяйств, индивидуальных жилых домов, распорядители земли в черте населенных пунктов в лице местной администрации, различные виды сельскохозяйственных объединений и кооперативов, пользователи огородов, пастбищных угодий и т.д.</w:t>
      </w:r>
    </w:p>
    <w:p w:rsidR="005E7D36" w:rsidRDefault="005E7D36" w:rsidP="005E7D36">
      <w:pPr>
        <w:spacing w:line="360" w:lineRule="auto"/>
        <w:ind w:left="851" w:firstLine="850"/>
        <w:jc w:val="both"/>
        <w:rPr>
          <w:rFonts w:eastAsia="Lucida Sans Unicode" w:cs="Tahoma"/>
          <w:sz w:val="28"/>
          <w:szCs w:val="28"/>
        </w:rPr>
      </w:pPr>
      <w:r>
        <w:rPr>
          <w:rFonts w:eastAsia="Lucida Sans Unicode" w:cs="Tahoma"/>
          <w:sz w:val="28"/>
          <w:szCs w:val="28"/>
        </w:rPr>
        <w:t>В районе имеются земельные участки, слабоизмененные деятельностью человека и сохранившие естественные природные комплексы, они должны являться эталонами для выявления и оценки степени изменения природной среды и разработки рекомендаций по нивелированию неблагоприятных последствий хозяйственной деятельности человека. Согласно действующему Земельному кодексу РФ все земли в районе подразделяются на основные категории, каждая из которых характеризуется определенным правовым режимом использования – законодательно закрепленными правилами использования земель:</w:t>
      </w:r>
    </w:p>
    <w:p w:rsidR="005E7D36" w:rsidRDefault="005E7D36" w:rsidP="005E7D36">
      <w:pPr>
        <w:spacing w:line="360" w:lineRule="auto"/>
        <w:ind w:left="851"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t>земли сельскохозяйственного назначения;</w:t>
      </w:r>
    </w:p>
    <w:p w:rsidR="005E7D36" w:rsidRDefault="005E7D36" w:rsidP="005E7D36">
      <w:pPr>
        <w:spacing w:line="360" w:lineRule="auto"/>
        <w:ind w:left="851"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t>земли населенных пунктов (</w:t>
      </w:r>
      <w:r w:rsidR="00810FFF">
        <w:rPr>
          <w:rFonts w:eastAsia="Lucida Sans Unicode" w:cs="Tahoma"/>
          <w:sz w:val="28"/>
          <w:szCs w:val="28"/>
        </w:rPr>
        <w:t xml:space="preserve">рабочего </w:t>
      </w:r>
      <w:r>
        <w:rPr>
          <w:rFonts w:eastAsia="Lucida Sans Unicode" w:cs="Tahoma"/>
          <w:sz w:val="28"/>
          <w:szCs w:val="28"/>
        </w:rPr>
        <w:t>пос</w:t>
      </w:r>
      <w:r w:rsidR="00810FFF">
        <w:rPr>
          <w:rFonts w:eastAsia="Lucida Sans Unicode" w:cs="Tahoma"/>
          <w:sz w:val="28"/>
          <w:szCs w:val="28"/>
        </w:rPr>
        <w:t>е</w:t>
      </w:r>
      <w:r>
        <w:rPr>
          <w:rFonts w:eastAsia="Lucida Sans Unicode" w:cs="Tahoma"/>
          <w:sz w:val="28"/>
          <w:szCs w:val="28"/>
        </w:rPr>
        <w:t>лк</w:t>
      </w:r>
      <w:r w:rsidR="00810FFF">
        <w:rPr>
          <w:rFonts w:eastAsia="Lucida Sans Unicode" w:cs="Tahoma"/>
          <w:sz w:val="28"/>
          <w:szCs w:val="28"/>
        </w:rPr>
        <w:t>а и</w:t>
      </w:r>
      <w:r>
        <w:rPr>
          <w:rFonts w:eastAsia="Lucida Sans Unicode" w:cs="Tahoma"/>
          <w:sz w:val="28"/>
          <w:szCs w:val="28"/>
        </w:rPr>
        <w:t xml:space="preserve"> сельских населенных пунктов);</w:t>
      </w:r>
    </w:p>
    <w:p w:rsidR="005E7D36" w:rsidRDefault="005E7D36" w:rsidP="005E7D36">
      <w:pPr>
        <w:spacing w:line="360" w:lineRule="auto"/>
        <w:ind w:left="851"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t>земли промышленности, транспорта, связи, радиовещания, телевидения, информатики и космического обеспечения, энергетики, обороны и иного назначения;</w:t>
      </w:r>
    </w:p>
    <w:p w:rsidR="005E7D36" w:rsidRDefault="005E7D36" w:rsidP="005E7D36">
      <w:pPr>
        <w:spacing w:line="360" w:lineRule="auto"/>
        <w:ind w:left="851"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t>земли особо охраняемых территорий и объектов;</w:t>
      </w:r>
    </w:p>
    <w:p w:rsidR="005E7D36" w:rsidRDefault="005E7D36" w:rsidP="005E7D36">
      <w:pPr>
        <w:spacing w:line="360" w:lineRule="auto"/>
        <w:ind w:left="851"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t>земли лесного фонда;</w:t>
      </w:r>
    </w:p>
    <w:p w:rsidR="005E7D36" w:rsidRDefault="005E7D36" w:rsidP="005E7D36">
      <w:pPr>
        <w:spacing w:line="360" w:lineRule="auto"/>
        <w:ind w:left="851"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t>земли водного фонда;</w:t>
      </w:r>
    </w:p>
    <w:p w:rsidR="00943FCD" w:rsidRDefault="00943FCD" w:rsidP="005E7D36">
      <w:pPr>
        <w:spacing w:line="360" w:lineRule="auto"/>
        <w:ind w:left="851" w:firstLine="850"/>
        <w:jc w:val="both"/>
        <w:rPr>
          <w:rFonts w:eastAsia="Lucida Sans Unicode" w:cs="Tahoma"/>
          <w:sz w:val="28"/>
          <w:szCs w:val="28"/>
        </w:rPr>
      </w:pPr>
    </w:p>
    <w:p w:rsidR="005E7D36" w:rsidRDefault="005E7D36" w:rsidP="005E7D36">
      <w:pPr>
        <w:spacing w:line="360" w:lineRule="auto"/>
        <w:ind w:left="851" w:firstLine="850"/>
        <w:jc w:val="both"/>
        <w:rPr>
          <w:rFonts w:eastAsia="Lucida Sans Unicode" w:cs="Tahoma"/>
          <w:sz w:val="28"/>
          <w:szCs w:val="28"/>
        </w:rPr>
      </w:pPr>
      <w:r>
        <w:rPr>
          <w:rFonts w:eastAsia="Lucida Sans Unicode" w:cs="Tahoma"/>
          <w:sz w:val="28"/>
          <w:szCs w:val="28"/>
        </w:rPr>
        <w:lastRenderedPageBreak/>
        <w:t>-</w:t>
      </w:r>
      <w:r>
        <w:rPr>
          <w:rFonts w:eastAsia="Lucida Sans Unicode" w:cs="Tahoma"/>
          <w:sz w:val="28"/>
          <w:szCs w:val="28"/>
        </w:rPr>
        <w:tab/>
        <w:t>земли запаса.</w:t>
      </w:r>
    </w:p>
    <w:p w:rsidR="005E7D36" w:rsidRDefault="005E7D36" w:rsidP="005E7D36">
      <w:pPr>
        <w:spacing w:line="360" w:lineRule="auto"/>
        <w:ind w:left="851" w:firstLine="850"/>
        <w:jc w:val="both"/>
        <w:rPr>
          <w:rFonts w:eastAsia="Lucida Sans Unicode" w:cs="Tahoma"/>
          <w:sz w:val="28"/>
          <w:szCs w:val="28"/>
        </w:rPr>
      </w:pPr>
      <w:r>
        <w:rPr>
          <w:rFonts w:eastAsia="Lucida Sans Unicode" w:cs="Tahoma"/>
          <w:sz w:val="28"/>
          <w:szCs w:val="28"/>
        </w:rPr>
        <w:t>Отнесение земель к той или иной категории и перевод их из одной категории в другую осуществляется органами исполнительной власти федерального уровня, субъектов Российской Федерации и органов местного самоуправления на основании соответствующих законов.</w:t>
      </w:r>
    </w:p>
    <w:p w:rsidR="005E7D36" w:rsidRDefault="005E7D36" w:rsidP="005E7D36">
      <w:pPr>
        <w:spacing w:line="360" w:lineRule="auto"/>
        <w:ind w:left="851" w:firstLine="850"/>
        <w:jc w:val="both"/>
        <w:rPr>
          <w:rFonts w:eastAsia="Lucida Sans Unicode" w:cs="Tahoma"/>
          <w:i/>
          <w:sz w:val="28"/>
          <w:szCs w:val="28"/>
        </w:rPr>
      </w:pPr>
      <w:r>
        <w:rPr>
          <w:rFonts w:eastAsia="Lucida Sans Unicode" w:cs="Tahoma"/>
          <w:i/>
          <w:sz w:val="28"/>
          <w:szCs w:val="28"/>
        </w:rPr>
        <w:t xml:space="preserve">Земли  сельскохозяйственного  назначения. </w:t>
      </w:r>
      <w:smartTag w:uri="urn:schemas-microsoft-com:office:smarttags" w:element="metricconverter">
        <w:smartTagPr>
          <w:attr w:name="ProductID" w:val="356026 га"/>
        </w:smartTagPr>
        <w:r>
          <w:rPr>
            <w:rFonts w:eastAsia="Lucida Sans Unicode" w:cs="Tahoma"/>
            <w:i/>
            <w:sz w:val="28"/>
            <w:szCs w:val="28"/>
          </w:rPr>
          <w:t>356026 га</w:t>
        </w:r>
      </w:smartTag>
      <w:r>
        <w:rPr>
          <w:rFonts w:eastAsia="Lucida Sans Unicode" w:cs="Tahoma"/>
          <w:i/>
          <w:sz w:val="28"/>
          <w:szCs w:val="28"/>
        </w:rPr>
        <w:t>.</w:t>
      </w:r>
    </w:p>
    <w:p w:rsidR="005E7D36" w:rsidRDefault="005E7D36" w:rsidP="005E7D36">
      <w:pPr>
        <w:spacing w:line="360" w:lineRule="auto"/>
        <w:ind w:left="851" w:firstLine="850"/>
        <w:jc w:val="both"/>
        <w:rPr>
          <w:rFonts w:eastAsia="Lucida Sans Unicode" w:cs="Tahoma"/>
          <w:sz w:val="28"/>
          <w:szCs w:val="28"/>
        </w:rPr>
      </w:pPr>
      <w:r>
        <w:rPr>
          <w:rFonts w:eastAsia="Lucida Sans Unicode" w:cs="Tahoma"/>
          <w:sz w:val="28"/>
          <w:szCs w:val="28"/>
        </w:rPr>
        <w:t>В составе земель сельскохозяйственного назначения выделяются сельскохозяйственные угодья и земли, занятые лесополосами, внутрихозяйственными дорогами, коммуникациями, лесами, болотами, замкнутыми водоёмами, зданиями, строениями и сооружениями, необходимыми для функционирования сельского хозяйства, а также карьерами, землями, отчуждаемыми из активного оборота для складирования и захоронения отходов сельскохозяйственного производства.</w:t>
      </w:r>
    </w:p>
    <w:p w:rsidR="005E7D36" w:rsidRDefault="005E7D36" w:rsidP="005E7D36">
      <w:pPr>
        <w:spacing w:line="360" w:lineRule="auto"/>
        <w:ind w:left="851" w:firstLine="850"/>
        <w:jc w:val="both"/>
        <w:rPr>
          <w:rFonts w:eastAsia="Lucida Sans Unicode" w:cs="Tahoma"/>
          <w:sz w:val="28"/>
          <w:szCs w:val="28"/>
        </w:rPr>
      </w:pPr>
      <w:r>
        <w:rPr>
          <w:rFonts w:eastAsia="Lucida Sans Unicode" w:cs="Tahoma"/>
          <w:sz w:val="28"/>
          <w:szCs w:val="28"/>
        </w:rPr>
        <w:t>Сельскохозяйственные угодья в землях сельскохозяйственного назначения –это особо ценные земельные угодья, предназначенные для ведения сельскохозяйственного производства и подлежащие особой охране. Перевод этих земель в другие категории земель для несельскохозяйственных нужд допускается в исключительных случаях, установленных Земельным кодексом РФ.</w:t>
      </w:r>
    </w:p>
    <w:p w:rsidR="005E7D36" w:rsidRDefault="005E7D36" w:rsidP="005E7D36">
      <w:pPr>
        <w:spacing w:line="360" w:lineRule="auto"/>
        <w:ind w:left="851" w:firstLine="850"/>
        <w:jc w:val="both"/>
        <w:rPr>
          <w:rFonts w:eastAsia="Lucida Sans Unicode" w:cs="Tahoma"/>
          <w:sz w:val="28"/>
          <w:szCs w:val="28"/>
        </w:rPr>
      </w:pPr>
      <w:r>
        <w:rPr>
          <w:rFonts w:eastAsia="Lucida Sans Unicode" w:cs="Tahoma"/>
          <w:sz w:val="28"/>
          <w:szCs w:val="28"/>
        </w:rPr>
        <w:t xml:space="preserve">На расчетный </w:t>
      </w:r>
      <w:smartTag w:uri="urn:schemas-microsoft-com:office:smarttags" w:element="metricconverter">
        <w:smartTagPr>
          <w:attr w:name="ProductID" w:val="2025 г"/>
        </w:smartTagPr>
        <w:r>
          <w:rPr>
            <w:rFonts w:eastAsia="Lucida Sans Unicode" w:cs="Tahoma"/>
            <w:sz w:val="28"/>
            <w:szCs w:val="28"/>
          </w:rPr>
          <w:t>2025 г</w:t>
        </w:r>
      </w:smartTag>
      <w:r>
        <w:rPr>
          <w:rFonts w:eastAsia="Lucida Sans Unicode" w:cs="Tahoma"/>
          <w:sz w:val="28"/>
          <w:szCs w:val="28"/>
        </w:rPr>
        <w:t xml:space="preserve">. земель сельскохозяйственного назначения останется - </w:t>
      </w:r>
      <w:smartTag w:uri="urn:schemas-microsoft-com:office:smarttags" w:element="metricconverter">
        <w:smartTagPr>
          <w:attr w:name="ProductID" w:val="293577,8 га"/>
        </w:smartTagPr>
        <w:r>
          <w:rPr>
            <w:rFonts w:eastAsia="Lucida Sans Unicode" w:cs="Tahoma"/>
            <w:sz w:val="28"/>
            <w:szCs w:val="28"/>
          </w:rPr>
          <w:t>293577,8 га</w:t>
        </w:r>
      </w:smartTag>
      <w:r>
        <w:rPr>
          <w:rFonts w:eastAsia="Lucida Sans Unicode" w:cs="Tahoma"/>
          <w:sz w:val="28"/>
          <w:szCs w:val="28"/>
        </w:rPr>
        <w:t>.</w:t>
      </w:r>
    </w:p>
    <w:p w:rsidR="005E7D36" w:rsidRDefault="005E7D36" w:rsidP="005E7D36">
      <w:pPr>
        <w:spacing w:line="360" w:lineRule="auto"/>
        <w:ind w:left="851" w:firstLine="850"/>
        <w:jc w:val="both"/>
        <w:rPr>
          <w:rFonts w:eastAsia="Lucida Sans Unicode" w:cs="Tahoma"/>
          <w:i/>
          <w:sz w:val="28"/>
          <w:szCs w:val="28"/>
        </w:rPr>
      </w:pPr>
      <w:r>
        <w:rPr>
          <w:rFonts w:eastAsia="Lucida Sans Unicode" w:cs="Tahoma"/>
          <w:i/>
          <w:sz w:val="28"/>
          <w:szCs w:val="28"/>
        </w:rPr>
        <w:t xml:space="preserve">Земли населенных пунктов -  на 01.01.2007 г  - </w:t>
      </w:r>
      <w:smartTag w:uri="urn:schemas-microsoft-com:office:smarttags" w:element="metricconverter">
        <w:smartTagPr>
          <w:attr w:name="ProductID" w:val="11804 га"/>
        </w:smartTagPr>
        <w:r>
          <w:rPr>
            <w:rFonts w:eastAsia="Lucida Sans Unicode" w:cs="Tahoma"/>
            <w:i/>
            <w:sz w:val="28"/>
            <w:szCs w:val="28"/>
          </w:rPr>
          <w:t>11804 га</w:t>
        </w:r>
      </w:smartTag>
      <w:r>
        <w:rPr>
          <w:rFonts w:eastAsia="Lucida Sans Unicode" w:cs="Tahoma"/>
          <w:i/>
          <w:sz w:val="28"/>
          <w:szCs w:val="28"/>
        </w:rPr>
        <w:t xml:space="preserve">. </w:t>
      </w:r>
    </w:p>
    <w:p w:rsidR="005E7D36" w:rsidRDefault="005E7D36" w:rsidP="005E7D36">
      <w:pPr>
        <w:spacing w:line="360" w:lineRule="auto"/>
        <w:ind w:left="851" w:firstLine="850"/>
        <w:jc w:val="both"/>
        <w:rPr>
          <w:rFonts w:eastAsia="Lucida Sans Unicode" w:cs="Tahoma"/>
          <w:sz w:val="28"/>
          <w:szCs w:val="28"/>
        </w:rPr>
      </w:pPr>
      <w:r>
        <w:rPr>
          <w:rFonts w:eastAsia="Lucida Sans Unicode" w:cs="Tahoma"/>
          <w:sz w:val="28"/>
          <w:szCs w:val="28"/>
        </w:rPr>
        <w:t xml:space="preserve">К ним относятся  все земли в пределах поселковой черты и черты сельских населенных пунктов, находящихся в ведении поселковых и сельских администраций. На расчетный срок  до </w:t>
      </w:r>
      <w:smartTag w:uri="urn:schemas-microsoft-com:office:smarttags" w:element="metricconverter">
        <w:smartTagPr>
          <w:attr w:name="ProductID" w:val="2025 г"/>
        </w:smartTagPr>
        <w:r>
          <w:rPr>
            <w:rFonts w:eastAsia="Lucida Sans Unicode" w:cs="Tahoma"/>
            <w:sz w:val="28"/>
            <w:szCs w:val="28"/>
          </w:rPr>
          <w:t>2025 г</w:t>
        </w:r>
      </w:smartTag>
      <w:r>
        <w:rPr>
          <w:rFonts w:eastAsia="Lucida Sans Unicode" w:cs="Tahoma"/>
          <w:sz w:val="28"/>
          <w:szCs w:val="28"/>
        </w:rPr>
        <w:t>. площадь населенных пунктов составит 12 040  га.</w:t>
      </w:r>
    </w:p>
    <w:p w:rsidR="00943FCD" w:rsidRDefault="005E7D36" w:rsidP="005E7D36">
      <w:pPr>
        <w:spacing w:line="360" w:lineRule="auto"/>
        <w:ind w:left="851" w:firstLine="850"/>
        <w:jc w:val="both"/>
        <w:rPr>
          <w:rFonts w:eastAsia="Lucida Sans Unicode" w:cs="Tahoma"/>
          <w:sz w:val="28"/>
          <w:szCs w:val="28"/>
        </w:rPr>
      </w:pPr>
      <w:r>
        <w:rPr>
          <w:rFonts w:eastAsia="Lucida Sans Unicode" w:cs="Tahoma"/>
          <w:i/>
          <w:sz w:val="28"/>
          <w:szCs w:val="28"/>
        </w:rPr>
        <w:t xml:space="preserve">Учтено </w:t>
      </w:r>
      <w:smartTag w:uri="urn:schemas-microsoft-com:office:smarttags" w:element="metricconverter">
        <w:smartTagPr>
          <w:attr w:name="ProductID" w:val="3097 га"/>
        </w:smartTagPr>
        <w:r>
          <w:rPr>
            <w:rFonts w:eastAsia="Lucida Sans Unicode" w:cs="Tahoma"/>
            <w:i/>
            <w:sz w:val="28"/>
            <w:szCs w:val="28"/>
          </w:rPr>
          <w:t>3097 га</w:t>
        </w:r>
      </w:smartTag>
      <w:r>
        <w:rPr>
          <w:rFonts w:eastAsia="Lucida Sans Unicode" w:cs="Tahoma"/>
          <w:i/>
          <w:sz w:val="28"/>
          <w:szCs w:val="28"/>
        </w:rPr>
        <w:t xml:space="preserve"> земель промышленности, транспорта, связи, радиовещания, телевидени</w:t>
      </w:r>
      <w:r w:rsidR="00810FFF">
        <w:rPr>
          <w:rFonts w:eastAsia="Lucida Sans Unicode" w:cs="Tahoma"/>
          <w:i/>
          <w:sz w:val="28"/>
          <w:szCs w:val="28"/>
        </w:rPr>
        <w:t>я</w:t>
      </w:r>
      <w:r>
        <w:rPr>
          <w:rFonts w:eastAsia="Lucida Sans Unicode" w:cs="Tahoma"/>
          <w:i/>
          <w:sz w:val="28"/>
          <w:szCs w:val="28"/>
        </w:rPr>
        <w:t xml:space="preserve">, информатики и космического обеспечения, энергетики, обороны и иного назначения – </w:t>
      </w:r>
      <w:r>
        <w:rPr>
          <w:rFonts w:eastAsia="Lucida Sans Unicode" w:cs="Tahoma"/>
          <w:sz w:val="28"/>
          <w:szCs w:val="28"/>
        </w:rPr>
        <w:t xml:space="preserve">это земли, представленные в пользование или аренду предприятиям, учреждениям и организациям для </w:t>
      </w:r>
    </w:p>
    <w:p w:rsidR="005E7D36" w:rsidRDefault="005E7D36" w:rsidP="005E7D36">
      <w:pPr>
        <w:spacing w:line="360" w:lineRule="auto"/>
        <w:ind w:left="851" w:firstLine="850"/>
        <w:jc w:val="both"/>
        <w:rPr>
          <w:rFonts w:eastAsia="Lucida Sans Unicode" w:cs="Tahoma"/>
          <w:sz w:val="28"/>
          <w:szCs w:val="28"/>
        </w:rPr>
      </w:pPr>
      <w:r>
        <w:rPr>
          <w:rFonts w:eastAsia="Lucida Sans Unicode" w:cs="Tahoma"/>
          <w:sz w:val="28"/>
          <w:szCs w:val="28"/>
        </w:rPr>
        <w:lastRenderedPageBreak/>
        <w:t xml:space="preserve">осуществления возложенных на них специальных задач. На расчетный срок до </w:t>
      </w:r>
      <w:smartTag w:uri="urn:schemas-microsoft-com:office:smarttags" w:element="metricconverter">
        <w:smartTagPr>
          <w:attr w:name="ProductID" w:val="2025 г"/>
        </w:smartTagPr>
        <w:r>
          <w:rPr>
            <w:rFonts w:eastAsia="Lucida Sans Unicode" w:cs="Tahoma"/>
            <w:sz w:val="28"/>
            <w:szCs w:val="28"/>
          </w:rPr>
          <w:t>2025 г</w:t>
        </w:r>
      </w:smartTag>
      <w:r>
        <w:rPr>
          <w:rFonts w:eastAsia="Lucida Sans Unicode" w:cs="Tahoma"/>
          <w:sz w:val="28"/>
          <w:szCs w:val="28"/>
        </w:rPr>
        <w:t xml:space="preserve">.  площадь земель данной категории составляет </w:t>
      </w:r>
      <w:smartTag w:uri="urn:schemas-microsoft-com:office:smarttags" w:element="metricconverter">
        <w:smartTagPr>
          <w:attr w:name="ProductID" w:val="3388 га"/>
        </w:smartTagPr>
        <w:r>
          <w:rPr>
            <w:rFonts w:eastAsia="Lucida Sans Unicode" w:cs="Tahoma"/>
            <w:sz w:val="28"/>
            <w:szCs w:val="28"/>
          </w:rPr>
          <w:t>3388 га</w:t>
        </w:r>
      </w:smartTag>
      <w:r>
        <w:rPr>
          <w:rFonts w:eastAsia="Lucida Sans Unicode" w:cs="Tahoma"/>
          <w:sz w:val="28"/>
          <w:szCs w:val="28"/>
        </w:rPr>
        <w:t>.</w:t>
      </w:r>
    </w:p>
    <w:p w:rsidR="005E7D36" w:rsidRDefault="005E7D36" w:rsidP="005E7D36">
      <w:pPr>
        <w:spacing w:line="360" w:lineRule="auto"/>
        <w:ind w:left="851" w:firstLine="850"/>
        <w:jc w:val="both"/>
        <w:rPr>
          <w:rFonts w:eastAsia="Lucida Sans Unicode" w:cs="Tahoma"/>
          <w:sz w:val="28"/>
          <w:szCs w:val="28"/>
        </w:rPr>
      </w:pPr>
      <w:r>
        <w:rPr>
          <w:rFonts w:eastAsia="Lucida Sans Unicode" w:cs="Tahoma"/>
          <w:i/>
          <w:sz w:val="28"/>
          <w:szCs w:val="28"/>
        </w:rPr>
        <w:t>К землям особо охраняемых территорий и объекто</w:t>
      </w:r>
      <w:r>
        <w:rPr>
          <w:rFonts w:eastAsia="Lucida Sans Unicode" w:cs="Tahoma"/>
          <w:i/>
          <w:iCs/>
          <w:sz w:val="28"/>
          <w:szCs w:val="28"/>
        </w:rPr>
        <w:t xml:space="preserve">в </w:t>
      </w:r>
      <w:r w:rsidR="00810FFF">
        <w:rPr>
          <w:rFonts w:eastAsia="Lucida Sans Unicode" w:cs="Tahoma"/>
          <w:i/>
          <w:iCs/>
          <w:sz w:val="28"/>
          <w:szCs w:val="28"/>
        </w:rPr>
        <w:t>(</w:t>
      </w:r>
      <w:smartTag w:uri="urn:schemas-microsoft-com:office:smarttags" w:element="metricconverter">
        <w:smartTagPr>
          <w:attr w:name="ProductID" w:val="64 га"/>
        </w:smartTagPr>
        <w:r>
          <w:rPr>
            <w:rFonts w:eastAsia="Lucida Sans Unicode" w:cs="Tahoma"/>
            <w:i/>
            <w:iCs/>
            <w:sz w:val="28"/>
            <w:szCs w:val="28"/>
          </w:rPr>
          <w:t>64 га</w:t>
        </w:r>
      </w:smartTag>
      <w:r w:rsidR="00810FFF">
        <w:rPr>
          <w:rFonts w:eastAsia="Lucida Sans Unicode" w:cs="Tahoma"/>
          <w:i/>
          <w:iCs/>
          <w:sz w:val="28"/>
          <w:szCs w:val="28"/>
        </w:rPr>
        <w:t>)</w:t>
      </w:r>
      <w:r>
        <w:rPr>
          <w:rFonts w:eastAsia="Lucida Sans Unicode" w:cs="Tahoma"/>
          <w:sz w:val="28"/>
          <w:szCs w:val="28"/>
        </w:rPr>
        <w:t xml:space="preserve">, в районе относятся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постановлениями федеральных органов государственной власти, органов государственной власти субъектов Российской Федерации и решениями органов местного самоуправления полностью или частично из хозяйственного использования и гражданского оборота для которых установлен особый правовой режим. </w:t>
      </w:r>
    </w:p>
    <w:p w:rsidR="005E7D36" w:rsidRDefault="005E7D36" w:rsidP="005E7D36">
      <w:pPr>
        <w:spacing w:line="360" w:lineRule="auto"/>
        <w:ind w:left="851" w:firstLine="850"/>
        <w:jc w:val="both"/>
        <w:rPr>
          <w:rFonts w:eastAsia="Lucida Sans Unicode" w:cs="Tahoma"/>
          <w:sz w:val="28"/>
          <w:szCs w:val="28"/>
        </w:rPr>
      </w:pPr>
      <w:r>
        <w:rPr>
          <w:rFonts w:eastAsia="Lucida Sans Unicode" w:cs="Tahoma"/>
          <w:sz w:val="28"/>
          <w:szCs w:val="28"/>
        </w:rPr>
        <w:t>Институтом «Волгоград</w:t>
      </w:r>
      <w:r w:rsidR="00810FFF">
        <w:rPr>
          <w:rFonts w:eastAsia="Lucida Sans Unicode" w:cs="Tahoma"/>
          <w:sz w:val="28"/>
          <w:szCs w:val="28"/>
        </w:rPr>
        <w:t>граждан</w:t>
      </w:r>
      <w:r>
        <w:rPr>
          <w:rFonts w:eastAsia="Lucida Sans Unicode" w:cs="Tahoma"/>
          <w:sz w:val="28"/>
          <w:szCs w:val="28"/>
        </w:rPr>
        <w:t xml:space="preserve">проект» выполнен проект природного парка «Донской». Согласно закона Волгоградской области от 17 мая </w:t>
      </w:r>
      <w:smartTag w:uri="urn:schemas-microsoft-com:office:smarttags" w:element="metricconverter">
        <w:smartTagPr>
          <w:attr w:name="ProductID" w:val="2001 г"/>
        </w:smartTagPr>
        <w:r>
          <w:rPr>
            <w:rFonts w:eastAsia="Lucida Sans Unicode" w:cs="Tahoma"/>
            <w:sz w:val="28"/>
            <w:szCs w:val="28"/>
          </w:rPr>
          <w:t>2001 г</w:t>
        </w:r>
      </w:smartTag>
      <w:r>
        <w:rPr>
          <w:rFonts w:eastAsia="Lucida Sans Unicode" w:cs="Tahoma"/>
          <w:sz w:val="28"/>
          <w:szCs w:val="28"/>
        </w:rPr>
        <w:t xml:space="preserve">. и постановления Главы Администрации Волгоградской области от 25 сентября </w:t>
      </w:r>
      <w:smartTag w:uri="urn:schemas-microsoft-com:office:smarttags" w:element="metricconverter">
        <w:smartTagPr>
          <w:attr w:name="ProductID" w:val="2001 г"/>
        </w:smartTagPr>
        <w:r>
          <w:rPr>
            <w:rFonts w:eastAsia="Lucida Sans Unicode" w:cs="Tahoma"/>
            <w:sz w:val="28"/>
            <w:szCs w:val="28"/>
          </w:rPr>
          <w:t>2001 г</w:t>
        </w:r>
      </w:smartTag>
      <w:r>
        <w:rPr>
          <w:rFonts w:eastAsia="Lucida Sans Unicode" w:cs="Tahoma"/>
          <w:sz w:val="28"/>
          <w:szCs w:val="28"/>
        </w:rPr>
        <w:t>. «О создании  Природного парка «Донской»</w:t>
      </w:r>
      <w:r w:rsidR="00810FFF">
        <w:rPr>
          <w:rFonts w:eastAsia="Lucida Sans Unicode" w:cs="Tahoma"/>
          <w:sz w:val="28"/>
          <w:szCs w:val="28"/>
        </w:rPr>
        <w:t>, который входит</w:t>
      </w:r>
      <w:r>
        <w:rPr>
          <w:rFonts w:eastAsia="Lucida Sans Unicode" w:cs="Tahoma"/>
          <w:sz w:val="28"/>
          <w:szCs w:val="28"/>
        </w:rPr>
        <w:t xml:space="preserve"> в зону особо охраняемой природной территории. Перевод земель данного объекта  из категории земель сельскохозяйственного назначения в земли особо охраняемых территорий и объектов осуществляется в установленном порядке в соответствии с Земельным кодексом РФ и  законодательством РФ о градостроительной деятельности.</w:t>
      </w:r>
    </w:p>
    <w:p w:rsidR="005E7D36" w:rsidRDefault="005E7D36" w:rsidP="005E7D36">
      <w:pPr>
        <w:spacing w:line="360" w:lineRule="auto"/>
        <w:ind w:left="851" w:firstLine="850"/>
        <w:jc w:val="both"/>
        <w:rPr>
          <w:rFonts w:eastAsia="Lucida Sans Unicode" w:cs="Tahoma"/>
          <w:sz w:val="28"/>
          <w:szCs w:val="28"/>
        </w:rPr>
      </w:pPr>
      <w:r>
        <w:rPr>
          <w:rFonts w:eastAsia="Lucida Sans Unicode" w:cs="Tahoma"/>
          <w:sz w:val="28"/>
          <w:szCs w:val="28"/>
        </w:rPr>
        <w:t>Таким образо</w:t>
      </w:r>
      <w:r w:rsidR="00810FFF">
        <w:rPr>
          <w:rFonts w:eastAsia="Lucida Sans Unicode" w:cs="Tahoma"/>
          <w:sz w:val="28"/>
          <w:szCs w:val="28"/>
        </w:rPr>
        <w:t>м,</w:t>
      </w:r>
      <w:r>
        <w:rPr>
          <w:rFonts w:eastAsia="Lucida Sans Unicode" w:cs="Tahoma"/>
          <w:sz w:val="28"/>
          <w:szCs w:val="28"/>
        </w:rPr>
        <w:t xml:space="preserve"> особо охраняемых территорий, с присоединением земель природного парка "Донской"</w:t>
      </w:r>
      <w:r w:rsidR="004807F5">
        <w:rPr>
          <w:rFonts w:eastAsia="Lucida Sans Unicode" w:cs="Tahoma"/>
          <w:sz w:val="28"/>
          <w:szCs w:val="28"/>
        </w:rPr>
        <w:t>, площадь</w:t>
      </w:r>
      <w:r w:rsidR="00810FFF">
        <w:rPr>
          <w:rFonts w:eastAsia="Lucida Sans Unicode" w:cs="Tahoma"/>
          <w:sz w:val="28"/>
          <w:szCs w:val="28"/>
        </w:rPr>
        <w:t xml:space="preserve"> </w:t>
      </w:r>
      <w:r w:rsidR="004807F5">
        <w:rPr>
          <w:rFonts w:eastAsia="Lucida Sans Unicode" w:cs="Tahoma"/>
          <w:sz w:val="28"/>
          <w:szCs w:val="28"/>
        </w:rPr>
        <w:t xml:space="preserve"> которого </w:t>
      </w:r>
      <w:smartTag w:uri="urn:schemas-microsoft-com:office:smarttags" w:element="metricconverter">
        <w:smartTagPr>
          <w:attr w:name="ProductID" w:val="61 921,2 га"/>
        </w:smartTagPr>
        <w:r w:rsidR="00810FFF">
          <w:rPr>
            <w:rFonts w:eastAsia="Lucida Sans Unicode" w:cs="Tahoma"/>
            <w:sz w:val="28"/>
            <w:szCs w:val="28"/>
          </w:rPr>
          <w:t>61</w:t>
        </w:r>
        <w:r w:rsidR="004807F5">
          <w:rPr>
            <w:rFonts w:eastAsia="Lucida Sans Unicode" w:cs="Tahoma"/>
            <w:sz w:val="28"/>
            <w:szCs w:val="28"/>
          </w:rPr>
          <w:t xml:space="preserve"> </w:t>
        </w:r>
        <w:r w:rsidR="00810FFF">
          <w:rPr>
            <w:rFonts w:eastAsia="Lucida Sans Unicode" w:cs="Tahoma"/>
            <w:sz w:val="28"/>
            <w:szCs w:val="28"/>
          </w:rPr>
          <w:t>921,2 га</w:t>
        </w:r>
      </w:smartTag>
      <w:r w:rsidR="004807F5">
        <w:rPr>
          <w:rFonts w:eastAsia="Lucida Sans Unicode" w:cs="Tahoma"/>
          <w:sz w:val="28"/>
          <w:szCs w:val="28"/>
        </w:rPr>
        <w:t>,</w:t>
      </w:r>
      <w:r w:rsidR="00810FFF">
        <w:rPr>
          <w:rFonts w:eastAsia="Lucida Sans Unicode" w:cs="Tahoma"/>
          <w:sz w:val="28"/>
          <w:szCs w:val="28"/>
        </w:rPr>
        <w:t xml:space="preserve"> </w:t>
      </w:r>
      <w:r>
        <w:rPr>
          <w:rFonts w:eastAsia="Lucida Sans Unicode" w:cs="Tahoma"/>
          <w:sz w:val="28"/>
          <w:szCs w:val="28"/>
        </w:rPr>
        <w:t xml:space="preserve"> к </w:t>
      </w:r>
      <w:smartTag w:uri="urn:schemas-microsoft-com:office:smarttags" w:element="metricconverter">
        <w:smartTagPr>
          <w:attr w:name="ProductID" w:val="2025 г"/>
        </w:smartTagPr>
        <w:r>
          <w:rPr>
            <w:rFonts w:eastAsia="Lucida Sans Unicode" w:cs="Tahoma"/>
            <w:sz w:val="28"/>
            <w:szCs w:val="28"/>
          </w:rPr>
          <w:t>2025 г</w:t>
        </w:r>
      </w:smartTag>
      <w:r>
        <w:rPr>
          <w:rFonts w:eastAsia="Lucida Sans Unicode" w:cs="Tahoma"/>
          <w:sz w:val="28"/>
          <w:szCs w:val="28"/>
        </w:rPr>
        <w:t xml:space="preserve">. станет </w:t>
      </w:r>
      <w:smartTag w:uri="urn:schemas-microsoft-com:office:smarttags" w:element="metricconverter">
        <w:smartTagPr>
          <w:attr w:name="ProductID" w:val="61985,2 га"/>
        </w:smartTagPr>
        <w:r>
          <w:rPr>
            <w:rFonts w:eastAsia="Lucida Sans Unicode" w:cs="Tahoma"/>
            <w:sz w:val="28"/>
            <w:szCs w:val="28"/>
          </w:rPr>
          <w:t>61985,2 га</w:t>
        </w:r>
      </w:smartTag>
      <w:r>
        <w:rPr>
          <w:rFonts w:eastAsia="Lucida Sans Unicode" w:cs="Tahoma"/>
          <w:sz w:val="28"/>
          <w:szCs w:val="28"/>
        </w:rPr>
        <w:t>.</w:t>
      </w:r>
    </w:p>
    <w:p w:rsidR="005E7D36" w:rsidRDefault="005E7D36" w:rsidP="005E7D36">
      <w:pPr>
        <w:spacing w:line="360" w:lineRule="auto"/>
        <w:ind w:left="851" w:firstLine="850"/>
        <w:jc w:val="both"/>
        <w:rPr>
          <w:rFonts w:eastAsia="Lucida Sans Unicode" w:cs="Tahoma"/>
          <w:sz w:val="28"/>
          <w:szCs w:val="28"/>
        </w:rPr>
      </w:pPr>
      <w:r>
        <w:rPr>
          <w:rFonts w:eastAsia="Lucida Sans Unicode" w:cs="Tahoma"/>
          <w:i/>
          <w:sz w:val="28"/>
          <w:szCs w:val="28"/>
        </w:rPr>
        <w:t xml:space="preserve">В районе </w:t>
      </w:r>
      <w:smartTag w:uri="urn:schemas-microsoft-com:office:smarttags" w:element="metricconverter">
        <w:smartTagPr>
          <w:attr w:name="ProductID" w:val="21627 га"/>
        </w:smartTagPr>
        <w:r>
          <w:rPr>
            <w:rFonts w:eastAsia="Lucida Sans Unicode" w:cs="Tahoma"/>
            <w:i/>
            <w:sz w:val="28"/>
            <w:szCs w:val="28"/>
          </w:rPr>
          <w:t>21627 га</w:t>
        </w:r>
      </w:smartTag>
      <w:r>
        <w:rPr>
          <w:rFonts w:eastAsia="Lucida Sans Unicode" w:cs="Tahoma"/>
          <w:i/>
          <w:sz w:val="28"/>
          <w:szCs w:val="28"/>
        </w:rPr>
        <w:t xml:space="preserve"> земель лесного фонда –</w:t>
      </w:r>
      <w:r>
        <w:rPr>
          <w:rFonts w:eastAsia="Lucida Sans Unicode" w:cs="Tahoma"/>
          <w:sz w:val="28"/>
          <w:szCs w:val="28"/>
        </w:rPr>
        <w:t xml:space="preserve"> это покрытые лесом и не покрытые лесом земли, но предназначенные для нужд лесного хозяйства.</w:t>
      </w:r>
    </w:p>
    <w:p w:rsidR="005E7D36" w:rsidRDefault="005E7D36" w:rsidP="005E7D36">
      <w:pPr>
        <w:spacing w:line="360" w:lineRule="auto"/>
        <w:ind w:left="851" w:firstLine="850"/>
        <w:jc w:val="both"/>
        <w:rPr>
          <w:rFonts w:eastAsia="Lucida Sans Unicode" w:cs="Tahoma"/>
          <w:sz w:val="28"/>
          <w:szCs w:val="28"/>
        </w:rPr>
      </w:pPr>
      <w:r>
        <w:rPr>
          <w:rFonts w:eastAsia="Lucida Sans Unicode" w:cs="Tahoma"/>
          <w:i/>
          <w:sz w:val="28"/>
          <w:szCs w:val="28"/>
        </w:rPr>
        <w:t xml:space="preserve">Земель водного фонда </w:t>
      </w:r>
      <w:smartTag w:uri="urn:schemas-microsoft-com:office:smarttags" w:element="metricconverter">
        <w:smartTagPr>
          <w:attr w:name="ProductID" w:val="2995 га"/>
        </w:smartTagPr>
        <w:r>
          <w:rPr>
            <w:rFonts w:eastAsia="Lucida Sans Unicode" w:cs="Tahoma"/>
            <w:i/>
            <w:sz w:val="28"/>
            <w:szCs w:val="28"/>
          </w:rPr>
          <w:t>2995 га</w:t>
        </w:r>
      </w:smartTag>
      <w:r>
        <w:rPr>
          <w:rFonts w:eastAsia="Lucida Sans Unicode" w:cs="Tahoma"/>
          <w:i/>
          <w:sz w:val="28"/>
          <w:szCs w:val="28"/>
        </w:rPr>
        <w:t xml:space="preserve">, </w:t>
      </w:r>
      <w:r>
        <w:rPr>
          <w:rFonts w:eastAsia="Lucida Sans Unicode" w:cs="Tahoma"/>
          <w:sz w:val="28"/>
          <w:szCs w:val="28"/>
        </w:rPr>
        <w:t>к ним относятся земли, занятые водоёмами, гидротехническими, водохозяйственными сооружениями, а также выделенные под водоохранные зоны и полосы отвода по берегам водоёмов.</w:t>
      </w:r>
    </w:p>
    <w:p w:rsidR="00943FCD" w:rsidRDefault="00943FCD" w:rsidP="005E7D36">
      <w:pPr>
        <w:spacing w:line="360" w:lineRule="auto"/>
        <w:ind w:left="851" w:firstLine="850"/>
        <w:jc w:val="both"/>
        <w:rPr>
          <w:rFonts w:eastAsia="Lucida Sans Unicode" w:cs="Tahoma"/>
          <w:sz w:val="28"/>
          <w:szCs w:val="28"/>
        </w:rPr>
      </w:pPr>
    </w:p>
    <w:p w:rsidR="005E7D36" w:rsidRDefault="005E7D36" w:rsidP="005E7D36">
      <w:pPr>
        <w:spacing w:line="360" w:lineRule="auto"/>
        <w:ind w:left="851" w:firstLine="850"/>
        <w:jc w:val="both"/>
        <w:rPr>
          <w:rFonts w:eastAsia="Lucida Sans Unicode" w:cs="Tahoma"/>
          <w:sz w:val="28"/>
          <w:szCs w:val="28"/>
        </w:rPr>
      </w:pPr>
      <w:r>
        <w:rPr>
          <w:rFonts w:eastAsia="Lucida Sans Unicode" w:cs="Tahoma"/>
          <w:sz w:val="28"/>
          <w:szCs w:val="28"/>
        </w:rPr>
        <w:t>Иловлинский муниципальный район обладает богатыми запасами поверхностных и подземных вод, в том числе пресных подземных вод выявленных в районе с. Лог.</w:t>
      </w:r>
    </w:p>
    <w:p w:rsidR="005E7D36" w:rsidRDefault="005E7D36" w:rsidP="005E7D36">
      <w:pPr>
        <w:spacing w:line="360" w:lineRule="auto"/>
        <w:ind w:left="851" w:firstLine="850"/>
        <w:jc w:val="both"/>
        <w:rPr>
          <w:rFonts w:eastAsia="Lucida Sans Unicode" w:cs="Tahoma"/>
          <w:sz w:val="28"/>
          <w:szCs w:val="28"/>
        </w:rPr>
      </w:pPr>
      <w:r>
        <w:rPr>
          <w:rFonts w:eastAsia="Lucida Sans Unicode" w:cs="Tahoma"/>
          <w:sz w:val="28"/>
          <w:szCs w:val="28"/>
        </w:rPr>
        <w:lastRenderedPageBreak/>
        <w:t>На его территории протекает р.Дон с левым притоком р.Иловля с её протоками р.Ширяй и р.Бердия, р.Тишанка и р.Паньшинка, которые относятся к "малым" рекам.</w:t>
      </w:r>
    </w:p>
    <w:p w:rsidR="005E7D36" w:rsidRDefault="004807F5" w:rsidP="005E7D36">
      <w:pPr>
        <w:spacing w:line="360" w:lineRule="auto"/>
        <w:ind w:left="851" w:firstLine="850"/>
        <w:jc w:val="both"/>
        <w:rPr>
          <w:rFonts w:eastAsia="Lucida Sans Unicode" w:cs="Tahoma"/>
          <w:sz w:val="28"/>
          <w:szCs w:val="28"/>
        </w:rPr>
      </w:pPr>
      <w:r>
        <w:rPr>
          <w:rFonts w:eastAsia="Lucida Sans Unicode" w:cs="Tahoma"/>
          <w:sz w:val="28"/>
          <w:szCs w:val="28"/>
        </w:rPr>
        <w:t>Река</w:t>
      </w:r>
      <w:r w:rsidR="005E7D36">
        <w:rPr>
          <w:rFonts w:eastAsia="Lucida Sans Unicode" w:cs="Tahoma"/>
          <w:sz w:val="28"/>
          <w:szCs w:val="28"/>
        </w:rPr>
        <w:t xml:space="preserve"> Дон берет начало за пределами области и впадает в Цимлянское водохранилище</w:t>
      </w:r>
      <w:r>
        <w:rPr>
          <w:rFonts w:eastAsia="Lucida Sans Unicode" w:cs="Tahoma"/>
          <w:sz w:val="28"/>
          <w:szCs w:val="28"/>
        </w:rPr>
        <w:t>. О</w:t>
      </w:r>
      <w:r w:rsidR="005E7D36">
        <w:rPr>
          <w:rFonts w:eastAsia="Lucida Sans Unicode" w:cs="Tahoma"/>
          <w:sz w:val="28"/>
          <w:szCs w:val="28"/>
        </w:rPr>
        <w:t>бщ</w:t>
      </w:r>
      <w:r>
        <w:rPr>
          <w:rFonts w:eastAsia="Lucida Sans Unicode" w:cs="Tahoma"/>
          <w:sz w:val="28"/>
          <w:szCs w:val="28"/>
        </w:rPr>
        <w:t>ая протяженность реки</w:t>
      </w:r>
      <w:r w:rsidR="005E7D36">
        <w:rPr>
          <w:rFonts w:eastAsia="Lucida Sans Unicode" w:cs="Tahoma"/>
          <w:sz w:val="28"/>
          <w:szCs w:val="28"/>
        </w:rPr>
        <w:t xml:space="preserve"> </w:t>
      </w:r>
      <w:smartTag w:uri="urn:schemas-microsoft-com:office:smarttags" w:element="metricconverter">
        <w:smartTagPr>
          <w:attr w:name="ProductID" w:val="1970 км"/>
        </w:smartTagPr>
        <w:r w:rsidR="005E7D36">
          <w:rPr>
            <w:rFonts w:eastAsia="Lucida Sans Unicode" w:cs="Tahoma"/>
            <w:sz w:val="28"/>
            <w:szCs w:val="28"/>
          </w:rPr>
          <w:t>1970 км</w:t>
        </w:r>
      </w:smartTag>
      <w:r w:rsidR="005E7D36">
        <w:rPr>
          <w:rFonts w:eastAsia="Lucida Sans Unicode" w:cs="Tahoma"/>
          <w:sz w:val="28"/>
          <w:szCs w:val="28"/>
        </w:rPr>
        <w:t>,</w:t>
      </w:r>
      <w:r>
        <w:rPr>
          <w:rFonts w:eastAsia="Lucida Sans Unicode" w:cs="Tahoma"/>
          <w:sz w:val="28"/>
          <w:szCs w:val="28"/>
        </w:rPr>
        <w:t xml:space="preserve"> тогда как</w:t>
      </w:r>
      <w:r w:rsidR="005E7D36">
        <w:rPr>
          <w:rFonts w:eastAsia="Lucida Sans Unicode" w:cs="Tahoma"/>
          <w:sz w:val="28"/>
          <w:szCs w:val="28"/>
        </w:rPr>
        <w:t xml:space="preserve"> протяженность </w:t>
      </w:r>
      <w:r>
        <w:rPr>
          <w:rFonts w:eastAsia="Lucida Sans Unicode" w:cs="Tahoma"/>
          <w:sz w:val="28"/>
          <w:szCs w:val="28"/>
        </w:rPr>
        <w:t>р. Дон</w:t>
      </w:r>
      <w:r w:rsidR="005E7D36">
        <w:rPr>
          <w:rFonts w:eastAsia="Lucida Sans Unicode" w:cs="Tahoma"/>
          <w:sz w:val="28"/>
          <w:szCs w:val="28"/>
        </w:rPr>
        <w:t xml:space="preserve"> в Иловлинском районе </w:t>
      </w:r>
      <w:smartTag w:uri="urn:schemas-microsoft-com:office:smarttags" w:element="metricconverter">
        <w:smartTagPr>
          <w:attr w:name="ProductID" w:val="87 км"/>
        </w:smartTagPr>
        <w:r w:rsidR="005E7D36">
          <w:rPr>
            <w:rFonts w:eastAsia="Lucida Sans Unicode" w:cs="Tahoma"/>
            <w:sz w:val="28"/>
            <w:szCs w:val="28"/>
          </w:rPr>
          <w:t>87 км</w:t>
        </w:r>
      </w:smartTag>
      <w:r w:rsidR="005E7D36">
        <w:rPr>
          <w:rFonts w:eastAsia="Lucida Sans Unicode" w:cs="Tahoma"/>
          <w:sz w:val="28"/>
          <w:szCs w:val="28"/>
        </w:rPr>
        <w:t xml:space="preserve">. Основной запас поверхностных вод приходится на р.Дон. </w:t>
      </w:r>
    </w:p>
    <w:p w:rsidR="005E7D36" w:rsidRDefault="005E7D36" w:rsidP="005E7D36">
      <w:pPr>
        <w:spacing w:line="360" w:lineRule="auto"/>
        <w:ind w:left="851" w:firstLine="850"/>
        <w:jc w:val="both"/>
        <w:rPr>
          <w:rFonts w:eastAsia="Lucida Sans Unicode" w:cs="Tahoma"/>
          <w:sz w:val="28"/>
          <w:szCs w:val="28"/>
        </w:rPr>
      </w:pPr>
      <w:r>
        <w:rPr>
          <w:rFonts w:eastAsia="Lucida Sans Unicode" w:cs="Tahoma"/>
          <w:sz w:val="28"/>
          <w:szCs w:val="28"/>
        </w:rPr>
        <w:t xml:space="preserve">Второй  по величине является р.Иловля. Основным источником питания реки являются снегозапасы. </w:t>
      </w:r>
    </w:p>
    <w:p w:rsidR="005E7D36" w:rsidRDefault="005E7D36" w:rsidP="005E7D36">
      <w:pPr>
        <w:spacing w:line="360" w:lineRule="auto"/>
        <w:ind w:left="851" w:firstLine="850"/>
        <w:jc w:val="both"/>
        <w:rPr>
          <w:rFonts w:eastAsia="Lucida Sans Unicode" w:cs="Tahoma"/>
          <w:sz w:val="28"/>
          <w:szCs w:val="28"/>
        </w:rPr>
      </w:pPr>
      <w:r>
        <w:rPr>
          <w:rFonts w:eastAsia="Lucida Sans Unicode" w:cs="Tahoma"/>
          <w:sz w:val="28"/>
          <w:szCs w:val="28"/>
        </w:rPr>
        <w:t>Основной фазой водного режима «малых» рек района является весеннее половодье,  во время которого проходит основной объем годового стока. В летний период большинство малых рек пересыхает.</w:t>
      </w:r>
    </w:p>
    <w:p w:rsidR="005E7D36" w:rsidRDefault="005E7D36" w:rsidP="006D3FCB">
      <w:pPr>
        <w:spacing w:line="360" w:lineRule="auto"/>
        <w:ind w:left="851" w:firstLine="850"/>
        <w:rPr>
          <w:rFonts w:eastAsia="Lucida Sans Unicode" w:cs="Tahoma"/>
          <w:sz w:val="28"/>
          <w:szCs w:val="28"/>
        </w:rPr>
      </w:pPr>
      <w:r>
        <w:rPr>
          <w:rFonts w:eastAsia="Lucida Sans Unicode" w:cs="Tahoma"/>
          <w:i/>
          <w:sz w:val="28"/>
          <w:szCs w:val="28"/>
        </w:rPr>
        <w:t xml:space="preserve">Земель запаса </w:t>
      </w:r>
      <w:smartTag w:uri="urn:schemas-microsoft-com:office:smarttags" w:element="metricconverter">
        <w:smartTagPr>
          <w:attr w:name="ProductID" w:val="19925 га"/>
        </w:smartTagPr>
        <w:r>
          <w:rPr>
            <w:rFonts w:eastAsia="Lucida Sans Unicode" w:cs="Tahoma"/>
            <w:i/>
            <w:sz w:val="28"/>
            <w:szCs w:val="28"/>
          </w:rPr>
          <w:t>19925 га</w:t>
        </w:r>
      </w:smartTag>
      <w:r>
        <w:rPr>
          <w:rFonts w:eastAsia="Lucida Sans Unicode" w:cs="Tahoma"/>
          <w:sz w:val="28"/>
          <w:szCs w:val="28"/>
        </w:rPr>
        <w:t xml:space="preserve"> – это земли не представленные в собственность, владение, пользования, включая аренду.</w:t>
      </w:r>
      <w:r>
        <w:br w:type="page"/>
      </w:r>
      <w:r>
        <w:rPr>
          <w:rFonts w:eastAsia="Lucida Sans Unicode" w:cs="Tahoma"/>
          <w:b/>
          <w:sz w:val="28"/>
          <w:szCs w:val="28"/>
        </w:rPr>
        <w:lastRenderedPageBreak/>
        <w:t>Сводные материалы по мониторингу земель</w:t>
      </w:r>
    </w:p>
    <w:p w:rsidR="005E7D36" w:rsidRDefault="005E7D36" w:rsidP="005E7D36">
      <w:pPr>
        <w:spacing w:line="360" w:lineRule="auto"/>
        <w:jc w:val="center"/>
        <w:rPr>
          <w:rFonts w:eastAsia="Lucida Sans Unicode" w:cs="Tahoma"/>
          <w:b/>
          <w:sz w:val="28"/>
          <w:szCs w:val="28"/>
        </w:rPr>
      </w:pPr>
    </w:p>
    <w:tbl>
      <w:tblPr>
        <w:tblW w:w="10288" w:type="dxa"/>
        <w:tblInd w:w="877" w:type="dxa"/>
        <w:tblLayout w:type="fixed"/>
        <w:tblLook w:val="0000"/>
      </w:tblPr>
      <w:tblGrid>
        <w:gridCol w:w="636"/>
        <w:gridCol w:w="3095"/>
        <w:gridCol w:w="905"/>
        <w:gridCol w:w="1116"/>
        <w:gridCol w:w="1143"/>
        <w:gridCol w:w="1143"/>
        <w:gridCol w:w="1143"/>
        <w:gridCol w:w="1107"/>
      </w:tblGrid>
      <w:tr w:rsidR="005E7D36">
        <w:trPr>
          <w:trHeight w:hRule="exact" w:val="334"/>
        </w:trPr>
        <w:tc>
          <w:tcPr>
            <w:tcW w:w="636" w:type="dxa"/>
            <w:vMerge w:val="restart"/>
            <w:tcBorders>
              <w:top w:val="single" w:sz="4" w:space="0" w:color="000000"/>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i/>
                <w:iCs/>
                <w:sz w:val="21"/>
                <w:szCs w:val="21"/>
              </w:rPr>
            </w:pPr>
            <w:r>
              <w:rPr>
                <w:rFonts w:eastAsia="Lucida Sans Unicode" w:cs="Tahoma"/>
                <w:b/>
                <w:bCs/>
                <w:i/>
                <w:iCs/>
                <w:sz w:val="21"/>
                <w:szCs w:val="21"/>
              </w:rPr>
              <w:t>№№</w:t>
            </w:r>
          </w:p>
          <w:p w:rsidR="005E7D36" w:rsidRDefault="005E7D36" w:rsidP="005E7D36">
            <w:pPr>
              <w:spacing w:line="200" w:lineRule="atLeast"/>
              <w:jc w:val="center"/>
              <w:rPr>
                <w:rFonts w:eastAsia="Lucida Sans Unicode" w:cs="Tahoma"/>
                <w:b/>
                <w:bCs/>
                <w:i/>
                <w:iCs/>
                <w:sz w:val="21"/>
                <w:szCs w:val="21"/>
              </w:rPr>
            </w:pPr>
            <w:r>
              <w:rPr>
                <w:rFonts w:eastAsia="Lucida Sans Unicode" w:cs="Tahoma"/>
                <w:b/>
                <w:bCs/>
                <w:i/>
                <w:iCs/>
                <w:sz w:val="21"/>
                <w:szCs w:val="21"/>
              </w:rPr>
              <w:t>п/п</w:t>
            </w:r>
          </w:p>
        </w:tc>
        <w:tc>
          <w:tcPr>
            <w:tcW w:w="3095" w:type="dxa"/>
            <w:vMerge w:val="restart"/>
            <w:tcBorders>
              <w:top w:val="single" w:sz="4" w:space="0" w:color="000000"/>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i/>
                <w:iCs/>
                <w:sz w:val="21"/>
                <w:szCs w:val="21"/>
              </w:rPr>
            </w:pPr>
            <w:r>
              <w:rPr>
                <w:rFonts w:eastAsia="Lucida Sans Unicode" w:cs="Tahoma"/>
                <w:b/>
                <w:bCs/>
                <w:i/>
                <w:iCs/>
                <w:sz w:val="21"/>
                <w:szCs w:val="21"/>
              </w:rPr>
              <w:t>Категории земель</w:t>
            </w:r>
          </w:p>
        </w:tc>
        <w:tc>
          <w:tcPr>
            <w:tcW w:w="905" w:type="dxa"/>
            <w:vMerge w:val="restart"/>
            <w:tcBorders>
              <w:top w:val="single" w:sz="4" w:space="0" w:color="000000"/>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i/>
                <w:iCs/>
                <w:sz w:val="21"/>
                <w:szCs w:val="21"/>
              </w:rPr>
            </w:pPr>
            <w:r>
              <w:rPr>
                <w:rFonts w:eastAsia="Lucida Sans Unicode" w:cs="Tahoma"/>
                <w:b/>
                <w:bCs/>
                <w:i/>
                <w:iCs/>
                <w:sz w:val="21"/>
                <w:szCs w:val="21"/>
              </w:rPr>
              <w:t>Ед.</w:t>
            </w:r>
          </w:p>
          <w:p w:rsidR="005E7D36" w:rsidRDefault="005E7D36" w:rsidP="005E7D36">
            <w:pPr>
              <w:spacing w:line="200" w:lineRule="atLeast"/>
              <w:jc w:val="center"/>
              <w:rPr>
                <w:rFonts w:eastAsia="Lucida Sans Unicode" w:cs="Tahoma"/>
                <w:b/>
                <w:bCs/>
                <w:i/>
                <w:iCs/>
                <w:sz w:val="21"/>
                <w:szCs w:val="21"/>
              </w:rPr>
            </w:pPr>
            <w:r>
              <w:rPr>
                <w:rFonts w:eastAsia="Lucida Sans Unicode" w:cs="Tahoma"/>
                <w:b/>
                <w:bCs/>
                <w:i/>
                <w:iCs/>
                <w:sz w:val="21"/>
                <w:szCs w:val="21"/>
              </w:rPr>
              <w:t>изм.</w:t>
            </w:r>
          </w:p>
        </w:tc>
        <w:tc>
          <w:tcPr>
            <w:tcW w:w="5652" w:type="dxa"/>
            <w:gridSpan w:val="5"/>
            <w:tcBorders>
              <w:top w:val="single" w:sz="4" w:space="0" w:color="000000"/>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b/>
                <w:bCs/>
                <w:i/>
                <w:iCs/>
                <w:sz w:val="21"/>
                <w:szCs w:val="21"/>
              </w:rPr>
            </w:pPr>
            <w:r>
              <w:rPr>
                <w:rFonts w:eastAsia="Lucida Sans Unicode" w:cs="Tahoma"/>
                <w:b/>
                <w:bCs/>
                <w:i/>
                <w:iCs/>
                <w:sz w:val="21"/>
                <w:szCs w:val="21"/>
              </w:rPr>
              <w:t>Данные на 01.01.2007 г.</w:t>
            </w:r>
          </w:p>
        </w:tc>
      </w:tr>
      <w:tr w:rsidR="005E7D36">
        <w:tc>
          <w:tcPr>
            <w:tcW w:w="636" w:type="dxa"/>
            <w:vMerge/>
            <w:tcBorders>
              <w:top w:val="single" w:sz="4" w:space="0" w:color="000000"/>
              <w:left w:val="single" w:sz="4" w:space="0" w:color="000000"/>
              <w:bottom w:val="single" w:sz="4" w:space="0" w:color="000000"/>
            </w:tcBorders>
          </w:tcPr>
          <w:p w:rsidR="005E7D36" w:rsidRDefault="005E7D36" w:rsidP="005E7D36"/>
        </w:tc>
        <w:tc>
          <w:tcPr>
            <w:tcW w:w="3095" w:type="dxa"/>
            <w:vMerge/>
            <w:tcBorders>
              <w:top w:val="single" w:sz="4" w:space="0" w:color="000000"/>
              <w:left w:val="single" w:sz="4" w:space="0" w:color="000000"/>
              <w:bottom w:val="single" w:sz="4" w:space="0" w:color="000000"/>
            </w:tcBorders>
          </w:tcPr>
          <w:p w:rsidR="005E7D36" w:rsidRDefault="005E7D36" w:rsidP="005E7D36"/>
        </w:tc>
        <w:tc>
          <w:tcPr>
            <w:tcW w:w="905" w:type="dxa"/>
            <w:vMerge/>
            <w:tcBorders>
              <w:top w:val="single" w:sz="4" w:space="0" w:color="000000"/>
              <w:left w:val="single" w:sz="4" w:space="0" w:color="000000"/>
              <w:bottom w:val="single" w:sz="4" w:space="0" w:color="000000"/>
            </w:tcBorders>
          </w:tcPr>
          <w:p w:rsidR="005E7D36" w:rsidRDefault="005E7D36" w:rsidP="005E7D36"/>
        </w:tc>
        <w:tc>
          <w:tcPr>
            <w:tcW w:w="111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i/>
                <w:iCs/>
                <w:sz w:val="21"/>
                <w:szCs w:val="21"/>
              </w:rPr>
            </w:pPr>
            <w:r>
              <w:rPr>
                <w:rFonts w:eastAsia="Lucida Sans Unicode" w:cs="Tahoma"/>
                <w:b/>
                <w:bCs/>
                <w:i/>
                <w:iCs/>
                <w:sz w:val="21"/>
                <w:szCs w:val="21"/>
              </w:rPr>
              <w:t>Общая площадь</w:t>
            </w: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i/>
                <w:iCs/>
                <w:sz w:val="21"/>
                <w:szCs w:val="21"/>
              </w:rPr>
            </w:pPr>
            <w:r>
              <w:rPr>
                <w:rFonts w:eastAsia="Lucida Sans Unicode" w:cs="Tahoma"/>
                <w:b/>
                <w:bCs/>
                <w:i/>
                <w:iCs/>
                <w:sz w:val="21"/>
                <w:szCs w:val="21"/>
              </w:rPr>
              <w:t>В собственности физ. лиц</w:t>
            </w: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i/>
                <w:iCs/>
                <w:sz w:val="21"/>
                <w:szCs w:val="21"/>
              </w:rPr>
            </w:pPr>
            <w:r>
              <w:rPr>
                <w:rFonts w:eastAsia="Lucida Sans Unicode" w:cs="Tahoma"/>
                <w:b/>
                <w:bCs/>
                <w:i/>
                <w:iCs/>
                <w:sz w:val="21"/>
                <w:szCs w:val="21"/>
              </w:rPr>
              <w:t>В собственности юр.лиц</w:t>
            </w: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i/>
                <w:iCs/>
                <w:sz w:val="21"/>
                <w:szCs w:val="21"/>
              </w:rPr>
            </w:pPr>
            <w:r>
              <w:rPr>
                <w:rFonts w:eastAsia="Lucida Sans Unicode" w:cs="Tahoma"/>
                <w:b/>
                <w:bCs/>
                <w:i/>
                <w:iCs/>
                <w:sz w:val="21"/>
                <w:szCs w:val="21"/>
              </w:rPr>
              <w:t>В гос. и муниц собственности</w:t>
            </w:r>
          </w:p>
        </w:tc>
        <w:tc>
          <w:tcPr>
            <w:tcW w:w="1107"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b/>
                <w:bCs/>
                <w:i/>
                <w:iCs/>
                <w:sz w:val="21"/>
                <w:szCs w:val="21"/>
              </w:rPr>
            </w:pPr>
            <w:r>
              <w:rPr>
                <w:rFonts w:eastAsia="Lucida Sans Unicode" w:cs="Tahoma"/>
                <w:b/>
                <w:bCs/>
                <w:i/>
                <w:iCs/>
                <w:sz w:val="21"/>
                <w:szCs w:val="21"/>
              </w:rPr>
              <w:t xml:space="preserve">На срок до </w:t>
            </w:r>
            <w:smartTag w:uri="urn:schemas-microsoft-com:office:smarttags" w:element="metricconverter">
              <w:smartTagPr>
                <w:attr w:name="ProductID" w:val="2025 г"/>
              </w:smartTagPr>
              <w:r>
                <w:rPr>
                  <w:rFonts w:eastAsia="Lucida Sans Unicode" w:cs="Tahoma"/>
                  <w:b/>
                  <w:bCs/>
                  <w:i/>
                  <w:iCs/>
                  <w:sz w:val="21"/>
                  <w:szCs w:val="21"/>
                </w:rPr>
                <w:t>2025 г</w:t>
              </w:r>
            </w:smartTag>
            <w:r>
              <w:rPr>
                <w:rFonts w:eastAsia="Lucida Sans Unicode" w:cs="Tahoma"/>
                <w:b/>
                <w:bCs/>
                <w:i/>
                <w:iCs/>
                <w:sz w:val="21"/>
                <w:szCs w:val="21"/>
              </w:rPr>
              <w:t>.</w:t>
            </w:r>
          </w:p>
        </w:tc>
      </w:tr>
      <w:tr w:rsidR="005E7D36">
        <w:tc>
          <w:tcPr>
            <w:tcW w:w="63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sz w:val="21"/>
                <w:szCs w:val="21"/>
              </w:rPr>
            </w:pPr>
            <w:r>
              <w:rPr>
                <w:rFonts w:eastAsia="Lucida Sans Unicode" w:cs="Tahoma"/>
                <w:b/>
                <w:sz w:val="21"/>
                <w:szCs w:val="21"/>
              </w:rPr>
              <w:t>А</w:t>
            </w:r>
          </w:p>
        </w:tc>
        <w:tc>
          <w:tcPr>
            <w:tcW w:w="3095"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sz w:val="21"/>
                <w:szCs w:val="21"/>
              </w:rPr>
            </w:pPr>
            <w:r>
              <w:rPr>
                <w:rFonts w:eastAsia="Lucida Sans Unicode" w:cs="Tahoma"/>
                <w:b/>
                <w:sz w:val="21"/>
                <w:szCs w:val="21"/>
              </w:rPr>
              <w:t>Б</w:t>
            </w:r>
          </w:p>
        </w:tc>
        <w:tc>
          <w:tcPr>
            <w:tcW w:w="905"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sz w:val="21"/>
                <w:szCs w:val="21"/>
              </w:rPr>
            </w:pPr>
            <w:r>
              <w:rPr>
                <w:rFonts w:eastAsia="Lucida Sans Unicode" w:cs="Tahoma"/>
                <w:b/>
                <w:sz w:val="21"/>
                <w:szCs w:val="21"/>
              </w:rPr>
              <w:t>В</w:t>
            </w:r>
          </w:p>
        </w:tc>
        <w:tc>
          <w:tcPr>
            <w:tcW w:w="111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sz w:val="21"/>
                <w:szCs w:val="21"/>
              </w:rPr>
            </w:pPr>
            <w:r>
              <w:rPr>
                <w:rFonts w:eastAsia="Lucida Sans Unicode" w:cs="Tahoma"/>
                <w:b/>
                <w:sz w:val="21"/>
                <w:szCs w:val="21"/>
              </w:rPr>
              <w:t>1</w:t>
            </w: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sz w:val="21"/>
                <w:szCs w:val="21"/>
              </w:rPr>
            </w:pPr>
            <w:r>
              <w:rPr>
                <w:rFonts w:eastAsia="Lucida Sans Unicode" w:cs="Tahoma"/>
                <w:b/>
                <w:sz w:val="21"/>
                <w:szCs w:val="21"/>
              </w:rPr>
              <w:t>2</w:t>
            </w: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sz w:val="21"/>
                <w:szCs w:val="21"/>
              </w:rPr>
            </w:pPr>
            <w:r>
              <w:rPr>
                <w:rFonts w:eastAsia="Lucida Sans Unicode" w:cs="Tahoma"/>
                <w:b/>
                <w:sz w:val="21"/>
                <w:szCs w:val="21"/>
              </w:rPr>
              <w:t>3</w:t>
            </w: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sz w:val="21"/>
                <w:szCs w:val="21"/>
              </w:rPr>
            </w:pPr>
            <w:r>
              <w:rPr>
                <w:rFonts w:eastAsia="Lucida Sans Unicode" w:cs="Tahoma"/>
                <w:b/>
                <w:sz w:val="21"/>
                <w:szCs w:val="21"/>
              </w:rPr>
              <w:t>4</w:t>
            </w:r>
          </w:p>
        </w:tc>
        <w:tc>
          <w:tcPr>
            <w:tcW w:w="1107"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b/>
                <w:sz w:val="21"/>
                <w:szCs w:val="21"/>
              </w:rPr>
            </w:pPr>
            <w:r>
              <w:rPr>
                <w:rFonts w:eastAsia="Lucida Sans Unicode" w:cs="Tahoma"/>
                <w:b/>
                <w:sz w:val="21"/>
                <w:szCs w:val="21"/>
              </w:rPr>
              <w:t>5</w:t>
            </w:r>
          </w:p>
        </w:tc>
      </w:tr>
      <w:tr w:rsidR="005E7D36">
        <w:tc>
          <w:tcPr>
            <w:tcW w:w="63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1</w:t>
            </w:r>
          </w:p>
        </w:tc>
        <w:tc>
          <w:tcPr>
            <w:tcW w:w="3095" w:type="dxa"/>
            <w:tcBorders>
              <w:left w:val="single" w:sz="4" w:space="0" w:color="000000"/>
              <w:bottom w:val="single" w:sz="4" w:space="0" w:color="000000"/>
            </w:tcBorders>
          </w:tcPr>
          <w:p w:rsidR="005E7D36" w:rsidRDefault="005E7D36" w:rsidP="005E7D36">
            <w:pPr>
              <w:snapToGrid w:val="0"/>
              <w:spacing w:line="200" w:lineRule="atLeast"/>
              <w:rPr>
                <w:rFonts w:eastAsia="Lucida Sans Unicode" w:cs="Tahoma"/>
                <w:b/>
                <w:bCs/>
                <w:sz w:val="21"/>
                <w:szCs w:val="21"/>
              </w:rPr>
            </w:pPr>
            <w:r>
              <w:rPr>
                <w:rFonts w:eastAsia="Lucida Sans Unicode" w:cs="Tahoma"/>
                <w:b/>
                <w:bCs/>
                <w:sz w:val="21"/>
                <w:szCs w:val="21"/>
              </w:rPr>
              <w:t>Земли сельскохозяйственного назначения, в том числе :</w:t>
            </w:r>
          </w:p>
        </w:tc>
        <w:tc>
          <w:tcPr>
            <w:tcW w:w="905"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p>
          <w:p w:rsidR="005E7D36" w:rsidRDefault="005E7D36" w:rsidP="005E7D36">
            <w:pPr>
              <w:spacing w:line="200" w:lineRule="atLeast"/>
              <w:jc w:val="center"/>
              <w:rPr>
                <w:rFonts w:eastAsia="Lucida Sans Unicode" w:cs="Tahoma"/>
                <w:b/>
                <w:bCs/>
                <w:sz w:val="21"/>
                <w:szCs w:val="21"/>
              </w:rPr>
            </w:pPr>
            <w:r>
              <w:rPr>
                <w:rFonts w:eastAsia="Lucida Sans Unicode" w:cs="Tahoma"/>
                <w:b/>
                <w:bCs/>
                <w:sz w:val="21"/>
                <w:szCs w:val="21"/>
              </w:rPr>
              <w:t>га</w:t>
            </w:r>
          </w:p>
        </w:tc>
        <w:tc>
          <w:tcPr>
            <w:tcW w:w="111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p>
          <w:p w:rsidR="005E7D36" w:rsidRDefault="005E7D36" w:rsidP="005E7D36">
            <w:pPr>
              <w:spacing w:line="200" w:lineRule="atLeast"/>
              <w:jc w:val="center"/>
              <w:rPr>
                <w:rFonts w:eastAsia="Lucida Sans Unicode" w:cs="Tahoma"/>
                <w:b/>
                <w:bCs/>
                <w:sz w:val="21"/>
                <w:szCs w:val="21"/>
              </w:rPr>
            </w:pPr>
            <w:r>
              <w:rPr>
                <w:rFonts w:eastAsia="Lucida Sans Unicode" w:cs="Tahoma"/>
                <w:b/>
                <w:bCs/>
                <w:sz w:val="21"/>
                <w:szCs w:val="21"/>
              </w:rPr>
              <w:t>356026</w:t>
            </w: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p>
          <w:p w:rsidR="005E7D36" w:rsidRDefault="005E7D36" w:rsidP="005E7D36">
            <w:pPr>
              <w:spacing w:line="200" w:lineRule="atLeast"/>
              <w:jc w:val="center"/>
              <w:rPr>
                <w:rFonts w:eastAsia="Lucida Sans Unicode" w:cs="Tahoma"/>
                <w:b/>
                <w:bCs/>
                <w:sz w:val="21"/>
                <w:szCs w:val="21"/>
              </w:rPr>
            </w:pPr>
            <w:r>
              <w:rPr>
                <w:rFonts w:eastAsia="Lucida Sans Unicode" w:cs="Tahoma"/>
                <w:b/>
                <w:bCs/>
                <w:sz w:val="21"/>
                <w:szCs w:val="21"/>
              </w:rPr>
              <w:t>238914</w:t>
            </w: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p>
          <w:p w:rsidR="005E7D36" w:rsidRDefault="005E7D36" w:rsidP="005E7D36">
            <w:pPr>
              <w:spacing w:line="200" w:lineRule="atLeast"/>
              <w:jc w:val="center"/>
              <w:rPr>
                <w:rFonts w:eastAsia="Lucida Sans Unicode" w:cs="Tahoma"/>
                <w:b/>
                <w:bCs/>
                <w:sz w:val="21"/>
                <w:szCs w:val="21"/>
              </w:rPr>
            </w:pPr>
            <w:r>
              <w:rPr>
                <w:rFonts w:eastAsia="Lucida Sans Unicode" w:cs="Tahoma"/>
                <w:b/>
                <w:bCs/>
                <w:sz w:val="21"/>
                <w:szCs w:val="21"/>
              </w:rPr>
              <w:t>24388</w:t>
            </w: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p>
          <w:p w:rsidR="005E7D36" w:rsidRDefault="005E7D36" w:rsidP="005E7D36">
            <w:pPr>
              <w:spacing w:line="200" w:lineRule="atLeast"/>
              <w:jc w:val="center"/>
              <w:rPr>
                <w:rFonts w:eastAsia="Lucida Sans Unicode" w:cs="Tahoma"/>
                <w:b/>
                <w:bCs/>
                <w:sz w:val="21"/>
                <w:szCs w:val="21"/>
              </w:rPr>
            </w:pPr>
            <w:r>
              <w:rPr>
                <w:rFonts w:eastAsia="Lucida Sans Unicode" w:cs="Tahoma"/>
                <w:b/>
                <w:bCs/>
                <w:sz w:val="21"/>
                <w:szCs w:val="21"/>
              </w:rPr>
              <w:t>112649</w:t>
            </w:r>
          </w:p>
        </w:tc>
        <w:tc>
          <w:tcPr>
            <w:tcW w:w="1107"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b/>
                <w:bCs/>
                <w:sz w:val="21"/>
                <w:szCs w:val="21"/>
              </w:rPr>
            </w:pPr>
          </w:p>
          <w:p w:rsidR="005E7D36" w:rsidRDefault="007F6704" w:rsidP="005E7D36">
            <w:pPr>
              <w:spacing w:line="200" w:lineRule="atLeast"/>
              <w:jc w:val="center"/>
              <w:rPr>
                <w:rFonts w:eastAsia="Lucida Sans Unicode" w:cs="Tahoma"/>
                <w:b/>
                <w:bCs/>
                <w:sz w:val="21"/>
                <w:szCs w:val="21"/>
              </w:rPr>
            </w:pPr>
            <w:r>
              <w:rPr>
                <w:rFonts w:eastAsia="Lucida Sans Unicode" w:cs="Tahoma"/>
                <w:b/>
                <w:bCs/>
                <w:sz w:val="21"/>
                <w:szCs w:val="21"/>
              </w:rPr>
              <w:t>293549,8</w:t>
            </w:r>
          </w:p>
        </w:tc>
      </w:tr>
      <w:tr w:rsidR="005E7D36">
        <w:tc>
          <w:tcPr>
            <w:tcW w:w="63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1.1</w:t>
            </w:r>
          </w:p>
        </w:tc>
        <w:tc>
          <w:tcPr>
            <w:tcW w:w="3095" w:type="dxa"/>
            <w:tcBorders>
              <w:left w:val="single" w:sz="4" w:space="0" w:color="000000"/>
              <w:bottom w:val="single" w:sz="4" w:space="0" w:color="000000"/>
            </w:tcBorders>
          </w:tcPr>
          <w:p w:rsidR="005E7D36" w:rsidRDefault="005E7D36" w:rsidP="005E7D36">
            <w:pPr>
              <w:snapToGrid w:val="0"/>
              <w:spacing w:line="200" w:lineRule="atLeast"/>
              <w:rPr>
                <w:rFonts w:eastAsia="Lucida Sans Unicode" w:cs="Tahoma"/>
                <w:sz w:val="21"/>
                <w:szCs w:val="21"/>
              </w:rPr>
            </w:pPr>
            <w:r>
              <w:rPr>
                <w:rFonts w:eastAsia="Lucida Sans Unicode" w:cs="Tahoma"/>
                <w:sz w:val="21"/>
                <w:szCs w:val="21"/>
              </w:rPr>
              <w:t>Фонд перераспределения земель</w:t>
            </w:r>
          </w:p>
        </w:tc>
        <w:tc>
          <w:tcPr>
            <w:tcW w:w="905"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га</w:t>
            </w:r>
          </w:p>
        </w:tc>
        <w:tc>
          <w:tcPr>
            <w:tcW w:w="111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21073</w:t>
            </w: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21073</w:t>
            </w:r>
          </w:p>
        </w:tc>
        <w:tc>
          <w:tcPr>
            <w:tcW w:w="1107"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21073</w:t>
            </w:r>
          </w:p>
        </w:tc>
      </w:tr>
      <w:tr w:rsidR="005E7D36">
        <w:tc>
          <w:tcPr>
            <w:tcW w:w="63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2</w:t>
            </w:r>
          </w:p>
        </w:tc>
        <w:tc>
          <w:tcPr>
            <w:tcW w:w="3095" w:type="dxa"/>
            <w:tcBorders>
              <w:left w:val="single" w:sz="4" w:space="0" w:color="000000"/>
              <w:bottom w:val="single" w:sz="4" w:space="0" w:color="000000"/>
            </w:tcBorders>
          </w:tcPr>
          <w:p w:rsidR="005E7D36" w:rsidRDefault="005E7D36" w:rsidP="005E7D36">
            <w:pPr>
              <w:snapToGrid w:val="0"/>
              <w:spacing w:line="200" w:lineRule="atLeast"/>
              <w:rPr>
                <w:rFonts w:eastAsia="Lucida Sans Unicode" w:cs="Tahoma"/>
                <w:b/>
                <w:bCs/>
                <w:sz w:val="21"/>
                <w:szCs w:val="21"/>
              </w:rPr>
            </w:pPr>
            <w:r>
              <w:rPr>
                <w:rFonts w:eastAsia="Lucida Sans Unicode" w:cs="Tahoma"/>
                <w:b/>
                <w:bCs/>
                <w:sz w:val="21"/>
                <w:szCs w:val="21"/>
              </w:rPr>
              <w:t>Земли поселений, в том числе :</w:t>
            </w:r>
          </w:p>
        </w:tc>
        <w:tc>
          <w:tcPr>
            <w:tcW w:w="905"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p>
          <w:p w:rsidR="005E7D36" w:rsidRDefault="005E7D36" w:rsidP="005E7D36">
            <w:pPr>
              <w:spacing w:line="200" w:lineRule="atLeast"/>
              <w:jc w:val="center"/>
              <w:rPr>
                <w:rFonts w:eastAsia="Lucida Sans Unicode" w:cs="Tahoma"/>
                <w:b/>
                <w:bCs/>
                <w:sz w:val="21"/>
                <w:szCs w:val="21"/>
              </w:rPr>
            </w:pPr>
            <w:r>
              <w:rPr>
                <w:rFonts w:eastAsia="Lucida Sans Unicode" w:cs="Tahoma"/>
                <w:b/>
                <w:bCs/>
                <w:sz w:val="21"/>
                <w:szCs w:val="21"/>
              </w:rPr>
              <w:t>га</w:t>
            </w:r>
          </w:p>
        </w:tc>
        <w:tc>
          <w:tcPr>
            <w:tcW w:w="111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p>
          <w:p w:rsidR="005E7D36" w:rsidRDefault="005E7D36" w:rsidP="005E7D36">
            <w:pPr>
              <w:spacing w:line="200" w:lineRule="atLeast"/>
              <w:jc w:val="center"/>
              <w:rPr>
                <w:rFonts w:eastAsia="Lucida Sans Unicode" w:cs="Tahoma"/>
                <w:b/>
                <w:bCs/>
                <w:sz w:val="21"/>
                <w:szCs w:val="21"/>
              </w:rPr>
            </w:pPr>
            <w:r>
              <w:rPr>
                <w:rFonts w:eastAsia="Lucida Sans Unicode" w:cs="Tahoma"/>
                <w:b/>
                <w:bCs/>
                <w:sz w:val="21"/>
                <w:szCs w:val="21"/>
              </w:rPr>
              <w:t>11804</w:t>
            </w: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p>
          <w:p w:rsidR="005E7D36" w:rsidRDefault="005E7D36" w:rsidP="005E7D36">
            <w:pPr>
              <w:spacing w:line="200" w:lineRule="atLeast"/>
              <w:jc w:val="center"/>
              <w:rPr>
                <w:rFonts w:eastAsia="Lucida Sans Unicode" w:cs="Tahoma"/>
                <w:b/>
                <w:bCs/>
                <w:sz w:val="21"/>
                <w:szCs w:val="21"/>
              </w:rPr>
            </w:pPr>
            <w:r>
              <w:rPr>
                <w:rFonts w:eastAsia="Lucida Sans Unicode" w:cs="Tahoma"/>
                <w:b/>
                <w:bCs/>
                <w:sz w:val="21"/>
                <w:szCs w:val="21"/>
              </w:rPr>
              <w:t>1403</w:t>
            </w: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p>
          <w:p w:rsidR="005E7D36" w:rsidRDefault="005E7D36" w:rsidP="005E7D36">
            <w:pPr>
              <w:spacing w:line="200" w:lineRule="atLeast"/>
              <w:jc w:val="center"/>
              <w:rPr>
                <w:rFonts w:eastAsia="Lucida Sans Unicode" w:cs="Tahoma"/>
                <w:b/>
                <w:bCs/>
                <w:sz w:val="21"/>
                <w:szCs w:val="21"/>
              </w:rPr>
            </w:pPr>
            <w:r>
              <w:rPr>
                <w:rFonts w:eastAsia="Lucida Sans Unicode" w:cs="Tahoma"/>
                <w:b/>
                <w:bCs/>
                <w:sz w:val="21"/>
                <w:szCs w:val="21"/>
              </w:rPr>
              <w:t>14</w:t>
            </w: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p>
          <w:p w:rsidR="005E7D36" w:rsidRDefault="005E7D36" w:rsidP="005E7D36">
            <w:pPr>
              <w:spacing w:line="200" w:lineRule="atLeast"/>
              <w:jc w:val="center"/>
              <w:rPr>
                <w:rFonts w:eastAsia="Lucida Sans Unicode" w:cs="Tahoma"/>
                <w:b/>
                <w:bCs/>
                <w:sz w:val="21"/>
                <w:szCs w:val="21"/>
              </w:rPr>
            </w:pPr>
            <w:r>
              <w:rPr>
                <w:rFonts w:eastAsia="Lucida Sans Unicode" w:cs="Tahoma"/>
                <w:b/>
                <w:bCs/>
                <w:sz w:val="21"/>
                <w:szCs w:val="21"/>
              </w:rPr>
              <w:t>10387</w:t>
            </w:r>
          </w:p>
        </w:tc>
        <w:tc>
          <w:tcPr>
            <w:tcW w:w="1107"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b/>
                <w:bCs/>
                <w:sz w:val="21"/>
                <w:szCs w:val="21"/>
              </w:rPr>
            </w:pPr>
          </w:p>
          <w:p w:rsidR="005E7D36" w:rsidRDefault="005E7D36" w:rsidP="005E7D36">
            <w:pPr>
              <w:spacing w:line="200" w:lineRule="atLeast"/>
              <w:jc w:val="center"/>
              <w:rPr>
                <w:rFonts w:eastAsia="Lucida Sans Unicode" w:cs="Tahoma"/>
                <w:b/>
                <w:bCs/>
                <w:sz w:val="21"/>
                <w:szCs w:val="21"/>
              </w:rPr>
            </w:pPr>
            <w:r>
              <w:rPr>
                <w:rFonts w:eastAsia="Lucida Sans Unicode" w:cs="Tahoma"/>
                <w:b/>
                <w:bCs/>
                <w:sz w:val="21"/>
                <w:szCs w:val="21"/>
              </w:rPr>
              <w:t>12040</w:t>
            </w:r>
          </w:p>
          <w:p w:rsidR="005E7D36" w:rsidRDefault="005E7D36" w:rsidP="005E7D36">
            <w:pPr>
              <w:spacing w:line="200" w:lineRule="atLeast"/>
              <w:jc w:val="center"/>
              <w:rPr>
                <w:rFonts w:eastAsia="Lucida Sans Unicode" w:cs="Tahoma"/>
                <w:b/>
                <w:bCs/>
                <w:sz w:val="21"/>
                <w:szCs w:val="21"/>
              </w:rPr>
            </w:pPr>
          </w:p>
        </w:tc>
      </w:tr>
      <w:tr w:rsidR="005E7D36">
        <w:tc>
          <w:tcPr>
            <w:tcW w:w="63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2.1</w:t>
            </w:r>
          </w:p>
        </w:tc>
        <w:tc>
          <w:tcPr>
            <w:tcW w:w="3095" w:type="dxa"/>
            <w:tcBorders>
              <w:left w:val="single" w:sz="4" w:space="0" w:color="000000"/>
              <w:bottom w:val="single" w:sz="4" w:space="0" w:color="000000"/>
            </w:tcBorders>
          </w:tcPr>
          <w:p w:rsidR="005E7D36" w:rsidRDefault="005E7D36" w:rsidP="005E7D36">
            <w:pPr>
              <w:snapToGrid w:val="0"/>
              <w:spacing w:line="200" w:lineRule="atLeast"/>
              <w:rPr>
                <w:rFonts w:eastAsia="Lucida Sans Unicode" w:cs="Tahoma"/>
                <w:sz w:val="21"/>
                <w:szCs w:val="21"/>
              </w:rPr>
            </w:pPr>
            <w:r>
              <w:rPr>
                <w:rFonts w:eastAsia="Lucida Sans Unicode" w:cs="Tahoma"/>
                <w:sz w:val="21"/>
                <w:szCs w:val="21"/>
              </w:rPr>
              <w:t>Городских поселений</w:t>
            </w:r>
          </w:p>
        </w:tc>
        <w:tc>
          <w:tcPr>
            <w:tcW w:w="905"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га</w:t>
            </w:r>
          </w:p>
        </w:tc>
        <w:tc>
          <w:tcPr>
            <w:tcW w:w="111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2365</w:t>
            </w: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386</w:t>
            </w: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1</w:t>
            </w: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1978</w:t>
            </w:r>
          </w:p>
        </w:tc>
        <w:tc>
          <w:tcPr>
            <w:tcW w:w="1107"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2442</w:t>
            </w:r>
          </w:p>
        </w:tc>
      </w:tr>
      <w:tr w:rsidR="005E7D36">
        <w:tc>
          <w:tcPr>
            <w:tcW w:w="63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2.2.</w:t>
            </w:r>
          </w:p>
        </w:tc>
        <w:tc>
          <w:tcPr>
            <w:tcW w:w="3095" w:type="dxa"/>
            <w:tcBorders>
              <w:left w:val="single" w:sz="4" w:space="0" w:color="000000"/>
              <w:bottom w:val="single" w:sz="4" w:space="0" w:color="000000"/>
            </w:tcBorders>
          </w:tcPr>
          <w:p w:rsidR="005E7D36" w:rsidRDefault="005E7D36" w:rsidP="005E7D36">
            <w:pPr>
              <w:snapToGrid w:val="0"/>
              <w:spacing w:line="200" w:lineRule="atLeast"/>
              <w:rPr>
                <w:rFonts w:eastAsia="Lucida Sans Unicode" w:cs="Tahoma"/>
                <w:sz w:val="21"/>
                <w:szCs w:val="21"/>
              </w:rPr>
            </w:pPr>
            <w:r>
              <w:rPr>
                <w:rFonts w:eastAsia="Lucida Sans Unicode" w:cs="Tahoma"/>
                <w:sz w:val="21"/>
                <w:szCs w:val="21"/>
              </w:rPr>
              <w:t>Сельских поселений</w:t>
            </w:r>
          </w:p>
        </w:tc>
        <w:tc>
          <w:tcPr>
            <w:tcW w:w="905"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га</w:t>
            </w:r>
          </w:p>
        </w:tc>
        <w:tc>
          <w:tcPr>
            <w:tcW w:w="111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9439</w:t>
            </w: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1017</w:t>
            </w: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13</w:t>
            </w: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8409</w:t>
            </w:r>
          </w:p>
        </w:tc>
        <w:tc>
          <w:tcPr>
            <w:tcW w:w="1107"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9598</w:t>
            </w:r>
          </w:p>
        </w:tc>
      </w:tr>
      <w:tr w:rsidR="005E7D36">
        <w:tc>
          <w:tcPr>
            <w:tcW w:w="63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3</w:t>
            </w:r>
          </w:p>
        </w:tc>
        <w:tc>
          <w:tcPr>
            <w:tcW w:w="3095" w:type="dxa"/>
            <w:tcBorders>
              <w:left w:val="single" w:sz="4" w:space="0" w:color="000000"/>
              <w:bottom w:val="single" w:sz="4" w:space="0" w:color="000000"/>
            </w:tcBorders>
          </w:tcPr>
          <w:p w:rsidR="005E7D36" w:rsidRDefault="005E7D36" w:rsidP="005E7D36">
            <w:pPr>
              <w:snapToGrid w:val="0"/>
              <w:spacing w:line="200" w:lineRule="atLeast"/>
              <w:rPr>
                <w:rFonts w:eastAsia="Lucida Sans Unicode" w:cs="Tahoma"/>
                <w:b/>
                <w:bCs/>
                <w:sz w:val="21"/>
                <w:szCs w:val="21"/>
              </w:rPr>
            </w:pPr>
            <w:r>
              <w:rPr>
                <w:rFonts w:eastAsia="Lucida Sans Unicode" w:cs="Tahoma"/>
                <w:b/>
                <w:bCs/>
                <w:sz w:val="21"/>
                <w:szCs w:val="21"/>
              </w:rPr>
              <w:t>Земли пром-ти, энергетики,</w:t>
            </w:r>
          </w:p>
          <w:p w:rsidR="005E7D36" w:rsidRDefault="005E7D36" w:rsidP="005E7D36">
            <w:pPr>
              <w:spacing w:line="200" w:lineRule="atLeast"/>
              <w:rPr>
                <w:rFonts w:eastAsia="Lucida Sans Unicode" w:cs="Tahoma"/>
                <w:b/>
                <w:bCs/>
                <w:sz w:val="21"/>
                <w:szCs w:val="21"/>
              </w:rPr>
            </w:pPr>
            <w:r>
              <w:rPr>
                <w:rFonts w:eastAsia="Lucida Sans Unicode" w:cs="Tahoma"/>
                <w:b/>
                <w:bCs/>
                <w:sz w:val="21"/>
                <w:szCs w:val="21"/>
              </w:rPr>
              <w:t>транспорта, связи, радио-, телевещания, инф-ки,</w:t>
            </w:r>
          </w:p>
          <w:p w:rsidR="005E7D36" w:rsidRDefault="005E7D36" w:rsidP="005E7D36">
            <w:pPr>
              <w:spacing w:line="200" w:lineRule="atLeast"/>
              <w:rPr>
                <w:rFonts w:eastAsia="Lucida Sans Unicode" w:cs="Tahoma"/>
                <w:b/>
                <w:bCs/>
                <w:sz w:val="21"/>
                <w:szCs w:val="21"/>
              </w:rPr>
            </w:pPr>
            <w:r>
              <w:rPr>
                <w:rFonts w:eastAsia="Lucida Sans Unicode" w:cs="Tahoma"/>
                <w:b/>
                <w:bCs/>
                <w:sz w:val="21"/>
                <w:szCs w:val="21"/>
              </w:rPr>
              <w:t>земли для обспечения космической деятельности,</w:t>
            </w:r>
          </w:p>
          <w:p w:rsidR="005E7D36" w:rsidRDefault="005E7D36" w:rsidP="005E7D36">
            <w:pPr>
              <w:spacing w:line="200" w:lineRule="atLeast"/>
              <w:rPr>
                <w:rFonts w:eastAsia="Lucida Sans Unicode" w:cs="Tahoma"/>
                <w:b/>
                <w:bCs/>
                <w:sz w:val="21"/>
                <w:szCs w:val="21"/>
              </w:rPr>
            </w:pPr>
            <w:r>
              <w:rPr>
                <w:rFonts w:eastAsia="Lucida Sans Unicode" w:cs="Tahoma"/>
                <w:b/>
                <w:bCs/>
                <w:sz w:val="21"/>
                <w:szCs w:val="21"/>
              </w:rPr>
              <w:t>земли обороны, безопасности, земли  спец. назначения</w:t>
            </w:r>
          </w:p>
        </w:tc>
        <w:tc>
          <w:tcPr>
            <w:tcW w:w="905"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p>
          <w:p w:rsidR="005E7D36" w:rsidRDefault="005E7D36" w:rsidP="005E7D36">
            <w:pPr>
              <w:spacing w:line="200" w:lineRule="atLeast"/>
              <w:jc w:val="center"/>
              <w:rPr>
                <w:rFonts w:eastAsia="Lucida Sans Unicode" w:cs="Tahoma"/>
                <w:b/>
                <w:bCs/>
                <w:sz w:val="21"/>
                <w:szCs w:val="21"/>
              </w:rPr>
            </w:pPr>
          </w:p>
          <w:p w:rsidR="005E7D36" w:rsidRDefault="005E7D36" w:rsidP="005E7D36">
            <w:pPr>
              <w:spacing w:line="200" w:lineRule="atLeast"/>
              <w:jc w:val="center"/>
              <w:rPr>
                <w:rFonts w:eastAsia="Lucida Sans Unicode" w:cs="Tahoma"/>
                <w:b/>
                <w:bCs/>
                <w:sz w:val="21"/>
                <w:szCs w:val="21"/>
              </w:rPr>
            </w:pPr>
          </w:p>
          <w:p w:rsidR="005E7D36" w:rsidRDefault="005E7D36" w:rsidP="005E7D36">
            <w:pPr>
              <w:spacing w:line="200" w:lineRule="atLeast"/>
              <w:jc w:val="center"/>
              <w:rPr>
                <w:rFonts w:eastAsia="Lucida Sans Unicode" w:cs="Tahoma"/>
                <w:b/>
                <w:bCs/>
                <w:sz w:val="21"/>
                <w:szCs w:val="21"/>
              </w:rPr>
            </w:pPr>
            <w:r>
              <w:rPr>
                <w:rFonts w:eastAsia="Lucida Sans Unicode" w:cs="Tahoma"/>
                <w:b/>
                <w:bCs/>
                <w:sz w:val="21"/>
                <w:szCs w:val="21"/>
              </w:rPr>
              <w:t>га</w:t>
            </w:r>
          </w:p>
        </w:tc>
        <w:tc>
          <w:tcPr>
            <w:tcW w:w="111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p>
          <w:p w:rsidR="005E7D36" w:rsidRDefault="005E7D36" w:rsidP="005E7D36">
            <w:pPr>
              <w:spacing w:line="200" w:lineRule="atLeast"/>
              <w:jc w:val="center"/>
              <w:rPr>
                <w:rFonts w:eastAsia="Lucida Sans Unicode" w:cs="Tahoma"/>
                <w:b/>
                <w:bCs/>
                <w:sz w:val="21"/>
                <w:szCs w:val="21"/>
              </w:rPr>
            </w:pPr>
          </w:p>
          <w:p w:rsidR="005E7D36" w:rsidRDefault="005E7D36" w:rsidP="005E7D36">
            <w:pPr>
              <w:spacing w:line="200" w:lineRule="atLeast"/>
              <w:jc w:val="center"/>
              <w:rPr>
                <w:rFonts w:eastAsia="Lucida Sans Unicode" w:cs="Tahoma"/>
                <w:b/>
                <w:bCs/>
                <w:sz w:val="21"/>
                <w:szCs w:val="21"/>
              </w:rPr>
            </w:pPr>
          </w:p>
          <w:p w:rsidR="005E7D36" w:rsidRDefault="005E7D36" w:rsidP="005E7D36">
            <w:pPr>
              <w:spacing w:line="200" w:lineRule="atLeast"/>
              <w:jc w:val="center"/>
              <w:rPr>
                <w:rFonts w:eastAsia="Lucida Sans Unicode" w:cs="Tahoma"/>
                <w:b/>
                <w:bCs/>
                <w:sz w:val="21"/>
                <w:szCs w:val="21"/>
              </w:rPr>
            </w:pPr>
            <w:r>
              <w:rPr>
                <w:rFonts w:eastAsia="Lucida Sans Unicode" w:cs="Tahoma"/>
                <w:b/>
                <w:bCs/>
                <w:sz w:val="21"/>
                <w:szCs w:val="21"/>
              </w:rPr>
              <w:t>3097</w:t>
            </w: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p>
          <w:p w:rsidR="005E7D36" w:rsidRDefault="005E7D36" w:rsidP="005E7D36">
            <w:pPr>
              <w:spacing w:line="200" w:lineRule="atLeast"/>
              <w:jc w:val="center"/>
              <w:rPr>
                <w:rFonts w:eastAsia="Lucida Sans Unicode" w:cs="Tahoma"/>
                <w:b/>
                <w:bCs/>
                <w:sz w:val="21"/>
                <w:szCs w:val="21"/>
              </w:rPr>
            </w:pPr>
          </w:p>
          <w:p w:rsidR="005E7D36" w:rsidRDefault="005E7D36" w:rsidP="005E7D36">
            <w:pPr>
              <w:spacing w:line="200" w:lineRule="atLeast"/>
              <w:jc w:val="center"/>
              <w:rPr>
                <w:rFonts w:eastAsia="Lucida Sans Unicode" w:cs="Tahoma"/>
                <w:b/>
                <w:bCs/>
                <w:sz w:val="21"/>
                <w:szCs w:val="21"/>
              </w:rPr>
            </w:pPr>
          </w:p>
          <w:p w:rsidR="005E7D36" w:rsidRDefault="005E7D36" w:rsidP="005E7D36">
            <w:pPr>
              <w:spacing w:line="200" w:lineRule="atLeast"/>
              <w:jc w:val="center"/>
              <w:rPr>
                <w:rFonts w:eastAsia="Lucida Sans Unicode" w:cs="Tahoma"/>
                <w:b/>
                <w:bCs/>
                <w:sz w:val="21"/>
                <w:szCs w:val="21"/>
              </w:rPr>
            </w:pPr>
            <w:r>
              <w:rPr>
                <w:rFonts w:eastAsia="Lucida Sans Unicode" w:cs="Tahoma"/>
                <w:b/>
                <w:bCs/>
                <w:sz w:val="21"/>
                <w:szCs w:val="21"/>
              </w:rPr>
              <w:t>3097</w:t>
            </w:r>
          </w:p>
        </w:tc>
        <w:tc>
          <w:tcPr>
            <w:tcW w:w="1107"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b/>
                <w:bCs/>
                <w:sz w:val="21"/>
                <w:szCs w:val="21"/>
              </w:rPr>
            </w:pPr>
          </w:p>
          <w:p w:rsidR="005E7D36" w:rsidRDefault="005E7D36" w:rsidP="005E7D36">
            <w:pPr>
              <w:spacing w:line="200" w:lineRule="atLeast"/>
              <w:jc w:val="center"/>
              <w:rPr>
                <w:rFonts w:eastAsia="Lucida Sans Unicode" w:cs="Tahoma"/>
                <w:b/>
                <w:bCs/>
                <w:sz w:val="21"/>
                <w:szCs w:val="21"/>
              </w:rPr>
            </w:pPr>
          </w:p>
          <w:p w:rsidR="005E7D36" w:rsidRDefault="005E7D36" w:rsidP="005E7D36">
            <w:pPr>
              <w:spacing w:line="200" w:lineRule="atLeast"/>
              <w:jc w:val="center"/>
              <w:rPr>
                <w:rFonts w:eastAsia="Lucida Sans Unicode" w:cs="Tahoma"/>
                <w:b/>
                <w:bCs/>
                <w:sz w:val="21"/>
                <w:szCs w:val="21"/>
              </w:rPr>
            </w:pPr>
          </w:p>
          <w:p w:rsidR="005E7D36" w:rsidRDefault="005E7D36" w:rsidP="005E7D36">
            <w:pPr>
              <w:spacing w:line="200" w:lineRule="atLeast"/>
              <w:jc w:val="center"/>
              <w:rPr>
                <w:rFonts w:eastAsia="Lucida Sans Unicode" w:cs="Tahoma"/>
                <w:b/>
                <w:bCs/>
                <w:sz w:val="21"/>
                <w:szCs w:val="21"/>
              </w:rPr>
            </w:pPr>
            <w:r>
              <w:rPr>
                <w:rFonts w:eastAsia="Lucida Sans Unicode" w:cs="Tahoma"/>
                <w:b/>
                <w:bCs/>
                <w:sz w:val="21"/>
                <w:szCs w:val="21"/>
              </w:rPr>
              <w:t>3388</w:t>
            </w:r>
          </w:p>
        </w:tc>
      </w:tr>
      <w:tr w:rsidR="005E7D36">
        <w:tc>
          <w:tcPr>
            <w:tcW w:w="63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3.1.</w:t>
            </w:r>
          </w:p>
        </w:tc>
        <w:tc>
          <w:tcPr>
            <w:tcW w:w="3095" w:type="dxa"/>
            <w:tcBorders>
              <w:left w:val="single" w:sz="4" w:space="0" w:color="000000"/>
              <w:bottom w:val="single" w:sz="4" w:space="0" w:color="000000"/>
            </w:tcBorders>
          </w:tcPr>
          <w:p w:rsidR="005E7D36" w:rsidRDefault="005E7D36" w:rsidP="005E7D36">
            <w:pPr>
              <w:snapToGrid w:val="0"/>
              <w:spacing w:line="200" w:lineRule="atLeast"/>
              <w:rPr>
                <w:rFonts w:eastAsia="Lucida Sans Unicode" w:cs="Tahoma"/>
                <w:sz w:val="21"/>
                <w:szCs w:val="21"/>
              </w:rPr>
            </w:pPr>
            <w:r>
              <w:rPr>
                <w:rFonts w:eastAsia="Lucida Sans Unicode" w:cs="Tahoma"/>
                <w:sz w:val="21"/>
                <w:szCs w:val="21"/>
              </w:rPr>
              <w:t>Земли промышленности</w:t>
            </w:r>
          </w:p>
        </w:tc>
        <w:tc>
          <w:tcPr>
            <w:tcW w:w="905"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га</w:t>
            </w:r>
          </w:p>
        </w:tc>
        <w:tc>
          <w:tcPr>
            <w:tcW w:w="111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104</w:t>
            </w: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104</w:t>
            </w:r>
          </w:p>
        </w:tc>
        <w:tc>
          <w:tcPr>
            <w:tcW w:w="1107" w:type="dxa"/>
            <w:tcBorders>
              <w:left w:val="single" w:sz="4" w:space="0" w:color="000000"/>
              <w:bottom w:val="single" w:sz="4" w:space="0" w:color="000000"/>
              <w:right w:val="single" w:sz="4" w:space="0" w:color="000000"/>
            </w:tcBorders>
          </w:tcPr>
          <w:p w:rsidR="005E7D36" w:rsidRDefault="005E7D36" w:rsidP="007F6704">
            <w:pPr>
              <w:snapToGrid w:val="0"/>
              <w:spacing w:line="200" w:lineRule="atLeast"/>
              <w:jc w:val="center"/>
              <w:rPr>
                <w:rFonts w:eastAsia="Lucida Sans Unicode" w:cs="Tahoma"/>
                <w:sz w:val="21"/>
                <w:szCs w:val="21"/>
              </w:rPr>
            </w:pPr>
            <w:r>
              <w:rPr>
                <w:rFonts w:eastAsia="Lucida Sans Unicode" w:cs="Tahoma"/>
                <w:sz w:val="21"/>
                <w:szCs w:val="21"/>
              </w:rPr>
              <w:t>3</w:t>
            </w:r>
            <w:r w:rsidR="007F6704">
              <w:rPr>
                <w:rFonts w:eastAsia="Lucida Sans Unicode" w:cs="Tahoma"/>
                <w:sz w:val="21"/>
                <w:szCs w:val="21"/>
              </w:rPr>
              <w:t>47</w:t>
            </w:r>
          </w:p>
        </w:tc>
      </w:tr>
      <w:tr w:rsidR="005E7D36">
        <w:tc>
          <w:tcPr>
            <w:tcW w:w="63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3.2</w:t>
            </w:r>
          </w:p>
        </w:tc>
        <w:tc>
          <w:tcPr>
            <w:tcW w:w="3095" w:type="dxa"/>
            <w:tcBorders>
              <w:left w:val="single" w:sz="4" w:space="0" w:color="000000"/>
              <w:bottom w:val="single" w:sz="4" w:space="0" w:color="000000"/>
            </w:tcBorders>
          </w:tcPr>
          <w:p w:rsidR="005E7D36" w:rsidRDefault="005E7D36" w:rsidP="005E7D36">
            <w:pPr>
              <w:snapToGrid w:val="0"/>
              <w:spacing w:line="200" w:lineRule="atLeast"/>
              <w:rPr>
                <w:rFonts w:eastAsia="Lucida Sans Unicode" w:cs="Tahoma"/>
                <w:sz w:val="21"/>
                <w:szCs w:val="21"/>
              </w:rPr>
            </w:pPr>
            <w:r>
              <w:rPr>
                <w:rFonts w:eastAsia="Lucida Sans Unicode" w:cs="Tahoma"/>
                <w:sz w:val="21"/>
                <w:szCs w:val="21"/>
              </w:rPr>
              <w:t>Земли энергетики</w:t>
            </w:r>
          </w:p>
        </w:tc>
        <w:tc>
          <w:tcPr>
            <w:tcW w:w="905"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га</w:t>
            </w:r>
          </w:p>
        </w:tc>
        <w:tc>
          <w:tcPr>
            <w:tcW w:w="111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p>
        </w:tc>
        <w:tc>
          <w:tcPr>
            <w:tcW w:w="1107"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1"/>
                <w:szCs w:val="21"/>
              </w:rPr>
            </w:pPr>
          </w:p>
        </w:tc>
      </w:tr>
      <w:tr w:rsidR="005E7D36">
        <w:tc>
          <w:tcPr>
            <w:tcW w:w="63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3.3.</w:t>
            </w:r>
          </w:p>
        </w:tc>
        <w:tc>
          <w:tcPr>
            <w:tcW w:w="3095" w:type="dxa"/>
            <w:tcBorders>
              <w:left w:val="single" w:sz="4" w:space="0" w:color="000000"/>
              <w:bottom w:val="single" w:sz="4" w:space="0" w:color="000000"/>
            </w:tcBorders>
          </w:tcPr>
          <w:p w:rsidR="005E7D36" w:rsidRDefault="005E7D36" w:rsidP="005E7D36">
            <w:pPr>
              <w:snapToGrid w:val="0"/>
              <w:spacing w:line="200" w:lineRule="atLeast"/>
              <w:rPr>
                <w:rFonts w:eastAsia="Lucida Sans Unicode" w:cs="Tahoma"/>
                <w:sz w:val="21"/>
                <w:szCs w:val="21"/>
              </w:rPr>
            </w:pPr>
            <w:r>
              <w:rPr>
                <w:rFonts w:eastAsia="Lucida Sans Unicode" w:cs="Tahoma"/>
                <w:sz w:val="21"/>
                <w:szCs w:val="21"/>
              </w:rPr>
              <w:t>Земли транспорта, в том числе :</w:t>
            </w:r>
          </w:p>
        </w:tc>
        <w:tc>
          <w:tcPr>
            <w:tcW w:w="905"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га</w:t>
            </w:r>
          </w:p>
        </w:tc>
        <w:tc>
          <w:tcPr>
            <w:tcW w:w="111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2559</w:t>
            </w: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2559</w:t>
            </w:r>
          </w:p>
        </w:tc>
        <w:tc>
          <w:tcPr>
            <w:tcW w:w="1107"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3069</w:t>
            </w:r>
          </w:p>
        </w:tc>
      </w:tr>
      <w:tr w:rsidR="005E7D36">
        <w:tc>
          <w:tcPr>
            <w:tcW w:w="63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3.3.1</w:t>
            </w:r>
          </w:p>
        </w:tc>
        <w:tc>
          <w:tcPr>
            <w:tcW w:w="3095" w:type="dxa"/>
            <w:tcBorders>
              <w:left w:val="single" w:sz="4" w:space="0" w:color="000000"/>
              <w:bottom w:val="single" w:sz="4" w:space="0" w:color="000000"/>
            </w:tcBorders>
          </w:tcPr>
          <w:p w:rsidR="005E7D36" w:rsidRDefault="005E7D36" w:rsidP="005E7D36">
            <w:pPr>
              <w:snapToGrid w:val="0"/>
              <w:spacing w:line="200" w:lineRule="atLeast"/>
              <w:rPr>
                <w:rFonts w:eastAsia="Lucida Sans Unicode" w:cs="Tahoma"/>
                <w:sz w:val="21"/>
                <w:szCs w:val="21"/>
              </w:rPr>
            </w:pPr>
            <w:r>
              <w:rPr>
                <w:rFonts w:eastAsia="Lucida Sans Unicode" w:cs="Tahoma"/>
                <w:sz w:val="21"/>
                <w:szCs w:val="21"/>
              </w:rPr>
              <w:t>железнодорожного</w:t>
            </w:r>
          </w:p>
        </w:tc>
        <w:tc>
          <w:tcPr>
            <w:tcW w:w="905"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га</w:t>
            </w:r>
          </w:p>
        </w:tc>
        <w:tc>
          <w:tcPr>
            <w:tcW w:w="111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1617</w:t>
            </w: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1617</w:t>
            </w:r>
          </w:p>
        </w:tc>
        <w:tc>
          <w:tcPr>
            <w:tcW w:w="1107"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1617</w:t>
            </w:r>
          </w:p>
        </w:tc>
      </w:tr>
      <w:tr w:rsidR="005E7D36">
        <w:tc>
          <w:tcPr>
            <w:tcW w:w="63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3.3.2</w:t>
            </w:r>
          </w:p>
        </w:tc>
        <w:tc>
          <w:tcPr>
            <w:tcW w:w="3095" w:type="dxa"/>
            <w:tcBorders>
              <w:left w:val="single" w:sz="4" w:space="0" w:color="000000"/>
              <w:bottom w:val="single" w:sz="4" w:space="0" w:color="000000"/>
            </w:tcBorders>
          </w:tcPr>
          <w:p w:rsidR="005E7D36" w:rsidRDefault="005E7D36" w:rsidP="005E7D36">
            <w:pPr>
              <w:snapToGrid w:val="0"/>
              <w:spacing w:line="200" w:lineRule="atLeast"/>
              <w:rPr>
                <w:rFonts w:eastAsia="Lucida Sans Unicode" w:cs="Tahoma"/>
                <w:sz w:val="21"/>
                <w:szCs w:val="21"/>
              </w:rPr>
            </w:pPr>
            <w:r>
              <w:rPr>
                <w:rFonts w:eastAsia="Lucida Sans Unicode" w:cs="Tahoma"/>
                <w:sz w:val="21"/>
                <w:szCs w:val="21"/>
              </w:rPr>
              <w:t>автомобильного</w:t>
            </w:r>
          </w:p>
        </w:tc>
        <w:tc>
          <w:tcPr>
            <w:tcW w:w="905"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га</w:t>
            </w:r>
          </w:p>
        </w:tc>
        <w:tc>
          <w:tcPr>
            <w:tcW w:w="111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942</w:t>
            </w: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942</w:t>
            </w:r>
          </w:p>
        </w:tc>
        <w:tc>
          <w:tcPr>
            <w:tcW w:w="1107"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1452</w:t>
            </w:r>
          </w:p>
        </w:tc>
      </w:tr>
      <w:tr w:rsidR="005E7D36">
        <w:tc>
          <w:tcPr>
            <w:tcW w:w="63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3.6</w:t>
            </w:r>
          </w:p>
        </w:tc>
        <w:tc>
          <w:tcPr>
            <w:tcW w:w="3095" w:type="dxa"/>
            <w:tcBorders>
              <w:left w:val="single" w:sz="4" w:space="0" w:color="000000"/>
              <w:bottom w:val="single" w:sz="4" w:space="0" w:color="000000"/>
            </w:tcBorders>
          </w:tcPr>
          <w:p w:rsidR="005E7D36" w:rsidRDefault="005E7D36" w:rsidP="005E7D36">
            <w:pPr>
              <w:snapToGrid w:val="0"/>
              <w:spacing w:line="200" w:lineRule="atLeast"/>
              <w:rPr>
                <w:rFonts w:eastAsia="Lucida Sans Unicode" w:cs="Tahoma"/>
                <w:sz w:val="21"/>
                <w:szCs w:val="21"/>
              </w:rPr>
            </w:pPr>
            <w:r>
              <w:rPr>
                <w:rFonts w:eastAsia="Lucida Sans Unicode" w:cs="Tahoma"/>
                <w:sz w:val="21"/>
                <w:szCs w:val="21"/>
              </w:rPr>
              <w:t>Земли обороны и безопасности</w:t>
            </w:r>
          </w:p>
        </w:tc>
        <w:tc>
          <w:tcPr>
            <w:tcW w:w="905"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га</w:t>
            </w:r>
          </w:p>
        </w:tc>
        <w:tc>
          <w:tcPr>
            <w:tcW w:w="111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288</w:t>
            </w: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288</w:t>
            </w:r>
          </w:p>
        </w:tc>
        <w:tc>
          <w:tcPr>
            <w:tcW w:w="1107"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288</w:t>
            </w:r>
          </w:p>
        </w:tc>
      </w:tr>
      <w:tr w:rsidR="005E7D36">
        <w:tc>
          <w:tcPr>
            <w:tcW w:w="63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3.7</w:t>
            </w:r>
          </w:p>
        </w:tc>
        <w:tc>
          <w:tcPr>
            <w:tcW w:w="3095" w:type="dxa"/>
            <w:tcBorders>
              <w:left w:val="single" w:sz="4" w:space="0" w:color="000000"/>
              <w:bottom w:val="single" w:sz="4" w:space="0" w:color="000000"/>
            </w:tcBorders>
          </w:tcPr>
          <w:p w:rsidR="005E7D36" w:rsidRDefault="005E7D36" w:rsidP="005E7D36">
            <w:pPr>
              <w:snapToGrid w:val="0"/>
              <w:spacing w:line="200" w:lineRule="atLeast"/>
              <w:rPr>
                <w:rFonts w:eastAsia="Lucida Sans Unicode" w:cs="Tahoma"/>
                <w:sz w:val="21"/>
                <w:szCs w:val="21"/>
              </w:rPr>
            </w:pPr>
            <w:r>
              <w:rPr>
                <w:rFonts w:eastAsia="Lucida Sans Unicode" w:cs="Tahoma"/>
                <w:sz w:val="21"/>
                <w:szCs w:val="21"/>
              </w:rPr>
              <w:t>Земли иного специального назначения</w:t>
            </w:r>
          </w:p>
        </w:tc>
        <w:tc>
          <w:tcPr>
            <w:tcW w:w="905"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p>
          <w:p w:rsidR="005E7D36" w:rsidRDefault="005E7D36" w:rsidP="005E7D36">
            <w:pPr>
              <w:spacing w:line="200" w:lineRule="atLeast"/>
              <w:jc w:val="center"/>
              <w:rPr>
                <w:rFonts w:eastAsia="Lucida Sans Unicode" w:cs="Tahoma"/>
                <w:sz w:val="21"/>
                <w:szCs w:val="21"/>
              </w:rPr>
            </w:pPr>
            <w:r>
              <w:rPr>
                <w:rFonts w:eastAsia="Lucida Sans Unicode" w:cs="Tahoma"/>
                <w:sz w:val="21"/>
                <w:szCs w:val="21"/>
              </w:rPr>
              <w:t>га</w:t>
            </w:r>
          </w:p>
        </w:tc>
        <w:tc>
          <w:tcPr>
            <w:tcW w:w="111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p>
          <w:p w:rsidR="005E7D36" w:rsidRDefault="005E7D36" w:rsidP="005E7D36">
            <w:pPr>
              <w:spacing w:line="200" w:lineRule="atLeast"/>
              <w:jc w:val="center"/>
              <w:rPr>
                <w:rFonts w:eastAsia="Lucida Sans Unicode" w:cs="Tahoma"/>
                <w:sz w:val="21"/>
                <w:szCs w:val="21"/>
              </w:rPr>
            </w:pPr>
            <w:r>
              <w:rPr>
                <w:rFonts w:eastAsia="Lucida Sans Unicode" w:cs="Tahoma"/>
                <w:sz w:val="21"/>
                <w:szCs w:val="21"/>
              </w:rPr>
              <w:t>146</w:t>
            </w: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p>
          <w:p w:rsidR="005E7D36" w:rsidRDefault="005E7D36" w:rsidP="005E7D36">
            <w:pPr>
              <w:spacing w:line="200" w:lineRule="atLeast"/>
              <w:jc w:val="center"/>
              <w:rPr>
                <w:rFonts w:eastAsia="Lucida Sans Unicode" w:cs="Tahoma"/>
                <w:sz w:val="21"/>
                <w:szCs w:val="21"/>
              </w:rPr>
            </w:pPr>
            <w:r>
              <w:rPr>
                <w:rFonts w:eastAsia="Lucida Sans Unicode" w:cs="Tahoma"/>
                <w:sz w:val="21"/>
                <w:szCs w:val="21"/>
              </w:rPr>
              <w:t>146</w:t>
            </w:r>
          </w:p>
        </w:tc>
        <w:tc>
          <w:tcPr>
            <w:tcW w:w="1107"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146</w:t>
            </w:r>
          </w:p>
        </w:tc>
      </w:tr>
      <w:tr w:rsidR="005E7D36">
        <w:tc>
          <w:tcPr>
            <w:tcW w:w="63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4</w:t>
            </w:r>
          </w:p>
        </w:tc>
        <w:tc>
          <w:tcPr>
            <w:tcW w:w="3095" w:type="dxa"/>
            <w:tcBorders>
              <w:left w:val="single" w:sz="4" w:space="0" w:color="000000"/>
              <w:bottom w:val="single" w:sz="4" w:space="0" w:color="000000"/>
            </w:tcBorders>
          </w:tcPr>
          <w:p w:rsidR="005E7D36" w:rsidRDefault="005E7D36" w:rsidP="005E7D36">
            <w:pPr>
              <w:snapToGrid w:val="0"/>
              <w:spacing w:line="200" w:lineRule="atLeast"/>
              <w:rPr>
                <w:rFonts w:eastAsia="Lucida Sans Unicode" w:cs="Tahoma"/>
                <w:b/>
                <w:bCs/>
                <w:sz w:val="21"/>
                <w:szCs w:val="21"/>
              </w:rPr>
            </w:pPr>
            <w:r>
              <w:rPr>
                <w:rFonts w:eastAsia="Lucida Sans Unicode" w:cs="Tahoma"/>
                <w:b/>
                <w:bCs/>
                <w:sz w:val="21"/>
                <w:szCs w:val="21"/>
              </w:rPr>
              <w:t>Земли особо охраняемых территорий и объектов</w:t>
            </w:r>
          </w:p>
        </w:tc>
        <w:tc>
          <w:tcPr>
            <w:tcW w:w="905"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p>
          <w:p w:rsidR="005E7D36" w:rsidRDefault="005E7D36" w:rsidP="005E7D36">
            <w:pPr>
              <w:spacing w:line="200" w:lineRule="atLeast"/>
              <w:jc w:val="center"/>
              <w:rPr>
                <w:rFonts w:eastAsia="Lucida Sans Unicode" w:cs="Tahoma"/>
                <w:b/>
                <w:bCs/>
                <w:sz w:val="21"/>
                <w:szCs w:val="21"/>
              </w:rPr>
            </w:pPr>
            <w:r>
              <w:rPr>
                <w:rFonts w:eastAsia="Lucida Sans Unicode" w:cs="Tahoma"/>
                <w:b/>
                <w:bCs/>
                <w:sz w:val="21"/>
                <w:szCs w:val="21"/>
              </w:rPr>
              <w:t>га</w:t>
            </w:r>
          </w:p>
        </w:tc>
        <w:tc>
          <w:tcPr>
            <w:tcW w:w="111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p>
          <w:p w:rsidR="005E7D36" w:rsidRDefault="005E7D36" w:rsidP="005E7D36">
            <w:pPr>
              <w:spacing w:line="200" w:lineRule="atLeast"/>
              <w:jc w:val="center"/>
              <w:rPr>
                <w:rFonts w:eastAsia="Lucida Sans Unicode" w:cs="Tahoma"/>
                <w:b/>
                <w:bCs/>
                <w:sz w:val="21"/>
                <w:szCs w:val="21"/>
              </w:rPr>
            </w:pPr>
            <w:r>
              <w:rPr>
                <w:rFonts w:eastAsia="Lucida Sans Unicode" w:cs="Tahoma"/>
                <w:b/>
                <w:bCs/>
                <w:sz w:val="21"/>
                <w:szCs w:val="21"/>
              </w:rPr>
              <w:t>64</w:t>
            </w: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p>
          <w:p w:rsidR="005E7D36" w:rsidRDefault="005E7D36" w:rsidP="005E7D36">
            <w:pPr>
              <w:spacing w:line="200" w:lineRule="atLeast"/>
              <w:jc w:val="center"/>
              <w:rPr>
                <w:rFonts w:eastAsia="Lucida Sans Unicode" w:cs="Tahoma"/>
                <w:b/>
                <w:bCs/>
                <w:sz w:val="21"/>
                <w:szCs w:val="21"/>
              </w:rPr>
            </w:pPr>
            <w:r>
              <w:rPr>
                <w:rFonts w:eastAsia="Lucida Sans Unicode" w:cs="Tahoma"/>
                <w:b/>
                <w:bCs/>
                <w:sz w:val="21"/>
                <w:szCs w:val="21"/>
              </w:rPr>
              <w:t>64</w:t>
            </w:r>
          </w:p>
        </w:tc>
        <w:tc>
          <w:tcPr>
            <w:tcW w:w="1107"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b/>
                <w:bCs/>
                <w:sz w:val="21"/>
                <w:szCs w:val="21"/>
              </w:rPr>
            </w:pPr>
          </w:p>
          <w:p w:rsidR="005E7D36" w:rsidRDefault="005E7D36" w:rsidP="005E7D36">
            <w:pPr>
              <w:spacing w:line="200" w:lineRule="atLeast"/>
              <w:jc w:val="center"/>
              <w:rPr>
                <w:rFonts w:eastAsia="Lucida Sans Unicode" w:cs="Tahoma"/>
                <w:b/>
                <w:bCs/>
                <w:sz w:val="21"/>
                <w:szCs w:val="21"/>
              </w:rPr>
            </w:pPr>
            <w:r>
              <w:rPr>
                <w:rFonts w:eastAsia="Lucida Sans Unicode" w:cs="Tahoma"/>
                <w:b/>
                <w:bCs/>
                <w:sz w:val="21"/>
                <w:szCs w:val="21"/>
              </w:rPr>
              <w:t>61985,2</w:t>
            </w:r>
          </w:p>
        </w:tc>
      </w:tr>
      <w:tr w:rsidR="005E7D36">
        <w:tc>
          <w:tcPr>
            <w:tcW w:w="63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5</w:t>
            </w:r>
          </w:p>
        </w:tc>
        <w:tc>
          <w:tcPr>
            <w:tcW w:w="3095" w:type="dxa"/>
            <w:tcBorders>
              <w:left w:val="single" w:sz="4" w:space="0" w:color="000000"/>
              <w:bottom w:val="single" w:sz="4" w:space="0" w:color="000000"/>
            </w:tcBorders>
          </w:tcPr>
          <w:p w:rsidR="005E7D36" w:rsidRDefault="005E7D36" w:rsidP="005E7D36">
            <w:pPr>
              <w:snapToGrid w:val="0"/>
              <w:spacing w:line="200" w:lineRule="atLeast"/>
              <w:rPr>
                <w:rFonts w:eastAsia="Lucida Sans Unicode" w:cs="Tahoma"/>
                <w:b/>
                <w:bCs/>
                <w:sz w:val="21"/>
                <w:szCs w:val="21"/>
              </w:rPr>
            </w:pPr>
            <w:r>
              <w:rPr>
                <w:rFonts w:eastAsia="Lucida Sans Unicode" w:cs="Tahoma"/>
                <w:b/>
                <w:bCs/>
                <w:sz w:val="21"/>
                <w:szCs w:val="21"/>
              </w:rPr>
              <w:t>Земли лесного фонда</w:t>
            </w:r>
          </w:p>
        </w:tc>
        <w:tc>
          <w:tcPr>
            <w:tcW w:w="905"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r>
              <w:rPr>
                <w:rFonts w:eastAsia="Lucida Sans Unicode" w:cs="Tahoma"/>
                <w:b/>
                <w:bCs/>
                <w:sz w:val="21"/>
                <w:szCs w:val="21"/>
              </w:rPr>
              <w:t>га</w:t>
            </w:r>
          </w:p>
        </w:tc>
        <w:tc>
          <w:tcPr>
            <w:tcW w:w="111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r>
              <w:rPr>
                <w:rFonts w:eastAsia="Lucida Sans Unicode" w:cs="Tahoma"/>
                <w:b/>
                <w:bCs/>
                <w:sz w:val="21"/>
                <w:szCs w:val="21"/>
              </w:rPr>
              <w:t>21627</w:t>
            </w: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r>
              <w:rPr>
                <w:rFonts w:eastAsia="Lucida Sans Unicode" w:cs="Tahoma"/>
                <w:b/>
                <w:bCs/>
                <w:sz w:val="21"/>
                <w:szCs w:val="21"/>
              </w:rPr>
              <w:t>21627</w:t>
            </w:r>
          </w:p>
        </w:tc>
        <w:tc>
          <w:tcPr>
            <w:tcW w:w="1107"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b/>
                <w:bCs/>
                <w:sz w:val="21"/>
                <w:szCs w:val="21"/>
              </w:rPr>
            </w:pPr>
            <w:r>
              <w:rPr>
                <w:rFonts w:eastAsia="Lucida Sans Unicode" w:cs="Tahoma"/>
                <w:b/>
                <w:bCs/>
                <w:sz w:val="21"/>
                <w:szCs w:val="21"/>
              </w:rPr>
              <w:t>21627</w:t>
            </w:r>
          </w:p>
        </w:tc>
      </w:tr>
      <w:tr w:rsidR="005E7D36">
        <w:tc>
          <w:tcPr>
            <w:tcW w:w="63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6</w:t>
            </w:r>
          </w:p>
        </w:tc>
        <w:tc>
          <w:tcPr>
            <w:tcW w:w="3095" w:type="dxa"/>
            <w:tcBorders>
              <w:left w:val="single" w:sz="4" w:space="0" w:color="000000"/>
              <w:bottom w:val="single" w:sz="4" w:space="0" w:color="000000"/>
            </w:tcBorders>
          </w:tcPr>
          <w:p w:rsidR="005E7D36" w:rsidRDefault="005E7D36" w:rsidP="005E7D36">
            <w:pPr>
              <w:snapToGrid w:val="0"/>
              <w:spacing w:line="200" w:lineRule="atLeast"/>
              <w:rPr>
                <w:rFonts w:eastAsia="Lucida Sans Unicode" w:cs="Tahoma"/>
                <w:b/>
                <w:bCs/>
                <w:sz w:val="21"/>
                <w:szCs w:val="21"/>
              </w:rPr>
            </w:pPr>
            <w:r>
              <w:rPr>
                <w:rFonts w:eastAsia="Lucida Sans Unicode" w:cs="Tahoma"/>
                <w:b/>
                <w:bCs/>
                <w:sz w:val="21"/>
                <w:szCs w:val="21"/>
              </w:rPr>
              <w:t>Земли водного фонда</w:t>
            </w:r>
          </w:p>
        </w:tc>
        <w:tc>
          <w:tcPr>
            <w:tcW w:w="905"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r>
              <w:rPr>
                <w:rFonts w:eastAsia="Lucida Sans Unicode" w:cs="Tahoma"/>
                <w:b/>
                <w:bCs/>
                <w:sz w:val="21"/>
                <w:szCs w:val="21"/>
              </w:rPr>
              <w:t>га</w:t>
            </w:r>
          </w:p>
        </w:tc>
        <w:tc>
          <w:tcPr>
            <w:tcW w:w="111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r>
              <w:rPr>
                <w:rFonts w:eastAsia="Lucida Sans Unicode" w:cs="Tahoma"/>
                <w:b/>
                <w:bCs/>
                <w:sz w:val="21"/>
                <w:szCs w:val="21"/>
              </w:rPr>
              <w:t>2995</w:t>
            </w: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r>
              <w:rPr>
                <w:rFonts w:eastAsia="Lucida Sans Unicode" w:cs="Tahoma"/>
                <w:b/>
                <w:bCs/>
                <w:sz w:val="21"/>
                <w:szCs w:val="21"/>
              </w:rPr>
              <w:t>2995</w:t>
            </w:r>
          </w:p>
        </w:tc>
        <w:tc>
          <w:tcPr>
            <w:tcW w:w="1107"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b/>
                <w:bCs/>
                <w:sz w:val="21"/>
                <w:szCs w:val="21"/>
              </w:rPr>
            </w:pPr>
            <w:r>
              <w:rPr>
                <w:rFonts w:eastAsia="Lucida Sans Unicode" w:cs="Tahoma"/>
                <w:b/>
                <w:bCs/>
                <w:sz w:val="21"/>
                <w:szCs w:val="21"/>
              </w:rPr>
              <w:t>2995</w:t>
            </w:r>
          </w:p>
        </w:tc>
      </w:tr>
      <w:tr w:rsidR="005E7D36">
        <w:tc>
          <w:tcPr>
            <w:tcW w:w="63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1"/>
                <w:szCs w:val="21"/>
              </w:rPr>
            </w:pPr>
            <w:r>
              <w:rPr>
                <w:rFonts w:eastAsia="Lucida Sans Unicode" w:cs="Tahoma"/>
                <w:sz w:val="21"/>
                <w:szCs w:val="21"/>
              </w:rPr>
              <w:t>7</w:t>
            </w:r>
          </w:p>
        </w:tc>
        <w:tc>
          <w:tcPr>
            <w:tcW w:w="3095" w:type="dxa"/>
            <w:tcBorders>
              <w:left w:val="single" w:sz="4" w:space="0" w:color="000000"/>
              <w:bottom w:val="single" w:sz="4" w:space="0" w:color="000000"/>
            </w:tcBorders>
          </w:tcPr>
          <w:p w:rsidR="005E7D36" w:rsidRDefault="005E7D36" w:rsidP="005E7D36">
            <w:pPr>
              <w:snapToGrid w:val="0"/>
              <w:spacing w:line="200" w:lineRule="atLeast"/>
              <w:rPr>
                <w:rFonts w:eastAsia="Lucida Sans Unicode" w:cs="Tahoma"/>
                <w:b/>
                <w:bCs/>
                <w:sz w:val="21"/>
                <w:szCs w:val="21"/>
              </w:rPr>
            </w:pPr>
            <w:r>
              <w:rPr>
                <w:rFonts w:eastAsia="Lucida Sans Unicode" w:cs="Tahoma"/>
                <w:b/>
                <w:bCs/>
                <w:sz w:val="21"/>
                <w:szCs w:val="21"/>
              </w:rPr>
              <w:t>Земли запаса</w:t>
            </w:r>
          </w:p>
          <w:p w:rsidR="005E7D36" w:rsidRDefault="005E7D36" w:rsidP="005E7D36">
            <w:pPr>
              <w:snapToGrid w:val="0"/>
              <w:spacing w:line="200" w:lineRule="atLeast"/>
              <w:rPr>
                <w:rFonts w:eastAsia="Lucida Sans Unicode" w:cs="Tahoma"/>
                <w:b/>
                <w:bCs/>
                <w:sz w:val="21"/>
                <w:szCs w:val="21"/>
              </w:rPr>
            </w:pPr>
          </w:p>
        </w:tc>
        <w:tc>
          <w:tcPr>
            <w:tcW w:w="905"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r>
              <w:rPr>
                <w:rFonts w:eastAsia="Lucida Sans Unicode" w:cs="Tahoma"/>
                <w:b/>
                <w:bCs/>
                <w:sz w:val="21"/>
                <w:szCs w:val="21"/>
              </w:rPr>
              <w:t>га</w:t>
            </w:r>
          </w:p>
        </w:tc>
        <w:tc>
          <w:tcPr>
            <w:tcW w:w="111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r>
              <w:rPr>
                <w:rFonts w:eastAsia="Lucida Sans Unicode" w:cs="Tahoma"/>
                <w:b/>
                <w:bCs/>
                <w:sz w:val="21"/>
                <w:szCs w:val="21"/>
              </w:rPr>
              <w:t>19925</w:t>
            </w: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p>
        </w:tc>
        <w:tc>
          <w:tcPr>
            <w:tcW w:w="1143"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sz w:val="21"/>
                <w:szCs w:val="21"/>
              </w:rPr>
            </w:pPr>
          </w:p>
        </w:tc>
        <w:tc>
          <w:tcPr>
            <w:tcW w:w="1107"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b/>
                <w:bCs/>
                <w:sz w:val="21"/>
                <w:szCs w:val="21"/>
              </w:rPr>
            </w:pPr>
            <w:r>
              <w:rPr>
                <w:rFonts w:eastAsia="Lucida Sans Unicode" w:cs="Tahoma"/>
                <w:b/>
                <w:bCs/>
                <w:sz w:val="21"/>
                <w:szCs w:val="21"/>
              </w:rPr>
              <w:t>19925</w:t>
            </w:r>
          </w:p>
        </w:tc>
      </w:tr>
      <w:tr w:rsidR="005E7D36">
        <w:tc>
          <w:tcPr>
            <w:tcW w:w="636"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sz w:val="21"/>
                <w:szCs w:val="21"/>
              </w:rPr>
            </w:pPr>
          </w:p>
        </w:tc>
        <w:tc>
          <w:tcPr>
            <w:tcW w:w="3095" w:type="dxa"/>
            <w:tcBorders>
              <w:top w:val="single" w:sz="8" w:space="0" w:color="000000"/>
              <w:left w:val="single" w:sz="8" w:space="0" w:color="000000"/>
              <w:bottom w:val="single" w:sz="8" w:space="0" w:color="000000"/>
            </w:tcBorders>
            <w:tcMar>
              <w:top w:w="108" w:type="dxa"/>
              <w:bottom w:w="108" w:type="dxa"/>
            </w:tcMar>
          </w:tcPr>
          <w:p w:rsidR="005E7D36" w:rsidRDefault="005E7D36" w:rsidP="005E7D36">
            <w:pPr>
              <w:snapToGrid w:val="0"/>
              <w:spacing w:line="200" w:lineRule="atLeast"/>
              <w:rPr>
                <w:rFonts w:eastAsia="Lucida Sans Unicode" w:cs="Tahoma"/>
                <w:b/>
                <w:bCs/>
              </w:rPr>
            </w:pPr>
            <w:r>
              <w:rPr>
                <w:rFonts w:eastAsia="Lucida Sans Unicode" w:cs="Tahoma"/>
                <w:b/>
                <w:bCs/>
              </w:rPr>
              <w:t>Итого земель в административных границах</w:t>
            </w:r>
          </w:p>
        </w:tc>
        <w:tc>
          <w:tcPr>
            <w:tcW w:w="905" w:type="dxa"/>
            <w:tcBorders>
              <w:top w:val="single" w:sz="8" w:space="0" w:color="000000"/>
              <w:left w:val="single" w:sz="8" w:space="0" w:color="000000"/>
              <w:bottom w:val="single" w:sz="8" w:space="0" w:color="000000"/>
            </w:tcBorders>
            <w:tcMar>
              <w:top w:w="108" w:type="dxa"/>
              <w:bottom w:w="108" w:type="dxa"/>
            </w:tcMar>
          </w:tcPr>
          <w:p w:rsidR="005E7D36" w:rsidRDefault="005E7D36" w:rsidP="005E7D36">
            <w:pPr>
              <w:snapToGrid w:val="0"/>
              <w:spacing w:line="200" w:lineRule="atLeast"/>
              <w:jc w:val="center"/>
              <w:rPr>
                <w:rFonts w:eastAsia="Lucida Sans Unicode" w:cs="Tahoma"/>
                <w:b/>
                <w:bCs/>
              </w:rPr>
            </w:pPr>
          </w:p>
          <w:p w:rsidR="005E7D36" w:rsidRDefault="005E7D36" w:rsidP="005E7D36">
            <w:pPr>
              <w:spacing w:line="200" w:lineRule="atLeast"/>
              <w:jc w:val="center"/>
              <w:rPr>
                <w:rFonts w:eastAsia="Lucida Sans Unicode" w:cs="Tahoma"/>
                <w:b/>
                <w:bCs/>
              </w:rPr>
            </w:pPr>
            <w:r>
              <w:rPr>
                <w:rFonts w:eastAsia="Lucida Sans Unicode" w:cs="Tahoma"/>
                <w:b/>
                <w:bCs/>
              </w:rPr>
              <w:t>га</w:t>
            </w:r>
          </w:p>
        </w:tc>
        <w:tc>
          <w:tcPr>
            <w:tcW w:w="1116" w:type="dxa"/>
            <w:tcBorders>
              <w:top w:val="single" w:sz="8" w:space="0" w:color="000000"/>
              <w:left w:val="single" w:sz="8" w:space="0" w:color="000000"/>
              <w:bottom w:val="single" w:sz="8" w:space="0" w:color="000000"/>
            </w:tcBorders>
          </w:tcPr>
          <w:p w:rsidR="005E7D36" w:rsidRDefault="005E7D36" w:rsidP="005E7D36">
            <w:pPr>
              <w:snapToGrid w:val="0"/>
              <w:spacing w:line="200" w:lineRule="atLeast"/>
              <w:jc w:val="center"/>
              <w:rPr>
                <w:rFonts w:eastAsia="Lucida Sans Unicode" w:cs="Tahoma"/>
                <w:b/>
                <w:bCs/>
              </w:rPr>
            </w:pPr>
          </w:p>
          <w:p w:rsidR="005E7D36" w:rsidRDefault="005E7D36" w:rsidP="005E7D36">
            <w:pPr>
              <w:spacing w:line="200" w:lineRule="atLeast"/>
              <w:jc w:val="center"/>
              <w:rPr>
                <w:rFonts w:eastAsia="Lucida Sans Unicode" w:cs="Tahoma"/>
                <w:b/>
                <w:bCs/>
              </w:rPr>
            </w:pPr>
            <w:r>
              <w:rPr>
                <w:rFonts w:eastAsia="Lucida Sans Unicode" w:cs="Tahoma"/>
                <w:b/>
                <w:bCs/>
              </w:rPr>
              <w:t>415538</w:t>
            </w:r>
          </w:p>
        </w:tc>
        <w:tc>
          <w:tcPr>
            <w:tcW w:w="1143" w:type="dxa"/>
            <w:tcBorders>
              <w:top w:val="single" w:sz="8" w:space="0" w:color="000000"/>
              <w:left w:val="single" w:sz="8" w:space="0" w:color="000000"/>
              <w:bottom w:val="single" w:sz="8" w:space="0" w:color="000000"/>
            </w:tcBorders>
          </w:tcPr>
          <w:p w:rsidR="005E7D36" w:rsidRDefault="005E7D36" w:rsidP="005E7D36">
            <w:pPr>
              <w:snapToGrid w:val="0"/>
              <w:spacing w:line="200" w:lineRule="atLeast"/>
              <w:jc w:val="center"/>
              <w:rPr>
                <w:rFonts w:eastAsia="Lucida Sans Unicode" w:cs="Tahoma"/>
                <w:b/>
                <w:bCs/>
              </w:rPr>
            </w:pPr>
          </w:p>
          <w:p w:rsidR="005E7D36" w:rsidRDefault="005E7D36" w:rsidP="005E7D36">
            <w:pPr>
              <w:spacing w:line="200" w:lineRule="atLeast"/>
              <w:jc w:val="center"/>
              <w:rPr>
                <w:rFonts w:eastAsia="Lucida Sans Unicode" w:cs="Tahoma"/>
                <w:b/>
                <w:bCs/>
              </w:rPr>
            </w:pPr>
            <w:r>
              <w:rPr>
                <w:rFonts w:eastAsia="Lucida Sans Unicode" w:cs="Tahoma"/>
                <w:b/>
                <w:bCs/>
              </w:rPr>
              <w:t>240317</w:t>
            </w:r>
          </w:p>
        </w:tc>
        <w:tc>
          <w:tcPr>
            <w:tcW w:w="1143" w:type="dxa"/>
            <w:tcBorders>
              <w:top w:val="single" w:sz="8" w:space="0" w:color="000000"/>
              <w:left w:val="single" w:sz="8" w:space="0" w:color="000000"/>
              <w:bottom w:val="single" w:sz="8" w:space="0" w:color="000000"/>
            </w:tcBorders>
          </w:tcPr>
          <w:p w:rsidR="005E7D36" w:rsidRDefault="005E7D36" w:rsidP="005E7D36">
            <w:pPr>
              <w:snapToGrid w:val="0"/>
              <w:spacing w:line="200" w:lineRule="atLeast"/>
              <w:jc w:val="center"/>
              <w:rPr>
                <w:rFonts w:eastAsia="Lucida Sans Unicode" w:cs="Tahoma"/>
                <w:b/>
                <w:bCs/>
              </w:rPr>
            </w:pPr>
          </w:p>
          <w:p w:rsidR="005E7D36" w:rsidRDefault="005E7D36" w:rsidP="005E7D36">
            <w:pPr>
              <w:spacing w:line="200" w:lineRule="atLeast"/>
              <w:jc w:val="center"/>
              <w:rPr>
                <w:rFonts w:eastAsia="Lucida Sans Unicode" w:cs="Tahoma"/>
                <w:b/>
                <w:bCs/>
              </w:rPr>
            </w:pPr>
            <w:r>
              <w:rPr>
                <w:rFonts w:eastAsia="Lucida Sans Unicode" w:cs="Tahoma"/>
                <w:b/>
                <w:bCs/>
              </w:rPr>
              <w:t>24402</w:t>
            </w:r>
          </w:p>
        </w:tc>
        <w:tc>
          <w:tcPr>
            <w:tcW w:w="1143" w:type="dxa"/>
            <w:tcBorders>
              <w:top w:val="single" w:sz="8" w:space="0" w:color="000000"/>
              <w:left w:val="single" w:sz="8" w:space="0" w:color="000000"/>
              <w:bottom w:val="single" w:sz="8" w:space="0" w:color="000000"/>
            </w:tcBorders>
          </w:tcPr>
          <w:p w:rsidR="005E7D36" w:rsidRDefault="005E7D36" w:rsidP="005E7D36">
            <w:pPr>
              <w:snapToGrid w:val="0"/>
              <w:spacing w:line="200" w:lineRule="atLeast"/>
              <w:jc w:val="center"/>
              <w:rPr>
                <w:rFonts w:eastAsia="Lucida Sans Unicode" w:cs="Tahoma"/>
                <w:b/>
                <w:bCs/>
              </w:rPr>
            </w:pPr>
          </w:p>
          <w:p w:rsidR="005E7D36" w:rsidRDefault="005E7D36" w:rsidP="005E7D36">
            <w:pPr>
              <w:spacing w:line="200" w:lineRule="atLeast"/>
              <w:jc w:val="center"/>
              <w:rPr>
                <w:rFonts w:eastAsia="Lucida Sans Unicode" w:cs="Tahoma"/>
                <w:b/>
                <w:bCs/>
              </w:rPr>
            </w:pPr>
            <w:r>
              <w:rPr>
                <w:rFonts w:eastAsia="Lucida Sans Unicode" w:cs="Tahoma"/>
                <w:b/>
                <w:bCs/>
              </w:rPr>
              <w:t>150819</w:t>
            </w:r>
          </w:p>
        </w:tc>
        <w:tc>
          <w:tcPr>
            <w:tcW w:w="1107" w:type="dxa"/>
            <w:tcBorders>
              <w:top w:val="single" w:sz="8" w:space="0" w:color="000000"/>
              <w:left w:val="single" w:sz="8" w:space="0" w:color="000000"/>
              <w:bottom w:val="single" w:sz="8" w:space="0" w:color="000000"/>
              <w:right w:val="single" w:sz="8" w:space="0" w:color="000000"/>
            </w:tcBorders>
          </w:tcPr>
          <w:p w:rsidR="005E7D36" w:rsidRDefault="005E7D36" w:rsidP="005E7D36">
            <w:pPr>
              <w:snapToGrid w:val="0"/>
              <w:spacing w:line="200" w:lineRule="atLeast"/>
              <w:jc w:val="center"/>
              <w:rPr>
                <w:rFonts w:eastAsia="Lucida Sans Unicode" w:cs="Tahoma"/>
                <w:b/>
                <w:bCs/>
              </w:rPr>
            </w:pPr>
          </w:p>
          <w:p w:rsidR="005E7D36" w:rsidRDefault="005E7D36" w:rsidP="005E7D36">
            <w:pPr>
              <w:spacing w:line="200" w:lineRule="atLeast"/>
              <w:jc w:val="center"/>
              <w:rPr>
                <w:rFonts w:eastAsia="Lucida Sans Unicode" w:cs="Tahoma"/>
                <w:b/>
                <w:bCs/>
              </w:rPr>
            </w:pPr>
            <w:r>
              <w:rPr>
                <w:rFonts w:eastAsia="Lucida Sans Unicode" w:cs="Tahoma"/>
                <w:b/>
                <w:bCs/>
              </w:rPr>
              <w:t>415538</w:t>
            </w:r>
          </w:p>
        </w:tc>
      </w:tr>
    </w:tbl>
    <w:p w:rsidR="005E7D36" w:rsidRDefault="005E7D36" w:rsidP="005E7D36">
      <w:pPr>
        <w:spacing w:line="360" w:lineRule="auto"/>
        <w:jc w:val="both"/>
        <w:rPr>
          <w:rFonts w:eastAsia="Lucida Sans Unicode" w:cs="Tahoma"/>
          <w:sz w:val="24"/>
        </w:rPr>
      </w:pPr>
    </w:p>
    <w:p w:rsidR="005E7D36" w:rsidRDefault="005E7D36" w:rsidP="005E7D36">
      <w:pPr>
        <w:spacing w:line="360" w:lineRule="auto"/>
        <w:jc w:val="both"/>
        <w:rPr>
          <w:rFonts w:eastAsia="Lucida Sans Unicode" w:cs="Tahoma"/>
          <w:sz w:val="24"/>
          <w:szCs w:val="24"/>
        </w:rPr>
      </w:pPr>
    </w:p>
    <w:p w:rsidR="005E7D36" w:rsidRDefault="005E7D36" w:rsidP="005E7D36">
      <w:pPr>
        <w:spacing w:line="360" w:lineRule="auto"/>
        <w:jc w:val="both"/>
        <w:rPr>
          <w:rFonts w:eastAsia="Lucida Sans Unicode" w:cs="Tahoma"/>
          <w:sz w:val="24"/>
          <w:szCs w:val="24"/>
        </w:rPr>
      </w:pPr>
    </w:p>
    <w:p w:rsidR="005E7D36" w:rsidRDefault="005E7D36" w:rsidP="005E7D36">
      <w:pPr>
        <w:spacing w:line="360" w:lineRule="auto"/>
        <w:jc w:val="both"/>
        <w:rPr>
          <w:rFonts w:eastAsia="Lucida Sans Unicode" w:cs="Tahoma"/>
          <w:sz w:val="24"/>
          <w:szCs w:val="24"/>
        </w:rPr>
      </w:pPr>
    </w:p>
    <w:p w:rsidR="005E7D36" w:rsidRDefault="005E7D36" w:rsidP="005E7D36">
      <w:pPr>
        <w:spacing w:line="360" w:lineRule="auto"/>
        <w:jc w:val="both"/>
        <w:rPr>
          <w:rFonts w:eastAsia="Lucida Sans Unicode" w:cs="Tahoma"/>
          <w:sz w:val="24"/>
          <w:szCs w:val="24"/>
        </w:rPr>
      </w:pPr>
    </w:p>
    <w:p w:rsidR="005E7D36" w:rsidRDefault="005E7D36" w:rsidP="005E7D36">
      <w:pPr>
        <w:spacing w:line="360" w:lineRule="auto"/>
        <w:jc w:val="both"/>
        <w:rPr>
          <w:rFonts w:eastAsia="Lucida Sans Unicode" w:cs="Tahoma"/>
          <w:sz w:val="24"/>
          <w:szCs w:val="24"/>
        </w:rPr>
      </w:pPr>
    </w:p>
    <w:p w:rsidR="005E7D36" w:rsidRDefault="005E7D36" w:rsidP="005E7D36">
      <w:pPr>
        <w:spacing w:line="200" w:lineRule="atLeast"/>
        <w:ind w:left="993" w:firstLine="16"/>
        <w:jc w:val="center"/>
        <w:rPr>
          <w:b/>
          <w:bCs/>
          <w:sz w:val="28"/>
          <w:szCs w:val="28"/>
        </w:rPr>
      </w:pPr>
      <w:r>
        <w:rPr>
          <w:rFonts w:eastAsia="Lucida Sans Unicode" w:cs="Tahoma"/>
          <w:color w:val="000000"/>
          <w:sz w:val="28"/>
          <w:szCs w:val="28"/>
        </w:rPr>
        <w:br w:type="page"/>
      </w:r>
      <w:r>
        <w:rPr>
          <w:b/>
          <w:bCs/>
          <w:sz w:val="28"/>
          <w:szCs w:val="28"/>
        </w:rPr>
        <w:lastRenderedPageBreak/>
        <w:t xml:space="preserve">I.1.2. Технико-экономические показатели развития </w:t>
      </w:r>
      <w:r w:rsidR="004807F5">
        <w:rPr>
          <w:b/>
          <w:bCs/>
          <w:sz w:val="28"/>
          <w:szCs w:val="28"/>
        </w:rPr>
        <w:t xml:space="preserve">инженерной </w:t>
      </w:r>
      <w:r>
        <w:rPr>
          <w:b/>
          <w:bCs/>
          <w:sz w:val="28"/>
          <w:szCs w:val="28"/>
        </w:rPr>
        <w:t>инфраструктуры.</w:t>
      </w:r>
    </w:p>
    <w:p w:rsidR="005E7D36" w:rsidRDefault="005E7D36" w:rsidP="005E7D36">
      <w:pPr>
        <w:spacing w:line="200" w:lineRule="atLeast"/>
        <w:ind w:left="993" w:firstLine="16"/>
        <w:jc w:val="center"/>
        <w:rPr>
          <w:b/>
          <w:bCs/>
          <w:sz w:val="28"/>
          <w:szCs w:val="28"/>
        </w:rPr>
      </w:pPr>
    </w:p>
    <w:p w:rsidR="005E7D36" w:rsidRDefault="005E7D36" w:rsidP="005E7D36">
      <w:pPr>
        <w:spacing w:line="360" w:lineRule="auto"/>
        <w:ind w:left="993" w:firstLine="16"/>
        <w:jc w:val="center"/>
        <w:rPr>
          <w:b/>
          <w:bCs/>
          <w:sz w:val="28"/>
          <w:szCs w:val="28"/>
        </w:rPr>
      </w:pPr>
      <w:r>
        <w:rPr>
          <w:b/>
          <w:bCs/>
          <w:sz w:val="28"/>
          <w:szCs w:val="28"/>
        </w:rPr>
        <w:t>Водопотребление.</w:t>
      </w:r>
    </w:p>
    <w:p w:rsidR="005E7D36" w:rsidRDefault="005E7D36" w:rsidP="005E7D36">
      <w:pPr>
        <w:spacing w:line="360" w:lineRule="auto"/>
        <w:ind w:left="993" w:firstLine="850"/>
        <w:jc w:val="both"/>
        <w:rPr>
          <w:sz w:val="28"/>
          <w:szCs w:val="28"/>
        </w:rPr>
      </w:pPr>
      <w:r>
        <w:rPr>
          <w:sz w:val="28"/>
          <w:szCs w:val="28"/>
        </w:rPr>
        <w:t>Для расчета водопотребления приняты укрупненные нормы удельного среднесуточного (за год) водопотребления на одного жителя, приведенные в СНиП 2.04.02 - 84*, табл. №4</w:t>
      </w:r>
    </w:p>
    <w:p w:rsidR="005E7D36" w:rsidRDefault="005E7D36" w:rsidP="005E7D36">
      <w:pPr>
        <w:spacing w:line="360" w:lineRule="auto"/>
        <w:ind w:left="993" w:firstLine="850"/>
        <w:jc w:val="both"/>
        <w:rPr>
          <w:sz w:val="28"/>
          <w:szCs w:val="28"/>
        </w:rPr>
      </w:pPr>
      <w:r>
        <w:rPr>
          <w:sz w:val="28"/>
          <w:szCs w:val="28"/>
        </w:rPr>
        <w:t>Удельное среднесуточное (за год) водопотребление на одного жителя</w:t>
      </w:r>
      <w:r w:rsidR="0050005F">
        <w:rPr>
          <w:sz w:val="28"/>
          <w:szCs w:val="28"/>
        </w:rPr>
        <w:t xml:space="preserve">         </w:t>
      </w:r>
      <w:r>
        <w:rPr>
          <w:sz w:val="28"/>
          <w:szCs w:val="28"/>
        </w:rPr>
        <w:t xml:space="preserve"> р.п. Иловля - 400 л/сутки.</w:t>
      </w:r>
    </w:p>
    <w:p w:rsidR="005E7D36" w:rsidRDefault="005E7D36" w:rsidP="005E7D36">
      <w:pPr>
        <w:spacing w:line="360" w:lineRule="auto"/>
        <w:ind w:left="993" w:firstLine="850"/>
        <w:jc w:val="both"/>
        <w:rPr>
          <w:sz w:val="28"/>
          <w:szCs w:val="28"/>
        </w:rPr>
      </w:pPr>
      <w:r>
        <w:rPr>
          <w:sz w:val="28"/>
          <w:szCs w:val="28"/>
        </w:rPr>
        <w:t>Удельное водопотребление включает расходы воды на хозяйственно-питьевые нужды в жилых и общественных зданиях, нужды местной промышленности, благоустройство населенного пункта.</w:t>
      </w:r>
    </w:p>
    <w:p w:rsidR="005E7D36" w:rsidRDefault="005E7D36" w:rsidP="005E7D36">
      <w:pPr>
        <w:spacing w:line="360" w:lineRule="auto"/>
        <w:ind w:left="993" w:firstLine="850"/>
        <w:jc w:val="both"/>
        <w:rPr>
          <w:sz w:val="28"/>
          <w:szCs w:val="28"/>
        </w:rPr>
      </w:pPr>
      <w:r>
        <w:rPr>
          <w:sz w:val="28"/>
          <w:szCs w:val="28"/>
        </w:rPr>
        <w:t>Расход воды на нужды предприятий, забирающих воду из сетей хозяйственного-питьевого водопровода, принят в размере 25% расхода воды (определен по удельному водопотреблению).</w:t>
      </w:r>
    </w:p>
    <w:p w:rsidR="005E7D36" w:rsidRDefault="005E7D36" w:rsidP="005E7D36">
      <w:pPr>
        <w:spacing w:line="360" w:lineRule="auto"/>
        <w:ind w:left="993" w:right="-5" w:firstLine="850"/>
        <w:jc w:val="both"/>
        <w:rPr>
          <w:b/>
          <w:sz w:val="28"/>
          <w:szCs w:val="28"/>
          <w:lang w:eastAsia="ar-SA"/>
        </w:rPr>
      </w:pPr>
      <w:r>
        <w:rPr>
          <w:b/>
          <w:sz w:val="28"/>
          <w:szCs w:val="28"/>
          <w:lang w:eastAsia="ar-SA"/>
        </w:rPr>
        <w:t>Водопотребление на 01.01.2015г:</w:t>
      </w:r>
    </w:p>
    <w:tbl>
      <w:tblPr>
        <w:tblW w:w="0" w:type="auto"/>
        <w:tblInd w:w="1081" w:type="dxa"/>
        <w:tblLayout w:type="fixed"/>
        <w:tblLook w:val="0000"/>
      </w:tblPr>
      <w:tblGrid>
        <w:gridCol w:w="535"/>
        <w:gridCol w:w="2172"/>
        <w:gridCol w:w="1294"/>
        <w:gridCol w:w="1979"/>
        <w:gridCol w:w="1314"/>
        <w:gridCol w:w="1314"/>
        <w:gridCol w:w="1354"/>
      </w:tblGrid>
      <w:tr w:rsidR="005E7D36">
        <w:trPr>
          <w:cantSplit/>
          <w:trHeight w:hRule="exact" w:val="862"/>
        </w:trPr>
        <w:tc>
          <w:tcPr>
            <w:tcW w:w="535" w:type="dxa"/>
            <w:vMerge w:val="restart"/>
            <w:tcBorders>
              <w:top w:val="single" w:sz="4" w:space="0" w:color="000000"/>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w:t>
            </w:r>
          </w:p>
          <w:p w:rsidR="005E7D36" w:rsidRDefault="005E7D36" w:rsidP="005E7D36">
            <w:pPr>
              <w:spacing w:line="360" w:lineRule="auto"/>
              <w:ind w:right="-5"/>
              <w:jc w:val="center"/>
              <w:rPr>
                <w:sz w:val="24"/>
                <w:szCs w:val="24"/>
                <w:lang w:eastAsia="ar-SA"/>
              </w:rPr>
            </w:pPr>
            <w:r>
              <w:rPr>
                <w:sz w:val="24"/>
                <w:szCs w:val="24"/>
                <w:lang w:eastAsia="ar-SA"/>
              </w:rPr>
              <w:t>п/п</w:t>
            </w:r>
          </w:p>
        </w:tc>
        <w:tc>
          <w:tcPr>
            <w:tcW w:w="2172" w:type="dxa"/>
            <w:vMerge w:val="restart"/>
            <w:tcBorders>
              <w:top w:val="single" w:sz="4" w:space="0" w:color="000000"/>
              <w:left w:val="single" w:sz="4" w:space="0" w:color="000000"/>
              <w:bottom w:val="single" w:sz="4" w:space="0" w:color="000000"/>
            </w:tcBorders>
            <w:vAlign w:val="center"/>
          </w:tcPr>
          <w:p w:rsidR="005E7D36" w:rsidRDefault="004807F5" w:rsidP="005E7D36">
            <w:pPr>
              <w:snapToGrid w:val="0"/>
              <w:spacing w:line="360" w:lineRule="auto"/>
              <w:ind w:right="-5"/>
              <w:jc w:val="center"/>
              <w:rPr>
                <w:spacing w:val="-4"/>
                <w:sz w:val="24"/>
                <w:szCs w:val="24"/>
                <w:lang w:eastAsia="ar-SA"/>
              </w:rPr>
            </w:pPr>
            <w:r>
              <w:rPr>
                <w:spacing w:val="-4"/>
                <w:sz w:val="24"/>
                <w:szCs w:val="24"/>
                <w:lang w:eastAsia="ar-SA"/>
              </w:rPr>
              <w:t xml:space="preserve">Категории потребителей </w:t>
            </w:r>
          </w:p>
        </w:tc>
        <w:tc>
          <w:tcPr>
            <w:tcW w:w="1294" w:type="dxa"/>
            <w:vMerge w:val="restart"/>
            <w:tcBorders>
              <w:top w:val="single" w:sz="4" w:space="0" w:color="000000"/>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Население</w:t>
            </w:r>
          </w:p>
          <w:p w:rsidR="005E7D36" w:rsidRDefault="005E7D36" w:rsidP="005E7D36">
            <w:pPr>
              <w:spacing w:line="360" w:lineRule="auto"/>
              <w:ind w:right="-5"/>
              <w:jc w:val="center"/>
              <w:rPr>
                <w:sz w:val="24"/>
                <w:szCs w:val="24"/>
                <w:lang w:eastAsia="ar-SA"/>
              </w:rPr>
            </w:pPr>
            <w:r>
              <w:rPr>
                <w:sz w:val="24"/>
                <w:szCs w:val="24"/>
                <w:lang w:eastAsia="ar-SA"/>
              </w:rPr>
              <w:t>тыс. чел.</w:t>
            </w:r>
          </w:p>
        </w:tc>
        <w:tc>
          <w:tcPr>
            <w:tcW w:w="1979" w:type="dxa"/>
            <w:vMerge w:val="restart"/>
            <w:tcBorders>
              <w:top w:val="single" w:sz="4" w:space="0" w:color="000000"/>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Удельное водопотребление л/сут на чел.</w:t>
            </w:r>
          </w:p>
        </w:tc>
        <w:tc>
          <w:tcPr>
            <w:tcW w:w="3982" w:type="dxa"/>
            <w:gridSpan w:val="3"/>
            <w:tcBorders>
              <w:top w:val="single" w:sz="4" w:space="0" w:color="000000"/>
              <w:left w:val="single" w:sz="4" w:space="0" w:color="000000"/>
              <w:bottom w:val="single" w:sz="4" w:space="0" w:color="000000"/>
              <w:right w:val="single" w:sz="4" w:space="0" w:color="000000"/>
            </w:tcBorders>
            <w:vAlign w:val="center"/>
          </w:tcPr>
          <w:p w:rsidR="005E7D36" w:rsidRDefault="005E7D36" w:rsidP="005E7D36">
            <w:pPr>
              <w:snapToGrid w:val="0"/>
              <w:ind w:right="-5"/>
              <w:jc w:val="center"/>
              <w:rPr>
                <w:sz w:val="24"/>
                <w:szCs w:val="24"/>
                <w:lang w:eastAsia="ar-SA"/>
              </w:rPr>
            </w:pPr>
            <w:r>
              <w:rPr>
                <w:sz w:val="24"/>
                <w:szCs w:val="24"/>
                <w:lang w:eastAsia="ar-SA"/>
              </w:rPr>
              <w:t>Хозяйственно-питьевое водопотребление</w:t>
            </w:r>
          </w:p>
          <w:p w:rsidR="005E7D36" w:rsidRDefault="005E7D36" w:rsidP="005E7D36">
            <w:pPr>
              <w:spacing w:line="360" w:lineRule="auto"/>
              <w:ind w:right="-5"/>
              <w:jc w:val="center"/>
              <w:rPr>
                <w:sz w:val="24"/>
                <w:szCs w:val="24"/>
                <w:lang w:eastAsia="ar-SA"/>
              </w:rPr>
            </w:pPr>
            <w:r>
              <w:rPr>
                <w:sz w:val="24"/>
                <w:szCs w:val="24"/>
                <w:lang w:eastAsia="ar-SA"/>
              </w:rPr>
              <w:t>тыс. м</w:t>
            </w:r>
            <w:r>
              <w:rPr>
                <w:sz w:val="24"/>
                <w:szCs w:val="24"/>
                <w:vertAlign w:val="superscript"/>
                <w:lang w:eastAsia="ar-SA"/>
              </w:rPr>
              <w:t>3</w:t>
            </w:r>
            <w:r>
              <w:rPr>
                <w:sz w:val="24"/>
                <w:szCs w:val="24"/>
                <w:lang w:eastAsia="ar-SA"/>
              </w:rPr>
              <w:t>/сут</w:t>
            </w:r>
          </w:p>
        </w:tc>
      </w:tr>
      <w:tr w:rsidR="005E7D36">
        <w:trPr>
          <w:cantSplit/>
        </w:trPr>
        <w:tc>
          <w:tcPr>
            <w:tcW w:w="535" w:type="dxa"/>
            <w:vMerge/>
            <w:tcBorders>
              <w:top w:val="single" w:sz="4" w:space="0" w:color="000000"/>
              <w:left w:val="single" w:sz="4" w:space="0" w:color="000000"/>
              <w:bottom w:val="single" w:sz="4" w:space="0" w:color="000000"/>
            </w:tcBorders>
            <w:vAlign w:val="center"/>
          </w:tcPr>
          <w:p w:rsidR="005E7D36" w:rsidRDefault="005E7D36" w:rsidP="005E7D36"/>
        </w:tc>
        <w:tc>
          <w:tcPr>
            <w:tcW w:w="2172" w:type="dxa"/>
            <w:vMerge/>
            <w:tcBorders>
              <w:top w:val="single" w:sz="4" w:space="0" w:color="000000"/>
              <w:left w:val="single" w:sz="4" w:space="0" w:color="000000"/>
              <w:bottom w:val="single" w:sz="4" w:space="0" w:color="000000"/>
            </w:tcBorders>
            <w:vAlign w:val="center"/>
          </w:tcPr>
          <w:p w:rsidR="005E7D36" w:rsidRDefault="005E7D36" w:rsidP="005E7D36"/>
        </w:tc>
        <w:tc>
          <w:tcPr>
            <w:tcW w:w="1294" w:type="dxa"/>
            <w:vMerge/>
            <w:tcBorders>
              <w:top w:val="single" w:sz="4" w:space="0" w:color="000000"/>
              <w:left w:val="single" w:sz="4" w:space="0" w:color="000000"/>
              <w:bottom w:val="single" w:sz="4" w:space="0" w:color="000000"/>
            </w:tcBorders>
            <w:vAlign w:val="center"/>
          </w:tcPr>
          <w:p w:rsidR="005E7D36" w:rsidRDefault="005E7D36" w:rsidP="005E7D36"/>
        </w:tc>
        <w:tc>
          <w:tcPr>
            <w:tcW w:w="1979" w:type="dxa"/>
            <w:vMerge/>
            <w:tcBorders>
              <w:top w:val="single" w:sz="4" w:space="0" w:color="000000"/>
              <w:left w:val="single" w:sz="4" w:space="0" w:color="000000"/>
              <w:bottom w:val="single" w:sz="4" w:space="0" w:color="000000"/>
            </w:tcBorders>
            <w:vAlign w:val="center"/>
          </w:tcPr>
          <w:p w:rsidR="005E7D36" w:rsidRDefault="005E7D36" w:rsidP="005E7D36"/>
        </w:tc>
        <w:tc>
          <w:tcPr>
            <w:tcW w:w="131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населения</w:t>
            </w:r>
          </w:p>
        </w:tc>
        <w:tc>
          <w:tcPr>
            <w:tcW w:w="1314" w:type="dxa"/>
            <w:tcBorders>
              <w:left w:val="single" w:sz="4" w:space="0" w:color="000000"/>
              <w:bottom w:val="single" w:sz="4" w:space="0" w:color="000000"/>
            </w:tcBorders>
            <w:vAlign w:val="center"/>
          </w:tcPr>
          <w:p w:rsidR="005E7D36" w:rsidRDefault="005E7D36" w:rsidP="005E7D36">
            <w:pPr>
              <w:snapToGrid w:val="0"/>
              <w:ind w:right="-5"/>
              <w:jc w:val="center"/>
              <w:rPr>
                <w:sz w:val="24"/>
                <w:szCs w:val="24"/>
                <w:lang w:eastAsia="ar-SA"/>
              </w:rPr>
            </w:pPr>
            <w:r>
              <w:rPr>
                <w:sz w:val="24"/>
                <w:szCs w:val="24"/>
                <w:lang w:eastAsia="ar-SA"/>
              </w:rPr>
              <w:t>Промыш-ленности</w:t>
            </w:r>
          </w:p>
          <w:p w:rsidR="005E7D36" w:rsidRDefault="005E7D36" w:rsidP="005E7D36">
            <w:pPr>
              <w:ind w:right="-5"/>
              <w:jc w:val="center"/>
              <w:rPr>
                <w:sz w:val="24"/>
                <w:szCs w:val="24"/>
                <w:lang w:eastAsia="ar-SA"/>
              </w:rPr>
            </w:pPr>
            <w:r>
              <w:rPr>
                <w:sz w:val="24"/>
                <w:szCs w:val="24"/>
                <w:lang w:eastAsia="ar-SA"/>
              </w:rPr>
              <w:t>25%</w:t>
            </w:r>
          </w:p>
        </w:tc>
        <w:tc>
          <w:tcPr>
            <w:tcW w:w="1354" w:type="dxa"/>
            <w:tcBorders>
              <w:left w:val="single" w:sz="4" w:space="0" w:color="000000"/>
              <w:bottom w:val="single" w:sz="4" w:space="0" w:color="000000"/>
              <w:right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 xml:space="preserve">Итого </w:t>
            </w:r>
          </w:p>
        </w:tc>
      </w:tr>
      <w:tr w:rsidR="005E7D36">
        <w:tc>
          <w:tcPr>
            <w:tcW w:w="535" w:type="dxa"/>
            <w:tcBorders>
              <w:left w:val="single" w:sz="4" w:space="0" w:color="000000"/>
              <w:bottom w:val="single" w:sz="4" w:space="0" w:color="000000"/>
            </w:tcBorders>
            <w:vAlign w:val="center"/>
          </w:tcPr>
          <w:p w:rsidR="005E7D36" w:rsidRDefault="005E7D36" w:rsidP="005E7D36">
            <w:pPr>
              <w:snapToGrid w:val="0"/>
              <w:ind w:right="-5"/>
              <w:jc w:val="center"/>
              <w:rPr>
                <w:lang w:eastAsia="ar-SA"/>
              </w:rPr>
            </w:pPr>
            <w:r>
              <w:rPr>
                <w:lang w:eastAsia="ar-SA"/>
              </w:rPr>
              <w:t>1</w:t>
            </w:r>
          </w:p>
        </w:tc>
        <w:tc>
          <w:tcPr>
            <w:tcW w:w="2172" w:type="dxa"/>
            <w:tcBorders>
              <w:left w:val="single" w:sz="4" w:space="0" w:color="000000"/>
              <w:bottom w:val="single" w:sz="4" w:space="0" w:color="000000"/>
            </w:tcBorders>
            <w:vAlign w:val="center"/>
          </w:tcPr>
          <w:p w:rsidR="005E7D36" w:rsidRDefault="005E7D36" w:rsidP="005E7D36">
            <w:pPr>
              <w:snapToGrid w:val="0"/>
              <w:ind w:right="-5"/>
              <w:jc w:val="center"/>
              <w:rPr>
                <w:lang w:eastAsia="ar-SA"/>
              </w:rPr>
            </w:pPr>
            <w:r>
              <w:rPr>
                <w:lang w:eastAsia="ar-SA"/>
              </w:rPr>
              <w:t>2</w:t>
            </w:r>
          </w:p>
        </w:tc>
        <w:tc>
          <w:tcPr>
            <w:tcW w:w="1294" w:type="dxa"/>
            <w:tcBorders>
              <w:left w:val="single" w:sz="4" w:space="0" w:color="000000"/>
              <w:bottom w:val="single" w:sz="4" w:space="0" w:color="000000"/>
            </w:tcBorders>
            <w:vAlign w:val="center"/>
          </w:tcPr>
          <w:p w:rsidR="005E7D36" w:rsidRDefault="005E7D36" w:rsidP="005E7D36">
            <w:pPr>
              <w:snapToGrid w:val="0"/>
              <w:ind w:right="-5"/>
              <w:jc w:val="center"/>
              <w:rPr>
                <w:lang w:eastAsia="ar-SA"/>
              </w:rPr>
            </w:pPr>
            <w:r>
              <w:rPr>
                <w:lang w:eastAsia="ar-SA"/>
              </w:rPr>
              <w:t>3</w:t>
            </w:r>
          </w:p>
        </w:tc>
        <w:tc>
          <w:tcPr>
            <w:tcW w:w="1979" w:type="dxa"/>
            <w:tcBorders>
              <w:left w:val="single" w:sz="4" w:space="0" w:color="000000"/>
              <w:bottom w:val="single" w:sz="4" w:space="0" w:color="000000"/>
            </w:tcBorders>
            <w:vAlign w:val="center"/>
          </w:tcPr>
          <w:p w:rsidR="005E7D36" w:rsidRDefault="005E7D36" w:rsidP="005E7D36">
            <w:pPr>
              <w:snapToGrid w:val="0"/>
              <w:ind w:right="-5"/>
              <w:jc w:val="center"/>
              <w:rPr>
                <w:lang w:eastAsia="ar-SA"/>
              </w:rPr>
            </w:pPr>
            <w:r>
              <w:rPr>
                <w:lang w:eastAsia="ar-SA"/>
              </w:rPr>
              <w:t>4</w:t>
            </w:r>
          </w:p>
        </w:tc>
        <w:tc>
          <w:tcPr>
            <w:tcW w:w="1314" w:type="dxa"/>
            <w:tcBorders>
              <w:left w:val="single" w:sz="4" w:space="0" w:color="000000"/>
              <w:bottom w:val="single" w:sz="4" w:space="0" w:color="000000"/>
            </w:tcBorders>
            <w:vAlign w:val="center"/>
          </w:tcPr>
          <w:p w:rsidR="005E7D36" w:rsidRDefault="005E7D36" w:rsidP="005E7D36">
            <w:pPr>
              <w:snapToGrid w:val="0"/>
              <w:ind w:right="-5"/>
              <w:jc w:val="center"/>
              <w:rPr>
                <w:lang w:eastAsia="ar-SA"/>
              </w:rPr>
            </w:pPr>
            <w:r>
              <w:rPr>
                <w:lang w:eastAsia="ar-SA"/>
              </w:rPr>
              <w:t>5</w:t>
            </w:r>
          </w:p>
        </w:tc>
        <w:tc>
          <w:tcPr>
            <w:tcW w:w="1314" w:type="dxa"/>
            <w:tcBorders>
              <w:left w:val="single" w:sz="4" w:space="0" w:color="000000"/>
              <w:bottom w:val="single" w:sz="4" w:space="0" w:color="000000"/>
            </w:tcBorders>
            <w:vAlign w:val="center"/>
          </w:tcPr>
          <w:p w:rsidR="005E7D36" w:rsidRDefault="005E7D36" w:rsidP="005E7D36">
            <w:pPr>
              <w:snapToGrid w:val="0"/>
              <w:ind w:right="-5"/>
              <w:jc w:val="center"/>
              <w:rPr>
                <w:lang w:eastAsia="ar-SA"/>
              </w:rPr>
            </w:pPr>
            <w:r>
              <w:rPr>
                <w:lang w:eastAsia="ar-SA"/>
              </w:rPr>
              <w:t>6</w:t>
            </w:r>
          </w:p>
        </w:tc>
        <w:tc>
          <w:tcPr>
            <w:tcW w:w="1354" w:type="dxa"/>
            <w:tcBorders>
              <w:left w:val="single" w:sz="4" w:space="0" w:color="000000"/>
              <w:bottom w:val="single" w:sz="4" w:space="0" w:color="000000"/>
              <w:right w:val="single" w:sz="4" w:space="0" w:color="000000"/>
            </w:tcBorders>
            <w:vAlign w:val="center"/>
          </w:tcPr>
          <w:p w:rsidR="005E7D36" w:rsidRDefault="005E7D36" w:rsidP="005E7D36">
            <w:pPr>
              <w:snapToGrid w:val="0"/>
              <w:ind w:right="-5"/>
              <w:jc w:val="center"/>
              <w:rPr>
                <w:lang w:eastAsia="ar-SA"/>
              </w:rPr>
            </w:pPr>
            <w:r>
              <w:rPr>
                <w:lang w:eastAsia="ar-SA"/>
              </w:rPr>
              <w:t>7</w:t>
            </w:r>
          </w:p>
        </w:tc>
      </w:tr>
      <w:tr w:rsidR="005E7D36">
        <w:trPr>
          <w:trHeight w:val="567"/>
        </w:trPr>
        <w:tc>
          <w:tcPr>
            <w:tcW w:w="535"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1.</w:t>
            </w:r>
          </w:p>
        </w:tc>
        <w:tc>
          <w:tcPr>
            <w:tcW w:w="2172" w:type="dxa"/>
            <w:tcBorders>
              <w:left w:val="single" w:sz="4" w:space="0" w:color="000000"/>
              <w:bottom w:val="single" w:sz="4" w:space="0" w:color="000000"/>
            </w:tcBorders>
            <w:vAlign w:val="center"/>
          </w:tcPr>
          <w:p w:rsidR="004807F5" w:rsidRDefault="004807F5" w:rsidP="004807F5">
            <w:pPr>
              <w:snapToGrid w:val="0"/>
              <w:ind w:right="-6"/>
              <w:jc w:val="center"/>
              <w:rPr>
                <w:sz w:val="24"/>
                <w:szCs w:val="24"/>
                <w:lang w:eastAsia="ar-SA"/>
              </w:rPr>
            </w:pPr>
            <w:r>
              <w:rPr>
                <w:sz w:val="24"/>
                <w:szCs w:val="24"/>
                <w:lang w:eastAsia="ar-SA"/>
              </w:rPr>
              <w:t>Городское население</w:t>
            </w:r>
          </w:p>
          <w:p w:rsidR="005E7D36" w:rsidRDefault="004807F5" w:rsidP="004807F5">
            <w:pPr>
              <w:snapToGrid w:val="0"/>
              <w:ind w:right="-6"/>
              <w:jc w:val="center"/>
              <w:rPr>
                <w:sz w:val="24"/>
                <w:szCs w:val="24"/>
                <w:lang w:eastAsia="ar-SA"/>
              </w:rPr>
            </w:pPr>
            <w:r>
              <w:rPr>
                <w:sz w:val="24"/>
                <w:szCs w:val="24"/>
                <w:lang w:eastAsia="ar-SA"/>
              </w:rPr>
              <w:t>(</w:t>
            </w:r>
            <w:r w:rsidR="005E7D36">
              <w:rPr>
                <w:sz w:val="24"/>
                <w:szCs w:val="24"/>
                <w:lang w:eastAsia="ar-SA"/>
              </w:rPr>
              <w:t>р.п. Иловля</w:t>
            </w:r>
            <w:r>
              <w:rPr>
                <w:sz w:val="24"/>
                <w:szCs w:val="24"/>
                <w:lang w:eastAsia="ar-SA"/>
              </w:rPr>
              <w:t>)</w:t>
            </w:r>
          </w:p>
        </w:tc>
        <w:tc>
          <w:tcPr>
            <w:tcW w:w="129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12,1</w:t>
            </w:r>
          </w:p>
        </w:tc>
        <w:tc>
          <w:tcPr>
            <w:tcW w:w="1979"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400</w:t>
            </w:r>
          </w:p>
        </w:tc>
        <w:tc>
          <w:tcPr>
            <w:tcW w:w="131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4,8</w:t>
            </w:r>
          </w:p>
        </w:tc>
        <w:tc>
          <w:tcPr>
            <w:tcW w:w="131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1,2</w:t>
            </w:r>
          </w:p>
        </w:tc>
        <w:tc>
          <w:tcPr>
            <w:tcW w:w="1354" w:type="dxa"/>
            <w:tcBorders>
              <w:left w:val="single" w:sz="4" w:space="0" w:color="000000"/>
              <w:bottom w:val="single" w:sz="4" w:space="0" w:color="000000"/>
              <w:right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6</w:t>
            </w:r>
          </w:p>
        </w:tc>
      </w:tr>
      <w:tr w:rsidR="005E7D36">
        <w:trPr>
          <w:trHeight w:val="567"/>
        </w:trPr>
        <w:tc>
          <w:tcPr>
            <w:tcW w:w="535"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2.</w:t>
            </w:r>
          </w:p>
        </w:tc>
        <w:tc>
          <w:tcPr>
            <w:tcW w:w="2172" w:type="dxa"/>
            <w:tcBorders>
              <w:left w:val="single" w:sz="4" w:space="0" w:color="000000"/>
              <w:bottom w:val="single" w:sz="4" w:space="0" w:color="000000"/>
            </w:tcBorders>
            <w:vAlign w:val="center"/>
          </w:tcPr>
          <w:p w:rsidR="005E7D36" w:rsidRDefault="005E7D36" w:rsidP="005E7D36">
            <w:pPr>
              <w:snapToGrid w:val="0"/>
              <w:ind w:right="-5"/>
              <w:jc w:val="center"/>
              <w:rPr>
                <w:sz w:val="24"/>
                <w:szCs w:val="24"/>
                <w:lang w:eastAsia="ar-SA"/>
              </w:rPr>
            </w:pPr>
            <w:r>
              <w:rPr>
                <w:sz w:val="24"/>
                <w:szCs w:val="24"/>
                <w:lang w:eastAsia="ar-SA"/>
              </w:rPr>
              <w:t>Сельское население</w:t>
            </w:r>
          </w:p>
        </w:tc>
        <w:tc>
          <w:tcPr>
            <w:tcW w:w="129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23,68</w:t>
            </w:r>
          </w:p>
        </w:tc>
        <w:tc>
          <w:tcPr>
            <w:tcW w:w="1979"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180</w:t>
            </w:r>
          </w:p>
        </w:tc>
        <w:tc>
          <w:tcPr>
            <w:tcW w:w="131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4,2</w:t>
            </w:r>
          </w:p>
        </w:tc>
        <w:tc>
          <w:tcPr>
            <w:tcW w:w="131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1,1</w:t>
            </w:r>
          </w:p>
        </w:tc>
        <w:tc>
          <w:tcPr>
            <w:tcW w:w="1354" w:type="dxa"/>
            <w:tcBorders>
              <w:left w:val="single" w:sz="4" w:space="0" w:color="000000"/>
              <w:bottom w:val="single" w:sz="4" w:space="0" w:color="000000"/>
              <w:right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5,3</w:t>
            </w:r>
          </w:p>
        </w:tc>
      </w:tr>
      <w:tr w:rsidR="005E7D36">
        <w:tc>
          <w:tcPr>
            <w:tcW w:w="535"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p>
        </w:tc>
        <w:tc>
          <w:tcPr>
            <w:tcW w:w="2172"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ВСЕГО:</w:t>
            </w:r>
          </w:p>
        </w:tc>
        <w:tc>
          <w:tcPr>
            <w:tcW w:w="129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35,78</w:t>
            </w:r>
          </w:p>
        </w:tc>
        <w:tc>
          <w:tcPr>
            <w:tcW w:w="1979"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p>
        </w:tc>
        <w:tc>
          <w:tcPr>
            <w:tcW w:w="131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9</w:t>
            </w:r>
          </w:p>
        </w:tc>
        <w:tc>
          <w:tcPr>
            <w:tcW w:w="131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2,3</w:t>
            </w:r>
          </w:p>
        </w:tc>
        <w:tc>
          <w:tcPr>
            <w:tcW w:w="1354" w:type="dxa"/>
            <w:tcBorders>
              <w:left w:val="single" w:sz="4" w:space="0" w:color="000000"/>
              <w:bottom w:val="single" w:sz="4" w:space="0" w:color="000000"/>
              <w:right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11,3</w:t>
            </w:r>
          </w:p>
        </w:tc>
      </w:tr>
    </w:tbl>
    <w:p w:rsidR="005E7D36" w:rsidRDefault="005E7D36" w:rsidP="005E7D36">
      <w:pPr>
        <w:spacing w:line="360" w:lineRule="auto"/>
        <w:ind w:left="993" w:right="-5" w:firstLine="850"/>
        <w:jc w:val="both"/>
        <w:rPr>
          <w:sz w:val="28"/>
          <w:szCs w:val="28"/>
          <w:lang w:eastAsia="ar-SA"/>
        </w:rPr>
      </w:pPr>
    </w:p>
    <w:p w:rsidR="005E7D36" w:rsidRDefault="005E7D36" w:rsidP="005E7D36">
      <w:pPr>
        <w:spacing w:line="360" w:lineRule="auto"/>
        <w:ind w:left="993" w:right="-5" w:firstLine="850"/>
        <w:jc w:val="both"/>
        <w:rPr>
          <w:b/>
          <w:sz w:val="28"/>
          <w:szCs w:val="28"/>
          <w:lang w:eastAsia="ar-SA"/>
        </w:rPr>
      </w:pPr>
      <w:r>
        <w:rPr>
          <w:sz w:val="28"/>
          <w:szCs w:val="28"/>
          <w:lang w:eastAsia="ar-SA"/>
        </w:rPr>
        <w:br w:type="page"/>
      </w:r>
      <w:r>
        <w:rPr>
          <w:b/>
          <w:sz w:val="28"/>
          <w:szCs w:val="28"/>
          <w:lang w:eastAsia="ar-SA"/>
        </w:rPr>
        <w:lastRenderedPageBreak/>
        <w:t>Водопотребление на 01.01.2025г:</w:t>
      </w:r>
    </w:p>
    <w:tbl>
      <w:tblPr>
        <w:tblW w:w="0" w:type="auto"/>
        <w:tblInd w:w="1081" w:type="dxa"/>
        <w:tblLayout w:type="fixed"/>
        <w:tblLook w:val="0000"/>
      </w:tblPr>
      <w:tblGrid>
        <w:gridCol w:w="535"/>
        <w:gridCol w:w="2172"/>
        <w:gridCol w:w="1294"/>
        <w:gridCol w:w="1979"/>
        <w:gridCol w:w="1314"/>
        <w:gridCol w:w="1314"/>
        <w:gridCol w:w="1354"/>
      </w:tblGrid>
      <w:tr w:rsidR="005E7D36">
        <w:trPr>
          <w:cantSplit/>
          <w:trHeight w:hRule="exact" w:val="862"/>
        </w:trPr>
        <w:tc>
          <w:tcPr>
            <w:tcW w:w="535" w:type="dxa"/>
            <w:vMerge w:val="restart"/>
            <w:tcBorders>
              <w:top w:val="single" w:sz="4" w:space="0" w:color="000000"/>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w:t>
            </w:r>
          </w:p>
          <w:p w:rsidR="005E7D36" w:rsidRDefault="005E7D36" w:rsidP="005E7D36">
            <w:pPr>
              <w:spacing w:line="360" w:lineRule="auto"/>
              <w:ind w:right="-5"/>
              <w:jc w:val="center"/>
              <w:rPr>
                <w:sz w:val="24"/>
                <w:szCs w:val="24"/>
                <w:lang w:eastAsia="ar-SA"/>
              </w:rPr>
            </w:pPr>
            <w:r>
              <w:rPr>
                <w:sz w:val="24"/>
                <w:szCs w:val="24"/>
                <w:lang w:eastAsia="ar-SA"/>
              </w:rPr>
              <w:t>п/п</w:t>
            </w:r>
          </w:p>
        </w:tc>
        <w:tc>
          <w:tcPr>
            <w:tcW w:w="2172" w:type="dxa"/>
            <w:vMerge w:val="restart"/>
            <w:tcBorders>
              <w:top w:val="single" w:sz="4" w:space="0" w:color="000000"/>
              <w:left w:val="single" w:sz="4" w:space="0" w:color="000000"/>
              <w:bottom w:val="single" w:sz="4" w:space="0" w:color="000000"/>
            </w:tcBorders>
            <w:vAlign w:val="center"/>
          </w:tcPr>
          <w:p w:rsidR="005E7D36" w:rsidRDefault="004807F5" w:rsidP="005E7D36">
            <w:pPr>
              <w:snapToGrid w:val="0"/>
              <w:spacing w:line="360" w:lineRule="auto"/>
              <w:ind w:right="-5"/>
              <w:jc w:val="center"/>
              <w:rPr>
                <w:spacing w:val="-4"/>
                <w:sz w:val="24"/>
                <w:szCs w:val="24"/>
                <w:lang w:eastAsia="ar-SA"/>
              </w:rPr>
            </w:pPr>
            <w:r>
              <w:rPr>
                <w:spacing w:val="-4"/>
                <w:sz w:val="24"/>
                <w:szCs w:val="24"/>
                <w:lang w:eastAsia="ar-SA"/>
              </w:rPr>
              <w:t>Категории потребителей</w:t>
            </w:r>
          </w:p>
        </w:tc>
        <w:tc>
          <w:tcPr>
            <w:tcW w:w="1294" w:type="dxa"/>
            <w:vMerge w:val="restart"/>
            <w:tcBorders>
              <w:top w:val="single" w:sz="4" w:space="0" w:color="000000"/>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Население</w:t>
            </w:r>
          </w:p>
          <w:p w:rsidR="005E7D36" w:rsidRDefault="005E7D36" w:rsidP="005E7D36">
            <w:pPr>
              <w:spacing w:line="360" w:lineRule="auto"/>
              <w:ind w:right="-5"/>
              <w:jc w:val="center"/>
              <w:rPr>
                <w:sz w:val="24"/>
                <w:szCs w:val="24"/>
                <w:lang w:eastAsia="ar-SA"/>
              </w:rPr>
            </w:pPr>
            <w:r>
              <w:rPr>
                <w:sz w:val="24"/>
                <w:szCs w:val="24"/>
                <w:lang w:eastAsia="ar-SA"/>
              </w:rPr>
              <w:t>тыс. чел.</w:t>
            </w:r>
          </w:p>
        </w:tc>
        <w:tc>
          <w:tcPr>
            <w:tcW w:w="1979" w:type="dxa"/>
            <w:vMerge w:val="restart"/>
            <w:tcBorders>
              <w:top w:val="single" w:sz="4" w:space="0" w:color="000000"/>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Удельное водопотребление л/сут на чел.</w:t>
            </w:r>
          </w:p>
        </w:tc>
        <w:tc>
          <w:tcPr>
            <w:tcW w:w="3982" w:type="dxa"/>
            <w:gridSpan w:val="3"/>
            <w:tcBorders>
              <w:top w:val="single" w:sz="4" w:space="0" w:color="000000"/>
              <w:left w:val="single" w:sz="4" w:space="0" w:color="000000"/>
              <w:bottom w:val="single" w:sz="4" w:space="0" w:color="000000"/>
              <w:right w:val="single" w:sz="4" w:space="0" w:color="000000"/>
            </w:tcBorders>
            <w:vAlign w:val="center"/>
          </w:tcPr>
          <w:p w:rsidR="005E7D36" w:rsidRDefault="005E7D36" w:rsidP="005E7D36">
            <w:pPr>
              <w:snapToGrid w:val="0"/>
              <w:ind w:right="-5"/>
              <w:jc w:val="center"/>
              <w:rPr>
                <w:sz w:val="24"/>
                <w:szCs w:val="24"/>
                <w:lang w:eastAsia="ar-SA"/>
              </w:rPr>
            </w:pPr>
            <w:r>
              <w:rPr>
                <w:sz w:val="24"/>
                <w:szCs w:val="24"/>
                <w:lang w:eastAsia="ar-SA"/>
              </w:rPr>
              <w:t>Хозяйственно-питьевое водопотребление</w:t>
            </w:r>
          </w:p>
          <w:p w:rsidR="005E7D36" w:rsidRDefault="005E7D36" w:rsidP="005E7D36">
            <w:pPr>
              <w:spacing w:line="360" w:lineRule="auto"/>
              <w:ind w:right="-5"/>
              <w:jc w:val="center"/>
              <w:rPr>
                <w:sz w:val="24"/>
                <w:szCs w:val="24"/>
                <w:lang w:eastAsia="ar-SA"/>
              </w:rPr>
            </w:pPr>
            <w:r>
              <w:rPr>
                <w:sz w:val="24"/>
                <w:szCs w:val="24"/>
                <w:lang w:eastAsia="ar-SA"/>
              </w:rPr>
              <w:t>тыс. м</w:t>
            </w:r>
            <w:r>
              <w:rPr>
                <w:sz w:val="24"/>
                <w:szCs w:val="24"/>
                <w:vertAlign w:val="superscript"/>
                <w:lang w:eastAsia="ar-SA"/>
              </w:rPr>
              <w:t>3</w:t>
            </w:r>
            <w:r>
              <w:rPr>
                <w:sz w:val="24"/>
                <w:szCs w:val="24"/>
                <w:lang w:eastAsia="ar-SA"/>
              </w:rPr>
              <w:t>/сут</w:t>
            </w:r>
          </w:p>
        </w:tc>
      </w:tr>
      <w:tr w:rsidR="005E7D36">
        <w:trPr>
          <w:cantSplit/>
        </w:trPr>
        <w:tc>
          <w:tcPr>
            <w:tcW w:w="535" w:type="dxa"/>
            <w:vMerge/>
            <w:tcBorders>
              <w:top w:val="single" w:sz="4" w:space="0" w:color="000000"/>
              <w:left w:val="single" w:sz="4" w:space="0" w:color="000000"/>
              <w:bottom w:val="single" w:sz="4" w:space="0" w:color="000000"/>
            </w:tcBorders>
            <w:vAlign w:val="center"/>
          </w:tcPr>
          <w:p w:rsidR="005E7D36" w:rsidRDefault="005E7D36" w:rsidP="005E7D36"/>
        </w:tc>
        <w:tc>
          <w:tcPr>
            <w:tcW w:w="2172" w:type="dxa"/>
            <w:vMerge/>
            <w:tcBorders>
              <w:top w:val="single" w:sz="4" w:space="0" w:color="000000"/>
              <w:left w:val="single" w:sz="4" w:space="0" w:color="000000"/>
              <w:bottom w:val="single" w:sz="4" w:space="0" w:color="000000"/>
            </w:tcBorders>
            <w:vAlign w:val="center"/>
          </w:tcPr>
          <w:p w:rsidR="005E7D36" w:rsidRDefault="005E7D36" w:rsidP="005E7D36"/>
        </w:tc>
        <w:tc>
          <w:tcPr>
            <w:tcW w:w="1294" w:type="dxa"/>
            <w:vMerge/>
            <w:tcBorders>
              <w:top w:val="single" w:sz="4" w:space="0" w:color="000000"/>
              <w:left w:val="single" w:sz="4" w:space="0" w:color="000000"/>
              <w:bottom w:val="single" w:sz="4" w:space="0" w:color="000000"/>
            </w:tcBorders>
            <w:vAlign w:val="center"/>
          </w:tcPr>
          <w:p w:rsidR="005E7D36" w:rsidRDefault="005E7D36" w:rsidP="005E7D36"/>
        </w:tc>
        <w:tc>
          <w:tcPr>
            <w:tcW w:w="1979" w:type="dxa"/>
            <w:vMerge/>
            <w:tcBorders>
              <w:top w:val="single" w:sz="4" w:space="0" w:color="000000"/>
              <w:left w:val="single" w:sz="4" w:space="0" w:color="000000"/>
              <w:bottom w:val="single" w:sz="4" w:space="0" w:color="000000"/>
            </w:tcBorders>
            <w:vAlign w:val="center"/>
          </w:tcPr>
          <w:p w:rsidR="005E7D36" w:rsidRDefault="005E7D36" w:rsidP="005E7D36"/>
        </w:tc>
        <w:tc>
          <w:tcPr>
            <w:tcW w:w="131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населения</w:t>
            </w:r>
          </w:p>
        </w:tc>
        <w:tc>
          <w:tcPr>
            <w:tcW w:w="1314" w:type="dxa"/>
            <w:tcBorders>
              <w:left w:val="single" w:sz="4" w:space="0" w:color="000000"/>
              <w:bottom w:val="single" w:sz="4" w:space="0" w:color="000000"/>
            </w:tcBorders>
            <w:vAlign w:val="center"/>
          </w:tcPr>
          <w:p w:rsidR="005E7D36" w:rsidRDefault="005E7D36" w:rsidP="005E7D36">
            <w:pPr>
              <w:snapToGrid w:val="0"/>
              <w:ind w:right="-5"/>
              <w:jc w:val="center"/>
              <w:rPr>
                <w:sz w:val="24"/>
                <w:szCs w:val="24"/>
                <w:lang w:eastAsia="ar-SA"/>
              </w:rPr>
            </w:pPr>
            <w:r>
              <w:rPr>
                <w:sz w:val="24"/>
                <w:szCs w:val="24"/>
                <w:lang w:eastAsia="ar-SA"/>
              </w:rPr>
              <w:t>Промыш-ленности</w:t>
            </w:r>
          </w:p>
          <w:p w:rsidR="005E7D36" w:rsidRDefault="005E7D36" w:rsidP="005E7D36">
            <w:pPr>
              <w:ind w:right="-5"/>
              <w:jc w:val="center"/>
              <w:rPr>
                <w:sz w:val="24"/>
                <w:szCs w:val="24"/>
                <w:lang w:eastAsia="ar-SA"/>
              </w:rPr>
            </w:pPr>
            <w:r>
              <w:rPr>
                <w:sz w:val="24"/>
                <w:szCs w:val="24"/>
                <w:lang w:eastAsia="ar-SA"/>
              </w:rPr>
              <w:t>25%</w:t>
            </w:r>
          </w:p>
        </w:tc>
        <w:tc>
          <w:tcPr>
            <w:tcW w:w="1354" w:type="dxa"/>
            <w:tcBorders>
              <w:left w:val="single" w:sz="4" w:space="0" w:color="000000"/>
              <w:bottom w:val="single" w:sz="4" w:space="0" w:color="000000"/>
              <w:right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 xml:space="preserve">Итого </w:t>
            </w:r>
          </w:p>
        </w:tc>
      </w:tr>
      <w:tr w:rsidR="005E7D36">
        <w:tc>
          <w:tcPr>
            <w:tcW w:w="535" w:type="dxa"/>
            <w:tcBorders>
              <w:left w:val="single" w:sz="4" w:space="0" w:color="000000"/>
              <w:bottom w:val="single" w:sz="4" w:space="0" w:color="000000"/>
            </w:tcBorders>
            <w:vAlign w:val="center"/>
          </w:tcPr>
          <w:p w:rsidR="005E7D36" w:rsidRDefault="005E7D36" w:rsidP="005E7D36">
            <w:pPr>
              <w:snapToGrid w:val="0"/>
              <w:ind w:right="-5"/>
              <w:jc w:val="center"/>
              <w:rPr>
                <w:lang w:eastAsia="ar-SA"/>
              </w:rPr>
            </w:pPr>
            <w:r>
              <w:rPr>
                <w:lang w:eastAsia="ar-SA"/>
              </w:rPr>
              <w:t>1</w:t>
            </w:r>
          </w:p>
        </w:tc>
        <w:tc>
          <w:tcPr>
            <w:tcW w:w="2172" w:type="dxa"/>
            <w:tcBorders>
              <w:left w:val="single" w:sz="4" w:space="0" w:color="000000"/>
              <w:bottom w:val="single" w:sz="4" w:space="0" w:color="000000"/>
            </w:tcBorders>
            <w:vAlign w:val="center"/>
          </w:tcPr>
          <w:p w:rsidR="005E7D36" w:rsidRDefault="005E7D36" w:rsidP="005E7D36">
            <w:pPr>
              <w:snapToGrid w:val="0"/>
              <w:ind w:right="-5"/>
              <w:jc w:val="center"/>
              <w:rPr>
                <w:lang w:eastAsia="ar-SA"/>
              </w:rPr>
            </w:pPr>
            <w:r>
              <w:rPr>
                <w:lang w:eastAsia="ar-SA"/>
              </w:rPr>
              <w:t>2</w:t>
            </w:r>
          </w:p>
        </w:tc>
        <w:tc>
          <w:tcPr>
            <w:tcW w:w="1294" w:type="dxa"/>
            <w:tcBorders>
              <w:left w:val="single" w:sz="4" w:space="0" w:color="000000"/>
              <w:bottom w:val="single" w:sz="4" w:space="0" w:color="000000"/>
            </w:tcBorders>
            <w:vAlign w:val="center"/>
          </w:tcPr>
          <w:p w:rsidR="005E7D36" w:rsidRDefault="005E7D36" w:rsidP="005E7D36">
            <w:pPr>
              <w:snapToGrid w:val="0"/>
              <w:ind w:right="-5"/>
              <w:jc w:val="center"/>
              <w:rPr>
                <w:lang w:eastAsia="ar-SA"/>
              </w:rPr>
            </w:pPr>
            <w:r>
              <w:rPr>
                <w:lang w:eastAsia="ar-SA"/>
              </w:rPr>
              <w:t>3</w:t>
            </w:r>
          </w:p>
        </w:tc>
        <w:tc>
          <w:tcPr>
            <w:tcW w:w="1979" w:type="dxa"/>
            <w:tcBorders>
              <w:left w:val="single" w:sz="4" w:space="0" w:color="000000"/>
              <w:bottom w:val="single" w:sz="4" w:space="0" w:color="000000"/>
            </w:tcBorders>
            <w:vAlign w:val="center"/>
          </w:tcPr>
          <w:p w:rsidR="005E7D36" w:rsidRDefault="005E7D36" w:rsidP="005E7D36">
            <w:pPr>
              <w:snapToGrid w:val="0"/>
              <w:ind w:right="-5"/>
              <w:jc w:val="center"/>
              <w:rPr>
                <w:lang w:eastAsia="ar-SA"/>
              </w:rPr>
            </w:pPr>
            <w:r>
              <w:rPr>
                <w:lang w:eastAsia="ar-SA"/>
              </w:rPr>
              <w:t>4</w:t>
            </w:r>
          </w:p>
        </w:tc>
        <w:tc>
          <w:tcPr>
            <w:tcW w:w="1314" w:type="dxa"/>
            <w:tcBorders>
              <w:left w:val="single" w:sz="4" w:space="0" w:color="000000"/>
              <w:bottom w:val="single" w:sz="4" w:space="0" w:color="000000"/>
            </w:tcBorders>
            <w:vAlign w:val="center"/>
          </w:tcPr>
          <w:p w:rsidR="005E7D36" w:rsidRDefault="005E7D36" w:rsidP="005E7D36">
            <w:pPr>
              <w:snapToGrid w:val="0"/>
              <w:ind w:right="-5"/>
              <w:jc w:val="center"/>
              <w:rPr>
                <w:lang w:eastAsia="ar-SA"/>
              </w:rPr>
            </w:pPr>
            <w:r>
              <w:rPr>
                <w:lang w:eastAsia="ar-SA"/>
              </w:rPr>
              <w:t>5</w:t>
            </w:r>
          </w:p>
        </w:tc>
        <w:tc>
          <w:tcPr>
            <w:tcW w:w="1314" w:type="dxa"/>
            <w:tcBorders>
              <w:left w:val="single" w:sz="4" w:space="0" w:color="000000"/>
              <w:bottom w:val="single" w:sz="4" w:space="0" w:color="000000"/>
            </w:tcBorders>
            <w:vAlign w:val="center"/>
          </w:tcPr>
          <w:p w:rsidR="005E7D36" w:rsidRDefault="005E7D36" w:rsidP="005E7D36">
            <w:pPr>
              <w:snapToGrid w:val="0"/>
              <w:ind w:right="-5"/>
              <w:jc w:val="center"/>
              <w:rPr>
                <w:lang w:eastAsia="ar-SA"/>
              </w:rPr>
            </w:pPr>
            <w:r>
              <w:rPr>
                <w:lang w:eastAsia="ar-SA"/>
              </w:rPr>
              <w:t>6</w:t>
            </w:r>
          </w:p>
        </w:tc>
        <w:tc>
          <w:tcPr>
            <w:tcW w:w="1354" w:type="dxa"/>
            <w:tcBorders>
              <w:left w:val="single" w:sz="4" w:space="0" w:color="000000"/>
              <w:bottom w:val="single" w:sz="4" w:space="0" w:color="000000"/>
              <w:right w:val="single" w:sz="4" w:space="0" w:color="000000"/>
            </w:tcBorders>
            <w:vAlign w:val="center"/>
          </w:tcPr>
          <w:p w:rsidR="005E7D36" w:rsidRDefault="005E7D36" w:rsidP="005E7D36">
            <w:pPr>
              <w:snapToGrid w:val="0"/>
              <w:ind w:right="-5"/>
              <w:jc w:val="center"/>
              <w:rPr>
                <w:lang w:eastAsia="ar-SA"/>
              </w:rPr>
            </w:pPr>
            <w:r>
              <w:rPr>
                <w:lang w:eastAsia="ar-SA"/>
              </w:rPr>
              <w:t>7</w:t>
            </w:r>
          </w:p>
        </w:tc>
      </w:tr>
      <w:tr w:rsidR="005E7D36">
        <w:trPr>
          <w:trHeight w:val="567"/>
        </w:trPr>
        <w:tc>
          <w:tcPr>
            <w:tcW w:w="535"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1.</w:t>
            </w:r>
          </w:p>
        </w:tc>
        <w:tc>
          <w:tcPr>
            <w:tcW w:w="2172" w:type="dxa"/>
            <w:tcBorders>
              <w:left w:val="single" w:sz="4" w:space="0" w:color="000000"/>
              <w:bottom w:val="single" w:sz="4" w:space="0" w:color="000000"/>
            </w:tcBorders>
            <w:vAlign w:val="center"/>
          </w:tcPr>
          <w:p w:rsidR="004807F5" w:rsidRDefault="004807F5" w:rsidP="004807F5">
            <w:pPr>
              <w:snapToGrid w:val="0"/>
              <w:ind w:right="-6"/>
              <w:jc w:val="center"/>
              <w:rPr>
                <w:sz w:val="24"/>
                <w:szCs w:val="24"/>
                <w:lang w:eastAsia="ar-SA"/>
              </w:rPr>
            </w:pPr>
            <w:r>
              <w:rPr>
                <w:sz w:val="24"/>
                <w:szCs w:val="24"/>
                <w:lang w:eastAsia="ar-SA"/>
              </w:rPr>
              <w:t>Городское население</w:t>
            </w:r>
          </w:p>
          <w:p w:rsidR="005E7D36" w:rsidRDefault="004807F5" w:rsidP="004807F5">
            <w:pPr>
              <w:snapToGrid w:val="0"/>
              <w:ind w:right="-6"/>
              <w:jc w:val="center"/>
              <w:rPr>
                <w:sz w:val="24"/>
                <w:szCs w:val="24"/>
                <w:lang w:eastAsia="ar-SA"/>
              </w:rPr>
            </w:pPr>
            <w:r>
              <w:rPr>
                <w:sz w:val="24"/>
                <w:szCs w:val="24"/>
                <w:lang w:eastAsia="ar-SA"/>
              </w:rPr>
              <w:t xml:space="preserve"> (р.п. Иловля)</w:t>
            </w:r>
          </w:p>
        </w:tc>
        <w:tc>
          <w:tcPr>
            <w:tcW w:w="129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12,3</w:t>
            </w:r>
          </w:p>
        </w:tc>
        <w:tc>
          <w:tcPr>
            <w:tcW w:w="1979"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450</w:t>
            </w:r>
          </w:p>
        </w:tc>
        <w:tc>
          <w:tcPr>
            <w:tcW w:w="131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5,5</w:t>
            </w:r>
          </w:p>
        </w:tc>
        <w:tc>
          <w:tcPr>
            <w:tcW w:w="131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1,4</w:t>
            </w:r>
          </w:p>
        </w:tc>
        <w:tc>
          <w:tcPr>
            <w:tcW w:w="1354" w:type="dxa"/>
            <w:tcBorders>
              <w:left w:val="single" w:sz="4" w:space="0" w:color="000000"/>
              <w:bottom w:val="single" w:sz="4" w:space="0" w:color="000000"/>
              <w:right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6,9</w:t>
            </w:r>
          </w:p>
        </w:tc>
      </w:tr>
      <w:tr w:rsidR="005E7D36">
        <w:trPr>
          <w:trHeight w:val="567"/>
        </w:trPr>
        <w:tc>
          <w:tcPr>
            <w:tcW w:w="535"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2.</w:t>
            </w:r>
          </w:p>
        </w:tc>
        <w:tc>
          <w:tcPr>
            <w:tcW w:w="2172" w:type="dxa"/>
            <w:tcBorders>
              <w:left w:val="single" w:sz="4" w:space="0" w:color="000000"/>
              <w:bottom w:val="single" w:sz="4" w:space="0" w:color="000000"/>
            </w:tcBorders>
            <w:vAlign w:val="center"/>
          </w:tcPr>
          <w:p w:rsidR="005E7D36" w:rsidRDefault="005E7D36" w:rsidP="005E7D36">
            <w:pPr>
              <w:snapToGrid w:val="0"/>
              <w:ind w:right="-5"/>
              <w:jc w:val="center"/>
              <w:rPr>
                <w:sz w:val="24"/>
                <w:szCs w:val="24"/>
                <w:lang w:eastAsia="ar-SA"/>
              </w:rPr>
            </w:pPr>
            <w:r>
              <w:rPr>
                <w:sz w:val="24"/>
                <w:szCs w:val="24"/>
                <w:lang w:eastAsia="ar-SA"/>
              </w:rPr>
              <w:t>Сельское население</w:t>
            </w:r>
          </w:p>
        </w:tc>
        <w:tc>
          <w:tcPr>
            <w:tcW w:w="129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23,68</w:t>
            </w:r>
          </w:p>
        </w:tc>
        <w:tc>
          <w:tcPr>
            <w:tcW w:w="1979"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200</w:t>
            </w:r>
          </w:p>
        </w:tc>
        <w:tc>
          <w:tcPr>
            <w:tcW w:w="131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4,8</w:t>
            </w:r>
          </w:p>
        </w:tc>
        <w:tc>
          <w:tcPr>
            <w:tcW w:w="131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1,2</w:t>
            </w:r>
          </w:p>
        </w:tc>
        <w:tc>
          <w:tcPr>
            <w:tcW w:w="1354" w:type="dxa"/>
            <w:tcBorders>
              <w:left w:val="single" w:sz="4" w:space="0" w:color="000000"/>
              <w:bottom w:val="single" w:sz="4" w:space="0" w:color="000000"/>
              <w:right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6,0</w:t>
            </w:r>
          </w:p>
        </w:tc>
      </w:tr>
      <w:tr w:rsidR="005E7D36">
        <w:tc>
          <w:tcPr>
            <w:tcW w:w="535"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p>
        </w:tc>
        <w:tc>
          <w:tcPr>
            <w:tcW w:w="2172"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ВСЕГО:</w:t>
            </w:r>
          </w:p>
        </w:tc>
        <w:tc>
          <w:tcPr>
            <w:tcW w:w="129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35,98</w:t>
            </w:r>
          </w:p>
        </w:tc>
        <w:tc>
          <w:tcPr>
            <w:tcW w:w="1979"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p>
        </w:tc>
        <w:tc>
          <w:tcPr>
            <w:tcW w:w="131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10,3</w:t>
            </w:r>
          </w:p>
        </w:tc>
        <w:tc>
          <w:tcPr>
            <w:tcW w:w="131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2,6</w:t>
            </w:r>
          </w:p>
        </w:tc>
        <w:tc>
          <w:tcPr>
            <w:tcW w:w="1354" w:type="dxa"/>
            <w:tcBorders>
              <w:left w:val="single" w:sz="4" w:space="0" w:color="000000"/>
              <w:bottom w:val="single" w:sz="4" w:space="0" w:color="000000"/>
              <w:right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12,9</w:t>
            </w:r>
          </w:p>
        </w:tc>
      </w:tr>
    </w:tbl>
    <w:p w:rsidR="005E7D36" w:rsidRDefault="005E7D36" w:rsidP="005E7D36">
      <w:pPr>
        <w:spacing w:line="360" w:lineRule="auto"/>
        <w:ind w:left="993" w:right="-5" w:firstLine="850"/>
        <w:jc w:val="both"/>
        <w:rPr>
          <w:sz w:val="28"/>
          <w:szCs w:val="28"/>
          <w:lang w:eastAsia="ar-SA"/>
        </w:rPr>
      </w:pPr>
    </w:p>
    <w:p w:rsidR="005E7D36" w:rsidRDefault="005E7D36" w:rsidP="005E7D36">
      <w:pPr>
        <w:spacing w:line="360" w:lineRule="auto"/>
        <w:ind w:left="993" w:right="-5" w:firstLine="850"/>
        <w:jc w:val="both"/>
        <w:rPr>
          <w:spacing w:val="-4"/>
          <w:sz w:val="28"/>
          <w:szCs w:val="28"/>
          <w:lang w:eastAsia="ar-SA"/>
        </w:rPr>
      </w:pPr>
      <w:r>
        <w:rPr>
          <w:spacing w:val="-4"/>
          <w:sz w:val="28"/>
          <w:szCs w:val="28"/>
          <w:lang w:eastAsia="ar-SA"/>
        </w:rPr>
        <w:t>Утвержденные эксплуатационные запасы подземных вод – 79,4 тыс. м</w:t>
      </w:r>
      <w:r>
        <w:rPr>
          <w:spacing w:val="-4"/>
          <w:sz w:val="28"/>
          <w:szCs w:val="28"/>
          <w:vertAlign w:val="superscript"/>
          <w:lang w:eastAsia="ar-SA"/>
        </w:rPr>
        <w:t>3</w:t>
      </w:r>
      <w:r>
        <w:rPr>
          <w:spacing w:val="-4"/>
          <w:sz w:val="28"/>
          <w:szCs w:val="28"/>
          <w:lang w:eastAsia="ar-SA"/>
        </w:rPr>
        <w:t>/сут.</w:t>
      </w:r>
    </w:p>
    <w:p w:rsidR="005E7D36" w:rsidRDefault="005E7D36" w:rsidP="005E7D36">
      <w:pPr>
        <w:spacing w:line="360" w:lineRule="auto"/>
        <w:ind w:left="993" w:right="-5" w:firstLine="850"/>
        <w:jc w:val="both"/>
        <w:rPr>
          <w:sz w:val="28"/>
          <w:szCs w:val="28"/>
          <w:lang w:eastAsia="ar-SA"/>
        </w:rPr>
      </w:pPr>
      <w:r>
        <w:rPr>
          <w:sz w:val="28"/>
          <w:szCs w:val="28"/>
          <w:lang w:eastAsia="ar-SA"/>
        </w:rPr>
        <w:t xml:space="preserve">Анализ запасов водных ресурсов показал, что поверхностные и подземные водные ресурсы распределены по территории района крайне неравномерно, что определенным образом отражается на хозяйственном и градостроительном освоении территории. Однако в целом по степени обеспеченности водными ресурсами территория района благоприятна. Запасы подземных водных ресурсов превышают потребности в них. </w:t>
      </w:r>
    </w:p>
    <w:p w:rsidR="005E7D36" w:rsidRDefault="005E7D36" w:rsidP="005E7D36">
      <w:pPr>
        <w:spacing w:line="360" w:lineRule="auto"/>
        <w:ind w:right="-5"/>
        <w:jc w:val="center"/>
        <w:rPr>
          <w:b/>
          <w:bCs/>
          <w:sz w:val="28"/>
          <w:szCs w:val="28"/>
          <w:lang w:eastAsia="ar-SA"/>
        </w:rPr>
      </w:pPr>
      <w:r>
        <w:rPr>
          <w:b/>
          <w:bCs/>
          <w:sz w:val="28"/>
          <w:szCs w:val="28"/>
          <w:lang w:eastAsia="ar-SA"/>
        </w:rPr>
        <w:t>Водоотведение.</w:t>
      </w:r>
    </w:p>
    <w:p w:rsidR="005E7D36" w:rsidRDefault="005E7D36" w:rsidP="005E7D36">
      <w:pPr>
        <w:spacing w:line="360" w:lineRule="auto"/>
        <w:ind w:left="993" w:right="-5" w:firstLine="850"/>
        <w:jc w:val="both"/>
        <w:rPr>
          <w:sz w:val="28"/>
          <w:szCs w:val="28"/>
          <w:lang w:eastAsia="ar-SA"/>
        </w:rPr>
      </w:pPr>
      <w:r>
        <w:rPr>
          <w:sz w:val="28"/>
          <w:szCs w:val="28"/>
          <w:lang w:eastAsia="ar-SA"/>
        </w:rPr>
        <w:t>Для расчета водоотведения приняты укрупненные нормы удельного среднесуточного (за год) водоотведения на одного потребителя, приведенные в СНиП 2.04.03-85.</w:t>
      </w:r>
    </w:p>
    <w:p w:rsidR="005E7D36" w:rsidRDefault="005E7D36" w:rsidP="005E7D36">
      <w:pPr>
        <w:spacing w:line="360" w:lineRule="auto"/>
        <w:ind w:left="993" w:right="-5" w:firstLine="850"/>
        <w:jc w:val="both"/>
        <w:rPr>
          <w:b/>
          <w:sz w:val="28"/>
          <w:szCs w:val="28"/>
          <w:lang w:eastAsia="ar-SA"/>
        </w:rPr>
      </w:pPr>
      <w:r>
        <w:rPr>
          <w:b/>
          <w:sz w:val="28"/>
          <w:szCs w:val="28"/>
          <w:lang w:eastAsia="ar-SA"/>
        </w:rPr>
        <w:t>Водоотведение на 01.01.2015г:</w:t>
      </w:r>
    </w:p>
    <w:tbl>
      <w:tblPr>
        <w:tblW w:w="0" w:type="auto"/>
        <w:tblInd w:w="1081" w:type="dxa"/>
        <w:tblLayout w:type="fixed"/>
        <w:tblLook w:val="0000"/>
      </w:tblPr>
      <w:tblGrid>
        <w:gridCol w:w="535"/>
        <w:gridCol w:w="2172"/>
        <w:gridCol w:w="1294"/>
        <w:gridCol w:w="1979"/>
        <w:gridCol w:w="1314"/>
        <w:gridCol w:w="1314"/>
        <w:gridCol w:w="1354"/>
      </w:tblGrid>
      <w:tr w:rsidR="005E7D36">
        <w:trPr>
          <w:cantSplit/>
          <w:trHeight w:hRule="exact" w:val="790"/>
        </w:trPr>
        <w:tc>
          <w:tcPr>
            <w:tcW w:w="535" w:type="dxa"/>
            <w:vMerge w:val="restart"/>
            <w:tcBorders>
              <w:top w:val="single" w:sz="4" w:space="0" w:color="000000"/>
              <w:left w:val="single" w:sz="4" w:space="0" w:color="000000"/>
              <w:bottom w:val="single" w:sz="4" w:space="0" w:color="000000"/>
            </w:tcBorders>
            <w:vAlign w:val="center"/>
          </w:tcPr>
          <w:p w:rsidR="005E7D36" w:rsidRDefault="005E7D36" w:rsidP="005E7D36">
            <w:pPr>
              <w:snapToGrid w:val="0"/>
              <w:ind w:right="-5"/>
              <w:jc w:val="center"/>
              <w:rPr>
                <w:sz w:val="22"/>
                <w:szCs w:val="22"/>
                <w:lang w:eastAsia="ar-SA"/>
              </w:rPr>
            </w:pPr>
            <w:r>
              <w:rPr>
                <w:sz w:val="22"/>
                <w:szCs w:val="22"/>
                <w:lang w:eastAsia="ar-SA"/>
              </w:rPr>
              <w:t>№</w:t>
            </w:r>
          </w:p>
          <w:p w:rsidR="005E7D36" w:rsidRDefault="005E7D36" w:rsidP="005E7D36">
            <w:pPr>
              <w:ind w:right="-5"/>
              <w:jc w:val="center"/>
              <w:rPr>
                <w:sz w:val="22"/>
                <w:szCs w:val="22"/>
                <w:lang w:eastAsia="ar-SA"/>
              </w:rPr>
            </w:pPr>
            <w:r>
              <w:rPr>
                <w:sz w:val="22"/>
                <w:szCs w:val="22"/>
                <w:lang w:eastAsia="ar-SA"/>
              </w:rPr>
              <w:t>п/п</w:t>
            </w:r>
          </w:p>
        </w:tc>
        <w:tc>
          <w:tcPr>
            <w:tcW w:w="2172" w:type="dxa"/>
            <w:vMerge w:val="restart"/>
            <w:tcBorders>
              <w:top w:val="single" w:sz="4" w:space="0" w:color="000000"/>
              <w:left w:val="single" w:sz="4" w:space="0" w:color="000000"/>
              <w:bottom w:val="single" w:sz="4" w:space="0" w:color="000000"/>
            </w:tcBorders>
            <w:vAlign w:val="center"/>
          </w:tcPr>
          <w:p w:rsidR="005E7D36" w:rsidRDefault="004807F5" w:rsidP="005E7D36">
            <w:pPr>
              <w:snapToGrid w:val="0"/>
              <w:ind w:right="-5"/>
              <w:jc w:val="center"/>
              <w:rPr>
                <w:spacing w:val="-4"/>
                <w:sz w:val="22"/>
                <w:szCs w:val="22"/>
                <w:lang w:eastAsia="ar-SA"/>
              </w:rPr>
            </w:pPr>
            <w:r>
              <w:rPr>
                <w:spacing w:val="-4"/>
                <w:sz w:val="22"/>
                <w:szCs w:val="22"/>
                <w:lang w:eastAsia="ar-SA"/>
              </w:rPr>
              <w:t>Категории потребителей</w:t>
            </w:r>
          </w:p>
        </w:tc>
        <w:tc>
          <w:tcPr>
            <w:tcW w:w="1294" w:type="dxa"/>
            <w:vMerge w:val="restart"/>
            <w:tcBorders>
              <w:top w:val="single" w:sz="4" w:space="0" w:color="000000"/>
              <w:left w:val="single" w:sz="4" w:space="0" w:color="000000"/>
              <w:bottom w:val="single" w:sz="4" w:space="0" w:color="000000"/>
            </w:tcBorders>
            <w:vAlign w:val="center"/>
          </w:tcPr>
          <w:p w:rsidR="005E7D36" w:rsidRDefault="005E7D36" w:rsidP="005E7D36">
            <w:pPr>
              <w:snapToGrid w:val="0"/>
              <w:ind w:right="-5"/>
              <w:jc w:val="center"/>
              <w:rPr>
                <w:sz w:val="22"/>
                <w:szCs w:val="22"/>
                <w:lang w:eastAsia="ar-SA"/>
              </w:rPr>
            </w:pPr>
            <w:r>
              <w:rPr>
                <w:sz w:val="22"/>
                <w:szCs w:val="22"/>
                <w:lang w:eastAsia="ar-SA"/>
              </w:rPr>
              <w:t>Население</w:t>
            </w:r>
          </w:p>
          <w:p w:rsidR="005E7D36" w:rsidRDefault="005E7D36" w:rsidP="005E7D36">
            <w:pPr>
              <w:ind w:right="-5"/>
              <w:jc w:val="center"/>
              <w:rPr>
                <w:sz w:val="22"/>
                <w:szCs w:val="22"/>
                <w:lang w:eastAsia="ar-SA"/>
              </w:rPr>
            </w:pPr>
            <w:r>
              <w:rPr>
                <w:sz w:val="22"/>
                <w:szCs w:val="22"/>
                <w:lang w:eastAsia="ar-SA"/>
              </w:rPr>
              <w:t>тыс. чел.</w:t>
            </w:r>
          </w:p>
        </w:tc>
        <w:tc>
          <w:tcPr>
            <w:tcW w:w="1979" w:type="dxa"/>
            <w:vMerge w:val="restart"/>
            <w:tcBorders>
              <w:top w:val="single" w:sz="4" w:space="0" w:color="000000"/>
              <w:left w:val="single" w:sz="4" w:space="0" w:color="000000"/>
              <w:bottom w:val="single" w:sz="4" w:space="0" w:color="000000"/>
            </w:tcBorders>
            <w:vAlign w:val="center"/>
          </w:tcPr>
          <w:p w:rsidR="005E7D36" w:rsidRDefault="005E7D36" w:rsidP="005E7D36">
            <w:pPr>
              <w:snapToGrid w:val="0"/>
              <w:ind w:right="-5"/>
              <w:jc w:val="center"/>
              <w:rPr>
                <w:sz w:val="22"/>
                <w:szCs w:val="22"/>
                <w:lang w:eastAsia="ar-SA"/>
              </w:rPr>
            </w:pPr>
            <w:r>
              <w:rPr>
                <w:sz w:val="22"/>
                <w:szCs w:val="22"/>
                <w:lang w:eastAsia="ar-SA"/>
              </w:rPr>
              <w:t>Удельное водоотведение л/сут на чел.</w:t>
            </w:r>
          </w:p>
        </w:tc>
        <w:tc>
          <w:tcPr>
            <w:tcW w:w="3982" w:type="dxa"/>
            <w:gridSpan w:val="3"/>
            <w:tcBorders>
              <w:top w:val="single" w:sz="4" w:space="0" w:color="000000"/>
              <w:left w:val="single" w:sz="4" w:space="0" w:color="000000"/>
              <w:bottom w:val="single" w:sz="4" w:space="0" w:color="000000"/>
              <w:right w:val="single" w:sz="4" w:space="0" w:color="000000"/>
            </w:tcBorders>
            <w:vAlign w:val="center"/>
          </w:tcPr>
          <w:p w:rsidR="005E7D36" w:rsidRDefault="005E7D36" w:rsidP="005E7D36">
            <w:pPr>
              <w:snapToGrid w:val="0"/>
              <w:ind w:right="-5"/>
              <w:jc w:val="center"/>
              <w:rPr>
                <w:sz w:val="22"/>
                <w:szCs w:val="22"/>
                <w:lang w:eastAsia="ar-SA"/>
              </w:rPr>
            </w:pPr>
            <w:r>
              <w:rPr>
                <w:sz w:val="22"/>
                <w:szCs w:val="22"/>
                <w:lang w:eastAsia="ar-SA"/>
              </w:rPr>
              <w:t>Хозяйственно-питьевое водопотребление</w:t>
            </w:r>
          </w:p>
          <w:p w:rsidR="005E7D36" w:rsidRDefault="005E7D36" w:rsidP="005E7D36">
            <w:pPr>
              <w:ind w:right="-5"/>
              <w:jc w:val="center"/>
              <w:rPr>
                <w:sz w:val="22"/>
                <w:szCs w:val="22"/>
                <w:lang w:eastAsia="ar-SA"/>
              </w:rPr>
            </w:pPr>
            <w:r>
              <w:rPr>
                <w:sz w:val="22"/>
                <w:szCs w:val="22"/>
                <w:lang w:eastAsia="ar-SA"/>
              </w:rPr>
              <w:t>тыс. м</w:t>
            </w:r>
            <w:r>
              <w:rPr>
                <w:sz w:val="22"/>
                <w:szCs w:val="22"/>
                <w:vertAlign w:val="superscript"/>
                <w:lang w:eastAsia="ar-SA"/>
              </w:rPr>
              <w:t>3</w:t>
            </w:r>
            <w:r>
              <w:rPr>
                <w:sz w:val="22"/>
                <w:szCs w:val="22"/>
                <w:lang w:eastAsia="ar-SA"/>
              </w:rPr>
              <w:t>/сут</w:t>
            </w:r>
          </w:p>
        </w:tc>
      </w:tr>
      <w:tr w:rsidR="005E7D36">
        <w:trPr>
          <w:cantSplit/>
        </w:trPr>
        <w:tc>
          <w:tcPr>
            <w:tcW w:w="535" w:type="dxa"/>
            <w:vMerge/>
            <w:tcBorders>
              <w:top w:val="single" w:sz="4" w:space="0" w:color="000000"/>
              <w:left w:val="single" w:sz="4" w:space="0" w:color="000000"/>
              <w:bottom w:val="single" w:sz="4" w:space="0" w:color="000000"/>
            </w:tcBorders>
            <w:vAlign w:val="center"/>
          </w:tcPr>
          <w:p w:rsidR="005E7D36" w:rsidRDefault="005E7D36" w:rsidP="005E7D36"/>
        </w:tc>
        <w:tc>
          <w:tcPr>
            <w:tcW w:w="2172" w:type="dxa"/>
            <w:vMerge/>
            <w:tcBorders>
              <w:top w:val="single" w:sz="4" w:space="0" w:color="000000"/>
              <w:left w:val="single" w:sz="4" w:space="0" w:color="000000"/>
              <w:bottom w:val="single" w:sz="4" w:space="0" w:color="000000"/>
            </w:tcBorders>
            <w:vAlign w:val="center"/>
          </w:tcPr>
          <w:p w:rsidR="005E7D36" w:rsidRDefault="005E7D36" w:rsidP="005E7D36"/>
        </w:tc>
        <w:tc>
          <w:tcPr>
            <w:tcW w:w="1294" w:type="dxa"/>
            <w:vMerge/>
            <w:tcBorders>
              <w:top w:val="single" w:sz="4" w:space="0" w:color="000000"/>
              <w:left w:val="single" w:sz="4" w:space="0" w:color="000000"/>
              <w:bottom w:val="single" w:sz="4" w:space="0" w:color="000000"/>
            </w:tcBorders>
            <w:vAlign w:val="center"/>
          </w:tcPr>
          <w:p w:rsidR="005E7D36" w:rsidRDefault="005E7D36" w:rsidP="005E7D36"/>
        </w:tc>
        <w:tc>
          <w:tcPr>
            <w:tcW w:w="1979" w:type="dxa"/>
            <w:vMerge/>
            <w:tcBorders>
              <w:top w:val="single" w:sz="4" w:space="0" w:color="000000"/>
              <w:left w:val="single" w:sz="4" w:space="0" w:color="000000"/>
              <w:bottom w:val="single" w:sz="4" w:space="0" w:color="000000"/>
            </w:tcBorders>
            <w:vAlign w:val="center"/>
          </w:tcPr>
          <w:p w:rsidR="005E7D36" w:rsidRDefault="005E7D36" w:rsidP="005E7D36"/>
        </w:tc>
        <w:tc>
          <w:tcPr>
            <w:tcW w:w="1314" w:type="dxa"/>
            <w:tcBorders>
              <w:left w:val="single" w:sz="4" w:space="0" w:color="000000"/>
              <w:bottom w:val="single" w:sz="4" w:space="0" w:color="000000"/>
            </w:tcBorders>
            <w:vAlign w:val="center"/>
          </w:tcPr>
          <w:p w:rsidR="005E7D36" w:rsidRDefault="005E7D36" w:rsidP="005E7D36">
            <w:pPr>
              <w:snapToGrid w:val="0"/>
              <w:ind w:right="-5"/>
              <w:jc w:val="center"/>
              <w:rPr>
                <w:sz w:val="22"/>
                <w:szCs w:val="22"/>
                <w:lang w:eastAsia="ar-SA"/>
              </w:rPr>
            </w:pPr>
            <w:r>
              <w:rPr>
                <w:sz w:val="22"/>
                <w:szCs w:val="22"/>
                <w:lang w:eastAsia="ar-SA"/>
              </w:rPr>
              <w:t>населения</w:t>
            </w:r>
          </w:p>
        </w:tc>
        <w:tc>
          <w:tcPr>
            <w:tcW w:w="1314" w:type="dxa"/>
            <w:tcBorders>
              <w:left w:val="single" w:sz="4" w:space="0" w:color="000000"/>
              <w:bottom w:val="single" w:sz="4" w:space="0" w:color="000000"/>
            </w:tcBorders>
            <w:vAlign w:val="center"/>
          </w:tcPr>
          <w:p w:rsidR="005E7D36" w:rsidRDefault="005E7D36" w:rsidP="005E7D36">
            <w:pPr>
              <w:snapToGrid w:val="0"/>
              <w:ind w:right="-5"/>
              <w:jc w:val="center"/>
              <w:rPr>
                <w:sz w:val="22"/>
                <w:szCs w:val="22"/>
                <w:lang w:eastAsia="ar-SA"/>
              </w:rPr>
            </w:pPr>
            <w:r>
              <w:rPr>
                <w:sz w:val="22"/>
                <w:szCs w:val="22"/>
                <w:lang w:eastAsia="ar-SA"/>
              </w:rPr>
              <w:t>Промыш-ленности</w:t>
            </w:r>
          </w:p>
          <w:p w:rsidR="005E7D36" w:rsidRDefault="005E7D36" w:rsidP="005E7D36">
            <w:pPr>
              <w:ind w:right="-5"/>
              <w:jc w:val="center"/>
              <w:rPr>
                <w:sz w:val="22"/>
                <w:szCs w:val="22"/>
                <w:lang w:eastAsia="ar-SA"/>
              </w:rPr>
            </w:pPr>
            <w:r>
              <w:rPr>
                <w:sz w:val="22"/>
                <w:szCs w:val="22"/>
                <w:lang w:eastAsia="ar-SA"/>
              </w:rPr>
              <w:t>25%</w:t>
            </w:r>
          </w:p>
        </w:tc>
        <w:tc>
          <w:tcPr>
            <w:tcW w:w="1354" w:type="dxa"/>
            <w:tcBorders>
              <w:left w:val="single" w:sz="4" w:space="0" w:color="000000"/>
              <w:bottom w:val="single" w:sz="4" w:space="0" w:color="000000"/>
              <w:right w:val="single" w:sz="4" w:space="0" w:color="000000"/>
            </w:tcBorders>
            <w:vAlign w:val="center"/>
          </w:tcPr>
          <w:p w:rsidR="005E7D36" w:rsidRDefault="005E7D36" w:rsidP="005E7D36">
            <w:pPr>
              <w:snapToGrid w:val="0"/>
              <w:ind w:right="-5"/>
              <w:jc w:val="center"/>
              <w:rPr>
                <w:sz w:val="22"/>
                <w:szCs w:val="22"/>
                <w:lang w:eastAsia="ar-SA"/>
              </w:rPr>
            </w:pPr>
            <w:r>
              <w:rPr>
                <w:sz w:val="22"/>
                <w:szCs w:val="22"/>
                <w:lang w:eastAsia="ar-SA"/>
              </w:rPr>
              <w:t xml:space="preserve">Итого </w:t>
            </w:r>
          </w:p>
        </w:tc>
      </w:tr>
      <w:tr w:rsidR="005E7D36">
        <w:tc>
          <w:tcPr>
            <w:tcW w:w="535" w:type="dxa"/>
            <w:tcBorders>
              <w:left w:val="single" w:sz="4" w:space="0" w:color="000000"/>
              <w:bottom w:val="single" w:sz="4" w:space="0" w:color="000000"/>
            </w:tcBorders>
            <w:vAlign w:val="center"/>
          </w:tcPr>
          <w:p w:rsidR="005E7D36" w:rsidRDefault="005E7D36" w:rsidP="005E7D36">
            <w:pPr>
              <w:snapToGrid w:val="0"/>
              <w:ind w:right="-5"/>
              <w:jc w:val="center"/>
              <w:rPr>
                <w:lang w:eastAsia="ar-SA"/>
              </w:rPr>
            </w:pPr>
            <w:r>
              <w:rPr>
                <w:lang w:eastAsia="ar-SA"/>
              </w:rPr>
              <w:t>1</w:t>
            </w:r>
          </w:p>
        </w:tc>
        <w:tc>
          <w:tcPr>
            <w:tcW w:w="2172" w:type="dxa"/>
            <w:tcBorders>
              <w:left w:val="single" w:sz="4" w:space="0" w:color="000000"/>
              <w:bottom w:val="single" w:sz="4" w:space="0" w:color="000000"/>
            </w:tcBorders>
            <w:vAlign w:val="center"/>
          </w:tcPr>
          <w:p w:rsidR="005E7D36" w:rsidRDefault="005E7D36" w:rsidP="005E7D36">
            <w:pPr>
              <w:snapToGrid w:val="0"/>
              <w:ind w:right="-5"/>
              <w:jc w:val="center"/>
              <w:rPr>
                <w:lang w:eastAsia="ar-SA"/>
              </w:rPr>
            </w:pPr>
            <w:r>
              <w:rPr>
                <w:lang w:eastAsia="ar-SA"/>
              </w:rPr>
              <w:t>2</w:t>
            </w:r>
          </w:p>
        </w:tc>
        <w:tc>
          <w:tcPr>
            <w:tcW w:w="1294" w:type="dxa"/>
            <w:tcBorders>
              <w:left w:val="single" w:sz="4" w:space="0" w:color="000000"/>
              <w:bottom w:val="single" w:sz="4" w:space="0" w:color="000000"/>
            </w:tcBorders>
            <w:vAlign w:val="center"/>
          </w:tcPr>
          <w:p w:rsidR="005E7D36" w:rsidRDefault="005E7D36" w:rsidP="005E7D36">
            <w:pPr>
              <w:snapToGrid w:val="0"/>
              <w:ind w:right="-5"/>
              <w:jc w:val="center"/>
              <w:rPr>
                <w:lang w:eastAsia="ar-SA"/>
              </w:rPr>
            </w:pPr>
            <w:r>
              <w:rPr>
                <w:lang w:eastAsia="ar-SA"/>
              </w:rPr>
              <w:t>3</w:t>
            </w:r>
          </w:p>
        </w:tc>
        <w:tc>
          <w:tcPr>
            <w:tcW w:w="1979" w:type="dxa"/>
            <w:tcBorders>
              <w:left w:val="single" w:sz="4" w:space="0" w:color="000000"/>
              <w:bottom w:val="single" w:sz="4" w:space="0" w:color="000000"/>
            </w:tcBorders>
            <w:vAlign w:val="center"/>
          </w:tcPr>
          <w:p w:rsidR="005E7D36" w:rsidRDefault="005E7D36" w:rsidP="005E7D36">
            <w:pPr>
              <w:snapToGrid w:val="0"/>
              <w:ind w:right="-5"/>
              <w:jc w:val="center"/>
              <w:rPr>
                <w:lang w:eastAsia="ar-SA"/>
              </w:rPr>
            </w:pPr>
            <w:r>
              <w:rPr>
                <w:lang w:eastAsia="ar-SA"/>
              </w:rPr>
              <w:t>4</w:t>
            </w:r>
          </w:p>
        </w:tc>
        <w:tc>
          <w:tcPr>
            <w:tcW w:w="1314" w:type="dxa"/>
            <w:tcBorders>
              <w:left w:val="single" w:sz="4" w:space="0" w:color="000000"/>
              <w:bottom w:val="single" w:sz="4" w:space="0" w:color="000000"/>
            </w:tcBorders>
            <w:vAlign w:val="center"/>
          </w:tcPr>
          <w:p w:rsidR="005E7D36" w:rsidRDefault="005E7D36" w:rsidP="005E7D36">
            <w:pPr>
              <w:snapToGrid w:val="0"/>
              <w:ind w:right="-5"/>
              <w:jc w:val="center"/>
              <w:rPr>
                <w:lang w:eastAsia="ar-SA"/>
              </w:rPr>
            </w:pPr>
            <w:r>
              <w:rPr>
                <w:lang w:eastAsia="ar-SA"/>
              </w:rPr>
              <w:t>5</w:t>
            </w:r>
          </w:p>
        </w:tc>
        <w:tc>
          <w:tcPr>
            <w:tcW w:w="1314" w:type="dxa"/>
            <w:tcBorders>
              <w:left w:val="single" w:sz="4" w:space="0" w:color="000000"/>
              <w:bottom w:val="single" w:sz="4" w:space="0" w:color="000000"/>
            </w:tcBorders>
            <w:vAlign w:val="center"/>
          </w:tcPr>
          <w:p w:rsidR="005E7D36" w:rsidRDefault="005E7D36" w:rsidP="005E7D36">
            <w:pPr>
              <w:snapToGrid w:val="0"/>
              <w:ind w:right="-5"/>
              <w:jc w:val="center"/>
              <w:rPr>
                <w:lang w:eastAsia="ar-SA"/>
              </w:rPr>
            </w:pPr>
            <w:r>
              <w:rPr>
                <w:lang w:eastAsia="ar-SA"/>
              </w:rPr>
              <w:t>6</w:t>
            </w:r>
          </w:p>
        </w:tc>
        <w:tc>
          <w:tcPr>
            <w:tcW w:w="1354" w:type="dxa"/>
            <w:tcBorders>
              <w:left w:val="single" w:sz="4" w:space="0" w:color="000000"/>
              <w:bottom w:val="single" w:sz="4" w:space="0" w:color="000000"/>
              <w:right w:val="single" w:sz="4" w:space="0" w:color="000000"/>
            </w:tcBorders>
            <w:vAlign w:val="center"/>
          </w:tcPr>
          <w:p w:rsidR="005E7D36" w:rsidRDefault="005E7D36" w:rsidP="005E7D36">
            <w:pPr>
              <w:snapToGrid w:val="0"/>
              <w:ind w:right="-5"/>
              <w:jc w:val="center"/>
              <w:rPr>
                <w:lang w:eastAsia="ar-SA"/>
              </w:rPr>
            </w:pPr>
            <w:r>
              <w:rPr>
                <w:lang w:eastAsia="ar-SA"/>
              </w:rPr>
              <w:t>7</w:t>
            </w:r>
          </w:p>
        </w:tc>
      </w:tr>
      <w:tr w:rsidR="005E7D36">
        <w:trPr>
          <w:trHeight w:val="567"/>
        </w:trPr>
        <w:tc>
          <w:tcPr>
            <w:tcW w:w="535"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1.</w:t>
            </w:r>
          </w:p>
        </w:tc>
        <w:tc>
          <w:tcPr>
            <w:tcW w:w="2172" w:type="dxa"/>
            <w:tcBorders>
              <w:left w:val="single" w:sz="4" w:space="0" w:color="000000"/>
              <w:bottom w:val="single" w:sz="4" w:space="0" w:color="000000"/>
            </w:tcBorders>
            <w:vAlign w:val="center"/>
          </w:tcPr>
          <w:p w:rsidR="004807F5" w:rsidRDefault="004807F5" w:rsidP="004807F5">
            <w:pPr>
              <w:snapToGrid w:val="0"/>
              <w:ind w:right="-6"/>
              <w:jc w:val="center"/>
              <w:rPr>
                <w:sz w:val="24"/>
                <w:szCs w:val="24"/>
                <w:lang w:eastAsia="ar-SA"/>
              </w:rPr>
            </w:pPr>
            <w:r>
              <w:rPr>
                <w:sz w:val="24"/>
                <w:szCs w:val="24"/>
                <w:lang w:eastAsia="ar-SA"/>
              </w:rPr>
              <w:t xml:space="preserve">Городское население </w:t>
            </w:r>
          </w:p>
          <w:p w:rsidR="005E7D36" w:rsidRDefault="004807F5" w:rsidP="004807F5">
            <w:pPr>
              <w:snapToGrid w:val="0"/>
              <w:ind w:right="-6"/>
              <w:jc w:val="center"/>
              <w:rPr>
                <w:sz w:val="24"/>
                <w:szCs w:val="24"/>
                <w:lang w:eastAsia="ar-SA"/>
              </w:rPr>
            </w:pPr>
            <w:r>
              <w:rPr>
                <w:sz w:val="24"/>
                <w:szCs w:val="24"/>
                <w:lang w:eastAsia="ar-SA"/>
              </w:rPr>
              <w:t>(</w:t>
            </w:r>
            <w:r w:rsidR="005E7D36">
              <w:rPr>
                <w:sz w:val="24"/>
                <w:szCs w:val="24"/>
                <w:lang w:eastAsia="ar-SA"/>
              </w:rPr>
              <w:t>р.п. Иловля</w:t>
            </w:r>
            <w:r>
              <w:rPr>
                <w:sz w:val="24"/>
                <w:szCs w:val="24"/>
                <w:lang w:eastAsia="ar-SA"/>
              </w:rPr>
              <w:t>)</w:t>
            </w:r>
          </w:p>
        </w:tc>
        <w:tc>
          <w:tcPr>
            <w:tcW w:w="129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12,3</w:t>
            </w:r>
          </w:p>
        </w:tc>
        <w:tc>
          <w:tcPr>
            <w:tcW w:w="1979"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350</w:t>
            </w:r>
          </w:p>
        </w:tc>
        <w:tc>
          <w:tcPr>
            <w:tcW w:w="131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4,3</w:t>
            </w:r>
          </w:p>
        </w:tc>
        <w:tc>
          <w:tcPr>
            <w:tcW w:w="131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1,1</w:t>
            </w:r>
          </w:p>
        </w:tc>
        <w:tc>
          <w:tcPr>
            <w:tcW w:w="1354" w:type="dxa"/>
            <w:tcBorders>
              <w:left w:val="single" w:sz="4" w:space="0" w:color="000000"/>
              <w:bottom w:val="single" w:sz="4" w:space="0" w:color="000000"/>
              <w:right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5,4</w:t>
            </w:r>
          </w:p>
        </w:tc>
      </w:tr>
      <w:tr w:rsidR="005E7D36">
        <w:trPr>
          <w:trHeight w:val="567"/>
        </w:trPr>
        <w:tc>
          <w:tcPr>
            <w:tcW w:w="535"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2.</w:t>
            </w:r>
          </w:p>
        </w:tc>
        <w:tc>
          <w:tcPr>
            <w:tcW w:w="2172" w:type="dxa"/>
            <w:tcBorders>
              <w:left w:val="single" w:sz="4" w:space="0" w:color="000000"/>
              <w:bottom w:val="single" w:sz="4" w:space="0" w:color="000000"/>
            </w:tcBorders>
            <w:vAlign w:val="center"/>
          </w:tcPr>
          <w:p w:rsidR="005E7D36" w:rsidRDefault="005E7D36" w:rsidP="005E7D36">
            <w:pPr>
              <w:snapToGrid w:val="0"/>
              <w:ind w:right="-5"/>
              <w:jc w:val="center"/>
              <w:rPr>
                <w:sz w:val="24"/>
                <w:szCs w:val="24"/>
                <w:lang w:eastAsia="ar-SA"/>
              </w:rPr>
            </w:pPr>
            <w:r>
              <w:rPr>
                <w:sz w:val="24"/>
                <w:szCs w:val="24"/>
                <w:lang w:eastAsia="ar-SA"/>
              </w:rPr>
              <w:t>Сельское население</w:t>
            </w:r>
          </w:p>
        </w:tc>
        <w:tc>
          <w:tcPr>
            <w:tcW w:w="129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23,68</w:t>
            </w:r>
          </w:p>
        </w:tc>
        <w:tc>
          <w:tcPr>
            <w:tcW w:w="1979"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125</w:t>
            </w:r>
          </w:p>
        </w:tc>
        <w:tc>
          <w:tcPr>
            <w:tcW w:w="131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3,0</w:t>
            </w:r>
          </w:p>
        </w:tc>
        <w:tc>
          <w:tcPr>
            <w:tcW w:w="131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0,8</w:t>
            </w:r>
          </w:p>
        </w:tc>
        <w:tc>
          <w:tcPr>
            <w:tcW w:w="1354" w:type="dxa"/>
            <w:tcBorders>
              <w:left w:val="single" w:sz="4" w:space="0" w:color="000000"/>
              <w:bottom w:val="single" w:sz="4" w:space="0" w:color="000000"/>
              <w:right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3,8</w:t>
            </w:r>
          </w:p>
        </w:tc>
      </w:tr>
      <w:tr w:rsidR="005E7D36">
        <w:trPr>
          <w:trHeight w:hRule="exact" w:val="294"/>
        </w:trPr>
        <w:tc>
          <w:tcPr>
            <w:tcW w:w="535"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p>
        </w:tc>
        <w:tc>
          <w:tcPr>
            <w:tcW w:w="2172"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ВСЕГО:</w:t>
            </w:r>
          </w:p>
        </w:tc>
        <w:tc>
          <w:tcPr>
            <w:tcW w:w="129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35,98</w:t>
            </w:r>
          </w:p>
        </w:tc>
        <w:tc>
          <w:tcPr>
            <w:tcW w:w="1979"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p>
        </w:tc>
        <w:tc>
          <w:tcPr>
            <w:tcW w:w="131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7,3</w:t>
            </w:r>
          </w:p>
        </w:tc>
        <w:tc>
          <w:tcPr>
            <w:tcW w:w="131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1,9</w:t>
            </w:r>
          </w:p>
        </w:tc>
        <w:tc>
          <w:tcPr>
            <w:tcW w:w="1354" w:type="dxa"/>
            <w:tcBorders>
              <w:left w:val="single" w:sz="4" w:space="0" w:color="000000"/>
              <w:bottom w:val="single" w:sz="4" w:space="0" w:color="000000"/>
              <w:right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9,2</w:t>
            </w:r>
          </w:p>
        </w:tc>
      </w:tr>
    </w:tbl>
    <w:p w:rsidR="005E7D36" w:rsidRDefault="005E7D36" w:rsidP="005E7D36">
      <w:pPr>
        <w:spacing w:line="360" w:lineRule="auto"/>
        <w:ind w:left="993" w:right="-5" w:firstLine="850"/>
        <w:jc w:val="both"/>
        <w:rPr>
          <w:b/>
          <w:sz w:val="28"/>
          <w:szCs w:val="28"/>
          <w:lang w:eastAsia="ar-SA"/>
        </w:rPr>
      </w:pPr>
      <w:r>
        <w:rPr>
          <w:b/>
          <w:sz w:val="28"/>
          <w:szCs w:val="28"/>
          <w:lang w:eastAsia="ar-SA"/>
        </w:rPr>
        <w:br w:type="page"/>
      </w:r>
      <w:r>
        <w:rPr>
          <w:b/>
          <w:sz w:val="28"/>
          <w:szCs w:val="28"/>
          <w:lang w:eastAsia="ar-SA"/>
        </w:rPr>
        <w:lastRenderedPageBreak/>
        <w:t>Водоотведение на 01.01.2025г:</w:t>
      </w:r>
    </w:p>
    <w:tbl>
      <w:tblPr>
        <w:tblW w:w="0" w:type="auto"/>
        <w:tblInd w:w="1081" w:type="dxa"/>
        <w:tblLayout w:type="fixed"/>
        <w:tblLook w:val="0000"/>
      </w:tblPr>
      <w:tblGrid>
        <w:gridCol w:w="535"/>
        <w:gridCol w:w="2172"/>
        <w:gridCol w:w="1294"/>
        <w:gridCol w:w="1979"/>
        <w:gridCol w:w="1314"/>
        <w:gridCol w:w="1314"/>
        <w:gridCol w:w="1354"/>
      </w:tblGrid>
      <w:tr w:rsidR="005E7D36">
        <w:trPr>
          <w:cantSplit/>
          <w:trHeight w:hRule="exact" w:val="790"/>
        </w:trPr>
        <w:tc>
          <w:tcPr>
            <w:tcW w:w="535" w:type="dxa"/>
            <w:vMerge w:val="restart"/>
            <w:tcBorders>
              <w:top w:val="single" w:sz="4" w:space="0" w:color="000000"/>
              <w:left w:val="single" w:sz="4" w:space="0" w:color="000000"/>
              <w:bottom w:val="single" w:sz="4" w:space="0" w:color="000000"/>
            </w:tcBorders>
            <w:vAlign w:val="center"/>
          </w:tcPr>
          <w:p w:rsidR="005E7D36" w:rsidRDefault="005E7D36" w:rsidP="005E7D36">
            <w:pPr>
              <w:snapToGrid w:val="0"/>
              <w:ind w:right="-5"/>
              <w:jc w:val="center"/>
              <w:rPr>
                <w:sz w:val="22"/>
                <w:szCs w:val="22"/>
                <w:lang w:eastAsia="ar-SA"/>
              </w:rPr>
            </w:pPr>
            <w:r>
              <w:rPr>
                <w:sz w:val="22"/>
                <w:szCs w:val="22"/>
                <w:lang w:eastAsia="ar-SA"/>
              </w:rPr>
              <w:t>№</w:t>
            </w:r>
          </w:p>
          <w:p w:rsidR="005E7D36" w:rsidRDefault="005E7D36" w:rsidP="005E7D36">
            <w:pPr>
              <w:ind w:right="-5"/>
              <w:jc w:val="center"/>
              <w:rPr>
                <w:sz w:val="22"/>
                <w:szCs w:val="22"/>
                <w:lang w:eastAsia="ar-SA"/>
              </w:rPr>
            </w:pPr>
            <w:r>
              <w:rPr>
                <w:sz w:val="22"/>
                <w:szCs w:val="22"/>
                <w:lang w:eastAsia="ar-SA"/>
              </w:rPr>
              <w:t>п/п</w:t>
            </w:r>
          </w:p>
        </w:tc>
        <w:tc>
          <w:tcPr>
            <w:tcW w:w="2172" w:type="dxa"/>
            <w:vMerge w:val="restart"/>
            <w:tcBorders>
              <w:top w:val="single" w:sz="4" w:space="0" w:color="000000"/>
              <w:left w:val="single" w:sz="4" w:space="0" w:color="000000"/>
              <w:bottom w:val="single" w:sz="4" w:space="0" w:color="000000"/>
            </w:tcBorders>
            <w:vAlign w:val="center"/>
          </w:tcPr>
          <w:p w:rsidR="005E7D36" w:rsidRDefault="004807F5" w:rsidP="005E7D36">
            <w:pPr>
              <w:snapToGrid w:val="0"/>
              <w:ind w:right="-5"/>
              <w:jc w:val="center"/>
              <w:rPr>
                <w:spacing w:val="-4"/>
                <w:sz w:val="22"/>
                <w:szCs w:val="22"/>
                <w:lang w:eastAsia="ar-SA"/>
              </w:rPr>
            </w:pPr>
            <w:r>
              <w:rPr>
                <w:spacing w:val="-4"/>
                <w:sz w:val="22"/>
                <w:szCs w:val="22"/>
                <w:lang w:eastAsia="ar-SA"/>
              </w:rPr>
              <w:t>Категории потребителей</w:t>
            </w:r>
          </w:p>
        </w:tc>
        <w:tc>
          <w:tcPr>
            <w:tcW w:w="1294" w:type="dxa"/>
            <w:vMerge w:val="restart"/>
            <w:tcBorders>
              <w:top w:val="single" w:sz="4" w:space="0" w:color="000000"/>
              <w:left w:val="single" w:sz="4" w:space="0" w:color="000000"/>
              <w:bottom w:val="single" w:sz="4" w:space="0" w:color="000000"/>
            </w:tcBorders>
            <w:vAlign w:val="center"/>
          </w:tcPr>
          <w:p w:rsidR="005E7D36" w:rsidRDefault="005E7D36" w:rsidP="005E7D36">
            <w:pPr>
              <w:snapToGrid w:val="0"/>
              <w:ind w:right="-5"/>
              <w:jc w:val="center"/>
              <w:rPr>
                <w:sz w:val="22"/>
                <w:szCs w:val="22"/>
                <w:lang w:eastAsia="ar-SA"/>
              </w:rPr>
            </w:pPr>
            <w:r>
              <w:rPr>
                <w:sz w:val="22"/>
                <w:szCs w:val="22"/>
                <w:lang w:eastAsia="ar-SA"/>
              </w:rPr>
              <w:t>Население</w:t>
            </w:r>
          </w:p>
          <w:p w:rsidR="005E7D36" w:rsidRDefault="005E7D36" w:rsidP="005E7D36">
            <w:pPr>
              <w:ind w:right="-5"/>
              <w:jc w:val="center"/>
              <w:rPr>
                <w:sz w:val="22"/>
                <w:szCs w:val="22"/>
                <w:lang w:eastAsia="ar-SA"/>
              </w:rPr>
            </w:pPr>
            <w:r>
              <w:rPr>
                <w:sz w:val="22"/>
                <w:szCs w:val="22"/>
                <w:lang w:eastAsia="ar-SA"/>
              </w:rPr>
              <w:t>тыс. чел.</w:t>
            </w:r>
          </w:p>
        </w:tc>
        <w:tc>
          <w:tcPr>
            <w:tcW w:w="1979" w:type="dxa"/>
            <w:vMerge w:val="restart"/>
            <w:tcBorders>
              <w:top w:val="single" w:sz="4" w:space="0" w:color="000000"/>
              <w:left w:val="single" w:sz="4" w:space="0" w:color="000000"/>
              <w:bottom w:val="single" w:sz="4" w:space="0" w:color="000000"/>
            </w:tcBorders>
            <w:vAlign w:val="center"/>
          </w:tcPr>
          <w:p w:rsidR="005E7D36" w:rsidRDefault="005E7D36" w:rsidP="005E7D36">
            <w:pPr>
              <w:snapToGrid w:val="0"/>
              <w:ind w:right="-5"/>
              <w:jc w:val="center"/>
              <w:rPr>
                <w:sz w:val="22"/>
                <w:szCs w:val="22"/>
                <w:lang w:eastAsia="ar-SA"/>
              </w:rPr>
            </w:pPr>
            <w:r>
              <w:rPr>
                <w:sz w:val="22"/>
                <w:szCs w:val="22"/>
                <w:lang w:eastAsia="ar-SA"/>
              </w:rPr>
              <w:t>Удельное водоотведение л/сут на чел.</w:t>
            </w:r>
          </w:p>
        </w:tc>
        <w:tc>
          <w:tcPr>
            <w:tcW w:w="3982" w:type="dxa"/>
            <w:gridSpan w:val="3"/>
            <w:tcBorders>
              <w:top w:val="single" w:sz="4" w:space="0" w:color="000000"/>
              <w:left w:val="single" w:sz="4" w:space="0" w:color="000000"/>
              <w:bottom w:val="single" w:sz="4" w:space="0" w:color="000000"/>
              <w:right w:val="single" w:sz="4" w:space="0" w:color="000000"/>
            </w:tcBorders>
            <w:vAlign w:val="center"/>
          </w:tcPr>
          <w:p w:rsidR="005E7D36" w:rsidRDefault="005E7D36" w:rsidP="005E7D36">
            <w:pPr>
              <w:snapToGrid w:val="0"/>
              <w:ind w:right="-5"/>
              <w:jc w:val="center"/>
              <w:rPr>
                <w:sz w:val="22"/>
                <w:szCs w:val="22"/>
                <w:lang w:eastAsia="ar-SA"/>
              </w:rPr>
            </w:pPr>
            <w:r>
              <w:rPr>
                <w:sz w:val="22"/>
                <w:szCs w:val="22"/>
                <w:lang w:eastAsia="ar-SA"/>
              </w:rPr>
              <w:t>Хозяйственно-питьевое водопотребление</w:t>
            </w:r>
          </w:p>
          <w:p w:rsidR="005E7D36" w:rsidRDefault="005E7D36" w:rsidP="005E7D36">
            <w:pPr>
              <w:ind w:right="-5"/>
              <w:jc w:val="center"/>
              <w:rPr>
                <w:sz w:val="22"/>
                <w:szCs w:val="22"/>
                <w:lang w:eastAsia="ar-SA"/>
              </w:rPr>
            </w:pPr>
            <w:r>
              <w:rPr>
                <w:sz w:val="22"/>
                <w:szCs w:val="22"/>
                <w:lang w:eastAsia="ar-SA"/>
              </w:rPr>
              <w:t>тыс. м</w:t>
            </w:r>
            <w:r>
              <w:rPr>
                <w:sz w:val="22"/>
                <w:szCs w:val="22"/>
                <w:vertAlign w:val="superscript"/>
                <w:lang w:eastAsia="ar-SA"/>
              </w:rPr>
              <w:t>3</w:t>
            </w:r>
            <w:r>
              <w:rPr>
                <w:sz w:val="22"/>
                <w:szCs w:val="22"/>
                <w:lang w:eastAsia="ar-SA"/>
              </w:rPr>
              <w:t>/сут</w:t>
            </w:r>
          </w:p>
        </w:tc>
      </w:tr>
      <w:tr w:rsidR="005E7D36">
        <w:trPr>
          <w:cantSplit/>
        </w:trPr>
        <w:tc>
          <w:tcPr>
            <w:tcW w:w="535" w:type="dxa"/>
            <w:vMerge/>
            <w:tcBorders>
              <w:top w:val="single" w:sz="4" w:space="0" w:color="000000"/>
              <w:left w:val="single" w:sz="4" w:space="0" w:color="000000"/>
              <w:bottom w:val="single" w:sz="4" w:space="0" w:color="000000"/>
            </w:tcBorders>
            <w:vAlign w:val="center"/>
          </w:tcPr>
          <w:p w:rsidR="005E7D36" w:rsidRDefault="005E7D36" w:rsidP="005E7D36"/>
        </w:tc>
        <w:tc>
          <w:tcPr>
            <w:tcW w:w="2172" w:type="dxa"/>
            <w:vMerge/>
            <w:tcBorders>
              <w:top w:val="single" w:sz="4" w:space="0" w:color="000000"/>
              <w:left w:val="single" w:sz="4" w:space="0" w:color="000000"/>
              <w:bottom w:val="single" w:sz="4" w:space="0" w:color="000000"/>
            </w:tcBorders>
            <w:vAlign w:val="center"/>
          </w:tcPr>
          <w:p w:rsidR="005E7D36" w:rsidRDefault="005E7D36" w:rsidP="005E7D36"/>
        </w:tc>
        <w:tc>
          <w:tcPr>
            <w:tcW w:w="1294" w:type="dxa"/>
            <w:vMerge/>
            <w:tcBorders>
              <w:top w:val="single" w:sz="4" w:space="0" w:color="000000"/>
              <w:left w:val="single" w:sz="4" w:space="0" w:color="000000"/>
              <w:bottom w:val="single" w:sz="4" w:space="0" w:color="000000"/>
            </w:tcBorders>
            <w:vAlign w:val="center"/>
          </w:tcPr>
          <w:p w:rsidR="005E7D36" w:rsidRDefault="005E7D36" w:rsidP="005E7D36"/>
        </w:tc>
        <w:tc>
          <w:tcPr>
            <w:tcW w:w="1979" w:type="dxa"/>
            <w:vMerge/>
            <w:tcBorders>
              <w:top w:val="single" w:sz="4" w:space="0" w:color="000000"/>
              <w:left w:val="single" w:sz="4" w:space="0" w:color="000000"/>
              <w:bottom w:val="single" w:sz="4" w:space="0" w:color="000000"/>
            </w:tcBorders>
            <w:vAlign w:val="center"/>
          </w:tcPr>
          <w:p w:rsidR="005E7D36" w:rsidRDefault="005E7D36" w:rsidP="005E7D36"/>
        </w:tc>
        <w:tc>
          <w:tcPr>
            <w:tcW w:w="1314" w:type="dxa"/>
            <w:tcBorders>
              <w:left w:val="single" w:sz="4" w:space="0" w:color="000000"/>
              <w:bottom w:val="single" w:sz="4" w:space="0" w:color="000000"/>
            </w:tcBorders>
            <w:vAlign w:val="center"/>
          </w:tcPr>
          <w:p w:rsidR="005E7D36" w:rsidRDefault="005E7D36" w:rsidP="005E7D36">
            <w:pPr>
              <w:snapToGrid w:val="0"/>
              <w:ind w:right="-5"/>
              <w:jc w:val="center"/>
              <w:rPr>
                <w:sz w:val="22"/>
                <w:szCs w:val="22"/>
                <w:lang w:eastAsia="ar-SA"/>
              </w:rPr>
            </w:pPr>
            <w:r>
              <w:rPr>
                <w:sz w:val="22"/>
                <w:szCs w:val="22"/>
                <w:lang w:eastAsia="ar-SA"/>
              </w:rPr>
              <w:t>населения</w:t>
            </w:r>
          </w:p>
        </w:tc>
        <w:tc>
          <w:tcPr>
            <w:tcW w:w="1314" w:type="dxa"/>
            <w:tcBorders>
              <w:left w:val="single" w:sz="4" w:space="0" w:color="000000"/>
              <w:bottom w:val="single" w:sz="4" w:space="0" w:color="000000"/>
            </w:tcBorders>
            <w:vAlign w:val="center"/>
          </w:tcPr>
          <w:p w:rsidR="005E7D36" w:rsidRDefault="005E7D36" w:rsidP="005E7D36">
            <w:pPr>
              <w:snapToGrid w:val="0"/>
              <w:ind w:right="-5"/>
              <w:jc w:val="center"/>
              <w:rPr>
                <w:sz w:val="22"/>
                <w:szCs w:val="22"/>
                <w:lang w:eastAsia="ar-SA"/>
              </w:rPr>
            </w:pPr>
            <w:r>
              <w:rPr>
                <w:sz w:val="22"/>
                <w:szCs w:val="22"/>
                <w:lang w:eastAsia="ar-SA"/>
              </w:rPr>
              <w:t>Промыш-ленности</w:t>
            </w:r>
          </w:p>
          <w:p w:rsidR="005E7D36" w:rsidRDefault="005E7D36" w:rsidP="005E7D36">
            <w:pPr>
              <w:ind w:right="-5"/>
              <w:jc w:val="center"/>
              <w:rPr>
                <w:sz w:val="22"/>
                <w:szCs w:val="22"/>
                <w:lang w:eastAsia="ar-SA"/>
              </w:rPr>
            </w:pPr>
            <w:r>
              <w:rPr>
                <w:sz w:val="22"/>
                <w:szCs w:val="22"/>
                <w:lang w:eastAsia="ar-SA"/>
              </w:rPr>
              <w:t>25%</w:t>
            </w:r>
          </w:p>
        </w:tc>
        <w:tc>
          <w:tcPr>
            <w:tcW w:w="1354" w:type="dxa"/>
            <w:tcBorders>
              <w:left w:val="single" w:sz="4" w:space="0" w:color="000000"/>
              <w:bottom w:val="single" w:sz="4" w:space="0" w:color="000000"/>
              <w:right w:val="single" w:sz="4" w:space="0" w:color="000000"/>
            </w:tcBorders>
            <w:vAlign w:val="center"/>
          </w:tcPr>
          <w:p w:rsidR="005E7D36" w:rsidRDefault="005E7D36" w:rsidP="005E7D36">
            <w:pPr>
              <w:snapToGrid w:val="0"/>
              <w:ind w:right="-5"/>
              <w:jc w:val="center"/>
              <w:rPr>
                <w:sz w:val="22"/>
                <w:szCs w:val="22"/>
                <w:lang w:eastAsia="ar-SA"/>
              </w:rPr>
            </w:pPr>
            <w:r>
              <w:rPr>
                <w:sz w:val="22"/>
                <w:szCs w:val="22"/>
                <w:lang w:eastAsia="ar-SA"/>
              </w:rPr>
              <w:t xml:space="preserve">Итого </w:t>
            </w:r>
          </w:p>
        </w:tc>
      </w:tr>
      <w:tr w:rsidR="005E7D36">
        <w:tc>
          <w:tcPr>
            <w:tcW w:w="535" w:type="dxa"/>
            <w:tcBorders>
              <w:left w:val="single" w:sz="4" w:space="0" w:color="000000"/>
              <w:bottom w:val="single" w:sz="4" w:space="0" w:color="000000"/>
            </w:tcBorders>
            <w:vAlign w:val="center"/>
          </w:tcPr>
          <w:p w:rsidR="005E7D36" w:rsidRDefault="005E7D36" w:rsidP="005E7D36">
            <w:pPr>
              <w:snapToGrid w:val="0"/>
              <w:ind w:right="-5"/>
              <w:jc w:val="center"/>
              <w:rPr>
                <w:lang w:eastAsia="ar-SA"/>
              </w:rPr>
            </w:pPr>
            <w:r>
              <w:rPr>
                <w:lang w:eastAsia="ar-SA"/>
              </w:rPr>
              <w:t>1</w:t>
            </w:r>
          </w:p>
        </w:tc>
        <w:tc>
          <w:tcPr>
            <w:tcW w:w="2172" w:type="dxa"/>
            <w:tcBorders>
              <w:left w:val="single" w:sz="4" w:space="0" w:color="000000"/>
              <w:bottom w:val="single" w:sz="4" w:space="0" w:color="000000"/>
            </w:tcBorders>
            <w:vAlign w:val="center"/>
          </w:tcPr>
          <w:p w:rsidR="005E7D36" w:rsidRDefault="005E7D36" w:rsidP="005E7D36">
            <w:pPr>
              <w:snapToGrid w:val="0"/>
              <w:ind w:right="-5"/>
              <w:jc w:val="center"/>
              <w:rPr>
                <w:lang w:eastAsia="ar-SA"/>
              </w:rPr>
            </w:pPr>
            <w:r>
              <w:rPr>
                <w:lang w:eastAsia="ar-SA"/>
              </w:rPr>
              <w:t>2</w:t>
            </w:r>
          </w:p>
        </w:tc>
        <w:tc>
          <w:tcPr>
            <w:tcW w:w="1294" w:type="dxa"/>
            <w:tcBorders>
              <w:left w:val="single" w:sz="4" w:space="0" w:color="000000"/>
              <w:bottom w:val="single" w:sz="4" w:space="0" w:color="000000"/>
            </w:tcBorders>
            <w:vAlign w:val="center"/>
          </w:tcPr>
          <w:p w:rsidR="005E7D36" w:rsidRDefault="005E7D36" w:rsidP="005E7D36">
            <w:pPr>
              <w:snapToGrid w:val="0"/>
              <w:ind w:right="-5"/>
              <w:jc w:val="center"/>
              <w:rPr>
                <w:lang w:eastAsia="ar-SA"/>
              </w:rPr>
            </w:pPr>
            <w:r>
              <w:rPr>
                <w:lang w:eastAsia="ar-SA"/>
              </w:rPr>
              <w:t>3</w:t>
            </w:r>
          </w:p>
        </w:tc>
        <w:tc>
          <w:tcPr>
            <w:tcW w:w="1979" w:type="dxa"/>
            <w:tcBorders>
              <w:left w:val="single" w:sz="4" w:space="0" w:color="000000"/>
              <w:bottom w:val="single" w:sz="4" w:space="0" w:color="000000"/>
            </w:tcBorders>
            <w:vAlign w:val="center"/>
          </w:tcPr>
          <w:p w:rsidR="005E7D36" w:rsidRDefault="005E7D36" w:rsidP="005E7D36">
            <w:pPr>
              <w:snapToGrid w:val="0"/>
              <w:ind w:right="-5"/>
              <w:jc w:val="center"/>
              <w:rPr>
                <w:lang w:eastAsia="ar-SA"/>
              </w:rPr>
            </w:pPr>
            <w:r>
              <w:rPr>
                <w:lang w:eastAsia="ar-SA"/>
              </w:rPr>
              <w:t>4</w:t>
            </w:r>
          </w:p>
        </w:tc>
        <w:tc>
          <w:tcPr>
            <w:tcW w:w="1314" w:type="dxa"/>
            <w:tcBorders>
              <w:left w:val="single" w:sz="4" w:space="0" w:color="000000"/>
              <w:bottom w:val="single" w:sz="4" w:space="0" w:color="000000"/>
            </w:tcBorders>
            <w:vAlign w:val="center"/>
          </w:tcPr>
          <w:p w:rsidR="005E7D36" w:rsidRDefault="005E7D36" w:rsidP="005E7D36">
            <w:pPr>
              <w:snapToGrid w:val="0"/>
              <w:ind w:right="-5"/>
              <w:jc w:val="center"/>
              <w:rPr>
                <w:lang w:eastAsia="ar-SA"/>
              </w:rPr>
            </w:pPr>
            <w:r>
              <w:rPr>
                <w:lang w:eastAsia="ar-SA"/>
              </w:rPr>
              <w:t>5</w:t>
            </w:r>
          </w:p>
        </w:tc>
        <w:tc>
          <w:tcPr>
            <w:tcW w:w="1314" w:type="dxa"/>
            <w:tcBorders>
              <w:left w:val="single" w:sz="4" w:space="0" w:color="000000"/>
              <w:bottom w:val="single" w:sz="4" w:space="0" w:color="000000"/>
            </w:tcBorders>
            <w:vAlign w:val="center"/>
          </w:tcPr>
          <w:p w:rsidR="005E7D36" w:rsidRDefault="005E7D36" w:rsidP="005E7D36">
            <w:pPr>
              <w:snapToGrid w:val="0"/>
              <w:ind w:right="-5"/>
              <w:jc w:val="center"/>
              <w:rPr>
                <w:lang w:eastAsia="ar-SA"/>
              </w:rPr>
            </w:pPr>
            <w:r>
              <w:rPr>
                <w:lang w:eastAsia="ar-SA"/>
              </w:rPr>
              <w:t>6</w:t>
            </w:r>
          </w:p>
        </w:tc>
        <w:tc>
          <w:tcPr>
            <w:tcW w:w="1354" w:type="dxa"/>
            <w:tcBorders>
              <w:left w:val="single" w:sz="4" w:space="0" w:color="000000"/>
              <w:bottom w:val="single" w:sz="4" w:space="0" w:color="000000"/>
              <w:right w:val="single" w:sz="4" w:space="0" w:color="000000"/>
            </w:tcBorders>
            <w:vAlign w:val="center"/>
          </w:tcPr>
          <w:p w:rsidR="005E7D36" w:rsidRDefault="005E7D36" w:rsidP="005E7D36">
            <w:pPr>
              <w:snapToGrid w:val="0"/>
              <w:ind w:right="-5"/>
              <w:jc w:val="center"/>
              <w:rPr>
                <w:lang w:eastAsia="ar-SA"/>
              </w:rPr>
            </w:pPr>
            <w:r>
              <w:rPr>
                <w:lang w:eastAsia="ar-SA"/>
              </w:rPr>
              <w:t>7</w:t>
            </w:r>
          </w:p>
        </w:tc>
      </w:tr>
      <w:tr w:rsidR="005E7D36">
        <w:trPr>
          <w:trHeight w:val="567"/>
        </w:trPr>
        <w:tc>
          <w:tcPr>
            <w:tcW w:w="535"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1.</w:t>
            </w:r>
          </w:p>
        </w:tc>
        <w:tc>
          <w:tcPr>
            <w:tcW w:w="2172" w:type="dxa"/>
            <w:tcBorders>
              <w:left w:val="single" w:sz="4" w:space="0" w:color="000000"/>
              <w:bottom w:val="single" w:sz="4" w:space="0" w:color="000000"/>
            </w:tcBorders>
            <w:vAlign w:val="center"/>
          </w:tcPr>
          <w:p w:rsidR="004807F5" w:rsidRDefault="004807F5" w:rsidP="004807F5">
            <w:pPr>
              <w:snapToGrid w:val="0"/>
              <w:ind w:right="-6"/>
              <w:jc w:val="center"/>
              <w:rPr>
                <w:sz w:val="24"/>
                <w:szCs w:val="24"/>
                <w:lang w:eastAsia="ar-SA"/>
              </w:rPr>
            </w:pPr>
            <w:r>
              <w:rPr>
                <w:sz w:val="24"/>
                <w:szCs w:val="24"/>
                <w:lang w:eastAsia="ar-SA"/>
              </w:rPr>
              <w:t>Городское поселение</w:t>
            </w:r>
          </w:p>
          <w:p w:rsidR="005E7D36" w:rsidRDefault="004807F5" w:rsidP="004807F5">
            <w:pPr>
              <w:snapToGrid w:val="0"/>
              <w:ind w:right="-6"/>
              <w:jc w:val="center"/>
              <w:rPr>
                <w:sz w:val="24"/>
                <w:szCs w:val="24"/>
                <w:lang w:eastAsia="ar-SA"/>
              </w:rPr>
            </w:pPr>
            <w:r>
              <w:rPr>
                <w:sz w:val="24"/>
                <w:szCs w:val="24"/>
                <w:lang w:eastAsia="ar-SA"/>
              </w:rPr>
              <w:t xml:space="preserve"> (</w:t>
            </w:r>
            <w:r w:rsidR="005E7D36">
              <w:rPr>
                <w:sz w:val="24"/>
                <w:szCs w:val="24"/>
                <w:lang w:eastAsia="ar-SA"/>
              </w:rPr>
              <w:t>р.п. Иловля</w:t>
            </w:r>
            <w:r>
              <w:rPr>
                <w:sz w:val="24"/>
                <w:szCs w:val="24"/>
                <w:lang w:eastAsia="ar-SA"/>
              </w:rPr>
              <w:t>)</w:t>
            </w:r>
          </w:p>
        </w:tc>
        <w:tc>
          <w:tcPr>
            <w:tcW w:w="129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12,3</w:t>
            </w:r>
          </w:p>
        </w:tc>
        <w:tc>
          <w:tcPr>
            <w:tcW w:w="1979"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350</w:t>
            </w:r>
          </w:p>
        </w:tc>
        <w:tc>
          <w:tcPr>
            <w:tcW w:w="131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4,3</w:t>
            </w:r>
          </w:p>
        </w:tc>
        <w:tc>
          <w:tcPr>
            <w:tcW w:w="131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1,1</w:t>
            </w:r>
          </w:p>
        </w:tc>
        <w:tc>
          <w:tcPr>
            <w:tcW w:w="1354" w:type="dxa"/>
            <w:tcBorders>
              <w:left w:val="single" w:sz="4" w:space="0" w:color="000000"/>
              <w:bottom w:val="single" w:sz="4" w:space="0" w:color="000000"/>
              <w:right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5,4</w:t>
            </w:r>
          </w:p>
        </w:tc>
      </w:tr>
      <w:tr w:rsidR="005E7D36">
        <w:trPr>
          <w:trHeight w:val="567"/>
        </w:trPr>
        <w:tc>
          <w:tcPr>
            <w:tcW w:w="535"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2.</w:t>
            </w:r>
          </w:p>
        </w:tc>
        <w:tc>
          <w:tcPr>
            <w:tcW w:w="2172" w:type="dxa"/>
            <w:tcBorders>
              <w:left w:val="single" w:sz="4" w:space="0" w:color="000000"/>
              <w:bottom w:val="single" w:sz="4" w:space="0" w:color="000000"/>
            </w:tcBorders>
            <w:vAlign w:val="center"/>
          </w:tcPr>
          <w:p w:rsidR="005E7D36" w:rsidRDefault="005E7D36" w:rsidP="005E7D36">
            <w:pPr>
              <w:snapToGrid w:val="0"/>
              <w:ind w:right="-5"/>
              <w:jc w:val="center"/>
              <w:rPr>
                <w:sz w:val="24"/>
                <w:szCs w:val="24"/>
                <w:lang w:eastAsia="ar-SA"/>
              </w:rPr>
            </w:pPr>
            <w:r>
              <w:rPr>
                <w:sz w:val="24"/>
                <w:szCs w:val="24"/>
                <w:lang w:eastAsia="ar-SA"/>
              </w:rPr>
              <w:t>Сельское население</w:t>
            </w:r>
          </w:p>
        </w:tc>
        <w:tc>
          <w:tcPr>
            <w:tcW w:w="129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23,68</w:t>
            </w:r>
          </w:p>
        </w:tc>
        <w:tc>
          <w:tcPr>
            <w:tcW w:w="1979"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125</w:t>
            </w:r>
          </w:p>
        </w:tc>
        <w:tc>
          <w:tcPr>
            <w:tcW w:w="131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3,0</w:t>
            </w:r>
          </w:p>
        </w:tc>
        <w:tc>
          <w:tcPr>
            <w:tcW w:w="131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0,8</w:t>
            </w:r>
          </w:p>
        </w:tc>
        <w:tc>
          <w:tcPr>
            <w:tcW w:w="1354" w:type="dxa"/>
            <w:tcBorders>
              <w:left w:val="single" w:sz="4" w:space="0" w:color="000000"/>
              <w:bottom w:val="single" w:sz="4" w:space="0" w:color="000000"/>
              <w:right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3,8</w:t>
            </w:r>
          </w:p>
        </w:tc>
      </w:tr>
      <w:tr w:rsidR="005E7D36">
        <w:tc>
          <w:tcPr>
            <w:tcW w:w="535"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p>
        </w:tc>
        <w:tc>
          <w:tcPr>
            <w:tcW w:w="2172"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ВСЕГО:</w:t>
            </w:r>
          </w:p>
        </w:tc>
        <w:tc>
          <w:tcPr>
            <w:tcW w:w="129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35,98</w:t>
            </w:r>
          </w:p>
        </w:tc>
        <w:tc>
          <w:tcPr>
            <w:tcW w:w="1979"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p>
        </w:tc>
        <w:tc>
          <w:tcPr>
            <w:tcW w:w="131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7,3</w:t>
            </w:r>
          </w:p>
        </w:tc>
        <w:tc>
          <w:tcPr>
            <w:tcW w:w="1314" w:type="dxa"/>
            <w:tcBorders>
              <w:left w:val="single" w:sz="4" w:space="0" w:color="000000"/>
              <w:bottom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1,9</w:t>
            </w:r>
          </w:p>
        </w:tc>
        <w:tc>
          <w:tcPr>
            <w:tcW w:w="1354" w:type="dxa"/>
            <w:tcBorders>
              <w:left w:val="single" w:sz="4" w:space="0" w:color="000000"/>
              <w:bottom w:val="single" w:sz="4" w:space="0" w:color="000000"/>
              <w:right w:val="single" w:sz="4" w:space="0" w:color="000000"/>
            </w:tcBorders>
            <w:vAlign w:val="center"/>
          </w:tcPr>
          <w:p w:rsidR="005E7D36" w:rsidRDefault="005E7D36" w:rsidP="005E7D36">
            <w:pPr>
              <w:snapToGrid w:val="0"/>
              <w:spacing w:line="360" w:lineRule="auto"/>
              <w:ind w:right="-5"/>
              <w:jc w:val="center"/>
              <w:rPr>
                <w:sz w:val="24"/>
                <w:szCs w:val="24"/>
                <w:lang w:eastAsia="ar-SA"/>
              </w:rPr>
            </w:pPr>
            <w:r>
              <w:rPr>
                <w:sz w:val="24"/>
                <w:szCs w:val="24"/>
                <w:lang w:eastAsia="ar-SA"/>
              </w:rPr>
              <w:t>9,2</w:t>
            </w:r>
          </w:p>
        </w:tc>
      </w:tr>
    </w:tbl>
    <w:p w:rsidR="005E7D36" w:rsidRDefault="005E7D36" w:rsidP="005E7D36">
      <w:pPr>
        <w:spacing w:line="360" w:lineRule="auto"/>
        <w:ind w:left="993" w:right="-5" w:firstLine="850"/>
        <w:jc w:val="both"/>
        <w:rPr>
          <w:sz w:val="28"/>
          <w:szCs w:val="28"/>
          <w:lang w:eastAsia="ar-SA"/>
        </w:rPr>
      </w:pPr>
    </w:p>
    <w:p w:rsidR="004807F5" w:rsidRDefault="005E7D36" w:rsidP="005E7D36">
      <w:pPr>
        <w:spacing w:line="200" w:lineRule="atLeast"/>
        <w:ind w:left="993" w:right="-5" w:firstLine="850"/>
        <w:jc w:val="center"/>
        <w:rPr>
          <w:b/>
          <w:bCs/>
          <w:sz w:val="28"/>
          <w:szCs w:val="28"/>
          <w:lang w:eastAsia="ar-SA"/>
        </w:rPr>
      </w:pPr>
      <w:r>
        <w:rPr>
          <w:b/>
          <w:bCs/>
          <w:sz w:val="28"/>
          <w:szCs w:val="28"/>
          <w:lang w:eastAsia="ar-SA"/>
        </w:rPr>
        <w:t xml:space="preserve">Технико-экономические показатели развития </w:t>
      </w:r>
    </w:p>
    <w:p w:rsidR="005E7D36" w:rsidRDefault="004807F5" w:rsidP="005E7D36">
      <w:pPr>
        <w:spacing w:line="200" w:lineRule="atLeast"/>
        <w:ind w:left="993" w:right="-5" w:firstLine="850"/>
        <w:jc w:val="center"/>
        <w:rPr>
          <w:b/>
          <w:bCs/>
          <w:sz w:val="28"/>
          <w:szCs w:val="28"/>
          <w:lang w:eastAsia="ar-SA"/>
        </w:rPr>
      </w:pPr>
      <w:r>
        <w:rPr>
          <w:b/>
          <w:bCs/>
          <w:sz w:val="28"/>
          <w:szCs w:val="28"/>
          <w:lang w:eastAsia="ar-SA"/>
        </w:rPr>
        <w:t xml:space="preserve">инженерной </w:t>
      </w:r>
      <w:r w:rsidR="005E7D36">
        <w:rPr>
          <w:b/>
          <w:bCs/>
          <w:sz w:val="28"/>
          <w:szCs w:val="28"/>
          <w:lang w:eastAsia="ar-SA"/>
        </w:rPr>
        <w:t>инфраструктуры</w:t>
      </w:r>
    </w:p>
    <w:p w:rsidR="0050005F" w:rsidRDefault="0050005F" w:rsidP="005E7D36">
      <w:pPr>
        <w:spacing w:line="200" w:lineRule="atLeast"/>
        <w:ind w:left="993" w:right="-5" w:firstLine="850"/>
        <w:jc w:val="center"/>
        <w:rPr>
          <w:b/>
          <w:bCs/>
          <w:sz w:val="28"/>
          <w:szCs w:val="28"/>
          <w:lang w:eastAsia="ar-SA"/>
        </w:rPr>
      </w:pPr>
    </w:p>
    <w:tbl>
      <w:tblPr>
        <w:tblW w:w="0" w:type="auto"/>
        <w:tblInd w:w="1048" w:type="dxa"/>
        <w:tblLayout w:type="fixed"/>
        <w:tblCellMar>
          <w:top w:w="55" w:type="dxa"/>
          <w:left w:w="55" w:type="dxa"/>
          <w:bottom w:w="55" w:type="dxa"/>
          <w:right w:w="55" w:type="dxa"/>
        </w:tblCellMar>
        <w:tblLook w:val="0000"/>
      </w:tblPr>
      <w:tblGrid>
        <w:gridCol w:w="585"/>
        <w:gridCol w:w="3203"/>
        <w:gridCol w:w="1374"/>
        <w:gridCol w:w="1563"/>
        <w:gridCol w:w="1595"/>
        <w:gridCol w:w="1314"/>
      </w:tblGrid>
      <w:tr w:rsidR="005E7D36">
        <w:trPr>
          <w:trHeight w:hRule="exact" w:val="388"/>
          <w:tblHeader/>
        </w:trPr>
        <w:tc>
          <w:tcPr>
            <w:tcW w:w="585" w:type="dxa"/>
            <w:vMerge w:val="restart"/>
            <w:tcBorders>
              <w:top w:val="single" w:sz="1" w:space="0" w:color="000000"/>
              <w:left w:val="single" w:sz="1" w:space="0" w:color="000000"/>
              <w:bottom w:val="single" w:sz="1" w:space="0" w:color="000000"/>
            </w:tcBorders>
          </w:tcPr>
          <w:p w:rsidR="005E7D36" w:rsidRDefault="005E7D36" w:rsidP="005E7D36">
            <w:pPr>
              <w:pStyle w:val="ae"/>
            </w:pPr>
            <w:r>
              <w:t>№</w:t>
            </w:r>
          </w:p>
        </w:tc>
        <w:tc>
          <w:tcPr>
            <w:tcW w:w="4577" w:type="dxa"/>
            <w:gridSpan w:val="2"/>
            <w:vMerge w:val="restart"/>
            <w:tcBorders>
              <w:top w:val="single" w:sz="1" w:space="0" w:color="000000"/>
              <w:left w:val="single" w:sz="1" w:space="0" w:color="000000"/>
              <w:bottom w:val="single" w:sz="1" w:space="0" w:color="000000"/>
            </w:tcBorders>
          </w:tcPr>
          <w:p w:rsidR="005E7D36" w:rsidRDefault="005E7D36" w:rsidP="005E7D36">
            <w:pPr>
              <w:pStyle w:val="ae"/>
            </w:pPr>
            <w:r>
              <w:t>Наименование</w:t>
            </w:r>
          </w:p>
        </w:tc>
        <w:tc>
          <w:tcPr>
            <w:tcW w:w="4472" w:type="dxa"/>
            <w:gridSpan w:val="3"/>
            <w:tcBorders>
              <w:top w:val="single" w:sz="1" w:space="0" w:color="000000"/>
              <w:left w:val="single" w:sz="1" w:space="0" w:color="000000"/>
              <w:bottom w:val="single" w:sz="1" w:space="0" w:color="000000"/>
              <w:right w:val="single" w:sz="1" w:space="0" w:color="000000"/>
            </w:tcBorders>
          </w:tcPr>
          <w:p w:rsidR="005E7D36" w:rsidRDefault="005E7D36" w:rsidP="005E7D36">
            <w:pPr>
              <w:pStyle w:val="ae"/>
            </w:pPr>
            <w:r>
              <w:t>Расчетный срок</w:t>
            </w:r>
          </w:p>
        </w:tc>
      </w:tr>
      <w:tr w:rsidR="005E7D36">
        <w:tc>
          <w:tcPr>
            <w:tcW w:w="585" w:type="dxa"/>
            <w:vMerge/>
            <w:tcBorders>
              <w:top w:val="single" w:sz="1" w:space="0" w:color="000000"/>
              <w:left w:val="single" w:sz="1" w:space="0" w:color="000000"/>
              <w:bottom w:val="single" w:sz="1" w:space="0" w:color="000000"/>
            </w:tcBorders>
          </w:tcPr>
          <w:p w:rsidR="005E7D36" w:rsidRDefault="005E7D36" w:rsidP="005E7D36"/>
        </w:tc>
        <w:tc>
          <w:tcPr>
            <w:tcW w:w="4577" w:type="dxa"/>
            <w:gridSpan w:val="2"/>
            <w:vMerge/>
            <w:tcBorders>
              <w:top w:val="single" w:sz="1" w:space="0" w:color="000000"/>
              <w:left w:val="single" w:sz="1" w:space="0" w:color="000000"/>
              <w:bottom w:val="single" w:sz="1" w:space="0" w:color="000000"/>
            </w:tcBorders>
          </w:tcPr>
          <w:p w:rsidR="005E7D36" w:rsidRDefault="005E7D36" w:rsidP="005E7D36"/>
        </w:tc>
        <w:tc>
          <w:tcPr>
            <w:tcW w:w="1563" w:type="dxa"/>
            <w:tcBorders>
              <w:left w:val="single" w:sz="1" w:space="0" w:color="000000"/>
              <w:bottom w:val="single" w:sz="1" w:space="0" w:color="000000"/>
            </w:tcBorders>
          </w:tcPr>
          <w:p w:rsidR="005E7D36" w:rsidRDefault="005E7D36" w:rsidP="005E7D36">
            <w:pPr>
              <w:pStyle w:val="ad"/>
              <w:jc w:val="center"/>
              <w:rPr>
                <w:b/>
                <w:bCs/>
                <w:i/>
                <w:iCs/>
              </w:rPr>
            </w:pPr>
            <w:smartTag w:uri="urn:schemas-microsoft-com:office:smarttags" w:element="metricconverter">
              <w:smartTagPr>
                <w:attr w:name="ProductID" w:val="2010 г"/>
              </w:smartTagPr>
              <w:r>
                <w:rPr>
                  <w:b/>
                  <w:bCs/>
                  <w:i/>
                  <w:iCs/>
                </w:rPr>
                <w:t>2010 г</w:t>
              </w:r>
            </w:smartTag>
            <w:r>
              <w:rPr>
                <w:b/>
                <w:bCs/>
                <w:i/>
                <w:iCs/>
              </w:rPr>
              <w:t>.</w:t>
            </w:r>
          </w:p>
        </w:tc>
        <w:tc>
          <w:tcPr>
            <w:tcW w:w="1595" w:type="dxa"/>
            <w:tcBorders>
              <w:left w:val="single" w:sz="1" w:space="0" w:color="000000"/>
              <w:bottom w:val="single" w:sz="1" w:space="0" w:color="000000"/>
            </w:tcBorders>
          </w:tcPr>
          <w:p w:rsidR="005E7D36" w:rsidRDefault="005E7D36" w:rsidP="005E7D36">
            <w:pPr>
              <w:pStyle w:val="ad"/>
              <w:jc w:val="center"/>
              <w:rPr>
                <w:b/>
                <w:bCs/>
                <w:i/>
                <w:iCs/>
              </w:rPr>
            </w:pPr>
            <w:smartTag w:uri="urn:schemas-microsoft-com:office:smarttags" w:element="metricconverter">
              <w:smartTagPr>
                <w:attr w:name="ProductID" w:val="2015 г"/>
              </w:smartTagPr>
              <w:r>
                <w:rPr>
                  <w:b/>
                  <w:bCs/>
                  <w:i/>
                  <w:iCs/>
                </w:rPr>
                <w:t>2015 г</w:t>
              </w:r>
            </w:smartTag>
            <w:r>
              <w:rPr>
                <w:b/>
                <w:bCs/>
                <w:i/>
                <w:iCs/>
              </w:rPr>
              <w:t>.</w:t>
            </w:r>
          </w:p>
        </w:tc>
        <w:tc>
          <w:tcPr>
            <w:tcW w:w="1314" w:type="dxa"/>
            <w:tcBorders>
              <w:left w:val="single" w:sz="1" w:space="0" w:color="000000"/>
              <w:bottom w:val="single" w:sz="1" w:space="0" w:color="000000"/>
              <w:right w:val="single" w:sz="1" w:space="0" w:color="000000"/>
            </w:tcBorders>
          </w:tcPr>
          <w:p w:rsidR="005E7D36" w:rsidRDefault="005E7D36" w:rsidP="005E7D36">
            <w:pPr>
              <w:pStyle w:val="ad"/>
              <w:jc w:val="center"/>
              <w:rPr>
                <w:b/>
                <w:bCs/>
                <w:i/>
                <w:iCs/>
              </w:rPr>
            </w:pPr>
            <w:smartTag w:uri="urn:schemas-microsoft-com:office:smarttags" w:element="metricconverter">
              <w:smartTagPr>
                <w:attr w:name="ProductID" w:val="2025 г"/>
              </w:smartTagPr>
              <w:r>
                <w:rPr>
                  <w:b/>
                  <w:bCs/>
                  <w:i/>
                  <w:iCs/>
                </w:rPr>
                <w:t>2025 г</w:t>
              </w:r>
            </w:smartTag>
            <w:r>
              <w:rPr>
                <w:b/>
                <w:bCs/>
                <w:i/>
                <w:iCs/>
              </w:rPr>
              <w:t>.</w:t>
            </w:r>
          </w:p>
        </w:tc>
      </w:tr>
      <w:tr w:rsidR="005E7D36">
        <w:tc>
          <w:tcPr>
            <w:tcW w:w="585" w:type="dxa"/>
            <w:tcBorders>
              <w:left w:val="single" w:sz="1" w:space="0" w:color="000000"/>
              <w:bottom w:val="single" w:sz="1" w:space="0" w:color="000000"/>
            </w:tcBorders>
          </w:tcPr>
          <w:p w:rsidR="005E7D36" w:rsidRDefault="005E7D36" w:rsidP="005E7D36">
            <w:pPr>
              <w:pStyle w:val="ad"/>
              <w:jc w:val="center"/>
              <w:rPr>
                <w:b/>
                <w:bCs/>
                <w:i/>
                <w:iCs/>
              </w:rPr>
            </w:pPr>
            <w:r>
              <w:rPr>
                <w:b/>
                <w:bCs/>
                <w:i/>
                <w:iCs/>
              </w:rPr>
              <w:t>1</w:t>
            </w:r>
          </w:p>
        </w:tc>
        <w:tc>
          <w:tcPr>
            <w:tcW w:w="3203" w:type="dxa"/>
            <w:tcBorders>
              <w:left w:val="single" w:sz="1" w:space="0" w:color="000000"/>
              <w:bottom w:val="single" w:sz="1" w:space="0" w:color="000000"/>
            </w:tcBorders>
          </w:tcPr>
          <w:p w:rsidR="005E7D36" w:rsidRDefault="005E7D36" w:rsidP="005E7D36">
            <w:pPr>
              <w:pStyle w:val="ad"/>
              <w:jc w:val="both"/>
            </w:pPr>
            <w:r>
              <w:t>Газоснабжение</w:t>
            </w:r>
          </w:p>
        </w:tc>
        <w:tc>
          <w:tcPr>
            <w:tcW w:w="1374" w:type="dxa"/>
            <w:tcBorders>
              <w:left w:val="single" w:sz="1" w:space="0" w:color="000000"/>
              <w:bottom w:val="single" w:sz="1" w:space="0" w:color="000000"/>
            </w:tcBorders>
          </w:tcPr>
          <w:p w:rsidR="005E7D36" w:rsidRDefault="005E7D36" w:rsidP="005E7D36">
            <w:pPr>
              <w:pStyle w:val="ad"/>
              <w:jc w:val="center"/>
            </w:pPr>
            <w:r>
              <w:t>млн. м³</w:t>
            </w:r>
          </w:p>
        </w:tc>
        <w:tc>
          <w:tcPr>
            <w:tcW w:w="1563" w:type="dxa"/>
            <w:tcBorders>
              <w:left w:val="single" w:sz="1" w:space="0" w:color="000000"/>
              <w:bottom w:val="single" w:sz="1" w:space="0" w:color="000000"/>
            </w:tcBorders>
          </w:tcPr>
          <w:p w:rsidR="005E7D36" w:rsidRDefault="005E7D36" w:rsidP="005E7D36">
            <w:pPr>
              <w:pStyle w:val="ad"/>
              <w:jc w:val="center"/>
            </w:pPr>
            <w:r>
              <w:t>-</w:t>
            </w:r>
          </w:p>
        </w:tc>
        <w:tc>
          <w:tcPr>
            <w:tcW w:w="1595" w:type="dxa"/>
            <w:tcBorders>
              <w:left w:val="single" w:sz="1" w:space="0" w:color="000000"/>
              <w:bottom w:val="single" w:sz="1" w:space="0" w:color="000000"/>
            </w:tcBorders>
          </w:tcPr>
          <w:p w:rsidR="005E7D36" w:rsidRDefault="005E7D36" w:rsidP="005E7D36">
            <w:pPr>
              <w:pStyle w:val="ad"/>
              <w:jc w:val="center"/>
            </w:pPr>
            <w:r>
              <w:t>662</w:t>
            </w:r>
          </w:p>
        </w:tc>
        <w:tc>
          <w:tcPr>
            <w:tcW w:w="1314" w:type="dxa"/>
            <w:tcBorders>
              <w:left w:val="single" w:sz="1" w:space="0" w:color="000000"/>
              <w:bottom w:val="single" w:sz="1" w:space="0" w:color="000000"/>
              <w:right w:val="single" w:sz="1" w:space="0" w:color="000000"/>
            </w:tcBorders>
          </w:tcPr>
          <w:p w:rsidR="005E7D36" w:rsidRDefault="005E7D36" w:rsidP="005E7D36">
            <w:pPr>
              <w:pStyle w:val="ad"/>
              <w:jc w:val="center"/>
            </w:pPr>
            <w:r>
              <w:t>662</w:t>
            </w:r>
          </w:p>
        </w:tc>
      </w:tr>
      <w:tr w:rsidR="005E7D36">
        <w:tc>
          <w:tcPr>
            <w:tcW w:w="585" w:type="dxa"/>
            <w:tcBorders>
              <w:left w:val="single" w:sz="1" w:space="0" w:color="000000"/>
              <w:bottom w:val="single" w:sz="1" w:space="0" w:color="000000"/>
            </w:tcBorders>
          </w:tcPr>
          <w:p w:rsidR="005E7D36" w:rsidRDefault="005E7D36" w:rsidP="005E7D36">
            <w:pPr>
              <w:pStyle w:val="ad"/>
              <w:jc w:val="center"/>
              <w:rPr>
                <w:b/>
                <w:bCs/>
                <w:i/>
                <w:iCs/>
              </w:rPr>
            </w:pPr>
            <w:r>
              <w:rPr>
                <w:b/>
                <w:bCs/>
                <w:i/>
                <w:iCs/>
              </w:rPr>
              <w:t>2</w:t>
            </w:r>
          </w:p>
        </w:tc>
        <w:tc>
          <w:tcPr>
            <w:tcW w:w="3203" w:type="dxa"/>
            <w:tcBorders>
              <w:left w:val="single" w:sz="1" w:space="0" w:color="000000"/>
              <w:bottom w:val="single" w:sz="1" w:space="0" w:color="000000"/>
            </w:tcBorders>
          </w:tcPr>
          <w:p w:rsidR="005E7D36" w:rsidRDefault="005E7D36" w:rsidP="005E7D36">
            <w:pPr>
              <w:pStyle w:val="ad"/>
              <w:jc w:val="both"/>
            </w:pPr>
            <w:r>
              <w:t>Теплоснабжение</w:t>
            </w:r>
          </w:p>
        </w:tc>
        <w:tc>
          <w:tcPr>
            <w:tcW w:w="1374" w:type="dxa"/>
            <w:tcBorders>
              <w:left w:val="single" w:sz="1" w:space="0" w:color="000000"/>
              <w:bottom w:val="single" w:sz="1" w:space="0" w:color="000000"/>
            </w:tcBorders>
          </w:tcPr>
          <w:p w:rsidR="005E7D36" w:rsidRDefault="005E7D36" w:rsidP="005E7D36">
            <w:pPr>
              <w:pStyle w:val="ad"/>
              <w:jc w:val="center"/>
            </w:pPr>
            <w:r>
              <w:t>Гкал/час</w:t>
            </w:r>
          </w:p>
        </w:tc>
        <w:tc>
          <w:tcPr>
            <w:tcW w:w="1563" w:type="dxa"/>
            <w:tcBorders>
              <w:left w:val="single" w:sz="1" w:space="0" w:color="000000"/>
              <w:bottom w:val="single" w:sz="1" w:space="0" w:color="000000"/>
            </w:tcBorders>
          </w:tcPr>
          <w:p w:rsidR="005E7D36" w:rsidRDefault="005E7D36" w:rsidP="005E7D36">
            <w:pPr>
              <w:pStyle w:val="ad"/>
              <w:jc w:val="center"/>
            </w:pPr>
            <w:r>
              <w:t>260</w:t>
            </w:r>
          </w:p>
        </w:tc>
        <w:tc>
          <w:tcPr>
            <w:tcW w:w="1595" w:type="dxa"/>
            <w:tcBorders>
              <w:left w:val="single" w:sz="1" w:space="0" w:color="000000"/>
              <w:bottom w:val="single" w:sz="1" w:space="0" w:color="000000"/>
            </w:tcBorders>
          </w:tcPr>
          <w:p w:rsidR="005E7D36" w:rsidRDefault="005E7D36" w:rsidP="005E7D36">
            <w:pPr>
              <w:pStyle w:val="ad"/>
              <w:jc w:val="center"/>
            </w:pPr>
            <w:r>
              <w:t>290</w:t>
            </w:r>
          </w:p>
        </w:tc>
        <w:tc>
          <w:tcPr>
            <w:tcW w:w="1314" w:type="dxa"/>
            <w:tcBorders>
              <w:left w:val="single" w:sz="1" w:space="0" w:color="000000"/>
              <w:bottom w:val="single" w:sz="1" w:space="0" w:color="000000"/>
              <w:right w:val="single" w:sz="1" w:space="0" w:color="000000"/>
            </w:tcBorders>
          </w:tcPr>
          <w:p w:rsidR="005E7D36" w:rsidRDefault="005E7D36" w:rsidP="005E7D36">
            <w:pPr>
              <w:pStyle w:val="ad"/>
              <w:jc w:val="center"/>
            </w:pPr>
            <w:r>
              <w:t>320</w:t>
            </w:r>
          </w:p>
        </w:tc>
      </w:tr>
      <w:tr w:rsidR="005E7D36">
        <w:tc>
          <w:tcPr>
            <w:tcW w:w="585" w:type="dxa"/>
            <w:tcBorders>
              <w:left w:val="single" w:sz="1" w:space="0" w:color="000000"/>
              <w:bottom w:val="single" w:sz="1" w:space="0" w:color="000000"/>
            </w:tcBorders>
          </w:tcPr>
          <w:p w:rsidR="005E7D36" w:rsidRDefault="005E7D36" w:rsidP="005E7D36">
            <w:pPr>
              <w:pStyle w:val="ad"/>
              <w:jc w:val="center"/>
              <w:rPr>
                <w:b/>
                <w:bCs/>
                <w:i/>
                <w:iCs/>
              </w:rPr>
            </w:pPr>
            <w:r>
              <w:rPr>
                <w:b/>
                <w:bCs/>
                <w:i/>
                <w:iCs/>
              </w:rPr>
              <w:t>3</w:t>
            </w:r>
          </w:p>
        </w:tc>
        <w:tc>
          <w:tcPr>
            <w:tcW w:w="3203" w:type="dxa"/>
            <w:tcBorders>
              <w:left w:val="single" w:sz="1" w:space="0" w:color="000000"/>
              <w:bottom w:val="single" w:sz="1" w:space="0" w:color="000000"/>
            </w:tcBorders>
          </w:tcPr>
          <w:p w:rsidR="005E7D36" w:rsidRDefault="005E7D36" w:rsidP="005E7D36">
            <w:pPr>
              <w:pStyle w:val="ad"/>
              <w:jc w:val="both"/>
            </w:pPr>
            <w:r>
              <w:t>Электроснабжение</w:t>
            </w:r>
          </w:p>
        </w:tc>
        <w:tc>
          <w:tcPr>
            <w:tcW w:w="1374" w:type="dxa"/>
            <w:tcBorders>
              <w:left w:val="single" w:sz="1" w:space="0" w:color="000000"/>
              <w:bottom w:val="single" w:sz="1" w:space="0" w:color="000000"/>
            </w:tcBorders>
          </w:tcPr>
          <w:p w:rsidR="005E7D36" w:rsidRDefault="005E7D36" w:rsidP="005E7D36">
            <w:pPr>
              <w:pStyle w:val="ad"/>
              <w:jc w:val="center"/>
            </w:pPr>
            <w:r>
              <w:t>кВа</w:t>
            </w:r>
          </w:p>
        </w:tc>
        <w:tc>
          <w:tcPr>
            <w:tcW w:w="1563" w:type="dxa"/>
            <w:tcBorders>
              <w:left w:val="single" w:sz="1" w:space="0" w:color="000000"/>
              <w:bottom w:val="single" w:sz="1" w:space="0" w:color="000000"/>
            </w:tcBorders>
          </w:tcPr>
          <w:p w:rsidR="005E7D36" w:rsidRDefault="005E7D36" w:rsidP="005E7D36">
            <w:pPr>
              <w:pStyle w:val="ad"/>
              <w:jc w:val="center"/>
            </w:pPr>
            <w:r>
              <w:t>72500</w:t>
            </w:r>
          </w:p>
        </w:tc>
        <w:tc>
          <w:tcPr>
            <w:tcW w:w="1595" w:type="dxa"/>
            <w:tcBorders>
              <w:left w:val="single" w:sz="1" w:space="0" w:color="000000"/>
              <w:bottom w:val="single" w:sz="1" w:space="0" w:color="000000"/>
            </w:tcBorders>
          </w:tcPr>
          <w:p w:rsidR="005E7D36" w:rsidRDefault="005E7D36" w:rsidP="005E7D36">
            <w:pPr>
              <w:pStyle w:val="ad"/>
              <w:jc w:val="center"/>
            </w:pPr>
            <w:r>
              <w:t>79800</w:t>
            </w:r>
          </w:p>
        </w:tc>
        <w:tc>
          <w:tcPr>
            <w:tcW w:w="1314" w:type="dxa"/>
            <w:tcBorders>
              <w:left w:val="single" w:sz="1" w:space="0" w:color="000000"/>
              <w:bottom w:val="single" w:sz="1" w:space="0" w:color="000000"/>
              <w:right w:val="single" w:sz="1" w:space="0" w:color="000000"/>
            </w:tcBorders>
          </w:tcPr>
          <w:p w:rsidR="005E7D36" w:rsidRDefault="005E7D36" w:rsidP="005E7D36">
            <w:pPr>
              <w:pStyle w:val="ad"/>
              <w:jc w:val="center"/>
            </w:pPr>
            <w:r>
              <w:t>83760</w:t>
            </w:r>
          </w:p>
        </w:tc>
      </w:tr>
      <w:tr w:rsidR="005E7D36">
        <w:tc>
          <w:tcPr>
            <w:tcW w:w="585" w:type="dxa"/>
            <w:tcBorders>
              <w:left w:val="single" w:sz="1" w:space="0" w:color="000000"/>
              <w:bottom w:val="single" w:sz="1" w:space="0" w:color="000000"/>
            </w:tcBorders>
          </w:tcPr>
          <w:p w:rsidR="005E7D36" w:rsidRDefault="005E7D36" w:rsidP="005E7D36">
            <w:pPr>
              <w:pStyle w:val="ad"/>
              <w:jc w:val="center"/>
              <w:rPr>
                <w:b/>
                <w:bCs/>
                <w:i/>
                <w:iCs/>
              </w:rPr>
            </w:pPr>
            <w:r>
              <w:rPr>
                <w:b/>
                <w:bCs/>
                <w:i/>
                <w:iCs/>
              </w:rPr>
              <w:t>4</w:t>
            </w:r>
          </w:p>
        </w:tc>
        <w:tc>
          <w:tcPr>
            <w:tcW w:w="3203" w:type="dxa"/>
            <w:tcBorders>
              <w:left w:val="single" w:sz="1" w:space="0" w:color="000000"/>
              <w:bottom w:val="single" w:sz="1" w:space="0" w:color="000000"/>
            </w:tcBorders>
          </w:tcPr>
          <w:p w:rsidR="005E7D36" w:rsidRDefault="005E7D36" w:rsidP="005E7D36">
            <w:pPr>
              <w:pStyle w:val="ad"/>
              <w:jc w:val="both"/>
            </w:pPr>
            <w:r>
              <w:t>Протяженность новых дорог</w:t>
            </w:r>
          </w:p>
        </w:tc>
        <w:tc>
          <w:tcPr>
            <w:tcW w:w="1374" w:type="dxa"/>
            <w:tcBorders>
              <w:left w:val="single" w:sz="1" w:space="0" w:color="000000"/>
              <w:bottom w:val="single" w:sz="1" w:space="0" w:color="000000"/>
            </w:tcBorders>
          </w:tcPr>
          <w:p w:rsidR="005E7D36" w:rsidRDefault="005E7D36" w:rsidP="005E7D36">
            <w:pPr>
              <w:pStyle w:val="ad"/>
              <w:jc w:val="center"/>
            </w:pPr>
            <w:r>
              <w:t>км</w:t>
            </w:r>
          </w:p>
        </w:tc>
        <w:tc>
          <w:tcPr>
            <w:tcW w:w="1563" w:type="dxa"/>
            <w:tcBorders>
              <w:left w:val="single" w:sz="1" w:space="0" w:color="000000"/>
              <w:bottom w:val="single" w:sz="1" w:space="0" w:color="000000"/>
            </w:tcBorders>
          </w:tcPr>
          <w:p w:rsidR="005E7D36" w:rsidRDefault="005E7D36" w:rsidP="005E7D36">
            <w:pPr>
              <w:pStyle w:val="ad"/>
              <w:jc w:val="center"/>
            </w:pPr>
            <w:r>
              <w:t>69,5</w:t>
            </w:r>
          </w:p>
        </w:tc>
        <w:tc>
          <w:tcPr>
            <w:tcW w:w="1595" w:type="dxa"/>
            <w:tcBorders>
              <w:left w:val="single" w:sz="1" w:space="0" w:color="000000"/>
              <w:bottom w:val="single" w:sz="1" w:space="0" w:color="000000"/>
            </w:tcBorders>
          </w:tcPr>
          <w:p w:rsidR="005E7D36" w:rsidRDefault="005E7D36" w:rsidP="005E7D36">
            <w:pPr>
              <w:pStyle w:val="ad"/>
              <w:jc w:val="center"/>
            </w:pPr>
            <w:r>
              <w:t>7</w:t>
            </w:r>
          </w:p>
        </w:tc>
        <w:tc>
          <w:tcPr>
            <w:tcW w:w="1314" w:type="dxa"/>
            <w:tcBorders>
              <w:left w:val="single" w:sz="1" w:space="0" w:color="000000"/>
              <w:bottom w:val="single" w:sz="1" w:space="0" w:color="000000"/>
              <w:right w:val="single" w:sz="1" w:space="0" w:color="000000"/>
            </w:tcBorders>
          </w:tcPr>
          <w:p w:rsidR="005E7D36" w:rsidRDefault="005E7D36" w:rsidP="005E7D36">
            <w:pPr>
              <w:pStyle w:val="ad"/>
              <w:jc w:val="center"/>
            </w:pPr>
            <w:r>
              <w:t>7</w:t>
            </w:r>
          </w:p>
        </w:tc>
      </w:tr>
      <w:tr w:rsidR="005E7D36">
        <w:tc>
          <w:tcPr>
            <w:tcW w:w="585" w:type="dxa"/>
            <w:tcBorders>
              <w:left w:val="single" w:sz="1" w:space="0" w:color="000000"/>
              <w:bottom w:val="single" w:sz="1" w:space="0" w:color="000000"/>
            </w:tcBorders>
          </w:tcPr>
          <w:p w:rsidR="005E7D36" w:rsidRDefault="005E7D36" w:rsidP="005E7D36">
            <w:pPr>
              <w:pStyle w:val="ad"/>
              <w:jc w:val="center"/>
              <w:rPr>
                <w:b/>
                <w:bCs/>
                <w:i/>
                <w:iCs/>
              </w:rPr>
            </w:pPr>
            <w:r>
              <w:rPr>
                <w:b/>
                <w:bCs/>
                <w:i/>
                <w:iCs/>
              </w:rPr>
              <w:t>5</w:t>
            </w:r>
          </w:p>
        </w:tc>
        <w:tc>
          <w:tcPr>
            <w:tcW w:w="3203" w:type="dxa"/>
            <w:tcBorders>
              <w:left w:val="single" w:sz="1" w:space="0" w:color="000000"/>
              <w:bottom w:val="single" w:sz="1" w:space="0" w:color="000000"/>
            </w:tcBorders>
          </w:tcPr>
          <w:p w:rsidR="005E7D36" w:rsidRDefault="005E7D36" w:rsidP="005E7D36">
            <w:pPr>
              <w:pStyle w:val="ad"/>
              <w:jc w:val="both"/>
            </w:pPr>
            <w:r>
              <w:t>Протяженность второй ветки ж/д пути</w:t>
            </w:r>
          </w:p>
        </w:tc>
        <w:tc>
          <w:tcPr>
            <w:tcW w:w="1374" w:type="dxa"/>
            <w:tcBorders>
              <w:left w:val="single" w:sz="1" w:space="0" w:color="000000"/>
              <w:bottom w:val="single" w:sz="1" w:space="0" w:color="000000"/>
            </w:tcBorders>
          </w:tcPr>
          <w:p w:rsidR="005E7D36" w:rsidRDefault="005E7D36" w:rsidP="005E7D36">
            <w:pPr>
              <w:pStyle w:val="ad"/>
              <w:jc w:val="center"/>
            </w:pPr>
            <w:r>
              <w:t>км</w:t>
            </w:r>
          </w:p>
        </w:tc>
        <w:tc>
          <w:tcPr>
            <w:tcW w:w="1563" w:type="dxa"/>
            <w:tcBorders>
              <w:left w:val="single" w:sz="1" w:space="0" w:color="000000"/>
              <w:bottom w:val="single" w:sz="1" w:space="0" w:color="000000"/>
            </w:tcBorders>
          </w:tcPr>
          <w:p w:rsidR="005E7D36" w:rsidRDefault="005E7D36" w:rsidP="005E7D36">
            <w:pPr>
              <w:pStyle w:val="ad"/>
              <w:jc w:val="center"/>
            </w:pPr>
            <w:r>
              <w:t>-</w:t>
            </w:r>
          </w:p>
        </w:tc>
        <w:tc>
          <w:tcPr>
            <w:tcW w:w="1595" w:type="dxa"/>
            <w:tcBorders>
              <w:left w:val="single" w:sz="1" w:space="0" w:color="000000"/>
              <w:bottom w:val="single" w:sz="1" w:space="0" w:color="000000"/>
            </w:tcBorders>
          </w:tcPr>
          <w:p w:rsidR="005E7D36" w:rsidRDefault="005E7D36" w:rsidP="005E7D36">
            <w:pPr>
              <w:pStyle w:val="ad"/>
              <w:jc w:val="center"/>
            </w:pPr>
            <w:r>
              <w:t>-</w:t>
            </w:r>
          </w:p>
        </w:tc>
        <w:tc>
          <w:tcPr>
            <w:tcW w:w="1314" w:type="dxa"/>
            <w:tcBorders>
              <w:left w:val="single" w:sz="1" w:space="0" w:color="000000"/>
              <w:bottom w:val="single" w:sz="1" w:space="0" w:color="000000"/>
              <w:right w:val="single" w:sz="1" w:space="0" w:color="000000"/>
            </w:tcBorders>
          </w:tcPr>
          <w:p w:rsidR="005E7D36" w:rsidRDefault="005E7D36" w:rsidP="005E7D36">
            <w:pPr>
              <w:pStyle w:val="ad"/>
              <w:jc w:val="center"/>
            </w:pPr>
            <w:r>
              <w:t>64</w:t>
            </w:r>
          </w:p>
        </w:tc>
      </w:tr>
    </w:tbl>
    <w:p w:rsidR="005E7D36" w:rsidRDefault="005E7D36" w:rsidP="0050005F">
      <w:pPr>
        <w:ind w:left="993" w:right="-5" w:firstLine="850"/>
        <w:jc w:val="both"/>
        <w:rPr>
          <w:sz w:val="28"/>
          <w:szCs w:val="28"/>
          <w:lang w:eastAsia="ar-SA"/>
        </w:rPr>
      </w:pPr>
    </w:p>
    <w:p w:rsidR="005E7D36" w:rsidRDefault="005E7D36" w:rsidP="005E7D36">
      <w:pPr>
        <w:spacing w:line="200" w:lineRule="atLeast"/>
        <w:ind w:left="993" w:right="-5" w:firstLine="850"/>
        <w:jc w:val="center"/>
        <w:rPr>
          <w:b/>
          <w:bCs/>
          <w:sz w:val="28"/>
          <w:szCs w:val="28"/>
          <w:lang w:eastAsia="ar-SA"/>
        </w:rPr>
      </w:pPr>
      <w:r>
        <w:rPr>
          <w:b/>
          <w:bCs/>
          <w:sz w:val="28"/>
          <w:szCs w:val="28"/>
          <w:lang w:eastAsia="ar-SA"/>
        </w:rPr>
        <w:t>Прогнозная оценка жилищной потребности на проектные этапы.</w:t>
      </w:r>
    </w:p>
    <w:p w:rsidR="0050005F" w:rsidRDefault="0050005F" w:rsidP="005E7D36">
      <w:pPr>
        <w:spacing w:line="200" w:lineRule="atLeast"/>
        <w:ind w:left="993" w:right="-5" w:firstLine="850"/>
        <w:jc w:val="center"/>
        <w:rPr>
          <w:b/>
          <w:bCs/>
          <w:sz w:val="28"/>
          <w:szCs w:val="28"/>
          <w:lang w:eastAsia="ar-SA"/>
        </w:rPr>
      </w:pPr>
    </w:p>
    <w:tbl>
      <w:tblPr>
        <w:tblW w:w="0" w:type="auto"/>
        <w:tblInd w:w="1360" w:type="dxa"/>
        <w:tblLayout w:type="fixed"/>
        <w:tblCellMar>
          <w:top w:w="55" w:type="dxa"/>
          <w:left w:w="55" w:type="dxa"/>
          <w:bottom w:w="55" w:type="dxa"/>
          <w:right w:w="55" w:type="dxa"/>
        </w:tblCellMar>
        <w:tblLook w:val="0000"/>
      </w:tblPr>
      <w:tblGrid>
        <w:gridCol w:w="585"/>
        <w:gridCol w:w="3993"/>
        <w:gridCol w:w="2147"/>
        <w:gridCol w:w="1595"/>
        <w:gridCol w:w="1315"/>
      </w:tblGrid>
      <w:tr w:rsidR="005E7D36">
        <w:trPr>
          <w:trHeight w:hRule="exact" w:val="388"/>
          <w:tblHeader/>
        </w:trPr>
        <w:tc>
          <w:tcPr>
            <w:tcW w:w="585" w:type="dxa"/>
            <w:vMerge w:val="restart"/>
            <w:tcBorders>
              <w:top w:val="single" w:sz="1" w:space="0" w:color="000000"/>
              <w:left w:val="single" w:sz="1" w:space="0" w:color="000000"/>
              <w:bottom w:val="single" w:sz="1" w:space="0" w:color="000000"/>
            </w:tcBorders>
          </w:tcPr>
          <w:p w:rsidR="005E7D36" w:rsidRDefault="005E7D36" w:rsidP="005E7D36">
            <w:pPr>
              <w:pStyle w:val="ae"/>
            </w:pPr>
            <w:r>
              <w:t>№</w:t>
            </w:r>
          </w:p>
        </w:tc>
        <w:tc>
          <w:tcPr>
            <w:tcW w:w="3993" w:type="dxa"/>
            <w:vMerge w:val="restart"/>
            <w:tcBorders>
              <w:top w:val="single" w:sz="1" w:space="0" w:color="000000"/>
              <w:left w:val="single" w:sz="1" w:space="0" w:color="000000"/>
              <w:bottom w:val="single" w:sz="1" w:space="0" w:color="000000"/>
            </w:tcBorders>
          </w:tcPr>
          <w:p w:rsidR="005E7D36" w:rsidRDefault="005E7D36" w:rsidP="005E7D36">
            <w:pPr>
              <w:pStyle w:val="ae"/>
            </w:pPr>
            <w:r>
              <w:t>Наименование</w:t>
            </w:r>
          </w:p>
        </w:tc>
        <w:tc>
          <w:tcPr>
            <w:tcW w:w="2147" w:type="dxa"/>
            <w:vMerge w:val="restart"/>
            <w:tcBorders>
              <w:top w:val="single" w:sz="1" w:space="0" w:color="000000"/>
              <w:left w:val="single" w:sz="1" w:space="0" w:color="000000"/>
              <w:bottom w:val="single" w:sz="1" w:space="0" w:color="000000"/>
            </w:tcBorders>
          </w:tcPr>
          <w:p w:rsidR="005E7D36" w:rsidRDefault="005E7D36" w:rsidP="005E7D36">
            <w:pPr>
              <w:pStyle w:val="ae"/>
            </w:pPr>
            <w:r>
              <w:t>Существующее положение</w:t>
            </w:r>
          </w:p>
        </w:tc>
        <w:tc>
          <w:tcPr>
            <w:tcW w:w="2910" w:type="dxa"/>
            <w:gridSpan w:val="2"/>
            <w:tcBorders>
              <w:top w:val="single" w:sz="1" w:space="0" w:color="000000"/>
              <w:left w:val="single" w:sz="1" w:space="0" w:color="000000"/>
              <w:bottom w:val="single" w:sz="1" w:space="0" w:color="000000"/>
              <w:right w:val="single" w:sz="1" w:space="0" w:color="000000"/>
            </w:tcBorders>
          </w:tcPr>
          <w:p w:rsidR="005E7D36" w:rsidRDefault="005E7D36" w:rsidP="005E7D36">
            <w:pPr>
              <w:pStyle w:val="ae"/>
            </w:pPr>
            <w:r>
              <w:t>Проектные этапы</w:t>
            </w:r>
          </w:p>
        </w:tc>
      </w:tr>
      <w:tr w:rsidR="005E7D36">
        <w:tc>
          <w:tcPr>
            <w:tcW w:w="585" w:type="dxa"/>
            <w:vMerge/>
            <w:tcBorders>
              <w:top w:val="single" w:sz="1" w:space="0" w:color="000000"/>
              <w:left w:val="single" w:sz="1" w:space="0" w:color="000000"/>
              <w:bottom w:val="single" w:sz="1" w:space="0" w:color="000000"/>
            </w:tcBorders>
          </w:tcPr>
          <w:p w:rsidR="005E7D36" w:rsidRDefault="005E7D36" w:rsidP="005E7D36"/>
        </w:tc>
        <w:tc>
          <w:tcPr>
            <w:tcW w:w="3993" w:type="dxa"/>
            <w:vMerge/>
            <w:tcBorders>
              <w:top w:val="single" w:sz="1" w:space="0" w:color="000000"/>
              <w:left w:val="single" w:sz="1" w:space="0" w:color="000000"/>
              <w:bottom w:val="single" w:sz="1" w:space="0" w:color="000000"/>
            </w:tcBorders>
          </w:tcPr>
          <w:p w:rsidR="005E7D36" w:rsidRDefault="005E7D36" w:rsidP="005E7D36"/>
        </w:tc>
        <w:tc>
          <w:tcPr>
            <w:tcW w:w="2147" w:type="dxa"/>
            <w:vMerge/>
            <w:tcBorders>
              <w:top w:val="single" w:sz="1" w:space="0" w:color="000000"/>
              <w:left w:val="single" w:sz="1" w:space="0" w:color="000000"/>
              <w:bottom w:val="single" w:sz="1" w:space="0" w:color="000000"/>
            </w:tcBorders>
          </w:tcPr>
          <w:p w:rsidR="005E7D36" w:rsidRDefault="005E7D36" w:rsidP="005E7D36"/>
        </w:tc>
        <w:tc>
          <w:tcPr>
            <w:tcW w:w="1595" w:type="dxa"/>
            <w:tcBorders>
              <w:left w:val="single" w:sz="1" w:space="0" w:color="000000"/>
              <w:bottom w:val="single" w:sz="1" w:space="0" w:color="000000"/>
            </w:tcBorders>
          </w:tcPr>
          <w:p w:rsidR="005E7D36" w:rsidRDefault="005E7D36" w:rsidP="005E7D36">
            <w:pPr>
              <w:pStyle w:val="ad"/>
              <w:jc w:val="center"/>
              <w:rPr>
                <w:b/>
                <w:bCs/>
                <w:i/>
                <w:iCs/>
              </w:rPr>
            </w:pPr>
            <w:r>
              <w:rPr>
                <w:b/>
                <w:bCs/>
                <w:i/>
                <w:iCs/>
              </w:rPr>
              <w:t>2015</w:t>
            </w:r>
          </w:p>
        </w:tc>
        <w:tc>
          <w:tcPr>
            <w:tcW w:w="1315" w:type="dxa"/>
            <w:tcBorders>
              <w:left w:val="single" w:sz="1" w:space="0" w:color="000000"/>
              <w:bottom w:val="single" w:sz="1" w:space="0" w:color="000000"/>
              <w:right w:val="single" w:sz="1" w:space="0" w:color="000000"/>
            </w:tcBorders>
          </w:tcPr>
          <w:p w:rsidR="005E7D36" w:rsidRDefault="005E7D36" w:rsidP="005E7D36">
            <w:pPr>
              <w:pStyle w:val="ad"/>
              <w:jc w:val="center"/>
              <w:rPr>
                <w:b/>
                <w:bCs/>
                <w:i/>
                <w:iCs/>
              </w:rPr>
            </w:pPr>
            <w:r>
              <w:rPr>
                <w:b/>
                <w:bCs/>
                <w:i/>
                <w:iCs/>
              </w:rPr>
              <w:t>2025</w:t>
            </w:r>
          </w:p>
        </w:tc>
      </w:tr>
      <w:tr w:rsidR="005E7D36">
        <w:tc>
          <w:tcPr>
            <w:tcW w:w="585" w:type="dxa"/>
            <w:tcBorders>
              <w:left w:val="single" w:sz="1" w:space="0" w:color="000000"/>
              <w:bottom w:val="single" w:sz="1" w:space="0" w:color="000000"/>
            </w:tcBorders>
          </w:tcPr>
          <w:p w:rsidR="005E7D36" w:rsidRDefault="005E7D36" w:rsidP="005E7D36">
            <w:pPr>
              <w:pStyle w:val="ad"/>
              <w:jc w:val="center"/>
              <w:rPr>
                <w:b/>
                <w:bCs/>
                <w:i/>
                <w:iCs/>
              </w:rPr>
            </w:pPr>
            <w:r>
              <w:rPr>
                <w:b/>
                <w:bCs/>
                <w:i/>
                <w:iCs/>
              </w:rPr>
              <w:t>1</w:t>
            </w:r>
          </w:p>
        </w:tc>
        <w:tc>
          <w:tcPr>
            <w:tcW w:w="3993" w:type="dxa"/>
            <w:tcBorders>
              <w:left w:val="single" w:sz="1" w:space="0" w:color="000000"/>
              <w:bottom w:val="single" w:sz="1" w:space="0" w:color="000000"/>
            </w:tcBorders>
          </w:tcPr>
          <w:p w:rsidR="005E7D36" w:rsidRDefault="005E7D36" w:rsidP="005E7D36">
            <w:pPr>
              <w:pStyle w:val="ad"/>
            </w:pPr>
            <w:r>
              <w:t xml:space="preserve">Жилищная обеспеченность </w:t>
            </w:r>
          </w:p>
          <w:p w:rsidR="005E7D36" w:rsidRDefault="005E7D36" w:rsidP="005E7D36">
            <w:pPr>
              <w:pStyle w:val="ad"/>
            </w:pPr>
            <w:r>
              <w:t>на 1 жителя</w:t>
            </w:r>
          </w:p>
        </w:tc>
        <w:tc>
          <w:tcPr>
            <w:tcW w:w="2147" w:type="dxa"/>
            <w:tcBorders>
              <w:left w:val="single" w:sz="1" w:space="0" w:color="000000"/>
              <w:bottom w:val="single" w:sz="1" w:space="0" w:color="000000"/>
            </w:tcBorders>
          </w:tcPr>
          <w:p w:rsidR="005E7D36" w:rsidRDefault="005E7D36" w:rsidP="005E7D36">
            <w:pPr>
              <w:pStyle w:val="ad"/>
              <w:jc w:val="center"/>
            </w:pPr>
            <w:smartTag w:uri="urn:schemas-microsoft-com:office:smarttags" w:element="metricconverter">
              <w:smartTagPr>
                <w:attr w:name="ProductID" w:val="19,5 м²"/>
              </w:smartTagPr>
              <w:r>
                <w:t>19,5 м²</w:t>
              </w:r>
            </w:smartTag>
          </w:p>
        </w:tc>
        <w:tc>
          <w:tcPr>
            <w:tcW w:w="1595" w:type="dxa"/>
            <w:tcBorders>
              <w:left w:val="single" w:sz="1" w:space="0" w:color="000000"/>
              <w:bottom w:val="single" w:sz="1" w:space="0" w:color="000000"/>
            </w:tcBorders>
          </w:tcPr>
          <w:p w:rsidR="005E7D36" w:rsidRDefault="005E7D36" w:rsidP="005E7D36">
            <w:pPr>
              <w:pStyle w:val="ad"/>
              <w:jc w:val="center"/>
            </w:pPr>
            <w:smartTag w:uri="urn:schemas-microsoft-com:office:smarttags" w:element="metricconverter">
              <w:smartTagPr>
                <w:attr w:name="ProductID" w:val="28 м²"/>
              </w:smartTagPr>
              <w:r>
                <w:t>28 м²</w:t>
              </w:r>
            </w:smartTag>
          </w:p>
        </w:tc>
        <w:tc>
          <w:tcPr>
            <w:tcW w:w="1315" w:type="dxa"/>
            <w:tcBorders>
              <w:left w:val="single" w:sz="1" w:space="0" w:color="000000"/>
              <w:bottom w:val="single" w:sz="1" w:space="0" w:color="000000"/>
              <w:right w:val="single" w:sz="1" w:space="0" w:color="000000"/>
            </w:tcBorders>
          </w:tcPr>
          <w:p w:rsidR="005E7D36" w:rsidRDefault="005E7D36" w:rsidP="005E7D36">
            <w:pPr>
              <w:pStyle w:val="ad"/>
              <w:jc w:val="center"/>
            </w:pPr>
            <w:smartTag w:uri="urn:schemas-microsoft-com:office:smarttags" w:element="metricconverter">
              <w:smartTagPr>
                <w:attr w:name="ProductID" w:val="35 м²"/>
              </w:smartTagPr>
              <w:r>
                <w:t>35 м²</w:t>
              </w:r>
            </w:smartTag>
          </w:p>
        </w:tc>
      </w:tr>
      <w:tr w:rsidR="005E7D36">
        <w:tc>
          <w:tcPr>
            <w:tcW w:w="585" w:type="dxa"/>
            <w:tcBorders>
              <w:left w:val="single" w:sz="1" w:space="0" w:color="000000"/>
              <w:bottom w:val="single" w:sz="1" w:space="0" w:color="000000"/>
            </w:tcBorders>
          </w:tcPr>
          <w:p w:rsidR="005E7D36" w:rsidRDefault="005E7D36" w:rsidP="005E7D36">
            <w:pPr>
              <w:pStyle w:val="ad"/>
              <w:jc w:val="center"/>
              <w:rPr>
                <w:b/>
                <w:bCs/>
                <w:i/>
                <w:iCs/>
              </w:rPr>
            </w:pPr>
            <w:r>
              <w:rPr>
                <w:b/>
                <w:bCs/>
                <w:i/>
                <w:iCs/>
              </w:rPr>
              <w:t>2</w:t>
            </w:r>
          </w:p>
        </w:tc>
        <w:tc>
          <w:tcPr>
            <w:tcW w:w="3993" w:type="dxa"/>
            <w:tcBorders>
              <w:left w:val="single" w:sz="1" w:space="0" w:color="000000"/>
              <w:bottom w:val="single" w:sz="1" w:space="0" w:color="000000"/>
            </w:tcBorders>
          </w:tcPr>
          <w:p w:rsidR="005E7D36" w:rsidRDefault="005E7D36" w:rsidP="005E7D36">
            <w:pPr>
              <w:pStyle w:val="ad"/>
            </w:pPr>
            <w:r>
              <w:t>Обеспеченность жилой площадью жителей всего района</w:t>
            </w:r>
          </w:p>
        </w:tc>
        <w:tc>
          <w:tcPr>
            <w:tcW w:w="2147" w:type="dxa"/>
            <w:tcBorders>
              <w:left w:val="single" w:sz="1" w:space="0" w:color="000000"/>
              <w:bottom w:val="single" w:sz="1" w:space="0" w:color="000000"/>
            </w:tcBorders>
          </w:tcPr>
          <w:p w:rsidR="005E7D36" w:rsidRDefault="005E7D36" w:rsidP="005E7D36">
            <w:pPr>
              <w:pStyle w:val="ad"/>
              <w:jc w:val="center"/>
            </w:pPr>
            <w:smartTag w:uri="urn:schemas-microsoft-com:office:smarttags" w:element="metricconverter">
              <w:smartTagPr>
                <w:attr w:name="ProductID" w:val="671 000 м²"/>
              </w:smartTagPr>
              <w:r>
                <w:t>671 000 м²</w:t>
              </w:r>
            </w:smartTag>
          </w:p>
        </w:tc>
        <w:tc>
          <w:tcPr>
            <w:tcW w:w="1595" w:type="dxa"/>
            <w:tcBorders>
              <w:left w:val="single" w:sz="1" w:space="0" w:color="000000"/>
              <w:bottom w:val="single" w:sz="1" w:space="0" w:color="000000"/>
            </w:tcBorders>
          </w:tcPr>
          <w:p w:rsidR="005E7D36" w:rsidRDefault="005E7D36" w:rsidP="005E7D36">
            <w:pPr>
              <w:pStyle w:val="ad"/>
              <w:jc w:val="center"/>
            </w:pPr>
            <w:smartTag w:uri="urn:schemas-microsoft-com:office:smarttags" w:element="metricconverter">
              <w:smartTagPr>
                <w:attr w:name="ProductID" w:val="1007440 м²"/>
              </w:smartTagPr>
              <w:r>
                <w:t>1007440 м²</w:t>
              </w:r>
            </w:smartTag>
          </w:p>
        </w:tc>
        <w:tc>
          <w:tcPr>
            <w:tcW w:w="1315" w:type="dxa"/>
            <w:tcBorders>
              <w:left w:val="single" w:sz="1" w:space="0" w:color="000000"/>
              <w:bottom w:val="single" w:sz="1" w:space="0" w:color="000000"/>
              <w:right w:val="single" w:sz="1" w:space="0" w:color="000000"/>
            </w:tcBorders>
          </w:tcPr>
          <w:p w:rsidR="005E7D36" w:rsidRDefault="005E7D36" w:rsidP="005E7D36">
            <w:pPr>
              <w:pStyle w:val="ad"/>
              <w:jc w:val="center"/>
            </w:pPr>
            <w:smartTag w:uri="urn:schemas-microsoft-com:office:smarttags" w:element="metricconverter">
              <w:smartTagPr>
                <w:attr w:name="ProductID" w:val="1259570 м²"/>
              </w:smartTagPr>
              <w:r>
                <w:t>1259570 м²</w:t>
              </w:r>
            </w:smartTag>
          </w:p>
        </w:tc>
      </w:tr>
    </w:tbl>
    <w:p w:rsidR="005E7D36" w:rsidRDefault="005E7D36" w:rsidP="005E7D36">
      <w:pPr>
        <w:spacing w:line="360" w:lineRule="auto"/>
        <w:ind w:left="993" w:right="-5" w:firstLine="850"/>
        <w:jc w:val="center"/>
        <w:rPr>
          <w:b/>
          <w:bCs/>
          <w:sz w:val="28"/>
          <w:szCs w:val="28"/>
          <w:lang w:eastAsia="ar-SA"/>
        </w:rPr>
      </w:pPr>
    </w:p>
    <w:p w:rsidR="005E7D36" w:rsidRDefault="005E7D36" w:rsidP="005E7D36">
      <w:pPr>
        <w:spacing w:line="360" w:lineRule="auto"/>
        <w:ind w:left="993" w:right="-5" w:firstLine="850"/>
        <w:jc w:val="both"/>
        <w:rPr>
          <w:sz w:val="28"/>
          <w:szCs w:val="28"/>
          <w:lang w:eastAsia="ar-SA"/>
        </w:rPr>
      </w:pPr>
      <w:r>
        <w:rPr>
          <w:sz w:val="28"/>
          <w:szCs w:val="28"/>
          <w:lang w:eastAsia="ar-SA"/>
        </w:rPr>
        <w:t xml:space="preserve">В соответствии с прогнозным расчетом общий объем жилищного фонда увеличивается к 2025 к. до </w:t>
      </w:r>
      <w:smartTag w:uri="urn:schemas-microsoft-com:office:smarttags" w:element="metricconverter">
        <w:smartTagPr>
          <w:attr w:name="ProductID" w:val="1 259 370 м²"/>
        </w:smartTagPr>
        <w:r>
          <w:rPr>
            <w:sz w:val="28"/>
            <w:szCs w:val="28"/>
            <w:lang w:eastAsia="ar-SA"/>
          </w:rPr>
          <w:t>1 259 370 м²</w:t>
        </w:r>
      </w:smartTag>
      <w:r>
        <w:rPr>
          <w:sz w:val="28"/>
          <w:szCs w:val="28"/>
          <w:lang w:eastAsia="ar-SA"/>
        </w:rPr>
        <w:t xml:space="preserve"> (более чем в 1,8 раз). Объем нового жилищного строительства за весь прогнозный период 2010 - 2025 гг. составляет </w:t>
      </w:r>
      <w:smartTag w:uri="urn:schemas-microsoft-com:office:smarttags" w:element="metricconverter">
        <w:smartTagPr>
          <w:attr w:name="ProductID" w:val="590 870 м²"/>
        </w:smartTagPr>
        <w:r>
          <w:rPr>
            <w:sz w:val="28"/>
            <w:szCs w:val="28"/>
            <w:lang w:eastAsia="ar-SA"/>
          </w:rPr>
          <w:t>590 870 м²</w:t>
        </w:r>
      </w:smartTag>
      <w:r>
        <w:rPr>
          <w:sz w:val="28"/>
          <w:szCs w:val="28"/>
          <w:lang w:eastAsia="ar-SA"/>
        </w:rPr>
        <w:t>, с учетом сноса ветхого и аварийного жилья.</w:t>
      </w:r>
    </w:p>
    <w:p w:rsidR="005E7D36" w:rsidRDefault="005E7D36" w:rsidP="005E7D36">
      <w:pPr>
        <w:spacing w:line="360" w:lineRule="auto"/>
        <w:ind w:left="993" w:right="-5" w:firstLine="850"/>
        <w:jc w:val="both"/>
        <w:rPr>
          <w:sz w:val="28"/>
          <w:szCs w:val="28"/>
          <w:lang w:eastAsia="ar-SA"/>
        </w:rPr>
      </w:pPr>
      <w:r>
        <w:rPr>
          <w:sz w:val="28"/>
          <w:szCs w:val="28"/>
          <w:lang w:eastAsia="ar-SA"/>
        </w:rPr>
        <w:lastRenderedPageBreak/>
        <w:t xml:space="preserve">На период 2010 - 2015 гг. объем нового строительства предполагается в размере </w:t>
      </w:r>
      <w:smartTag w:uri="urn:schemas-microsoft-com:office:smarttags" w:element="metricconverter">
        <w:smartTagPr>
          <w:attr w:name="ProductID" w:val="320 388 м²"/>
        </w:smartTagPr>
        <w:r>
          <w:rPr>
            <w:sz w:val="28"/>
            <w:szCs w:val="28"/>
            <w:lang w:eastAsia="ar-SA"/>
          </w:rPr>
          <w:t>320 388 м²</w:t>
        </w:r>
      </w:smartTag>
      <w:r>
        <w:rPr>
          <w:sz w:val="28"/>
          <w:szCs w:val="28"/>
          <w:lang w:eastAsia="ar-SA"/>
        </w:rPr>
        <w:t xml:space="preserve"> или в среднем за год 40 тыс. м²</w:t>
      </w:r>
    </w:p>
    <w:p w:rsidR="005E7D36" w:rsidRDefault="005E7D36" w:rsidP="005E7D36">
      <w:pPr>
        <w:spacing w:line="360" w:lineRule="auto"/>
        <w:ind w:left="993" w:right="-5" w:firstLine="850"/>
        <w:jc w:val="both"/>
        <w:rPr>
          <w:sz w:val="28"/>
          <w:szCs w:val="28"/>
          <w:lang w:eastAsia="ar-SA"/>
        </w:rPr>
      </w:pPr>
      <w:r>
        <w:rPr>
          <w:sz w:val="28"/>
          <w:szCs w:val="28"/>
          <w:lang w:eastAsia="ar-SA"/>
        </w:rPr>
        <w:t xml:space="preserve">В последующий период с 2015 - 2025 гг. новое строительство определено в объеме </w:t>
      </w:r>
      <w:smartTag w:uri="urn:schemas-microsoft-com:office:smarttags" w:element="metricconverter">
        <w:smartTagPr>
          <w:attr w:name="ProductID" w:val="268 982 м²"/>
        </w:smartTagPr>
        <w:r>
          <w:rPr>
            <w:sz w:val="28"/>
            <w:szCs w:val="28"/>
            <w:lang w:eastAsia="ar-SA"/>
          </w:rPr>
          <w:t>268 982 м²</w:t>
        </w:r>
      </w:smartTag>
      <w:r>
        <w:rPr>
          <w:sz w:val="28"/>
          <w:szCs w:val="28"/>
          <w:lang w:eastAsia="ar-SA"/>
        </w:rPr>
        <w:t xml:space="preserve"> или в среднем за год 27 тыс. м².</w:t>
      </w:r>
    </w:p>
    <w:p w:rsidR="005E7D36" w:rsidRDefault="005E7D36" w:rsidP="005E7D36">
      <w:pPr>
        <w:spacing w:line="200" w:lineRule="atLeast"/>
        <w:ind w:left="851"/>
        <w:jc w:val="center"/>
        <w:rPr>
          <w:rFonts w:eastAsia="Lucida Sans Unicode" w:cs="Tahoma"/>
          <w:b/>
          <w:sz w:val="28"/>
          <w:szCs w:val="28"/>
        </w:rPr>
      </w:pPr>
      <w:r>
        <w:rPr>
          <w:sz w:val="28"/>
          <w:szCs w:val="28"/>
          <w:lang w:eastAsia="ar-SA"/>
        </w:rPr>
        <w:br w:type="page"/>
      </w:r>
      <w:r>
        <w:rPr>
          <w:rFonts w:eastAsia="Lucida Sans Unicode" w:cs="Tahoma"/>
          <w:b/>
          <w:sz w:val="28"/>
          <w:szCs w:val="28"/>
        </w:rPr>
        <w:lastRenderedPageBreak/>
        <w:t>I. 1.3. Расселение населения и населенные пункты.</w:t>
      </w:r>
    </w:p>
    <w:p w:rsidR="005E7D36" w:rsidRDefault="005E7D36" w:rsidP="005E7D36">
      <w:pPr>
        <w:spacing w:line="200" w:lineRule="atLeast"/>
        <w:ind w:left="851"/>
        <w:jc w:val="center"/>
        <w:rPr>
          <w:rFonts w:eastAsia="Lucida Sans Unicode" w:cs="Tahoma"/>
          <w:b/>
          <w:sz w:val="28"/>
          <w:szCs w:val="28"/>
        </w:rPr>
      </w:pPr>
      <w:r>
        <w:rPr>
          <w:rFonts w:eastAsia="Lucida Sans Unicode" w:cs="Tahoma"/>
          <w:b/>
          <w:sz w:val="28"/>
          <w:szCs w:val="28"/>
        </w:rPr>
        <w:t>Система расселения</w:t>
      </w:r>
      <w:r w:rsidR="0050005F">
        <w:rPr>
          <w:rFonts w:eastAsia="Lucida Sans Unicode" w:cs="Tahoma"/>
          <w:b/>
          <w:sz w:val="28"/>
          <w:szCs w:val="28"/>
        </w:rPr>
        <w:t xml:space="preserve"> </w:t>
      </w:r>
      <w:r>
        <w:rPr>
          <w:rFonts w:eastAsia="Lucida Sans Unicode" w:cs="Tahoma"/>
          <w:b/>
          <w:sz w:val="28"/>
          <w:szCs w:val="28"/>
        </w:rPr>
        <w:t>(город/село)</w:t>
      </w:r>
    </w:p>
    <w:p w:rsidR="005E7D36" w:rsidRDefault="005E7D36" w:rsidP="005E7D36">
      <w:pPr>
        <w:spacing w:line="200" w:lineRule="atLeast"/>
        <w:ind w:left="851"/>
        <w:jc w:val="center"/>
        <w:rPr>
          <w:rFonts w:eastAsia="Lucida Sans Unicode" w:cs="Tahoma"/>
          <w:b/>
          <w:sz w:val="28"/>
          <w:szCs w:val="28"/>
        </w:rPr>
      </w:pPr>
    </w:p>
    <w:p w:rsidR="005E7D36" w:rsidRDefault="005E7D36" w:rsidP="005E7D36">
      <w:pPr>
        <w:spacing w:line="200" w:lineRule="atLeast"/>
        <w:ind w:left="851"/>
        <w:jc w:val="center"/>
        <w:rPr>
          <w:rFonts w:eastAsia="Lucida Sans Unicode" w:cs="Tahoma"/>
          <w:b/>
          <w:sz w:val="28"/>
        </w:rPr>
      </w:pPr>
      <w:r>
        <w:rPr>
          <w:rFonts w:eastAsia="Lucida Sans Unicode" w:cs="Tahoma"/>
          <w:b/>
          <w:sz w:val="28"/>
        </w:rPr>
        <w:t>Обоснование предложений по территориальному планированию Иловлинского муниципального района.</w:t>
      </w:r>
    </w:p>
    <w:p w:rsidR="005E7D36" w:rsidRDefault="005E7D36" w:rsidP="005E7D36">
      <w:pPr>
        <w:spacing w:line="360" w:lineRule="auto"/>
        <w:ind w:left="851" w:firstLine="720"/>
        <w:jc w:val="both"/>
        <w:rPr>
          <w:rFonts w:eastAsia="Lucida Sans Unicode" w:cs="Tahoma"/>
          <w:b/>
          <w:sz w:val="28"/>
        </w:rPr>
      </w:pPr>
    </w:p>
    <w:p w:rsidR="005E7D36" w:rsidRDefault="005E7D36" w:rsidP="005E7D36">
      <w:pPr>
        <w:spacing w:line="360" w:lineRule="auto"/>
        <w:ind w:left="851" w:firstLine="825"/>
        <w:jc w:val="both"/>
        <w:rPr>
          <w:rFonts w:eastAsia="Lucida Sans Unicode" w:cs="Tahoma"/>
          <w:sz w:val="28"/>
        </w:rPr>
      </w:pPr>
      <w:r>
        <w:rPr>
          <w:rFonts w:eastAsia="Lucida Sans Unicode" w:cs="Tahoma"/>
          <w:sz w:val="28"/>
        </w:rPr>
        <w:t>Схема территориального планирования Иловлинского района Волгоградской области выполнена ООО «БранДмауэР» в соответствии с договором № 74-07 от 30 мая 2007 года с Главным управлением архитектуры и градостроительства Администрации Волгоградской области.</w:t>
      </w:r>
    </w:p>
    <w:p w:rsidR="005E7D36" w:rsidRDefault="005E7D36" w:rsidP="005E7D36">
      <w:pPr>
        <w:spacing w:line="360" w:lineRule="auto"/>
        <w:ind w:left="851" w:firstLine="825"/>
        <w:jc w:val="both"/>
        <w:rPr>
          <w:rFonts w:eastAsia="Lucida Sans Unicode" w:cs="Tahoma"/>
          <w:sz w:val="28"/>
        </w:rPr>
      </w:pPr>
      <w:r>
        <w:rPr>
          <w:rFonts w:eastAsia="Lucida Sans Unicode" w:cs="Tahoma"/>
          <w:sz w:val="28"/>
        </w:rPr>
        <w:t>В качестве расчетных сроков приняты :</w:t>
      </w:r>
    </w:p>
    <w:p w:rsidR="005E7D36" w:rsidRDefault="005E7D36" w:rsidP="005E7D36">
      <w:pPr>
        <w:spacing w:line="360" w:lineRule="auto"/>
        <w:ind w:left="851" w:firstLine="825"/>
        <w:jc w:val="both"/>
        <w:rPr>
          <w:rFonts w:eastAsia="Lucida Sans Unicode" w:cs="Tahoma"/>
          <w:sz w:val="28"/>
        </w:rPr>
      </w:pPr>
      <w:r>
        <w:rPr>
          <w:rFonts w:eastAsia="Lucida Sans Unicode" w:cs="Tahoma"/>
          <w:sz w:val="28"/>
        </w:rPr>
        <w:t>а) исходный год</w:t>
      </w:r>
      <w:r>
        <w:rPr>
          <w:rFonts w:eastAsia="Lucida Sans Unicode" w:cs="Tahoma"/>
          <w:sz w:val="28"/>
        </w:rPr>
        <w:tab/>
      </w:r>
      <w:r>
        <w:rPr>
          <w:rFonts w:eastAsia="Lucida Sans Unicode" w:cs="Tahoma"/>
          <w:sz w:val="28"/>
        </w:rPr>
        <w:tab/>
      </w:r>
      <w:r>
        <w:rPr>
          <w:rFonts w:eastAsia="Lucida Sans Unicode" w:cs="Tahoma"/>
          <w:sz w:val="28"/>
        </w:rPr>
        <w:tab/>
        <w:t>-</w:t>
      </w:r>
      <w:r>
        <w:rPr>
          <w:rFonts w:eastAsia="Lucida Sans Unicode" w:cs="Tahoma"/>
          <w:sz w:val="28"/>
        </w:rPr>
        <w:tab/>
      </w:r>
      <w:smartTag w:uri="urn:schemas-microsoft-com:office:smarttags" w:element="metricconverter">
        <w:smartTagPr>
          <w:attr w:name="ProductID" w:val="2007 г"/>
        </w:smartTagPr>
        <w:r>
          <w:rPr>
            <w:rFonts w:eastAsia="Lucida Sans Unicode" w:cs="Tahoma"/>
            <w:sz w:val="28"/>
          </w:rPr>
          <w:t>2007 г</w:t>
        </w:r>
      </w:smartTag>
      <w:r>
        <w:rPr>
          <w:rFonts w:eastAsia="Lucida Sans Unicode" w:cs="Tahoma"/>
          <w:sz w:val="28"/>
        </w:rPr>
        <w:t>. ;</w:t>
      </w:r>
    </w:p>
    <w:p w:rsidR="005E7D36" w:rsidRDefault="005E7D36" w:rsidP="005E7D36">
      <w:pPr>
        <w:spacing w:line="360" w:lineRule="auto"/>
        <w:ind w:left="851" w:firstLine="825"/>
        <w:jc w:val="both"/>
        <w:rPr>
          <w:rFonts w:eastAsia="Lucida Sans Unicode" w:cs="Tahoma"/>
          <w:sz w:val="28"/>
        </w:rPr>
      </w:pPr>
      <w:r>
        <w:rPr>
          <w:rFonts w:eastAsia="Lucida Sans Unicode" w:cs="Tahoma"/>
          <w:sz w:val="28"/>
        </w:rPr>
        <w:t xml:space="preserve">б) промежуточные годы </w:t>
      </w:r>
      <w:r>
        <w:rPr>
          <w:rFonts w:eastAsia="Lucida Sans Unicode" w:cs="Tahoma"/>
          <w:sz w:val="28"/>
        </w:rPr>
        <w:tab/>
        <w:t>-</w:t>
      </w:r>
      <w:r>
        <w:rPr>
          <w:rFonts w:eastAsia="Lucida Sans Unicode" w:cs="Tahoma"/>
          <w:sz w:val="28"/>
        </w:rPr>
        <w:tab/>
        <w:t>2010, 2015 гг.;</w:t>
      </w:r>
    </w:p>
    <w:p w:rsidR="005E7D36" w:rsidRDefault="005E7D36" w:rsidP="005E7D36">
      <w:pPr>
        <w:spacing w:line="360" w:lineRule="auto"/>
        <w:ind w:left="851" w:firstLine="825"/>
        <w:jc w:val="both"/>
        <w:rPr>
          <w:rFonts w:eastAsia="Lucida Sans Unicode" w:cs="Tahoma"/>
          <w:sz w:val="28"/>
        </w:rPr>
      </w:pPr>
      <w:r>
        <w:rPr>
          <w:rFonts w:eastAsia="Lucida Sans Unicode" w:cs="Tahoma"/>
          <w:sz w:val="28"/>
        </w:rPr>
        <w:t>в) расчетный срок</w:t>
      </w:r>
      <w:r>
        <w:rPr>
          <w:rFonts w:eastAsia="Lucida Sans Unicode" w:cs="Tahoma"/>
          <w:sz w:val="28"/>
        </w:rPr>
        <w:tab/>
      </w:r>
      <w:r>
        <w:rPr>
          <w:rFonts w:eastAsia="Lucida Sans Unicode" w:cs="Tahoma"/>
          <w:sz w:val="28"/>
        </w:rPr>
        <w:tab/>
        <w:t>-</w:t>
      </w:r>
      <w:r>
        <w:rPr>
          <w:rFonts w:eastAsia="Lucida Sans Unicode" w:cs="Tahoma"/>
          <w:sz w:val="28"/>
        </w:rPr>
        <w:tab/>
      </w:r>
      <w:smartTag w:uri="urn:schemas-microsoft-com:office:smarttags" w:element="metricconverter">
        <w:smartTagPr>
          <w:attr w:name="ProductID" w:val="2025 г"/>
        </w:smartTagPr>
        <w:r>
          <w:rPr>
            <w:rFonts w:eastAsia="Lucida Sans Unicode" w:cs="Tahoma"/>
            <w:sz w:val="28"/>
          </w:rPr>
          <w:t>2025 г</w:t>
        </w:r>
      </w:smartTag>
      <w:r>
        <w:rPr>
          <w:rFonts w:eastAsia="Lucida Sans Unicode" w:cs="Tahoma"/>
          <w:sz w:val="28"/>
        </w:rPr>
        <w:t>.</w:t>
      </w:r>
    </w:p>
    <w:p w:rsidR="005E7D36" w:rsidRDefault="005E7D36" w:rsidP="005E7D36">
      <w:pPr>
        <w:spacing w:line="360" w:lineRule="auto"/>
        <w:ind w:left="851" w:firstLine="825"/>
        <w:jc w:val="both"/>
        <w:rPr>
          <w:rFonts w:eastAsia="Lucida Sans Unicode" w:cs="Tahoma"/>
          <w:sz w:val="28"/>
        </w:rPr>
      </w:pPr>
      <w:r>
        <w:rPr>
          <w:rFonts w:eastAsia="Lucida Sans Unicode" w:cs="Tahoma"/>
          <w:sz w:val="28"/>
        </w:rPr>
        <w:t>Иловлинский район является муниципальным образованием Волгоградской области и расположен в междуречье рек Дон, Иловля и Волга на Донской гряде в южной части Приволжской возвышенности.</w:t>
      </w:r>
    </w:p>
    <w:p w:rsidR="005E7D36" w:rsidRDefault="005E7D36" w:rsidP="005E7D36">
      <w:pPr>
        <w:spacing w:line="360" w:lineRule="auto"/>
        <w:ind w:left="851" w:firstLine="825"/>
        <w:jc w:val="both"/>
        <w:rPr>
          <w:rFonts w:eastAsia="Lucida Sans Unicode" w:cs="Tahoma"/>
          <w:sz w:val="28"/>
        </w:rPr>
      </w:pPr>
      <w:r>
        <w:rPr>
          <w:rFonts w:eastAsia="Lucida Sans Unicode" w:cs="Tahoma"/>
          <w:sz w:val="28"/>
        </w:rPr>
        <w:t>Иловлинский муниципальный район имеет компактную территориальную структуру и расположен севернее г. Волгограда. На севере он граничит с Фроловским районом; на северо-востоке</w:t>
      </w:r>
      <w:r w:rsidR="00F016EE">
        <w:rPr>
          <w:rFonts w:eastAsia="Lucida Sans Unicode" w:cs="Tahoma"/>
          <w:sz w:val="28"/>
        </w:rPr>
        <w:t xml:space="preserve"> – с </w:t>
      </w:r>
      <w:r>
        <w:rPr>
          <w:rFonts w:eastAsia="Lucida Sans Unicode" w:cs="Tahoma"/>
          <w:sz w:val="28"/>
        </w:rPr>
        <w:t>Ольховским районом ; на востоке</w:t>
      </w:r>
      <w:r w:rsidR="00F016EE">
        <w:rPr>
          <w:rFonts w:eastAsia="Lucida Sans Unicode" w:cs="Tahoma"/>
          <w:sz w:val="28"/>
        </w:rPr>
        <w:t xml:space="preserve"> – с </w:t>
      </w:r>
      <w:r>
        <w:rPr>
          <w:rFonts w:eastAsia="Lucida Sans Unicode" w:cs="Tahoma"/>
          <w:sz w:val="28"/>
        </w:rPr>
        <w:t>Дубовским районом ; на юго-востоке</w:t>
      </w:r>
      <w:r w:rsidR="00F016EE">
        <w:rPr>
          <w:rFonts w:eastAsia="Lucida Sans Unicode" w:cs="Tahoma"/>
          <w:sz w:val="28"/>
        </w:rPr>
        <w:t xml:space="preserve"> – с </w:t>
      </w:r>
      <w:r>
        <w:rPr>
          <w:rFonts w:eastAsia="Lucida Sans Unicode" w:cs="Tahoma"/>
          <w:sz w:val="28"/>
        </w:rPr>
        <w:t>Городищенским районом ; на юге</w:t>
      </w:r>
      <w:r w:rsidR="00F016EE">
        <w:rPr>
          <w:rFonts w:eastAsia="Lucida Sans Unicode" w:cs="Tahoma"/>
          <w:sz w:val="28"/>
        </w:rPr>
        <w:t xml:space="preserve"> – с </w:t>
      </w:r>
      <w:r>
        <w:rPr>
          <w:rFonts w:eastAsia="Lucida Sans Unicode" w:cs="Tahoma"/>
          <w:sz w:val="28"/>
        </w:rPr>
        <w:t>Калачевским районом ; на западе</w:t>
      </w:r>
      <w:r w:rsidR="00F016EE">
        <w:rPr>
          <w:rFonts w:eastAsia="Lucida Sans Unicode" w:cs="Tahoma"/>
          <w:sz w:val="28"/>
        </w:rPr>
        <w:t xml:space="preserve"> – с </w:t>
      </w:r>
      <w:r>
        <w:rPr>
          <w:rFonts w:eastAsia="Lucida Sans Unicode" w:cs="Tahoma"/>
          <w:sz w:val="28"/>
        </w:rPr>
        <w:t>Клетским районом.</w:t>
      </w:r>
    </w:p>
    <w:p w:rsidR="005E7D36" w:rsidRDefault="005E7D36" w:rsidP="005E7D36">
      <w:pPr>
        <w:spacing w:line="360" w:lineRule="auto"/>
        <w:ind w:left="851" w:firstLine="825"/>
        <w:jc w:val="both"/>
        <w:rPr>
          <w:rFonts w:eastAsia="Lucida Sans Unicode" w:cs="Tahoma"/>
          <w:sz w:val="28"/>
        </w:rPr>
      </w:pPr>
      <w:r>
        <w:rPr>
          <w:rFonts w:eastAsia="Lucida Sans Unicode" w:cs="Tahoma"/>
          <w:sz w:val="28"/>
        </w:rPr>
        <w:t>Территория района занимает площадь 4,15 тыс.км</w:t>
      </w:r>
      <w:r>
        <w:rPr>
          <w:rFonts w:eastAsia="Lucida Sans Unicode" w:cs="Tahoma"/>
          <w:sz w:val="28"/>
          <w:vertAlign w:val="superscript"/>
        </w:rPr>
        <w:t>2</w:t>
      </w:r>
      <w:r>
        <w:rPr>
          <w:rFonts w:eastAsia="Lucida Sans Unicode" w:cs="Tahoma"/>
          <w:sz w:val="28"/>
        </w:rPr>
        <w:t xml:space="preserve"> с численностью населения 34,76 тыс.человек. Протяженность с севера на юг- </w:t>
      </w:r>
      <w:smartTag w:uri="urn:schemas-microsoft-com:office:smarttags" w:element="metricconverter">
        <w:smartTagPr>
          <w:attr w:name="ProductID" w:val="82,2 км"/>
        </w:smartTagPr>
        <w:r>
          <w:rPr>
            <w:rFonts w:eastAsia="Lucida Sans Unicode" w:cs="Tahoma"/>
            <w:sz w:val="28"/>
          </w:rPr>
          <w:t>82,2 км</w:t>
        </w:r>
      </w:smartTag>
      <w:r>
        <w:rPr>
          <w:rFonts w:eastAsia="Lucida Sans Unicode" w:cs="Tahoma"/>
          <w:sz w:val="28"/>
        </w:rPr>
        <w:t xml:space="preserve">, а с запада на восток </w:t>
      </w:r>
      <w:smartTag w:uri="urn:schemas-microsoft-com:office:smarttags" w:element="metricconverter">
        <w:smartTagPr>
          <w:attr w:name="ProductID" w:val="-78,1 км"/>
        </w:smartTagPr>
        <w:r>
          <w:rPr>
            <w:rFonts w:eastAsia="Lucida Sans Unicode" w:cs="Tahoma"/>
            <w:sz w:val="28"/>
          </w:rPr>
          <w:t>-78,1 км</w:t>
        </w:r>
      </w:smartTag>
      <w:r>
        <w:rPr>
          <w:rFonts w:eastAsia="Lucida Sans Unicode" w:cs="Tahoma"/>
          <w:sz w:val="28"/>
        </w:rPr>
        <w:t>.</w:t>
      </w:r>
    </w:p>
    <w:p w:rsidR="005E7D36" w:rsidRDefault="005E7D36" w:rsidP="005E7D36">
      <w:pPr>
        <w:spacing w:line="360" w:lineRule="auto"/>
        <w:ind w:left="851" w:firstLine="825"/>
        <w:jc w:val="both"/>
        <w:rPr>
          <w:rFonts w:eastAsia="Lucida Sans Unicode" w:cs="Tahoma"/>
          <w:sz w:val="28"/>
        </w:rPr>
      </w:pPr>
      <w:r>
        <w:rPr>
          <w:rFonts w:eastAsia="Lucida Sans Unicode" w:cs="Tahoma"/>
          <w:sz w:val="28"/>
        </w:rPr>
        <w:t xml:space="preserve">Центром Иловлинского района является р.п. Иловля, расположенный на расстоянии  </w:t>
      </w:r>
      <w:smartTag w:uri="urn:schemas-microsoft-com:office:smarttags" w:element="metricconverter">
        <w:smartTagPr>
          <w:attr w:name="ProductID" w:val="87 км"/>
        </w:smartTagPr>
        <w:r>
          <w:rPr>
            <w:rFonts w:eastAsia="Lucida Sans Unicode" w:cs="Tahoma"/>
            <w:sz w:val="28"/>
          </w:rPr>
          <w:t>87 км</w:t>
        </w:r>
      </w:smartTag>
      <w:r>
        <w:rPr>
          <w:rFonts w:eastAsia="Lucida Sans Unicode" w:cs="Tahoma"/>
          <w:sz w:val="28"/>
        </w:rPr>
        <w:t xml:space="preserve"> от г. Волгограда.</w:t>
      </w:r>
    </w:p>
    <w:p w:rsidR="00943FCD" w:rsidRDefault="005E7D36" w:rsidP="005E7D36">
      <w:pPr>
        <w:spacing w:line="360" w:lineRule="auto"/>
        <w:ind w:left="851" w:firstLine="825"/>
        <w:jc w:val="both"/>
        <w:rPr>
          <w:rFonts w:eastAsia="Lucida Sans Unicode" w:cs="Tahoma"/>
          <w:sz w:val="28"/>
        </w:rPr>
      </w:pPr>
      <w:r>
        <w:rPr>
          <w:rFonts w:eastAsia="Lucida Sans Unicode" w:cs="Tahoma"/>
          <w:sz w:val="28"/>
        </w:rPr>
        <w:t xml:space="preserve">Район имеет выгодное географическое расположение, так как находится на пересечении железнодорожных  магистралей на Москву и Саратов, а также в </w:t>
      </w:r>
      <w:smartTag w:uri="urn:schemas-microsoft-com:office:smarttags" w:element="metricconverter">
        <w:smartTagPr>
          <w:attr w:name="ProductID" w:val="6 км"/>
        </w:smartTagPr>
        <w:r>
          <w:rPr>
            <w:rFonts w:eastAsia="Lucida Sans Unicode" w:cs="Tahoma"/>
            <w:sz w:val="28"/>
          </w:rPr>
          <w:t>6 км</w:t>
        </w:r>
      </w:smartTag>
      <w:r>
        <w:rPr>
          <w:rFonts w:eastAsia="Lucida Sans Unicode" w:cs="Tahoma"/>
          <w:sz w:val="28"/>
        </w:rPr>
        <w:t xml:space="preserve">. </w:t>
      </w:r>
    </w:p>
    <w:p w:rsidR="00943FCD" w:rsidRDefault="00943FCD" w:rsidP="005E7D36">
      <w:pPr>
        <w:spacing w:line="360" w:lineRule="auto"/>
        <w:ind w:left="851" w:firstLine="825"/>
        <w:jc w:val="both"/>
        <w:rPr>
          <w:rFonts w:eastAsia="Lucida Sans Unicode" w:cs="Tahoma"/>
          <w:sz w:val="28"/>
        </w:rPr>
      </w:pPr>
    </w:p>
    <w:p w:rsidR="005E7D36" w:rsidRDefault="005E7D36" w:rsidP="005E7D36">
      <w:pPr>
        <w:spacing w:line="360" w:lineRule="auto"/>
        <w:ind w:left="851" w:firstLine="825"/>
        <w:jc w:val="both"/>
        <w:rPr>
          <w:rFonts w:eastAsia="Lucida Sans Unicode" w:cs="Tahoma"/>
          <w:sz w:val="28"/>
        </w:rPr>
      </w:pPr>
      <w:r>
        <w:rPr>
          <w:rFonts w:eastAsia="Lucida Sans Unicode" w:cs="Tahoma"/>
          <w:sz w:val="28"/>
        </w:rPr>
        <w:lastRenderedPageBreak/>
        <w:t>от трассы "Москва – Волгоград", которая пересекается с трассой "Иловля-Ольховка-Камышин".</w:t>
      </w:r>
    </w:p>
    <w:p w:rsidR="005E7D36" w:rsidRDefault="005E7D36" w:rsidP="005E7D36">
      <w:pPr>
        <w:spacing w:line="360" w:lineRule="auto"/>
        <w:ind w:left="851" w:firstLine="825"/>
        <w:jc w:val="both"/>
        <w:rPr>
          <w:rFonts w:eastAsia="Lucida Sans Unicode" w:cs="Tahoma"/>
          <w:sz w:val="28"/>
        </w:rPr>
      </w:pPr>
      <w:r>
        <w:rPr>
          <w:rFonts w:eastAsia="Lucida Sans Unicode" w:cs="Tahoma"/>
          <w:sz w:val="28"/>
        </w:rPr>
        <w:t>В районе на левом берегу р. Дон расположен кардиологический санаторий республиканского значения «Качалинский». На берегу Дона расположен природный парк «Донской» с уникальным естественным ландшафтом.</w:t>
      </w:r>
    </w:p>
    <w:p w:rsidR="005E7D36" w:rsidRDefault="005E7D36" w:rsidP="005E7D36">
      <w:pPr>
        <w:spacing w:line="360" w:lineRule="auto"/>
        <w:ind w:left="851" w:firstLine="825"/>
        <w:jc w:val="both"/>
        <w:rPr>
          <w:rFonts w:eastAsia="Lucida Sans Unicode" w:cs="Tahoma"/>
          <w:sz w:val="28"/>
          <w:szCs w:val="28"/>
        </w:rPr>
      </w:pPr>
      <w:r>
        <w:rPr>
          <w:rFonts w:eastAsia="Lucida Sans Unicode" w:cs="Tahoma"/>
          <w:sz w:val="28"/>
          <w:szCs w:val="28"/>
        </w:rPr>
        <w:t xml:space="preserve"> Согласно закона Волгоградской области от 14 марта </w:t>
      </w:r>
      <w:smartTag w:uri="urn:schemas-microsoft-com:office:smarttags" w:element="metricconverter">
        <w:smartTagPr>
          <w:attr w:name="ProductID" w:val="2005 г"/>
        </w:smartTagPr>
        <w:r>
          <w:rPr>
            <w:rFonts w:eastAsia="Lucida Sans Unicode" w:cs="Tahoma"/>
            <w:sz w:val="28"/>
            <w:szCs w:val="28"/>
          </w:rPr>
          <w:t>2005 г</w:t>
        </w:r>
      </w:smartTag>
      <w:r>
        <w:rPr>
          <w:rFonts w:eastAsia="Lucida Sans Unicode" w:cs="Tahoma"/>
          <w:sz w:val="28"/>
          <w:szCs w:val="28"/>
        </w:rPr>
        <w:t>. №1027-ОД «Об установлении границ и наделении статусом Иловлинского района и муниципальных образован</w:t>
      </w:r>
      <w:r w:rsidR="00F016EE">
        <w:rPr>
          <w:rFonts w:eastAsia="Lucida Sans Unicode" w:cs="Tahoma"/>
          <w:sz w:val="28"/>
          <w:szCs w:val="28"/>
        </w:rPr>
        <w:t xml:space="preserve">ий в его составе» с изменениями, внесенными законом 1395-ОД </w:t>
      </w:r>
      <w:r>
        <w:rPr>
          <w:rFonts w:eastAsia="Lucida Sans Unicode" w:cs="Tahoma"/>
          <w:sz w:val="28"/>
          <w:szCs w:val="28"/>
        </w:rPr>
        <w:t xml:space="preserve">от 28 декабря </w:t>
      </w:r>
      <w:smartTag w:uri="urn:schemas-microsoft-com:office:smarttags" w:element="metricconverter">
        <w:smartTagPr>
          <w:attr w:name="ProductID" w:val="2006 г"/>
        </w:smartTagPr>
        <w:r>
          <w:rPr>
            <w:rFonts w:eastAsia="Lucida Sans Unicode" w:cs="Tahoma"/>
            <w:sz w:val="28"/>
            <w:szCs w:val="28"/>
          </w:rPr>
          <w:t>2006 г</w:t>
        </w:r>
      </w:smartTag>
      <w:r>
        <w:rPr>
          <w:rFonts w:eastAsia="Lucida Sans Unicode" w:cs="Tahoma"/>
          <w:sz w:val="28"/>
          <w:szCs w:val="28"/>
        </w:rPr>
        <w:t>. Иловлинск</w:t>
      </w:r>
      <w:r w:rsidR="00F016EE">
        <w:rPr>
          <w:rFonts w:eastAsia="Lucida Sans Unicode" w:cs="Tahoma"/>
          <w:sz w:val="28"/>
          <w:szCs w:val="28"/>
        </w:rPr>
        <w:t>ий</w:t>
      </w:r>
      <w:r>
        <w:rPr>
          <w:rFonts w:eastAsia="Lucida Sans Unicode" w:cs="Tahoma"/>
          <w:sz w:val="28"/>
          <w:szCs w:val="28"/>
        </w:rPr>
        <w:t xml:space="preserve"> </w:t>
      </w:r>
      <w:r w:rsidR="00F016EE">
        <w:rPr>
          <w:rFonts w:eastAsia="Lucida Sans Unicode" w:cs="Tahoma"/>
          <w:sz w:val="28"/>
          <w:szCs w:val="28"/>
        </w:rPr>
        <w:t xml:space="preserve">муниципальный </w:t>
      </w:r>
      <w:r>
        <w:rPr>
          <w:rFonts w:eastAsia="Lucida Sans Unicode" w:cs="Tahoma"/>
          <w:sz w:val="28"/>
          <w:szCs w:val="28"/>
        </w:rPr>
        <w:t>район имеет в своем составе 13 поселений:</w:t>
      </w:r>
    </w:p>
    <w:p w:rsidR="005E7D36" w:rsidRDefault="005E7D36" w:rsidP="006D3FCB">
      <w:pPr>
        <w:widowControl w:val="0"/>
        <w:numPr>
          <w:ilvl w:val="0"/>
          <w:numId w:val="1"/>
        </w:numPr>
        <w:tabs>
          <w:tab w:val="left" w:pos="709"/>
          <w:tab w:val="num" w:pos="1560"/>
        </w:tabs>
        <w:suppressAutoHyphens/>
        <w:spacing w:line="360" w:lineRule="auto"/>
        <w:ind w:left="993" w:firstLine="141"/>
        <w:jc w:val="both"/>
        <w:rPr>
          <w:rFonts w:eastAsia="Lucida Sans Unicode" w:cs="Tahoma"/>
          <w:sz w:val="28"/>
          <w:szCs w:val="28"/>
        </w:rPr>
      </w:pPr>
      <w:r>
        <w:rPr>
          <w:rFonts w:eastAsia="Lucida Sans Unicode" w:cs="Tahoma"/>
          <w:b/>
          <w:i/>
          <w:sz w:val="28"/>
          <w:szCs w:val="28"/>
        </w:rPr>
        <w:t>Иловлинское городское поселение</w:t>
      </w:r>
      <w:r>
        <w:rPr>
          <w:rFonts w:eastAsia="Lucida Sans Unicode" w:cs="Tahoma"/>
          <w:sz w:val="28"/>
          <w:szCs w:val="28"/>
        </w:rPr>
        <w:t>, в состав которого входят рабочий поселок Иловля, хутора Колоцкий и Песчанка, с административным центром – рабочий поселок Иловля;</w:t>
      </w:r>
    </w:p>
    <w:p w:rsidR="005E7D36" w:rsidRDefault="005E7D36" w:rsidP="006D3FCB">
      <w:pPr>
        <w:widowControl w:val="0"/>
        <w:numPr>
          <w:ilvl w:val="0"/>
          <w:numId w:val="1"/>
        </w:numPr>
        <w:tabs>
          <w:tab w:val="left" w:pos="709"/>
          <w:tab w:val="num" w:pos="1560"/>
        </w:tabs>
        <w:suppressAutoHyphens/>
        <w:spacing w:line="360" w:lineRule="auto"/>
        <w:ind w:left="993" w:firstLine="141"/>
        <w:jc w:val="both"/>
        <w:rPr>
          <w:rFonts w:eastAsia="Lucida Sans Unicode" w:cs="Tahoma"/>
          <w:sz w:val="28"/>
          <w:szCs w:val="28"/>
        </w:rPr>
      </w:pPr>
      <w:r>
        <w:rPr>
          <w:rFonts w:eastAsia="Lucida Sans Unicode" w:cs="Tahoma"/>
          <w:b/>
          <w:i/>
          <w:sz w:val="28"/>
          <w:szCs w:val="28"/>
        </w:rPr>
        <w:t>Авиловское сельское поселение</w:t>
      </w:r>
      <w:r>
        <w:rPr>
          <w:rFonts w:eastAsia="Lucida Sans Unicode" w:cs="Tahoma"/>
          <w:sz w:val="28"/>
          <w:szCs w:val="28"/>
        </w:rPr>
        <w:t>, в состав которого входят хутора Авилов, Боровки, Ерецкий, Желтухин, Тары и Яблочный, с административным центром – хутор Авилов;</w:t>
      </w:r>
    </w:p>
    <w:p w:rsidR="005E7D36" w:rsidRDefault="005E7D36" w:rsidP="006D3FCB">
      <w:pPr>
        <w:widowControl w:val="0"/>
        <w:numPr>
          <w:ilvl w:val="0"/>
          <w:numId w:val="1"/>
        </w:numPr>
        <w:tabs>
          <w:tab w:val="left" w:pos="709"/>
          <w:tab w:val="num" w:pos="1560"/>
        </w:tabs>
        <w:suppressAutoHyphens/>
        <w:spacing w:line="360" w:lineRule="auto"/>
        <w:ind w:left="993" w:firstLine="141"/>
        <w:jc w:val="both"/>
        <w:rPr>
          <w:rFonts w:eastAsia="Lucida Sans Unicode" w:cs="Tahoma"/>
          <w:sz w:val="28"/>
          <w:szCs w:val="28"/>
        </w:rPr>
      </w:pPr>
      <w:r>
        <w:rPr>
          <w:rFonts w:eastAsia="Lucida Sans Unicode" w:cs="Tahoma"/>
          <w:b/>
          <w:i/>
          <w:sz w:val="28"/>
          <w:szCs w:val="28"/>
        </w:rPr>
        <w:t>Александровское сельское поселение</w:t>
      </w:r>
      <w:r>
        <w:rPr>
          <w:rFonts w:eastAsia="Lucida Sans Unicode" w:cs="Tahoma"/>
          <w:sz w:val="28"/>
          <w:szCs w:val="28"/>
        </w:rPr>
        <w:t>, в состав которого входят село Александровка и железнодорожная станция Солодка, с административным центром – село Александровка;</w:t>
      </w:r>
    </w:p>
    <w:p w:rsidR="005E7D36" w:rsidRDefault="005E7D36" w:rsidP="006D3FCB">
      <w:pPr>
        <w:widowControl w:val="0"/>
        <w:numPr>
          <w:ilvl w:val="0"/>
          <w:numId w:val="1"/>
        </w:numPr>
        <w:tabs>
          <w:tab w:val="left" w:pos="709"/>
          <w:tab w:val="num" w:pos="1560"/>
        </w:tabs>
        <w:suppressAutoHyphens/>
        <w:spacing w:line="360" w:lineRule="auto"/>
        <w:ind w:left="993" w:firstLine="141"/>
        <w:jc w:val="both"/>
        <w:rPr>
          <w:rFonts w:eastAsia="Lucida Sans Unicode" w:cs="Tahoma"/>
          <w:sz w:val="28"/>
          <w:szCs w:val="28"/>
        </w:rPr>
      </w:pPr>
      <w:r>
        <w:rPr>
          <w:rFonts w:eastAsia="Lucida Sans Unicode" w:cs="Tahoma"/>
          <w:b/>
          <w:i/>
          <w:sz w:val="28"/>
          <w:szCs w:val="28"/>
        </w:rPr>
        <w:t>Большеивановское сельское поселение</w:t>
      </w:r>
      <w:r>
        <w:rPr>
          <w:rFonts w:eastAsia="Lucida Sans Unicode" w:cs="Tahoma"/>
          <w:sz w:val="28"/>
          <w:szCs w:val="28"/>
        </w:rPr>
        <w:t>, в состав которого входит село Большая Ивановка;</w:t>
      </w:r>
    </w:p>
    <w:p w:rsidR="005E7D36" w:rsidRDefault="005E7D36" w:rsidP="006D3FCB">
      <w:pPr>
        <w:widowControl w:val="0"/>
        <w:numPr>
          <w:ilvl w:val="0"/>
          <w:numId w:val="1"/>
        </w:numPr>
        <w:tabs>
          <w:tab w:val="left" w:pos="709"/>
          <w:tab w:val="num" w:pos="1560"/>
        </w:tabs>
        <w:suppressAutoHyphens/>
        <w:spacing w:line="360" w:lineRule="auto"/>
        <w:ind w:left="993" w:firstLine="141"/>
        <w:jc w:val="both"/>
        <w:rPr>
          <w:rFonts w:eastAsia="Lucida Sans Unicode" w:cs="Tahoma"/>
          <w:sz w:val="28"/>
          <w:szCs w:val="28"/>
        </w:rPr>
      </w:pPr>
      <w:r>
        <w:rPr>
          <w:rFonts w:eastAsia="Lucida Sans Unicode" w:cs="Tahoma"/>
          <w:b/>
          <w:i/>
          <w:sz w:val="28"/>
          <w:szCs w:val="28"/>
        </w:rPr>
        <w:t>Качалинское сельское поселение</w:t>
      </w:r>
      <w:r>
        <w:rPr>
          <w:rFonts w:eastAsia="Lucida Sans Unicode" w:cs="Tahoma"/>
          <w:sz w:val="28"/>
          <w:szCs w:val="28"/>
        </w:rPr>
        <w:t>, в состав которого входят железнодорожная станция Качалино, станица Качалинская, Качалинский санаторий, хутор Фастов и Широков, с административным центром – железнодорожная станция Качалино;</w:t>
      </w:r>
    </w:p>
    <w:p w:rsidR="005E7D36" w:rsidRDefault="005E7D36" w:rsidP="006D3FCB">
      <w:pPr>
        <w:widowControl w:val="0"/>
        <w:numPr>
          <w:ilvl w:val="0"/>
          <w:numId w:val="1"/>
        </w:numPr>
        <w:tabs>
          <w:tab w:val="left" w:pos="709"/>
          <w:tab w:val="num" w:pos="1560"/>
        </w:tabs>
        <w:suppressAutoHyphens/>
        <w:spacing w:line="360" w:lineRule="auto"/>
        <w:ind w:left="993" w:firstLine="141"/>
        <w:jc w:val="both"/>
        <w:rPr>
          <w:rFonts w:eastAsia="Lucida Sans Unicode" w:cs="Tahoma"/>
          <w:sz w:val="28"/>
          <w:szCs w:val="28"/>
        </w:rPr>
      </w:pPr>
      <w:r>
        <w:rPr>
          <w:rFonts w:eastAsia="Lucida Sans Unicode" w:cs="Tahoma"/>
          <w:b/>
          <w:i/>
          <w:sz w:val="28"/>
          <w:szCs w:val="28"/>
        </w:rPr>
        <w:t>Кондрашовсое сельское поселение</w:t>
      </w:r>
      <w:r>
        <w:rPr>
          <w:rFonts w:eastAsia="Lucida Sans Unicode" w:cs="Tahoma"/>
          <w:sz w:val="28"/>
          <w:szCs w:val="28"/>
        </w:rPr>
        <w:t>, в состав которого входят село Кондраши, Аликовка, железнодорожная станция Бердия, хутор Красноярский, Писаревка и село Чернозубовка, с административным центром – Кондраши;</w:t>
      </w:r>
    </w:p>
    <w:p w:rsidR="00943FCD" w:rsidRDefault="005E7D36" w:rsidP="006D3FCB">
      <w:pPr>
        <w:widowControl w:val="0"/>
        <w:numPr>
          <w:ilvl w:val="0"/>
          <w:numId w:val="1"/>
        </w:numPr>
        <w:tabs>
          <w:tab w:val="left" w:pos="709"/>
          <w:tab w:val="num" w:pos="1560"/>
        </w:tabs>
        <w:suppressAutoHyphens/>
        <w:spacing w:line="360" w:lineRule="auto"/>
        <w:ind w:left="993" w:firstLine="141"/>
        <w:jc w:val="both"/>
        <w:rPr>
          <w:rFonts w:eastAsia="Lucida Sans Unicode" w:cs="Tahoma"/>
          <w:sz w:val="28"/>
          <w:szCs w:val="28"/>
        </w:rPr>
      </w:pPr>
      <w:r>
        <w:rPr>
          <w:rFonts w:eastAsia="Lucida Sans Unicode" w:cs="Tahoma"/>
          <w:b/>
          <w:i/>
          <w:sz w:val="28"/>
          <w:szCs w:val="28"/>
        </w:rPr>
        <w:t>Краснодонское сельское поселение</w:t>
      </w:r>
      <w:r>
        <w:rPr>
          <w:rFonts w:eastAsia="Lucida Sans Unicode" w:cs="Tahoma"/>
          <w:sz w:val="28"/>
          <w:szCs w:val="28"/>
        </w:rPr>
        <w:t>, в состав которого входят хутора</w:t>
      </w:r>
    </w:p>
    <w:p w:rsidR="00943FCD" w:rsidRDefault="00943FCD" w:rsidP="00943FCD">
      <w:pPr>
        <w:widowControl w:val="0"/>
        <w:tabs>
          <w:tab w:val="left" w:pos="709"/>
          <w:tab w:val="num" w:pos="1560"/>
        </w:tabs>
        <w:suppressAutoHyphens/>
        <w:spacing w:line="360" w:lineRule="auto"/>
        <w:ind w:left="1134"/>
        <w:jc w:val="both"/>
        <w:rPr>
          <w:rFonts w:eastAsia="Lucida Sans Unicode" w:cs="Tahoma"/>
          <w:sz w:val="28"/>
          <w:szCs w:val="28"/>
        </w:rPr>
      </w:pPr>
    </w:p>
    <w:p w:rsidR="00943FCD" w:rsidRDefault="00943FCD" w:rsidP="00943FCD">
      <w:pPr>
        <w:widowControl w:val="0"/>
        <w:tabs>
          <w:tab w:val="left" w:pos="709"/>
          <w:tab w:val="num" w:pos="1560"/>
        </w:tabs>
        <w:suppressAutoHyphens/>
        <w:spacing w:line="360" w:lineRule="auto"/>
        <w:ind w:left="993"/>
        <w:jc w:val="both"/>
        <w:rPr>
          <w:rFonts w:eastAsia="Lucida Sans Unicode" w:cs="Tahoma"/>
          <w:sz w:val="28"/>
          <w:szCs w:val="28"/>
        </w:rPr>
      </w:pPr>
    </w:p>
    <w:p w:rsidR="005E7D36" w:rsidRDefault="005E7D36" w:rsidP="00943FCD">
      <w:pPr>
        <w:widowControl w:val="0"/>
        <w:tabs>
          <w:tab w:val="left" w:pos="709"/>
          <w:tab w:val="num" w:pos="1560"/>
        </w:tabs>
        <w:suppressAutoHyphens/>
        <w:spacing w:line="360" w:lineRule="auto"/>
        <w:ind w:left="1134"/>
        <w:jc w:val="both"/>
        <w:rPr>
          <w:rFonts w:eastAsia="Lucida Sans Unicode" w:cs="Tahoma"/>
          <w:sz w:val="28"/>
          <w:szCs w:val="28"/>
        </w:rPr>
      </w:pPr>
      <w:r>
        <w:rPr>
          <w:rFonts w:eastAsia="Lucida Sans Unicode" w:cs="Tahoma"/>
          <w:sz w:val="28"/>
          <w:szCs w:val="28"/>
        </w:rPr>
        <w:lastRenderedPageBreak/>
        <w:t xml:space="preserve"> Краснодонский, Ба</w:t>
      </w:r>
      <w:r w:rsidR="00EF39A0">
        <w:rPr>
          <w:rFonts w:eastAsia="Lucida Sans Unicode" w:cs="Tahoma"/>
          <w:sz w:val="28"/>
          <w:szCs w:val="28"/>
        </w:rPr>
        <w:t>й</w:t>
      </w:r>
      <w:r>
        <w:rPr>
          <w:rFonts w:eastAsia="Lucida Sans Unicode" w:cs="Tahoma"/>
          <w:sz w:val="28"/>
          <w:szCs w:val="28"/>
        </w:rPr>
        <w:t>баев и Кузнецов, с административным центром – хутор Краснодонский;</w:t>
      </w:r>
    </w:p>
    <w:p w:rsidR="005E7D36" w:rsidRDefault="005E7D36" w:rsidP="006D3FCB">
      <w:pPr>
        <w:widowControl w:val="0"/>
        <w:numPr>
          <w:ilvl w:val="0"/>
          <w:numId w:val="1"/>
        </w:numPr>
        <w:tabs>
          <w:tab w:val="left" w:pos="709"/>
          <w:tab w:val="num" w:pos="1560"/>
        </w:tabs>
        <w:suppressAutoHyphens/>
        <w:spacing w:line="360" w:lineRule="auto"/>
        <w:ind w:left="993" w:firstLine="141"/>
        <w:jc w:val="both"/>
        <w:rPr>
          <w:rFonts w:eastAsia="Lucida Sans Unicode" w:cs="Tahoma"/>
          <w:sz w:val="28"/>
          <w:szCs w:val="28"/>
        </w:rPr>
      </w:pPr>
      <w:r>
        <w:rPr>
          <w:rFonts w:eastAsia="Lucida Sans Unicode" w:cs="Tahoma"/>
          <w:b/>
          <w:i/>
          <w:sz w:val="28"/>
          <w:szCs w:val="28"/>
        </w:rPr>
        <w:t>Медведевское сельское поселение</w:t>
      </w:r>
      <w:r>
        <w:rPr>
          <w:rFonts w:eastAsia="Lucida Sans Unicode" w:cs="Tahoma"/>
          <w:sz w:val="28"/>
          <w:szCs w:val="28"/>
        </w:rPr>
        <w:t>, в состав которого входят хутора Медведев, Заварыгин, поселки Обильный и Рассвет, с административным центром – хутор Медведев;</w:t>
      </w:r>
    </w:p>
    <w:p w:rsidR="005E7D36" w:rsidRDefault="005E7D36" w:rsidP="006D3FCB">
      <w:pPr>
        <w:widowControl w:val="0"/>
        <w:numPr>
          <w:ilvl w:val="0"/>
          <w:numId w:val="1"/>
        </w:numPr>
        <w:tabs>
          <w:tab w:val="left" w:pos="709"/>
          <w:tab w:val="num" w:pos="1560"/>
        </w:tabs>
        <w:suppressAutoHyphens/>
        <w:spacing w:line="360" w:lineRule="auto"/>
        <w:ind w:left="993" w:firstLine="141"/>
        <w:jc w:val="both"/>
        <w:rPr>
          <w:rFonts w:eastAsia="Lucida Sans Unicode" w:cs="Tahoma"/>
          <w:sz w:val="28"/>
          <w:szCs w:val="28"/>
        </w:rPr>
      </w:pPr>
      <w:r>
        <w:rPr>
          <w:rFonts w:eastAsia="Lucida Sans Unicode" w:cs="Tahoma"/>
          <w:b/>
          <w:i/>
          <w:sz w:val="28"/>
          <w:szCs w:val="28"/>
        </w:rPr>
        <w:t>Новогригорьевское сельское поселение</w:t>
      </w:r>
      <w:r>
        <w:rPr>
          <w:rFonts w:eastAsia="Lucida Sans Unicode" w:cs="Tahoma"/>
          <w:sz w:val="28"/>
          <w:szCs w:val="28"/>
        </w:rPr>
        <w:t>, в состав которого входят ст</w:t>
      </w:r>
      <w:r w:rsidR="00EF39A0">
        <w:rPr>
          <w:rFonts w:eastAsia="Lucida Sans Unicode" w:cs="Tahoma"/>
          <w:sz w:val="28"/>
          <w:szCs w:val="28"/>
        </w:rPr>
        <w:t>аницы Новогригорьевская, Старогр</w:t>
      </w:r>
      <w:r>
        <w:rPr>
          <w:rFonts w:eastAsia="Lucida Sans Unicode" w:cs="Tahoma"/>
          <w:sz w:val="28"/>
          <w:szCs w:val="28"/>
        </w:rPr>
        <w:t>игорьевская, хутора Каменский, Рановский и Яблонский, с административным центром – станица Новогригорьевская;</w:t>
      </w:r>
    </w:p>
    <w:p w:rsidR="005E7D36" w:rsidRDefault="005E7D36" w:rsidP="006D3FCB">
      <w:pPr>
        <w:widowControl w:val="0"/>
        <w:numPr>
          <w:ilvl w:val="0"/>
          <w:numId w:val="1"/>
        </w:numPr>
        <w:tabs>
          <w:tab w:val="left" w:pos="709"/>
          <w:tab w:val="num" w:pos="1560"/>
        </w:tabs>
        <w:suppressAutoHyphens/>
        <w:spacing w:line="360" w:lineRule="auto"/>
        <w:ind w:left="993" w:firstLine="141"/>
        <w:jc w:val="both"/>
        <w:rPr>
          <w:rFonts w:eastAsia="Lucida Sans Unicode" w:cs="Tahoma"/>
          <w:sz w:val="28"/>
          <w:szCs w:val="28"/>
        </w:rPr>
      </w:pPr>
      <w:r>
        <w:rPr>
          <w:rFonts w:eastAsia="Lucida Sans Unicode" w:cs="Tahoma"/>
          <w:b/>
          <w:i/>
          <w:sz w:val="28"/>
          <w:szCs w:val="28"/>
        </w:rPr>
        <w:t xml:space="preserve"> Озерское сельское поселение</w:t>
      </w:r>
      <w:r>
        <w:rPr>
          <w:rFonts w:eastAsia="Lucida Sans Unicode" w:cs="Tahoma"/>
          <w:sz w:val="28"/>
          <w:szCs w:val="28"/>
        </w:rPr>
        <w:t>, в состав которого входят хутора Озерки, Белужино-Колдаиров и Стародонской, с административным центром – хутор Озерки;</w:t>
      </w:r>
    </w:p>
    <w:p w:rsidR="005E7D36" w:rsidRDefault="005E7D36" w:rsidP="006D3FCB">
      <w:pPr>
        <w:widowControl w:val="0"/>
        <w:numPr>
          <w:ilvl w:val="0"/>
          <w:numId w:val="1"/>
        </w:numPr>
        <w:tabs>
          <w:tab w:val="left" w:pos="709"/>
          <w:tab w:val="num" w:pos="1560"/>
        </w:tabs>
        <w:suppressAutoHyphens/>
        <w:spacing w:line="360" w:lineRule="auto"/>
        <w:ind w:left="993" w:firstLine="141"/>
        <w:jc w:val="both"/>
        <w:rPr>
          <w:rFonts w:eastAsia="Lucida Sans Unicode" w:cs="Tahoma"/>
          <w:sz w:val="28"/>
          <w:szCs w:val="28"/>
        </w:rPr>
      </w:pPr>
      <w:r>
        <w:rPr>
          <w:rFonts w:eastAsia="Lucida Sans Unicode" w:cs="Tahoma"/>
          <w:sz w:val="28"/>
          <w:szCs w:val="28"/>
        </w:rPr>
        <w:t xml:space="preserve"> </w:t>
      </w:r>
      <w:r>
        <w:rPr>
          <w:rFonts w:eastAsia="Lucida Sans Unicode" w:cs="Tahoma"/>
          <w:b/>
          <w:i/>
          <w:sz w:val="28"/>
          <w:szCs w:val="28"/>
        </w:rPr>
        <w:t>Сиротинское сельское поселение</w:t>
      </w:r>
      <w:r>
        <w:rPr>
          <w:rFonts w:eastAsia="Lucida Sans Unicode" w:cs="Tahoma"/>
          <w:sz w:val="28"/>
          <w:szCs w:val="28"/>
        </w:rPr>
        <w:t>, в состав которого входят</w:t>
      </w:r>
      <w:r w:rsidR="00EF39A0">
        <w:rPr>
          <w:rFonts w:eastAsia="Lucida Sans Unicode" w:cs="Tahoma"/>
          <w:sz w:val="28"/>
          <w:szCs w:val="28"/>
        </w:rPr>
        <w:t xml:space="preserve"> </w:t>
      </w:r>
      <w:r>
        <w:rPr>
          <w:rFonts w:eastAsia="Lucida Sans Unicode" w:cs="Tahoma"/>
          <w:sz w:val="28"/>
          <w:szCs w:val="28"/>
        </w:rPr>
        <w:t>станица Сиротинская, хутора Зимовский, Камышинский, Хмелевской и Шохинский, с административным центром – станица Сиротинская;</w:t>
      </w:r>
    </w:p>
    <w:p w:rsidR="005E7D36" w:rsidRDefault="005E7D36" w:rsidP="006D3FCB">
      <w:pPr>
        <w:widowControl w:val="0"/>
        <w:numPr>
          <w:ilvl w:val="0"/>
          <w:numId w:val="1"/>
        </w:numPr>
        <w:tabs>
          <w:tab w:val="left" w:pos="709"/>
          <w:tab w:val="num" w:pos="1560"/>
        </w:tabs>
        <w:suppressAutoHyphens/>
        <w:spacing w:line="360" w:lineRule="auto"/>
        <w:ind w:left="993" w:firstLine="141"/>
        <w:jc w:val="both"/>
        <w:rPr>
          <w:rFonts w:eastAsia="Lucida Sans Unicode" w:cs="Tahoma"/>
          <w:sz w:val="28"/>
          <w:szCs w:val="28"/>
        </w:rPr>
      </w:pPr>
      <w:r>
        <w:rPr>
          <w:rFonts w:eastAsia="Lucida Sans Unicode" w:cs="Tahoma"/>
          <w:sz w:val="28"/>
          <w:szCs w:val="28"/>
        </w:rPr>
        <w:t xml:space="preserve"> </w:t>
      </w:r>
      <w:r>
        <w:rPr>
          <w:rFonts w:eastAsia="Lucida Sans Unicode" w:cs="Tahoma"/>
          <w:b/>
          <w:i/>
          <w:sz w:val="28"/>
          <w:szCs w:val="28"/>
        </w:rPr>
        <w:t>Трехостровское сельское поселение</w:t>
      </w:r>
      <w:r>
        <w:rPr>
          <w:rFonts w:eastAsia="Lucida Sans Unicode" w:cs="Tahoma"/>
          <w:sz w:val="28"/>
          <w:szCs w:val="28"/>
        </w:rPr>
        <w:t>, в состав которого входят станица Трехостровская, хутора Зимов</w:t>
      </w:r>
      <w:r w:rsidR="00EF39A0">
        <w:rPr>
          <w:rFonts w:eastAsia="Lucida Sans Unicode" w:cs="Tahoma"/>
          <w:sz w:val="28"/>
          <w:szCs w:val="28"/>
        </w:rPr>
        <w:t>ей</w:t>
      </w:r>
      <w:r>
        <w:rPr>
          <w:rFonts w:eastAsia="Lucida Sans Unicode" w:cs="Tahoma"/>
          <w:sz w:val="28"/>
          <w:szCs w:val="28"/>
        </w:rPr>
        <w:t>ский и Ниж</w:t>
      </w:r>
      <w:r w:rsidR="00EF39A0">
        <w:rPr>
          <w:rFonts w:eastAsia="Lucida Sans Unicode" w:cs="Tahoma"/>
          <w:sz w:val="28"/>
          <w:szCs w:val="28"/>
        </w:rPr>
        <w:t>н</w:t>
      </w:r>
      <w:r>
        <w:rPr>
          <w:rFonts w:eastAsia="Lucida Sans Unicode" w:cs="Tahoma"/>
          <w:sz w:val="28"/>
          <w:szCs w:val="28"/>
        </w:rPr>
        <w:t>егерасимовский, с административным центром – станица Трехостровская;</w:t>
      </w:r>
    </w:p>
    <w:p w:rsidR="005E7D36" w:rsidRDefault="005E7D36" w:rsidP="006D3FCB">
      <w:pPr>
        <w:widowControl w:val="0"/>
        <w:numPr>
          <w:ilvl w:val="0"/>
          <w:numId w:val="1"/>
        </w:numPr>
        <w:tabs>
          <w:tab w:val="left" w:pos="709"/>
          <w:tab w:val="num" w:pos="1560"/>
        </w:tabs>
        <w:suppressAutoHyphens/>
        <w:spacing w:line="360" w:lineRule="auto"/>
        <w:ind w:left="993" w:firstLine="141"/>
        <w:jc w:val="both"/>
        <w:rPr>
          <w:rFonts w:eastAsia="Lucida Sans Unicode" w:cs="Tahoma"/>
          <w:sz w:val="28"/>
          <w:szCs w:val="28"/>
        </w:rPr>
      </w:pPr>
      <w:r>
        <w:rPr>
          <w:rFonts w:eastAsia="Lucida Sans Unicode" w:cs="Tahoma"/>
          <w:sz w:val="28"/>
          <w:szCs w:val="28"/>
        </w:rPr>
        <w:t xml:space="preserve"> </w:t>
      </w:r>
      <w:r>
        <w:rPr>
          <w:rFonts w:eastAsia="Lucida Sans Unicode" w:cs="Tahoma"/>
          <w:b/>
          <w:i/>
          <w:sz w:val="28"/>
          <w:szCs w:val="28"/>
        </w:rPr>
        <w:t>Ширяевское сельское поселение</w:t>
      </w:r>
      <w:r>
        <w:rPr>
          <w:rFonts w:eastAsia="Lucida Sans Unicode" w:cs="Tahoma"/>
          <w:sz w:val="28"/>
          <w:szCs w:val="28"/>
        </w:rPr>
        <w:t>, в состав которого входят</w:t>
      </w:r>
      <w:r w:rsidR="004A2AFD" w:rsidRPr="004A2AFD">
        <w:rPr>
          <w:rFonts w:eastAsia="Lucida Sans Unicode" w:cs="Tahoma"/>
          <w:sz w:val="28"/>
          <w:szCs w:val="28"/>
        </w:rPr>
        <w:t>:</w:t>
      </w:r>
      <w:r>
        <w:rPr>
          <w:rFonts w:eastAsia="Lucida Sans Unicode" w:cs="Tahoma"/>
          <w:sz w:val="28"/>
          <w:szCs w:val="28"/>
        </w:rPr>
        <w:t xml:space="preserve"> хут</w:t>
      </w:r>
      <w:r w:rsidR="00EF39A0">
        <w:rPr>
          <w:rFonts w:eastAsia="Lucida Sans Unicode" w:cs="Tahoma"/>
          <w:sz w:val="28"/>
          <w:szCs w:val="28"/>
        </w:rPr>
        <w:t>ора Ширяевский и Желтухино-Ширяев</w:t>
      </w:r>
      <w:r>
        <w:rPr>
          <w:rFonts w:eastAsia="Lucida Sans Unicode" w:cs="Tahoma"/>
          <w:sz w:val="28"/>
          <w:szCs w:val="28"/>
        </w:rPr>
        <w:t>ский, с административным центром – хутор Ширяевский;</w:t>
      </w:r>
    </w:p>
    <w:p w:rsidR="005E7D36" w:rsidRDefault="005E7D36" w:rsidP="006D3FCB">
      <w:pPr>
        <w:widowControl w:val="0"/>
        <w:numPr>
          <w:ilvl w:val="0"/>
          <w:numId w:val="1"/>
        </w:numPr>
        <w:tabs>
          <w:tab w:val="left" w:pos="709"/>
          <w:tab w:val="num" w:pos="1560"/>
        </w:tabs>
        <w:suppressAutoHyphens/>
        <w:spacing w:line="360" w:lineRule="auto"/>
        <w:ind w:left="993" w:firstLine="141"/>
        <w:jc w:val="both"/>
        <w:rPr>
          <w:rFonts w:eastAsia="Lucida Sans Unicode" w:cs="Tahoma"/>
          <w:sz w:val="28"/>
          <w:szCs w:val="28"/>
        </w:rPr>
      </w:pPr>
      <w:r>
        <w:rPr>
          <w:rFonts w:eastAsia="Lucida Sans Unicode" w:cs="Tahoma"/>
          <w:sz w:val="28"/>
          <w:szCs w:val="28"/>
        </w:rPr>
        <w:t xml:space="preserve"> </w:t>
      </w:r>
      <w:r>
        <w:rPr>
          <w:rFonts w:eastAsia="Lucida Sans Unicode" w:cs="Tahoma"/>
          <w:b/>
          <w:i/>
          <w:sz w:val="28"/>
          <w:szCs w:val="28"/>
        </w:rPr>
        <w:t>Логовское сельское поселение</w:t>
      </w:r>
      <w:r>
        <w:rPr>
          <w:rFonts w:eastAsia="Lucida Sans Unicode" w:cs="Tahoma"/>
          <w:sz w:val="28"/>
          <w:szCs w:val="28"/>
        </w:rPr>
        <w:t>, в состав которого входят село Лог, хутора Вилтов, Голенский и Трактирский, с административным центром – село Лог.</w:t>
      </w:r>
    </w:p>
    <w:p w:rsidR="005E7D36" w:rsidRDefault="005E7D36" w:rsidP="0050005F">
      <w:pPr>
        <w:spacing w:line="360" w:lineRule="auto"/>
        <w:ind w:left="1134"/>
        <w:jc w:val="center"/>
        <w:rPr>
          <w:rFonts w:eastAsia="Lucida Sans Unicode" w:cs="Tahoma"/>
          <w:b/>
          <w:sz w:val="28"/>
          <w:szCs w:val="28"/>
        </w:rPr>
      </w:pPr>
      <w:r>
        <w:rPr>
          <w:rFonts w:eastAsia="Lucida Sans Unicode" w:cs="Tahoma"/>
          <w:b/>
          <w:sz w:val="28"/>
          <w:szCs w:val="28"/>
        </w:rPr>
        <w:br w:type="page"/>
      </w:r>
      <w:r>
        <w:rPr>
          <w:rFonts w:eastAsia="Lucida Sans Unicode" w:cs="Tahoma"/>
          <w:b/>
          <w:sz w:val="28"/>
          <w:szCs w:val="28"/>
        </w:rPr>
        <w:lastRenderedPageBreak/>
        <w:t>Перечень поселений и населенных пунктов</w:t>
      </w:r>
    </w:p>
    <w:p w:rsidR="005E7D36" w:rsidRDefault="005E7D36" w:rsidP="005E7D36">
      <w:pPr>
        <w:jc w:val="center"/>
        <w:rPr>
          <w:rFonts w:eastAsia="Lucida Sans Unicode" w:cs="Tahoma"/>
          <w:b/>
          <w:sz w:val="24"/>
          <w:szCs w:val="24"/>
        </w:rPr>
      </w:pPr>
    </w:p>
    <w:tbl>
      <w:tblPr>
        <w:tblW w:w="0" w:type="auto"/>
        <w:tblInd w:w="1281" w:type="dxa"/>
        <w:tblLayout w:type="fixed"/>
        <w:tblLook w:val="0000"/>
      </w:tblPr>
      <w:tblGrid>
        <w:gridCol w:w="4379"/>
        <w:gridCol w:w="3120"/>
        <w:gridCol w:w="2191"/>
      </w:tblGrid>
      <w:tr w:rsidR="005E7D36">
        <w:tc>
          <w:tcPr>
            <w:tcW w:w="4379" w:type="dxa"/>
            <w:tcBorders>
              <w:top w:val="single" w:sz="4" w:space="0" w:color="000000"/>
              <w:left w:val="single" w:sz="4" w:space="0" w:color="000000"/>
            </w:tcBorders>
          </w:tcPr>
          <w:p w:rsidR="005E7D36" w:rsidRDefault="005E7D36" w:rsidP="005E7D36">
            <w:pPr>
              <w:snapToGrid w:val="0"/>
              <w:jc w:val="center"/>
              <w:rPr>
                <w:rFonts w:eastAsia="Lucida Sans Unicode" w:cs="Tahoma"/>
                <w:b/>
                <w:bCs/>
                <w:i/>
                <w:iCs/>
                <w:sz w:val="24"/>
                <w:szCs w:val="24"/>
              </w:rPr>
            </w:pPr>
            <w:r>
              <w:rPr>
                <w:rFonts w:eastAsia="Lucida Sans Unicode" w:cs="Tahoma"/>
                <w:b/>
                <w:bCs/>
                <w:i/>
                <w:iCs/>
                <w:sz w:val="24"/>
                <w:szCs w:val="24"/>
              </w:rPr>
              <w:t>Наименование населенного пункта</w:t>
            </w:r>
          </w:p>
        </w:tc>
        <w:tc>
          <w:tcPr>
            <w:tcW w:w="3120" w:type="dxa"/>
            <w:tcBorders>
              <w:top w:val="single" w:sz="4" w:space="0" w:color="000000"/>
              <w:left w:val="single" w:sz="4" w:space="0" w:color="000000"/>
            </w:tcBorders>
          </w:tcPr>
          <w:p w:rsidR="005E7D36" w:rsidRDefault="005E7D36" w:rsidP="005E7D36">
            <w:pPr>
              <w:snapToGrid w:val="0"/>
              <w:jc w:val="center"/>
              <w:rPr>
                <w:rFonts w:eastAsia="Lucida Sans Unicode" w:cs="Tahoma"/>
                <w:b/>
                <w:bCs/>
                <w:i/>
                <w:iCs/>
                <w:sz w:val="24"/>
                <w:szCs w:val="24"/>
              </w:rPr>
            </w:pPr>
            <w:r>
              <w:rPr>
                <w:rFonts w:eastAsia="Lucida Sans Unicode" w:cs="Tahoma"/>
                <w:b/>
                <w:bCs/>
                <w:i/>
                <w:iCs/>
                <w:sz w:val="24"/>
                <w:szCs w:val="24"/>
              </w:rPr>
              <w:t>Наименование сельского или городского поселения</w:t>
            </w:r>
          </w:p>
          <w:p w:rsidR="005E7D36" w:rsidRDefault="005E7D36" w:rsidP="005E7D36">
            <w:pPr>
              <w:jc w:val="center"/>
              <w:rPr>
                <w:rFonts w:eastAsia="Lucida Sans Unicode" w:cs="Tahoma"/>
                <w:b/>
                <w:bCs/>
                <w:i/>
                <w:iCs/>
                <w:sz w:val="24"/>
                <w:szCs w:val="24"/>
              </w:rPr>
            </w:pPr>
          </w:p>
        </w:tc>
        <w:tc>
          <w:tcPr>
            <w:tcW w:w="2191" w:type="dxa"/>
            <w:tcBorders>
              <w:top w:val="single" w:sz="4" w:space="0" w:color="000000"/>
              <w:left w:val="single" w:sz="4" w:space="0" w:color="000000"/>
              <w:right w:val="single" w:sz="4" w:space="0" w:color="000000"/>
            </w:tcBorders>
          </w:tcPr>
          <w:p w:rsidR="005E7D36" w:rsidRDefault="005E7D36" w:rsidP="005E7D36">
            <w:pPr>
              <w:snapToGrid w:val="0"/>
              <w:jc w:val="center"/>
              <w:rPr>
                <w:rFonts w:eastAsia="Lucida Sans Unicode" w:cs="Tahoma"/>
                <w:b/>
                <w:bCs/>
                <w:i/>
                <w:iCs/>
                <w:sz w:val="24"/>
                <w:szCs w:val="24"/>
              </w:rPr>
            </w:pPr>
            <w:r>
              <w:rPr>
                <w:rFonts w:eastAsia="Lucida Sans Unicode" w:cs="Tahoma"/>
                <w:b/>
                <w:bCs/>
                <w:i/>
                <w:iCs/>
                <w:sz w:val="24"/>
                <w:szCs w:val="24"/>
              </w:rPr>
              <w:t>Центральная усадьба поселения</w:t>
            </w:r>
          </w:p>
        </w:tc>
      </w:tr>
    </w:tbl>
    <w:p w:rsidR="005E7D36" w:rsidRDefault="005E7D36" w:rsidP="005E7D36">
      <w:pPr>
        <w:rPr>
          <w:rFonts w:eastAsia="Lucida Sans Unicode" w:cs="Tahoma"/>
          <w:sz w:val="2"/>
          <w:szCs w:val="2"/>
        </w:rPr>
      </w:pPr>
    </w:p>
    <w:tbl>
      <w:tblPr>
        <w:tblW w:w="0" w:type="auto"/>
        <w:tblInd w:w="1329" w:type="dxa"/>
        <w:tblLayout w:type="fixed"/>
        <w:tblLook w:val="0000"/>
      </w:tblPr>
      <w:tblGrid>
        <w:gridCol w:w="4349"/>
        <w:gridCol w:w="3120"/>
        <w:gridCol w:w="2176"/>
      </w:tblGrid>
      <w:tr w:rsidR="005E7D36">
        <w:trPr>
          <w:tblHeader/>
        </w:trPr>
        <w:tc>
          <w:tcPr>
            <w:tcW w:w="4349" w:type="dxa"/>
            <w:tcBorders>
              <w:top w:val="single" w:sz="4" w:space="0" w:color="000000"/>
              <w:left w:val="single" w:sz="4" w:space="0" w:color="000000"/>
              <w:bottom w:val="single" w:sz="4" w:space="0" w:color="000000"/>
            </w:tcBorders>
          </w:tcPr>
          <w:p w:rsidR="005E7D36" w:rsidRDefault="005E7D36" w:rsidP="005E7D36">
            <w:pPr>
              <w:snapToGrid w:val="0"/>
              <w:jc w:val="center"/>
              <w:rPr>
                <w:rFonts w:eastAsia="Lucida Sans Unicode" w:cs="Tahoma"/>
                <w:b/>
                <w:bCs/>
                <w:i/>
                <w:iCs/>
                <w:sz w:val="24"/>
              </w:rPr>
            </w:pPr>
            <w:r>
              <w:rPr>
                <w:rFonts w:eastAsia="Lucida Sans Unicode" w:cs="Tahoma"/>
                <w:b/>
                <w:bCs/>
                <w:i/>
                <w:iCs/>
                <w:sz w:val="24"/>
              </w:rPr>
              <w:t>1</w:t>
            </w:r>
          </w:p>
        </w:tc>
        <w:tc>
          <w:tcPr>
            <w:tcW w:w="3120" w:type="dxa"/>
            <w:tcBorders>
              <w:top w:val="single" w:sz="4" w:space="0" w:color="000000"/>
              <w:left w:val="single" w:sz="4" w:space="0" w:color="000000"/>
              <w:bottom w:val="single" w:sz="4" w:space="0" w:color="000000"/>
            </w:tcBorders>
          </w:tcPr>
          <w:p w:rsidR="005E7D36" w:rsidRDefault="005E7D36" w:rsidP="005E7D36">
            <w:pPr>
              <w:snapToGrid w:val="0"/>
              <w:jc w:val="center"/>
              <w:rPr>
                <w:rFonts w:eastAsia="Lucida Sans Unicode" w:cs="Tahoma"/>
                <w:b/>
                <w:bCs/>
                <w:i/>
                <w:iCs/>
                <w:sz w:val="24"/>
              </w:rPr>
            </w:pPr>
            <w:r>
              <w:rPr>
                <w:rFonts w:eastAsia="Lucida Sans Unicode" w:cs="Tahoma"/>
                <w:b/>
                <w:bCs/>
                <w:i/>
                <w:iCs/>
                <w:sz w:val="24"/>
              </w:rPr>
              <w:t>2</w:t>
            </w:r>
          </w:p>
        </w:tc>
        <w:tc>
          <w:tcPr>
            <w:tcW w:w="2176" w:type="dxa"/>
            <w:tcBorders>
              <w:top w:val="single" w:sz="4" w:space="0" w:color="000000"/>
              <w:left w:val="single" w:sz="4" w:space="0" w:color="000000"/>
              <w:bottom w:val="single" w:sz="4" w:space="0" w:color="000000"/>
              <w:right w:val="single" w:sz="4" w:space="0" w:color="000000"/>
            </w:tcBorders>
          </w:tcPr>
          <w:p w:rsidR="005E7D36" w:rsidRDefault="005E7D36" w:rsidP="005E7D36">
            <w:pPr>
              <w:snapToGrid w:val="0"/>
              <w:jc w:val="center"/>
              <w:rPr>
                <w:rFonts w:eastAsia="Lucida Sans Unicode" w:cs="Tahoma"/>
                <w:b/>
                <w:bCs/>
                <w:i/>
                <w:iCs/>
                <w:sz w:val="24"/>
              </w:rPr>
            </w:pPr>
            <w:r>
              <w:rPr>
                <w:rFonts w:eastAsia="Lucida Sans Unicode" w:cs="Tahoma"/>
                <w:b/>
                <w:bCs/>
                <w:i/>
                <w:iCs/>
                <w:sz w:val="24"/>
              </w:rPr>
              <w:t>3</w:t>
            </w:r>
          </w:p>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р/п Иловля</w:t>
            </w:r>
          </w:p>
        </w:tc>
        <w:tc>
          <w:tcPr>
            <w:tcW w:w="3120" w:type="dxa"/>
            <w:vMerge w:val="restart"/>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p>
          <w:p w:rsidR="005E7D36" w:rsidRDefault="005E7D36" w:rsidP="005E7D36">
            <w:pPr>
              <w:jc w:val="center"/>
              <w:rPr>
                <w:rFonts w:eastAsia="Lucida Sans Unicode" w:cs="Tahoma"/>
                <w:sz w:val="24"/>
                <w:szCs w:val="24"/>
              </w:rPr>
            </w:pPr>
            <w:r>
              <w:rPr>
                <w:rFonts w:eastAsia="Lucida Sans Unicode" w:cs="Tahoma"/>
                <w:sz w:val="24"/>
                <w:szCs w:val="24"/>
              </w:rPr>
              <w:t>Иловлинское городское поселение</w:t>
            </w:r>
          </w:p>
        </w:tc>
        <w:tc>
          <w:tcPr>
            <w:tcW w:w="2176" w:type="dxa"/>
            <w:vMerge w:val="restart"/>
            <w:tcBorders>
              <w:left w:val="single" w:sz="4" w:space="0" w:color="000000"/>
              <w:bottom w:val="single" w:sz="4" w:space="0" w:color="000000"/>
              <w:right w:val="single" w:sz="4" w:space="0" w:color="000000"/>
            </w:tcBorders>
          </w:tcPr>
          <w:p w:rsidR="005E7D36" w:rsidRDefault="005E7D36" w:rsidP="005E7D36">
            <w:pPr>
              <w:snapToGrid w:val="0"/>
              <w:jc w:val="center"/>
              <w:rPr>
                <w:rFonts w:eastAsia="Lucida Sans Unicode" w:cs="Tahoma"/>
                <w:sz w:val="24"/>
                <w:szCs w:val="24"/>
              </w:rPr>
            </w:pPr>
          </w:p>
          <w:p w:rsidR="005E7D36" w:rsidRDefault="005E7D36" w:rsidP="005E7D36">
            <w:pPr>
              <w:jc w:val="center"/>
              <w:rPr>
                <w:rFonts w:eastAsia="Lucida Sans Unicode" w:cs="Tahoma"/>
                <w:sz w:val="24"/>
                <w:szCs w:val="24"/>
              </w:rPr>
            </w:pPr>
            <w:r>
              <w:rPr>
                <w:rFonts w:eastAsia="Lucida Sans Unicode" w:cs="Tahoma"/>
                <w:sz w:val="24"/>
                <w:szCs w:val="24"/>
              </w:rPr>
              <w:t>рабочий поселок Иловля</w:t>
            </w:r>
          </w:p>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хутор Песчанка</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хутор Колоцкий</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5E7D36">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село Большая Ивановка</w:t>
            </w:r>
          </w:p>
        </w:tc>
        <w:tc>
          <w:tcPr>
            <w:tcW w:w="3120"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Б.Ивановское сельское поселение</w:t>
            </w:r>
          </w:p>
        </w:tc>
        <w:tc>
          <w:tcPr>
            <w:tcW w:w="2176" w:type="dxa"/>
            <w:tcBorders>
              <w:left w:val="single" w:sz="4" w:space="0" w:color="000000"/>
              <w:bottom w:val="single" w:sz="4" w:space="0" w:color="000000"/>
              <w:right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село Б.Ивановка</w:t>
            </w:r>
          </w:p>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хутор Авилов</w:t>
            </w:r>
          </w:p>
        </w:tc>
        <w:tc>
          <w:tcPr>
            <w:tcW w:w="3120" w:type="dxa"/>
            <w:vMerge w:val="restart"/>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p>
          <w:p w:rsidR="005E7D36" w:rsidRDefault="005E7D36" w:rsidP="005E7D36">
            <w:pPr>
              <w:jc w:val="center"/>
              <w:rPr>
                <w:rFonts w:eastAsia="Lucida Sans Unicode" w:cs="Tahoma"/>
                <w:sz w:val="24"/>
                <w:szCs w:val="24"/>
              </w:rPr>
            </w:pPr>
            <w:r>
              <w:rPr>
                <w:rFonts w:eastAsia="Lucida Sans Unicode" w:cs="Tahoma"/>
                <w:sz w:val="24"/>
                <w:szCs w:val="24"/>
              </w:rPr>
              <w:t>Авиловское сельское поселение</w:t>
            </w:r>
          </w:p>
        </w:tc>
        <w:tc>
          <w:tcPr>
            <w:tcW w:w="2176" w:type="dxa"/>
            <w:vMerge w:val="restart"/>
            <w:tcBorders>
              <w:left w:val="single" w:sz="4" w:space="0" w:color="000000"/>
              <w:bottom w:val="single" w:sz="4" w:space="0" w:color="000000"/>
              <w:right w:val="single" w:sz="4" w:space="0" w:color="000000"/>
            </w:tcBorders>
          </w:tcPr>
          <w:p w:rsidR="005E7D36" w:rsidRDefault="005E7D36" w:rsidP="005E7D36">
            <w:pPr>
              <w:snapToGrid w:val="0"/>
              <w:jc w:val="center"/>
              <w:rPr>
                <w:rFonts w:eastAsia="Lucida Sans Unicode" w:cs="Tahoma"/>
                <w:sz w:val="24"/>
                <w:szCs w:val="24"/>
              </w:rPr>
            </w:pPr>
          </w:p>
          <w:p w:rsidR="005E7D36" w:rsidRDefault="005E7D36" w:rsidP="005E7D36">
            <w:pPr>
              <w:jc w:val="center"/>
              <w:rPr>
                <w:rFonts w:eastAsia="Lucida Sans Unicode" w:cs="Tahoma"/>
                <w:sz w:val="24"/>
                <w:szCs w:val="24"/>
              </w:rPr>
            </w:pPr>
            <w:r>
              <w:rPr>
                <w:rFonts w:eastAsia="Lucida Sans Unicode" w:cs="Tahoma"/>
                <w:sz w:val="24"/>
                <w:szCs w:val="24"/>
              </w:rPr>
              <w:t>хутор Авилов</w:t>
            </w:r>
          </w:p>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хутор Боровки</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хутор Тары</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хутор Желтухин</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хутор Яблочный</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хутор Ерецкий</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село Кондраши</w:t>
            </w:r>
          </w:p>
        </w:tc>
        <w:tc>
          <w:tcPr>
            <w:tcW w:w="3120" w:type="dxa"/>
            <w:vMerge w:val="restart"/>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p>
          <w:p w:rsidR="005E7D36" w:rsidRDefault="005E7D36" w:rsidP="005E7D36">
            <w:pPr>
              <w:jc w:val="center"/>
              <w:rPr>
                <w:rFonts w:eastAsia="Lucida Sans Unicode" w:cs="Tahoma"/>
                <w:sz w:val="24"/>
                <w:szCs w:val="24"/>
              </w:rPr>
            </w:pPr>
            <w:r>
              <w:rPr>
                <w:rFonts w:eastAsia="Lucida Sans Unicode" w:cs="Tahoma"/>
                <w:sz w:val="24"/>
                <w:szCs w:val="24"/>
              </w:rPr>
              <w:t>Кондрашовское сельское поселение</w:t>
            </w:r>
          </w:p>
        </w:tc>
        <w:tc>
          <w:tcPr>
            <w:tcW w:w="2176" w:type="dxa"/>
            <w:vMerge w:val="restart"/>
            <w:tcBorders>
              <w:left w:val="single" w:sz="4" w:space="0" w:color="000000"/>
              <w:bottom w:val="single" w:sz="4" w:space="0" w:color="000000"/>
              <w:right w:val="single" w:sz="4" w:space="0" w:color="000000"/>
            </w:tcBorders>
          </w:tcPr>
          <w:p w:rsidR="005E7D36" w:rsidRDefault="005E7D36" w:rsidP="005E7D36">
            <w:pPr>
              <w:snapToGrid w:val="0"/>
              <w:jc w:val="center"/>
              <w:rPr>
                <w:rFonts w:eastAsia="Lucida Sans Unicode" w:cs="Tahoma"/>
                <w:sz w:val="24"/>
                <w:szCs w:val="24"/>
              </w:rPr>
            </w:pPr>
          </w:p>
          <w:p w:rsidR="005E7D36" w:rsidRDefault="005E7D36" w:rsidP="005E7D36">
            <w:pPr>
              <w:jc w:val="center"/>
              <w:rPr>
                <w:rFonts w:eastAsia="Lucida Sans Unicode" w:cs="Tahoma"/>
                <w:sz w:val="24"/>
                <w:szCs w:val="24"/>
              </w:rPr>
            </w:pPr>
            <w:r>
              <w:rPr>
                <w:rFonts w:eastAsia="Lucida Sans Unicode" w:cs="Tahoma"/>
                <w:sz w:val="24"/>
                <w:szCs w:val="24"/>
              </w:rPr>
              <w:t>село Кондраши</w:t>
            </w:r>
          </w:p>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станция Бердия</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село  Чернозубовка</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село Аликовка</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хутор Писаревка</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хутор Красноярский</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село Лог</w:t>
            </w:r>
          </w:p>
        </w:tc>
        <w:tc>
          <w:tcPr>
            <w:tcW w:w="3120" w:type="dxa"/>
            <w:vMerge w:val="restart"/>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p>
          <w:p w:rsidR="005E7D36" w:rsidRDefault="005E7D36" w:rsidP="005E7D36">
            <w:pPr>
              <w:jc w:val="center"/>
              <w:rPr>
                <w:rFonts w:eastAsia="Lucida Sans Unicode" w:cs="Tahoma"/>
                <w:sz w:val="24"/>
                <w:szCs w:val="24"/>
              </w:rPr>
            </w:pPr>
            <w:r>
              <w:rPr>
                <w:rFonts w:eastAsia="Lucida Sans Unicode" w:cs="Tahoma"/>
                <w:sz w:val="24"/>
                <w:szCs w:val="24"/>
              </w:rPr>
              <w:t>Логовское сельское поселение</w:t>
            </w:r>
          </w:p>
        </w:tc>
        <w:tc>
          <w:tcPr>
            <w:tcW w:w="2176" w:type="dxa"/>
            <w:vMerge w:val="restart"/>
            <w:tcBorders>
              <w:left w:val="single" w:sz="4" w:space="0" w:color="000000"/>
              <w:bottom w:val="single" w:sz="4" w:space="0" w:color="000000"/>
              <w:right w:val="single" w:sz="4" w:space="0" w:color="000000"/>
            </w:tcBorders>
          </w:tcPr>
          <w:p w:rsidR="005E7D36" w:rsidRDefault="005E7D36" w:rsidP="005E7D36">
            <w:pPr>
              <w:snapToGrid w:val="0"/>
              <w:jc w:val="center"/>
              <w:rPr>
                <w:rFonts w:eastAsia="Lucida Sans Unicode" w:cs="Tahoma"/>
                <w:sz w:val="24"/>
                <w:szCs w:val="24"/>
              </w:rPr>
            </w:pPr>
          </w:p>
          <w:p w:rsidR="005E7D36" w:rsidRDefault="005E7D36" w:rsidP="005E7D36">
            <w:pPr>
              <w:jc w:val="center"/>
              <w:rPr>
                <w:rFonts w:eastAsia="Lucida Sans Unicode" w:cs="Tahoma"/>
                <w:sz w:val="24"/>
                <w:szCs w:val="24"/>
              </w:rPr>
            </w:pPr>
            <w:r>
              <w:rPr>
                <w:rFonts w:eastAsia="Lucida Sans Unicode" w:cs="Tahoma"/>
                <w:sz w:val="24"/>
                <w:szCs w:val="24"/>
              </w:rPr>
              <w:t>село  Лог</w:t>
            </w:r>
          </w:p>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хутор Вилтов</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хутор Голенский</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хутор Трактирский</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станица Новогригорьевская</w:t>
            </w:r>
          </w:p>
        </w:tc>
        <w:tc>
          <w:tcPr>
            <w:tcW w:w="3120" w:type="dxa"/>
            <w:vMerge w:val="restart"/>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p>
          <w:p w:rsidR="005E7D36" w:rsidRDefault="005E7D36" w:rsidP="005E7D36">
            <w:pPr>
              <w:jc w:val="center"/>
              <w:rPr>
                <w:rFonts w:eastAsia="Lucida Sans Unicode" w:cs="Tahoma"/>
                <w:sz w:val="24"/>
                <w:szCs w:val="24"/>
              </w:rPr>
            </w:pPr>
            <w:r>
              <w:rPr>
                <w:rFonts w:eastAsia="Lucida Sans Unicode" w:cs="Tahoma"/>
                <w:sz w:val="24"/>
                <w:szCs w:val="24"/>
              </w:rPr>
              <w:t>Новогригорьевское сельское поселение</w:t>
            </w:r>
          </w:p>
        </w:tc>
        <w:tc>
          <w:tcPr>
            <w:tcW w:w="2176" w:type="dxa"/>
            <w:vMerge w:val="restart"/>
            <w:tcBorders>
              <w:left w:val="single" w:sz="4" w:space="0" w:color="000000"/>
              <w:bottom w:val="single" w:sz="4" w:space="0" w:color="000000"/>
              <w:right w:val="single" w:sz="4" w:space="0" w:color="000000"/>
            </w:tcBorders>
          </w:tcPr>
          <w:p w:rsidR="005E7D36" w:rsidRDefault="005E7D36" w:rsidP="005E7D36">
            <w:pPr>
              <w:snapToGrid w:val="0"/>
              <w:jc w:val="center"/>
              <w:rPr>
                <w:rFonts w:eastAsia="Lucida Sans Unicode" w:cs="Tahoma"/>
                <w:sz w:val="24"/>
                <w:szCs w:val="24"/>
              </w:rPr>
            </w:pPr>
          </w:p>
          <w:p w:rsidR="005E7D36" w:rsidRDefault="005E7D36" w:rsidP="005E7D36">
            <w:pPr>
              <w:jc w:val="center"/>
              <w:rPr>
                <w:rFonts w:eastAsia="Lucida Sans Unicode" w:cs="Tahoma"/>
                <w:sz w:val="24"/>
                <w:szCs w:val="24"/>
              </w:rPr>
            </w:pPr>
            <w:r>
              <w:rPr>
                <w:rFonts w:eastAsia="Lucida Sans Unicode" w:cs="Tahoma"/>
                <w:sz w:val="24"/>
                <w:szCs w:val="24"/>
              </w:rPr>
              <w:t>станица Новогригорьевская</w:t>
            </w:r>
          </w:p>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pacing w:val="-4"/>
                <w:sz w:val="24"/>
                <w:szCs w:val="24"/>
              </w:rPr>
            </w:pPr>
            <w:r>
              <w:rPr>
                <w:rFonts w:eastAsia="Lucida Sans Unicode" w:cs="Tahoma"/>
                <w:spacing w:val="-4"/>
                <w:sz w:val="24"/>
                <w:szCs w:val="24"/>
              </w:rPr>
              <w:t>станица Старогригорьевская</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хутор Каменский</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хутор Яблонский</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хутор Рановский</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станица Трехостровская</w:t>
            </w:r>
          </w:p>
        </w:tc>
        <w:tc>
          <w:tcPr>
            <w:tcW w:w="3120" w:type="dxa"/>
            <w:vMerge w:val="restart"/>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p>
          <w:p w:rsidR="005E7D36" w:rsidRDefault="005E7D36" w:rsidP="005E7D36">
            <w:pPr>
              <w:jc w:val="center"/>
              <w:rPr>
                <w:rFonts w:eastAsia="Lucida Sans Unicode" w:cs="Tahoma"/>
                <w:sz w:val="24"/>
                <w:szCs w:val="24"/>
              </w:rPr>
            </w:pPr>
            <w:r>
              <w:rPr>
                <w:rFonts w:eastAsia="Lucida Sans Unicode" w:cs="Tahoma"/>
                <w:sz w:val="24"/>
                <w:szCs w:val="24"/>
              </w:rPr>
              <w:t>Трехостровское сельское поселение</w:t>
            </w:r>
          </w:p>
        </w:tc>
        <w:tc>
          <w:tcPr>
            <w:tcW w:w="2176" w:type="dxa"/>
            <w:vMerge w:val="restart"/>
            <w:tcBorders>
              <w:left w:val="single" w:sz="4" w:space="0" w:color="000000"/>
              <w:bottom w:val="single" w:sz="4" w:space="0" w:color="000000"/>
              <w:right w:val="single" w:sz="4" w:space="0" w:color="000000"/>
            </w:tcBorders>
          </w:tcPr>
          <w:p w:rsidR="005E7D36" w:rsidRDefault="005E7D36" w:rsidP="005E7D36">
            <w:pPr>
              <w:snapToGrid w:val="0"/>
              <w:jc w:val="center"/>
              <w:rPr>
                <w:rFonts w:eastAsia="Lucida Sans Unicode" w:cs="Tahoma"/>
                <w:sz w:val="24"/>
                <w:szCs w:val="24"/>
              </w:rPr>
            </w:pPr>
          </w:p>
          <w:p w:rsidR="005E7D36" w:rsidRDefault="005E7D36" w:rsidP="005E7D36">
            <w:pPr>
              <w:jc w:val="center"/>
              <w:rPr>
                <w:rFonts w:eastAsia="Lucida Sans Unicode" w:cs="Tahoma"/>
                <w:sz w:val="24"/>
                <w:szCs w:val="24"/>
              </w:rPr>
            </w:pPr>
            <w:r>
              <w:rPr>
                <w:rFonts w:eastAsia="Lucida Sans Unicode" w:cs="Tahoma"/>
                <w:sz w:val="24"/>
                <w:szCs w:val="24"/>
              </w:rPr>
              <w:t>станица Трехостровская</w:t>
            </w:r>
          </w:p>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хутор Зимовейский</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хутор Нижнегерасимовский</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село Александровка</w:t>
            </w:r>
          </w:p>
        </w:tc>
        <w:tc>
          <w:tcPr>
            <w:tcW w:w="3120" w:type="dxa"/>
            <w:vMerge w:val="restart"/>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Александровское сельское поселение</w:t>
            </w:r>
          </w:p>
        </w:tc>
        <w:tc>
          <w:tcPr>
            <w:tcW w:w="2176" w:type="dxa"/>
            <w:vMerge w:val="restart"/>
            <w:tcBorders>
              <w:left w:val="single" w:sz="4" w:space="0" w:color="000000"/>
              <w:bottom w:val="single" w:sz="4" w:space="0" w:color="000000"/>
              <w:right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село Александровка</w:t>
            </w:r>
          </w:p>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станица Солодча</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EF39A0">
        <w:trPr>
          <w:cantSplit/>
          <w:trHeight w:hRule="exact" w:val="286"/>
        </w:trPr>
        <w:tc>
          <w:tcPr>
            <w:tcW w:w="4349" w:type="dxa"/>
            <w:tcBorders>
              <w:left w:val="single" w:sz="4" w:space="0" w:color="000000"/>
              <w:bottom w:val="single" w:sz="4" w:space="0" w:color="000000"/>
            </w:tcBorders>
          </w:tcPr>
          <w:p w:rsidR="00EF39A0" w:rsidRDefault="00EF39A0" w:rsidP="005E7D36">
            <w:pPr>
              <w:snapToGrid w:val="0"/>
              <w:jc w:val="center"/>
              <w:rPr>
                <w:rFonts w:eastAsia="Lucida Sans Unicode" w:cs="Tahoma"/>
                <w:sz w:val="24"/>
                <w:szCs w:val="24"/>
              </w:rPr>
            </w:pPr>
            <w:r>
              <w:rPr>
                <w:rFonts w:eastAsia="Lucida Sans Unicode" w:cs="Tahoma"/>
                <w:sz w:val="24"/>
                <w:szCs w:val="24"/>
              </w:rPr>
              <w:t>станция Качалино</w:t>
            </w:r>
          </w:p>
        </w:tc>
        <w:tc>
          <w:tcPr>
            <w:tcW w:w="3120" w:type="dxa"/>
            <w:vMerge w:val="restart"/>
            <w:tcBorders>
              <w:left w:val="single" w:sz="4" w:space="0" w:color="000000"/>
            </w:tcBorders>
            <w:vAlign w:val="center"/>
          </w:tcPr>
          <w:p w:rsidR="00EF39A0" w:rsidRDefault="00EF39A0" w:rsidP="00EF39A0">
            <w:pPr>
              <w:snapToGrid w:val="0"/>
              <w:jc w:val="center"/>
              <w:rPr>
                <w:rFonts w:eastAsia="Lucida Sans Unicode" w:cs="Tahoma"/>
                <w:sz w:val="24"/>
                <w:szCs w:val="24"/>
              </w:rPr>
            </w:pPr>
            <w:r>
              <w:rPr>
                <w:rFonts w:eastAsia="Lucida Sans Unicode" w:cs="Tahoma"/>
                <w:sz w:val="24"/>
                <w:szCs w:val="24"/>
              </w:rPr>
              <w:t>Качалинское сельское поселение</w:t>
            </w:r>
          </w:p>
        </w:tc>
        <w:tc>
          <w:tcPr>
            <w:tcW w:w="2176" w:type="dxa"/>
            <w:vMerge w:val="restart"/>
            <w:tcBorders>
              <w:left w:val="single" w:sz="4" w:space="0" w:color="000000"/>
              <w:right w:val="single" w:sz="4" w:space="0" w:color="000000"/>
            </w:tcBorders>
            <w:vAlign w:val="center"/>
          </w:tcPr>
          <w:p w:rsidR="00EF39A0" w:rsidRDefault="00EF39A0" w:rsidP="00EF39A0">
            <w:pPr>
              <w:snapToGrid w:val="0"/>
              <w:jc w:val="center"/>
              <w:rPr>
                <w:rFonts w:eastAsia="Lucida Sans Unicode" w:cs="Tahoma"/>
                <w:sz w:val="24"/>
                <w:szCs w:val="24"/>
              </w:rPr>
            </w:pPr>
            <w:r>
              <w:rPr>
                <w:rFonts w:eastAsia="Lucida Sans Unicode" w:cs="Tahoma"/>
                <w:sz w:val="24"/>
                <w:szCs w:val="24"/>
              </w:rPr>
              <w:t>станция Качалино</w:t>
            </w:r>
          </w:p>
        </w:tc>
      </w:tr>
      <w:tr w:rsidR="00EF39A0">
        <w:trPr>
          <w:cantSplit/>
          <w:trHeight w:hRule="exact" w:val="286"/>
        </w:trPr>
        <w:tc>
          <w:tcPr>
            <w:tcW w:w="4349" w:type="dxa"/>
            <w:tcBorders>
              <w:left w:val="single" w:sz="4" w:space="0" w:color="000000"/>
              <w:bottom w:val="single" w:sz="4" w:space="0" w:color="000000"/>
            </w:tcBorders>
          </w:tcPr>
          <w:p w:rsidR="00EF39A0" w:rsidRDefault="00EF39A0" w:rsidP="005E7D36">
            <w:pPr>
              <w:snapToGrid w:val="0"/>
              <w:jc w:val="center"/>
              <w:rPr>
                <w:rFonts w:eastAsia="Lucida Sans Unicode" w:cs="Tahoma"/>
                <w:sz w:val="24"/>
                <w:szCs w:val="24"/>
              </w:rPr>
            </w:pPr>
            <w:r>
              <w:rPr>
                <w:rFonts w:eastAsia="Lucida Sans Unicode" w:cs="Tahoma"/>
                <w:sz w:val="24"/>
                <w:szCs w:val="24"/>
              </w:rPr>
              <w:t>санаторий Качалинский</w:t>
            </w:r>
          </w:p>
        </w:tc>
        <w:tc>
          <w:tcPr>
            <w:tcW w:w="3120" w:type="dxa"/>
            <w:vMerge/>
            <w:tcBorders>
              <w:left w:val="single" w:sz="4" w:space="0" w:color="000000"/>
            </w:tcBorders>
          </w:tcPr>
          <w:p w:rsidR="00EF39A0" w:rsidRDefault="00EF39A0" w:rsidP="005E7D36"/>
        </w:tc>
        <w:tc>
          <w:tcPr>
            <w:tcW w:w="2176" w:type="dxa"/>
            <w:vMerge/>
            <w:tcBorders>
              <w:left w:val="single" w:sz="4" w:space="0" w:color="000000"/>
              <w:right w:val="single" w:sz="4" w:space="0" w:color="000000"/>
            </w:tcBorders>
          </w:tcPr>
          <w:p w:rsidR="00EF39A0" w:rsidRDefault="00EF39A0" w:rsidP="005E7D36"/>
        </w:tc>
      </w:tr>
      <w:tr w:rsidR="00EF39A0">
        <w:trPr>
          <w:cantSplit/>
          <w:trHeight w:hRule="exact" w:val="286"/>
        </w:trPr>
        <w:tc>
          <w:tcPr>
            <w:tcW w:w="4349" w:type="dxa"/>
            <w:tcBorders>
              <w:left w:val="single" w:sz="4" w:space="0" w:color="000000"/>
              <w:bottom w:val="single" w:sz="4" w:space="0" w:color="000000"/>
            </w:tcBorders>
          </w:tcPr>
          <w:p w:rsidR="00EF39A0" w:rsidRDefault="00EF39A0" w:rsidP="005E7D36">
            <w:pPr>
              <w:snapToGrid w:val="0"/>
              <w:jc w:val="center"/>
              <w:rPr>
                <w:rFonts w:eastAsia="Lucida Sans Unicode" w:cs="Tahoma"/>
                <w:sz w:val="24"/>
                <w:szCs w:val="24"/>
              </w:rPr>
            </w:pPr>
            <w:r>
              <w:rPr>
                <w:rFonts w:eastAsia="Lucida Sans Unicode" w:cs="Tahoma"/>
                <w:sz w:val="24"/>
                <w:szCs w:val="24"/>
              </w:rPr>
              <w:t>станция Качалинская</w:t>
            </w:r>
          </w:p>
        </w:tc>
        <w:tc>
          <w:tcPr>
            <w:tcW w:w="3120" w:type="dxa"/>
            <w:vMerge/>
            <w:tcBorders>
              <w:left w:val="single" w:sz="4" w:space="0" w:color="000000"/>
            </w:tcBorders>
          </w:tcPr>
          <w:p w:rsidR="00EF39A0" w:rsidRDefault="00EF39A0" w:rsidP="005E7D36"/>
        </w:tc>
        <w:tc>
          <w:tcPr>
            <w:tcW w:w="2176" w:type="dxa"/>
            <w:vMerge/>
            <w:tcBorders>
              <w:left w:val="single" w:sz="4" w:space="0" w:color="000000"/>
              <w:right w:val="single" w:sz="4" w:space="0" w:color="000000"/>
            </w:tcBorders>
          </w:tcPr>
          <w:p w:rsidR="00EF39A0" w:rsidRDefault="00EF39A0" w:rsidP="005E7D36"/>
        </w:tc>
      </w:tr>
      <w:tr w:rsidR="00EF39A0">
        <w:trPr>
          <w:cantSplit/>
          <w:trHeight w:hRule="exact" w:val="286"/>
        </w:trPr>
        <w:tc>
          <w:tcPr>
            <w:tcW w:w="4349" w:type="dxa"/>
            <w:tcBorders>
              <w:left w:val="single" w:sz="4" w:space="0" w:color="000000"/>
              <w:bottom w:val="single" w:sz="4" w:space="0" w:color="000000"/>
            </w:tcBorders>
          </w:tcPr>
          <w:p w:rsidR="00EF39A0" w:rsidRDefault="00EF39A0" w:rsidP="005E7D36">
            <w:pPr>
              <w:snapToGrid w:val="0"/>
              <w:jc w:val="center"/>
              <w:rPr>
                <w:rFonts w:eastAsia="Lucida Sans Unicode" w:cs="Tahoma"/>
                <w:sz w:val="24"/>
                <w:szCs w:val="24"/>
              </w:rPr>
            </w:pPr>
            <w:r>
              <w:rPr>
                <w:rFonts w:eastAsia="Lucida Sans Unicode" w:cs="Tahoma"/>
                <w:sz w:val="24"/>
                <w:szCs w:val="24"/>
              </w:rPr>
              <w:t>хутор Фастов</w:t>
            </w:r>
          </w:p>
        </w:tc>
        <w:tc>
          <w:tcPr>
            <w:tcW w:w="3120" w:type="dxa"/>
            <w:vMerge/>
            <w:tcBorders>
              <w:left w:val="single" w:sz="4" w:space="0" w:color="000000"/>
            </w:tcBorders>
          </w:tcPr>
          <w:p w:rsidR="00EF39A0" w:rsidRDefault="00EF39A0" w:rsidP="005E7D36">
            <w:pPr>
              <w:snapToGrid w:val="0"/>
              <w:jc w:val="center"/>
              <w:rPr>
                <w:rFonts w:eastAsia="Lucida Sans Unicode" w:cs="Tahoma"/>
                <w:sz w:val="24"/>
                <w:szCs w:val="24"/>
              </w:rPr>
            </w:pPr>
          </w:p>
        </w:tc>
        <w:tc>
          <w:tcPr>
            <w:tcW w:w="2176" w:type="dxa"/>
            <w:vMerge/>
            <w:tcBorders>
              <w:left w:val="single" w:sz="4" w:space="0" w:color="000000"/>
              <w:right w:val="single" w:sz="4" w:space="0" w:color="000000"/>
            </w:tcBorders>
          </w:tcPr>
          <w:p w:rsidR="00EF39A0" w:rsidRDefault="00EF39A0" w:rsidP="005E7D36">
            <w:pPr>
              <w:snapToGrid w:val="0"/>
              <w:jc w:val="center"/>
              <w:rPr>
                <w:rFonts w:eastAsia="Lucida Sans Unicode" w:cs="Tahoma"/>
                <w:sz w:val="24"/>
                <w:szCs w:val="24"/>
              </w:rPr>
            </w:pPr>
          </w:p>
        </w:tc>
      </w:tr>
      <w:tr w:rsidR="00EF39A0">
        <w:trPr>
          <w:cantSplit/>
          <w:trHeight w:hRule="exact" w:val="286"/>
        </w:trPr>
        <w:tc>
          <w:tcPr>
            <w:tcW w:w="4349" w:type="dxa"/>
            <w:tcBorders>
              <w:left w:val="single" w:sz="4" w:space="0" w:color="000000"/>
              <w:bottom w:val="single" w:sz="4" w:space="0" w:color="000000"/>
            </w:tcBorders>
          </w:tcPr>
          <w:p w:rsidR="00EF39A0" w:rsidRDefault="00EF39A0" w:rsidP="005E7D36">
            <w:pPr>
              <w:snapToGrid w:val="0"/>
              <w:jc w:val="center"/>
              <w:rPr>
                <w:rFonts w:eastAsia="Lucida Sans Unicode" w:cs="Tahoma"/>
                <w:sz w:val="24"/>
                <w:szCs w:val="24"/>
              </w:rPr>
            </w:pPr>
            <w:r>
              <w:rPr>
                <w:rFonts w:eastAsia="Lucida Sans Unicode" w:cs="Tahoma"/>
                <w:sz w:val="24"/>
                <w:szCs w:val="24"/>
              </w:rPr>
              <w:t>хутор Широков</w:t>
            </w:r>
          </w:p>
        </w:tc>
        <w:tc>
          <w:tcPr>
            <w:tcW w:w="3120" w:type="dxa"/>
            <w:vMerge/>
            <w:tcBorders>
              <w:left w:val="single" w:sz="4" w:space="0" w:color="000000"/>
              <w:bottom w:val="single" w:sz="4" w:space="0" w:color="000000"/>
            </w:tcBorders>
          </w:tcPr>
          <w:p w:rsidR="00EF39A0" w:rsidRDefault="00EF39A0" w:rsidP="005E7D36"/>
        </w:tc>
        <w:tc>
          <w:tcPr>
            <w:tcW w:w="2176" w:type="dxa"/>
            <w:vMerge/>
            <w:tcBorders>
              <w:left w:val="single" w:sz="4" w:space="0" w:color="000000"/>
              <w:bottom w:val="single" w:sz="4" w:space="0" w:color="000000"/>
              <w:right w:val="single" w:sz="4" w:space="0" w:color="000000"/>
            </w:tcBorders>
          </w:tcPr>
          <w:p w:rsidR="00EF39A0" w:rsidRDefault="00EF39A0" w:rsidP="005E7D36"/>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хутор Краснодонской</w:t>
            </w:r>
          </w:p>
        </w:tc>
        <w:tc>
          <w:tcPr>
            <w:tcW w:w="3120" w:type="dxa"/>
            <w:vMerge w:val="restart"/>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p>
          <w:p w:rsidR="005E7D36" w:rsidRDefault="005E7D36" w:rsidP="005E7D36">
            <w:pPr>
              <w:jc w:val="center"/>
              <w:rPr>
                <w:rFonts w:eastAsia="Lucida Sans Unicode" w:cs="Tahoma"/>
                <w:sz w:val="24"/>
                <w:szCs w:val="24"/>
              </w:rPr>
            </w:pPr>
            <w:r>
              <w:rPr>
                <w:rFonts w:eastAsia="Lucida Sans Unicode" w:cs="Tahoma"/>
                <w:sz w:val="24"/>
                <w:szCs w:val="24"/>
              </w:rPr>
              <w:t>Краснодонское сельское поселение</w:t>
            </w:r>
          </w:p>
        </w:tc>
        <w:tc>
          <w:tcPr>
            <w:tcW w:w="2176" w:type="dxa"/>
            <w:vMerge w:val="restart"/>
            <w:tcBorders>
              <w:left w:val="single" w:sz="4" w:space="0" w:color="000000"/>
              <w:bottom w:val="single" w:sz="4" w:space="0" w:color="000000"/>
              <w:right w:val="single" w:sz="4" w:space="0" w:color="000000"/>
            </w:tcBorders>
          </w:tcPr>
          <w:p w:rsidR="005E7D36" w:rsidRDefault="005E7D36" w:rsidP="005E7D36">
            <w:pPr>
              <w:snapToGrid w:val="0"/>
              <w:jc w:val="center"/>
              <w:rPr>
                <w:rFonts w:eastAsia="Lucida Sans Unicode" w:cs="Tahoma"/>
                <w:sz w:val="24"/>
                <w:szCs w:val="24"/>
              </w:rPr>
            </w:pPr>
          </w:p>
          <w:p w:rsidR="005E7D36" w:rsidRDefault="005E7D36" w:rsidP="005E7D36">
            <w:pPr>
              <w:jc w:val="center"/>
              <w:rPr>
                <w:rFonts w:eastAsia="Lucida Sans Unicode" w:cs="Tahoma"/>
                <w:sz w:val="24"/>
                <w:szCs w:val="24"/>
              </w:rPr>
            </w:pPr>
            <w:r>
              <w:rPr>
                <w:rFonts w:eastAsia="Lucida Sans Unicode" w:cs="Tahoma"/>
                <w:sz w:val="24"/>
                <w:szCs w:val="24"/>
              </w:rPr>
              <w:t>хутор Краснодонский</w:t>
            </w:r>
          </w:p>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хутор Байбаев</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хутор Кузнецов</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хутор Медведев</w:t>
            </w:r>
          </w:p>
        </w:tc>
        <w:tc>
          <w:tcPr>
            <w:tcW w:w="3120" w:type="dxa"/>
            <w:vMerge w:val="restart"/>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p>
          <w:p w:rsidR="005E7D36" w:rsidRDefault="005E7D36" w:rsidP="005E7D36">
            <w:pPr>
              <w:jc w:val="center"/>
              <w:rPr>
                <w:rFonts w:eastAsia="Lucida Sans Unicode" w:cs="Tahoma"/>
                <w:sz w:val="24"/>
                <w:szCs w:val="24"/>
              </w:rPr>
            </w:pPr>
            <w:r>
              <w:rPr>
                <w:rFonts w:eastAsia="Lucida Sans Unicode" w:cs="Tahoma"/>
                <w:sz w:val="24"/>
                <w:szCs w:val="24"/>
              </w:rPr>
              <w:t>Медведевское сельское поселение</w:t>
            </w:r>
          </w:p>
        </w:tc>
        <w:tc>
          <w:tcPr>
            <w:tcW w:w="2176" w:type="dxa"/>
            <w:vMerge w:val="restart"/>
            <w:tcBorders>
              <w:left w:val="single" w:sz="4" w:space="0" w:color="000000"/>
              <w:bottom w:val="single" w:sz="4" w:space="0" w:color="000000"/>
              <w:right w:val="single" w:sz="4" w:space="0" w:color="000000"/>
            </w:tcBorders>
          </w:tcPr>
          <w:p w:rsidR="005E7D36" w:rsidRDefault="005E7D36" w:rsidP="005E7D36">
            <w:pPr>
              <w:snapToGrid w:val="0"/>
              <w:jc w:val="center"/>
              <w:rPr>
                <w:rFonts w:eastAsia="Lucida Sans Unicode" w:cs="Tahoma"/>
                <w:sz w:val="24"/>
                <w:szCs w:val="24"/>
              </w:rPr>
            </w:pPr>
          </w:p>
          <w:p w:rsidR="005E7D36" w:rsidRDefault="005E7D36" w:rsidP="005E7D36">
            <w:pPr>
              <w:jc w:val="center"/>
              <w:rPr>
                <w:rFonts w:eastAsia="Lucida Sans Unicode" w:cs="Tahoma"/>
                <w:sz w:val="24"/>
                <w:szCs w:val="24"/>
              </w:rPr>
            </w:pPr>
            <w:r>
              <w:rPr>
                <w:rFonts w:eastAsia="Lucida Sans Unicode" w:cs="Tahoma"/>
                <w:sz w:val="24"/>
                <w:szCs w:val="24"/>
              </w:rPr>
              <w:t>хутор Медведев</w:t>
            </w:r>
          </w:p>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хутор Заварыгин</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п.Обильный</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п.Рассвет</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lastRenderedPageBreak/>
              <w:t>хутор Озерки</w:t>
            </w:r>
          </w:p>
        </w:tc>
        <w:tc>
          <w:tcPr>
            <w:tcW w:w="3120" w:type="dxa"/>
            <w:vMerge w:val="restart"/>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p>
          <w:p w:rsidR="005E7D36" w:rsidRDefault="005E7D36" w:rsidP="005E7D36">
            <w:pPr>
              <w:jc w:val="center"/>
              <w:rPr>
                <w:rFonts w:eastAsia="Lucida Sans Unicode" w:cs="Tahoma"/>
                <w:sz w:val="24"/>
                <w:szCs w:val="24"/>
              </w:rPr>
            </w:pPr>
            <w:r>
              <w:rPr>
                <w:rFonts w:eastAsia="Lucida Sans Unicode" w:cs="Tahoma"/>
                <w:sz w:val="24"/>
                <w:szCs w:val="24"/>
              </w:rPr>
              <w:t>Озерское  сельское поселение</w:t>
            </w:r>
          </w:p>
        </w:tc>
        <w:tc>
          <w:tcPr>
            <w:tcW w:w="2176" w:type="dxa"/>
            <w:vMerge w:val="restart"/>
            <w:tcBorders>
              <w:left w:val="single" w:sz="4" w:space="0" w:color="000000"/>
              <w:bottom w:val="single" w:sz="4" w:space="0" w:color="000000"/>
              <w:right w:val="single" w:sz="4" w:space="0" w:color="000000"/>
            </w:tcBorders>
          </w:tcPr>
          <w:p w:rsidR="005E7D36" w:rsidRDefault="005E7D36" w:rsidP="005E7D36">
            <w:pPr>
              <w:snapToGrid w:val="0"/>
              <w:jc w:val="center"/>
              <w:rPr>
                <w:rFonts w:eastAsia="Lucida Sans Unicode" w:cs="Tahoma"/>
                <w:sz w:val="24"/>
                <w:szCs w:val="24"/>
              </w:rPr>
            </w:pPr>
          </w:p>
          <w:p w:rsidR="005E7D36" w:rsidRDefault="005E7D36" w:rsidP="005E7D36">
            <w:pPr>
              <w:jc w:val="center"/>
              <w:rPr>
                <w:rFonts w:eastAsia="Lucida Sans Unicode" w:cs="Tahoma"/>
                <w:sz w:val="24"/>
                <w:szCs w:val="24"/>
              </w:rPr>
            </w:pPr>
            <w:r>
              <w:rPr>
                <w:rFonts w:eastAsia="Lucida Sans Unicode" w:cs="Tahoma"/>
                <w:sz w:val="24"/>
                <w:szCs w:val="24"/>
              </w:rPr>
              <w:t>хутор Озерки</w:t>
            </w:r>
          </w:p>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хутор Б.Калдаиров</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хутор Стародонской</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станица Сиротинская</w:t>
            </w:r>
          </w:p>
        </w:tc>
        <w:tc>
          <w:tcPr>
            <w:tcW w:w="3120" w:type="dxa"/>
            <w:vMerge w:val="restart"/>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p>
          <w:p w:rsidR="005E7D36" w:rsidRDefault="005E7D36" w:rsidP="005E7D36">
            <w:pPr>
              <w:jc w:val="center"/>
              <w:rPr>
                <w:rFonts w:eastAsia="Lucida Sans Unicode" w:cs="Tahoma"/>
                <w:sz w:val="24"/>
                <w:szCs w:val="24"/>
              </w:rPr>
            </w:pPr>
            <w:r>
              <w:rPr>
                <w:rFonts w:eastAsia="Lucida Sans Unicode" w:cs="Tahoma"/>
                <w:sz w:val="24"/>
                <w:szCs w:val="24"/>
              </w:rPr>
              <w:t>Сиротинское сельское поселение</w:t>
            </w:r>
          </w:p>
        </w:tc>
        <w:tc>
          <w:tcPr>
            <w:tcW w:w="2176" w:type="dxa"/>
            <w:vMerge w:val="restart"/>
            <w:tcBorders>
              <w:left w:val="single" w:sz="4" w:space="0" w:color="000000"/>
              <w:bottom w:val="single" w:sz="4" w:space="0" w:color="000000"/>
              <w:right w:val="single" w:sz="4" w:space="0" w:color="000000"/>
            </w:tcBorders>
          </w:tcPr>
          <w:p w:rsidR="005E7D36" w:rsidRDefault="005E7D36" w:rsidP="005E7D36">
            <w:pPr>
              <w:snapToGrid w:val="0"/>
              <w:jc w:val="center"/>
              <w:rPr>
                <w:rFonts w:eastAsia="Lucida Sans Unicode" w:cs="Tahoma"/>
                <w:sz w:val="24"/>
                <w:szCs w:val="24"/>
              </w:rPr>
            </w:pPr>
          </w:p>
          <w:p w:rsidR="005E7D36" w:rsidRDefault="005E7D36" w:rsidP="005E7D36">
            <w:pPr>
              <w:jc w:val="center"/>
              <w:rPr>
                <w:rFonts w:eastAsia="Lucida Sans Unicode" w:cs="Tahoma"/>
                <w:sz w:val="24"/>
                <w:szCs w:val="24"/>
              </w:rPr>
            </w:pPr>
            <w:r>
              <w:rPr>
                <w:rFonts w:eastAsia="Lucida Sans Unicode" w:cs="Tahoma"/>
                <w:sz w:val="24"/>
                <w:szCs w:val="24"/>
              </w:rPr>
              <w:t>станица Сиротинская</w:t>
            </w:r>
          </w:p>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хутор Хмелевской</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хутор Камышинский</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хутор Шохинский</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5E7D36">
        <w:trPr>
          <w:cantSplit/>
          <w:trHeight w:hRule="exact" w:val="286"/>
        </w:trPr>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хутор Зимовский</w:t>
            </w:r>
          </w:p>
        </w:tc>
        <w:tc>
          <w:tcPr>
            <w:tcW w:w="3120" w:type="dxa"/>
            <w:vMerge/>
            <w:tcBorders>
              <w:left w:val="single" w:sz="4" w:space="0" w:color="000000"/>
              <w:bottom w:val="single" w:sz="4" w:space="0" w:color="000000"/>
            </w:tcBorders>
          </w:tcPr>
          <w:p w:rsidR="005E7D36" w:rsidRDefault="005E7D36" w:rsidP="005E7D36"/>
        </w:tc>
        <w:tc>
          <w:tcPr>
            <w:tcW w:w="2176" w:type="dxa"/>
            <w:vMerge/>
            <w:tcBorders>
              <w:left w:val="single" w:sz="4" w:space="0" w:color="000000"/>
              <w:bottom w:val="single" w:sz="4" w:space="0" w:color="000000"/>
              <w:right w:val="single" w:sz="4" w:space="0" w:color="000000"/>
            </w:tcBorders>
          </w:tcPr>
          <w:p w:rsidR="005E7D36" w:rsidRDefault="005E7D36" w:rsidP="005E7D36"/>
        </w:tc>
      </w:tr>
      <w:tr w:rsidR="005E7D36">
        <w:tc>
          <w:tcPr>
            <w:tcW w:w="4349"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хутор Ширяевский</w:t>
            </w:r>
          </w:p>
          <w:p w:rsidR="005E7D36" w:rsidRDefault="005E7D36" w:rsidP="005E7D36">
            <w:pPr>
              <w:jc w:val="center"/>
              <w:rPr>
                <w:rFonts w:eastAsia="Lucida Sans Unicode" w:cs="Tahoma"/>
                <w:sz w:val="24"/>
                <w:szCs w:val="24"/>
              </w:rPr>
            </w:pPr>
            <w:r>
              <w:rPr>
                <w:rFonts w:eastAsia="Lucida Sans Unicode" w:cs="Tahoma"/>
                <w:sz w:val="24"/>
                <w:szCs w:val="24"/>
              </w:rPr>
              <w:t>хутор Желтухино-Ширяйский</w:t>
            </w:r>
          </w:p>
        </w:tc>
        <w:tc>
          <w:tcPr>
            <w:tcW w:w="3120" w:type="dxa"/>
            <w:tcBorders>
              <w:left w:val="single" w:sz="4" w:space="0" w:color="000000"/>
              <w:bottom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Ширяевское сельское поселение</w:t>
            </w:r>
          </w:p>
        </w:tc>
        <w:tc>
          <w:tcPr>
            <w:tcW w:w="2176" w:type="dxa"/>
            <w:tcBorders>
              <w:left w:val="single" w:sz="4" w:space="0" w:color="000000"/>
              <w:bottom w:val="single" w:sz="4" w:space="0" w:color="000000"/>
              <w:right w:val="single" w:sz="4" w:space="0" w:color="000000"/>
            </w:tcBorders>
          </w:tcPr>
          <w:p w:rsidR="005E7D36" w:rsidRDefault="005E7D36" w:rsidP="005E7D36">
            <w:pPr>
              <w:snapToGrid w:val="0"/>
              <w:jc w:val="center"/>
              <w:rPr>
                <w:rFonts w:eastAsia="Lucida Sans Unicode" w:cs="Tahoma"/>
                <w:sz w:val="24"/>
                <w:szCs w:val="24"/>
              </w:rPr>
            </w:pPr>
            <w:r>
              <w:rPr>
                <w:rFonts w:eastAsia="Lucida Sans Unicode" w:cs="Tahoma"/>
                <w:sz w:val="24"/>
                <w:szCs w:val="24"/>
              </w:rPr>
              <w:t>хутор Ширяевский</w:t>
            </w:r>
          </w:p>
        </w:tc>
      </w:tr>
    </w:tbl>
    <w:p w:rsidR="005E7D36" w:rsidRDefault="005E7D36" w:rsidP="005E7D36">
      <w:pPr>
        <w:spacing w:line="360" w:lineRule="auto"/>
        <w:jc w:val="both"/>
        <w:rPr>
          <w:rFonts w:eastAsia="Lucida Sans Unicode" w:cs="Tahoma"/>
          <w:sz w:val="28"/>
          <w:szCs w:val="28"/>
        </w:rPr>
      </w:pPr>
    </w:p>
    <w:p w:rsidR="005E7D36" w:rsidRDefault="005E7D36" w:rsidP="00F016EE">
      <w:pPr>
        <w:spacing w:line="360" w:lineRule="auto"/>
        <w:ind w:left="851" w:firstLine="868"/>
        <w:jc w:val="both"/>
        <w:rPr>
          <w:rFonts w:eastAsia="Lucida Sans Unicode" w:cs="Tahoma"/>
          <w:sz w:val="24"/>
        </w:rPr>
      </w:pPr>
      <w:r>
        <w:rPr>
          <w:rFonts w:eastAsia="Lucida Sans Unicode" w:cs="Tahoma"/>
          <w:sz w:val="28"/>
          <w:szCs w:val="28"/>
        </w:rPr>
        <w:t>Соотношение городского и сельского населения в районе за последние годы остается относительно стабильным, так как сокращение населения в городских поселениях и сельской местности идёт приблизительно равными темпами. Естественная убыль началась в 1992 году.</w:t>
      </w:r>
    </w:p>
    <w:p w:rsidR="005E7D36" w:rsidRDefault="005E7D36" w:rsidP="005E7D36">
      <w:pPr>
        <w:spacing w:line="360" w:lineRule="auto"/>
        <w:ind w:left="851" w:firstLine="885"/>
        <w:rPr>
          <w:rFonts w:eastAsia="Lucida Sans Unicode" w:cs="Tahoma"/>
          <w:sz w:val="28"/>
          <w:szCs w:val="28"/>
        </w:rPr>
      </w:pPr>
      <w:r>
        <w:rPr>
          <w:rFonts w:eastAsia="Lucida Sans Unicode" w:cs="Tahoma"/>
          <w:sz w:val="28"/>
          <w:szCs w:val="28"/>
        </w:rPr>
        <w:t xml:space="preserve">В 11 </w:t>
      </w:r>
      <w:r w:rsidR="00F016EE">
        <w:rPr>
          <w:rFonts w:eastAsia="Lucida Sans Unicode" w:cs="Tahoma"/>
          <w:sz w:val="28"/>
          <w:szCs w:val="28"/>
        </w:rPr>
        <w:t>населенных пунктах</w:t>
      </w:r>
      <w:r>
        <w:rPr>
          <w:rFonts w:eastAsia="Lucida Sans Unicode" w:cs="Tahoma"/>
          <w:sz w:val="28"/>
          <w:szCs w:val="28"/>
        </w:rPr>
        <w:t xml:space="preserve"> проживает менее 100 человек (в том числе в 4-х из них проживает менее 10 человек.</w:t>
      </w:r>
    </w:p>
    <w:p w:rsidR="005E7D36" w:rsidRDefault="005E7D36" w:rsidP="005E7D36">
      <w:pPr>
        <w:spacing w:line="360" w:lineRule="auto"/>
        <w:ind w:left="851" w:firstLine="850"/>
        <w:jc w:val="both"/>
        <w:rPr>
          <w:rFonts w:eastAsia="Lucida Sans Unicode" w:cs="Tahoma"/>
          <w:sz w:val="28"/>
          <w:szCs w:val="28"/>
        </w:rPr>
      </w:pPr>
      <w:r>
        <w:rPr>
          <w:rFonts w:eastAsia="Lucida Sans Unicode" w:cs="Tahoma"/>
          <w:sz w:val="28"/>
          <w:szCs w:val="28"/>
        </w:rPr>
        <w:t>Сложившаяся территориальная организация района представляет собой четкую планировочную структуру.</w:t>
      </w:r>
    </w:p>
    <w:p w:rsidR="005E7D36" w:rsidRDefault="005E7D36" w:rsidP="005E7D36">
      <w:pPr>
        <w:spacing w:line="360" w:lineRule="auto"/>
        <w:ind w:left="851" w:firstLine="850"/>
        <w:jc w:val="both"/>
        <w:rPr>
          <w:rFonts w:eastAsia="Lucida Sans Unicode" w:cs="Tahoma"/>
          <w:sz w:val="28"/>
          <w:szCs w:val="28"/>
        </w:rPr>
      </w:pPr>
      <w:r>
        <w:rPr>
          <w:rFonts w:eastAsia="Lucida Sans Unicode" w:cs="Tahoma"/>
          <w:sz w:val="28"/>
          <w:szCs w:val="28"/>
        </w:rPr>
        <w:t xml:space="preserve">Главный планировочный центр – районный центр – р.п. Иловля, расположенный в </w:t>
      </w:r>
      <w:smartTag w:uri="urn:schemas-microsoft-com:office:smarttags" w:element="metricconverter">
        <w:smartTagPr>
          <w:attr w:name="ProductID" w:val="87 км"/>
        </w:smartTagPr>
        <w:r>
          <w:rPr>
            <w:rFonts w:eastAsia="Lucida Sans Unicode" w:cs="Tahoma"/>
            <w:sz w:val="28"/>
            <w:szCs w:val="28"/>
          </w:rPr>
          <w:t>87 км</w:t>
        </w:r>
      </w:smartTag>
      <w:r>
        <w:rPr>
          <w:rFonts w:eastAsia="Lucida Sans Unicode" w:cs="Tahoma"/>
          <w:sz w:val="28"/>
          <w:szCs w:val="28"/>
        </w:rPr>
        <w:t xml:space="preserve"> от областного центра г.</w:t>
      </w:r>
      <w:r w:rsidR="00F016EE">
        <w:rPr>
          <w:rFonts w:eastAsia="Lucida Sans Unicode" w:cs="Tahoma"/>
          <w:sz w:val="28"/>
          <w:szCs w:val="28"/>
        </w:rPr>
        <w:t xml:space="preserve"> </w:t>
      </w:r>
      <w:r>
        <w:rPr>
          <w:rFonts w:eastAsia="Lucida Sans Unicode" w:cs="Tahoma"/>
          <w:sz w:val="28"/>
          <w:szCs w:val="28"/>
        </w:rPr>
        <w:t>Волгограда на р.</w:t>
      </w:r>
      <w:r w:rsidR="00F016EE">
        <w:rPr>
          <w:rFonts w:eastAsia="Lucida Sans Unicode" w:cs="Tahoma"/>
          <w:sz w:val="28"/>
          <w:szCs w:val="28"/>
        </w:rPr>
        <w:t xml:space="preserve"> </w:t>
      </w:r>
      <w:r>
        <w:rPr>
          <w:rFonts w:eastAsia="Lucida Sans Unicode" w:cs="Tahoma"/>
          <w:sz w:val="28"/>
          <w:szCs w:val="28"/>
        </w:rPr>
        <w:t xml:space="preserve">Иловля, на расстоянии </w:t>
      </w:r>
      <w:smartTag w:uri="urn:schemas-microsoft-com:office:smarttags" w:element="metricconverter">
        <w:smartTagPr>
          <w:attr w:name="ProductID" w:val="4 км"/>
        </w:smartTagPr>
        <w:r>
          <w:rPr>
            <w:rFonts w:eastAsia="Lucida Sans Unicode" w:cs="Tahoma"/>
            <w:sz w:val="28"/>
            <w:szCs w:val="28"/>
          </w:rPr>
          <w:t>4 км</w:t>
        </w:r>
      </w:smartTag>
      <w:r>
        <w:rPr>
          <w:rFonts w:eastAsia="Lucida Sans Unicode" w:cs="Tahoma"/>
          <w:sz w:val="28"/>
          <w:szCs w:val="28"/>
        </w:rPr>
        <w:t xml:space="preserve"> от автодороги  Федерального значения "Волгоград-Москва" и в </w:t>
      </w:r>
      <w:smartTag w:uri="urn:schemas-microsoft-com:office:smarttags" w:element="metricconverter">
        <w:smartTagPr>
          <w:attr w:name="ProductID" w:val="0,5 км"/>
        </w:smartTagPr>
        <w:r>
          <w:rPr>
            <w:rFonts w:eastAsia="Lucida Sans Unicode" w:cs="Tahoma"/>
            <w:sz w:val="28"/>
            <w:szCs w:val="28"/>
          </w:rPr>
          <w:t>0,5 км</w:t>
        </w:r>
      </w:smartTag>
      <w:r>
        <w:rPr>
          <w:rFonts w:eastAsia="Lucida Sans Unicode" w:cs="Tahoma"/>
          <w:sz w:val="28"/>
          <w:szCs w:val="28"/>
        </w:rPr>
        <w:t xml:space="preserve"> от железнодорожной  ст. Иловля </w:t>
      </w:r>
      <w:r>
        <w:rPr>
          <w:rFonts w:eastAsia="Lucida Sans Unicode" w:cs="Tahoma"/>
          <w:sz w:val="28"/>
          <w:szCs w:val="28"/>
          <w:lang w:val="en-US"/>
        </w:rPr>
        <w:t>I</w:t>
      </w:r>
      <w:r>
        <w:rPr>
          <w:rFonts w:eastAsia="Lucida Sans Unicode" w:cs="Tahoma"/>
          <w:sz w:val="28"/>
          <w:szCs w:val="28"/>
        </w:rPr>
        <w:t>.</w:t>
      </w:r>
    </w:p>
    <w:p w:rsidR="005E7D36" w:rsidRDefault="005E7D36" w:rsidP="005E7D36">
      <w:pPr>
        <w:spacing w:line="360" w:lineRule="auto"/>
        <w:ind w:left="851" w:firstLine="850"/>
        <w:jc w:val="both"/>
        <w:rPr>
          <w:rFonts w:eastAsia="Lucida Sans Unicode" w:cs="Tahoma"/>
          <w:sz w:val="28"/>
          <w:szCs w:val="28"/>
        </w:rPr>
      </w:pPr>
      <w:r>
        <w:rPr>
          <w:rFonts w:eastAsia="Lucida Sans Unicode" w:cs="Tahoma"/>
          <w:sz w:val="28"/>
          <w:szCs w:val="28"/>
        </w:rPr>
        <w:t xml:space="preserve">р.п. Иловля имеет благоприятные предпосылки для развития производительных сил и застраивается в соответствии с генпланом, разработанным институтом «Волгоградгипросельхозстрой» - </w:t>
      </w:r>
      <w:smartTag w:uri="urn:schemas-microsoft-com:office:smarttags" w:element="metricconverter">
        <w:smartTagPr>
          <w:attr w:name="ProductID" w:val="1978 г"/>
        </w:smartTagPr>
        <w:r>
          <w:rPr>
            <w:rFonts w:eastAsia="Lucida Sans Unicode" w:cs="Tahoma"/>
            <w:sz w:val="28"/>
            <w:szCs w:val="28"/>
          </w:rPr>
          <w:t>1978 г</w:t>
        </w:r>
      </w:smartTag>
      <w:r>
        <w:rPr>
          <w:rFonts w:eastAsia="Lucida Sans Unicode" w:cs="Tahoma"/>
          <w:sz w:val="28"/>
          <w:szCs w:val="28"/>
        </w:rPr>
        <w:t>.</w:t>
      </w:r>
    </w:p>
    <w:p w:rsidR="005E7D36" w:rsidRDefault="005E7D36" w:rsidP="005E7D36">
      <w:pPr>
        <w:spacing w:line="360" w:lineRule="auto"/>
        <w:ind w:left="851" w:firstLine="850"/>
        <w:jc w:val="both"/>
        <w:rPr>
          <w:rFonts w:eastAsia="Lucida Sans Unicode" w:cs="Tahoma"/>
          <w:sz w:val="28"/>
          <w:szCs w:val="28"/>
        </w:rPr>
      </w:pPr>
      <w:r>
        <w:rPr>
          <w:rFonts w:eastAsia="Lucida Sans Unicode" w:cs="Tahoma"/>
          <w:sz w:val="28"/>
          <w:szCs w:val="28"/>
        </w:rPr>
        <w:t>На территории района предполагается создать дополнительные центры местных систем расселения на базе с. Лог и крупных развивающихся сельских населенных пунктов- х.Медведев, ст-ца Сиротинская, ст-ца Трехостровская.</w:t>
      </w:r>
    </w:p>
    <w:p w:rsidR="005E7D36" w:rsidRDefault="005E7D36" w:rsidP="005E7D36">
      <w:pPr>
        <w:spacing w:line="360" w:lineRule="auto"/>
        <w:ind w:left="851" w:firstLine="850"/>
        <w:jc w:val="both"/>
        <w:rPr>
          <w:rFonts w:eastAsia="Lucida Sans Unicode" w:cs="Tahoma"/>
          <w:sz w:val="28"/>
          <w:szCs w:val="28"/>
        </w:rPr>
      </w:pPr>
      <w:r>
        <w:rPr>
          <w:rFonts w:eastAsia="Lucida Sans Unicode" w:cs="Tahoma"/>
          <w:sz w:val="28"/>
          <w:szCs w:val="28"/>
        </w:rPr>
        <w:t>Главными планировочными осями района на расчетный срок сохраняются: железная дорога и проходящая параллельно ей автодорога федерального значения "Волгоград-Москва", а также р.Дон.</w:t>
      </w:r>
    </w:p>
    <w:p w:rsidR="005E7D36" w:rsidRDefault="005E7D36" w:rsidP="005E7D36">
      <w:pPr>
        <w:spacing w:line="360" w:lineRule="auto"/>
        <w:ind w:left="851" w:firstLine="850"/>
        <w:jc w:val="both"/>
        <w:rPr>
          <w:rFonts w:eastAsia="Lucida Sans Unicode" w:cs="Tahoma"/>
          <w:sz w:val="28"/>
          <w:szCs w:val="28"/>
        </w:rPr>
      </w:pPr>
      <w:r>
        <w:rPr>
          <w:rFonts w:eastAsia="Lucida Sans Unicode" w:cs="Tahoma"/>
          <w:sz w:val="28"/>
          <w:szCs w:val="28"/>
        </w:rPr>
        <w:lastRenderedPageBreak/>
        <w:t>Главным планировочным центром является районный центр рабочий поселок Иловля с населением 12</w:t>
      </w:r>
      <w:r w:rsidR="000A0364">
        <w:rPr>
          <w:rFonts w:eastAsia="Lucida Sans Unicode" w:cs="Tahoma"/>
          <w:sz w:val="28"/>
          <w:szCs w:val="28"/>
        </w:rPr>
        <w:t xml:space="preserve"> </w:t>
      </w:r>
      <w:r>
        <w:rPr>
          <w:rFonts w:eastAsia="Lucida Sans Unicode" w:cs="Tahoma"/>
          <w:sz w:val="28"/>
          <w:szCs w:val="28"/>
        </w:rPr>
        <w:t>009 человек.</w:t>
      </w:r>
    </w:p>
    <w:p w:rsidR="005E7D36" w:rsidRDefault="005E7D36" w:rsidP="005E7D36">
      <w:pPr>
        <w:spacing w:line="200" w:lineRule="atLeast"/>
        <w:jc w:val="both"/>
        <w:rPr>
          <w:rFonts w:eastAsia="Lucida Sans Unicode" w:cs="Tahoma"/>
          <w:b/>
          <w:sz w:val="24"/>
          <w:szCs w:val="24"/>
        </w:rPr>
      </w:pPr>
    </w:p>
    <w:p w:rsidR="005E7D36" w:rsidRDefault="005E7D36" w:rsidP="006D3FCB">
      <w:pPr>
        <w:spacing w:line="200" w:lineRule="atLeast"/>
        <w:ind w:left="1134"/>
        <w:jc w:val="center"/>
        <w:rPr>
          <w:rFonts w:eastAsia="Lucida Sans Unicode" w:cs="Tahoma"/>
          <w:b/>
          <w:sz w:val="28"/>
          <w:szCs w:val="28"/>
        </w:rPr>
      </w:pPr>
      <w:r>
        <w:rPr>
          <w:rFonts w:eastAsia="Lucida Sans Unicode" w:cs="Tahoma"/>
          <w:b/>
          <w:sz w:val="28"/>
          <w:szCs w:val="28"/>
        </w:rPr>
        <w:br w:type="page"/>
      </w:r>
      <w:r w:rsidR="000A0364">
        <w:rPr>
          <w:rFonts w:eastAsia="Lucida Sans Unicode" w:cs="Tahoma"/>
          <w:b/>
          <w:sz w:val="28"/>
          <w:szCs w:val="28"/>
        </w:rPr>
        <w:lastRenderedPageBreak/>
        <w:t xml:space="preserve">Расширение площади жилой застройки. </w:t>
      </w:r>
    </w:p>
    <w:p w:rsidR="005E7D36" w:rsidRDefault="005E7D36" w:rsidP="005E7D36">
      <w:pPr>
        <w:spacing w:line="200" w:lineRule="atLeast"/>
        <w:jc w:val="center"/>
        <w:rPr>
          <w:rFonts w:eastAsia="Lucida Sans Unicode" w:cs="Tahoma"/>
          <w:b/>
          <w:sz w:val="28"/>
          <w:szCs w:val="28"/>
        </w:rPr>
      </w:pPr>
    </w:p>
    <w:tbl>
      <w:tblPr>
        <w:tblW w:w="0" w:type="auto"/>
        <w:tblInd w:w="1328" w:type="dxa"/>
        <w:tblLayout w:type="fixed"/>
        <w:tblLook w:val="0000"/>
      </w:tblPr>
      <w:tblGrid>
        <w:gridCol w:w="4098"/>
        <w:gridCol w:w="3260"/>
        <w:gridCol w:w="2291"/>
      </w:tblGrid>
      <w:tr w:rsidR="005E7D36">
        <w:trPr>
          <w:cantSplit/>
          <w:trHeight w:hRule="exact" w:val="286"/>
        </w:trPr>
        <w:tc>
          <w:tcPr>
            <w:tcW w:w="4098" w:type="dxa"/>
            <w:vMerge w:val="restart"/>
            <w:tcBorders>
              <w:top w:val="single" w:sz="4" w:space="0" w:color="000000"/>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bCs/>
                <w:i/>
                <w:iCs/>
                <w:sz w:val="24"/>
                <w:szCs w:val="24"/>
              </w:rPr>
            </w:pPr>
            <w:r>
              <w:rPr>
                <w:rFonts w:eastAsia="Lucida Sans Unicode" w:cs="Tahoma"/>
                <w:b/>
                <w:bCs/>
                <w:i/>
                <w:iCs/>
                <w:sz w:val="24"/>
                <w:szCs w:val="24"/>
              </w:rPr>
              <w:t>Наименование</w:t>
            </w:r>
          </w:p>
        </w:tc>
        <w:tc>
          <w:tcPr>
            <w:tcW w:w="5551" w:type="dxa"/>
            <w:gridSpan w:val="2"/>
            <w:tcBorders>
              <w:top w:val="single" w:sz="4" w:space="0" w:color="000000"/>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b/>
                <w:bCs/>
                <w:i/>
                <w:iCs/>
                <w:sz w:val="24"/>
                <w:szCs w:val="24"/>
              </w:rPr>
            </w:pPr>
            <w:r>
              <w:rPr>
                <w:rFonts w:eastAsia="Lucida Sans Unicode" w:cs="Tahoma"/>
                <w:b/>
                <w:bCs/>
                <w:i/>
                <w:iCs/>
                <w:sz w:val="24"/>
                <w:szCs w:val="24"/>
              </w:rPr>
              <w:t>Жилая застройка</w:t>
            </w:r>
          </w:p>
        </w:tc>
      </w:tr>
      <w:tr w:rsidR="005E7D36">
        <w:trPr>
          <w:cantSplit/>
        </w:trPr>
        <w:tc>
          <w:tcPr>
            <w:tcW w:w="4098" w:type="dxa"/>
            <w:vMerge/>
            <w:tcBorders>
              <w:top w:val="single" w:sz="4" w:space="0" w:color="000000"/>
              <w:left w:val="single" w:sz="4" w:space="0" w:color="000000"/>
              <w:bottom w:val="single" w:sz="4" w:space="0" w:color="000000"/>
            </w:tcBorders>
          </w:tcPr>
          <w:p w:rsidR="005E7D36" w:rsidRDefault="005E7D36" w:rsidP="005E7D36"/>
        </w:tc>
        <w:tc>
          <w:tcPr>
            <w:tcW w:w="3260" w:type="dxa"/>
            <w:tcBorders>
              <w:left w:val="single" w:sz="4" w:space="0" w:color="000000"/>
              <w:bottom w:val="single" w:sz="4" w:space="0" w:color="000000"/>
            </w:tcBorders>
          </w:tcPr>
          <w:p w:rsidR="006D3FCB" w:rsidRDefault="005E7D36" w:rsidP="005E7D36">
            <w:pPr>
              <w:snapToGrid w:val="0"/>
              <w:spacing w:line="200" w:lineRule="atLeast"/>
              <w:jc w:val="center"/>
              <w:rPr>
                <w:rFonts w:eastAsia="Lucida Sans Unicode" w:cs="Tahoma"/>
                <w:b/>
                <w:bCs/>
                <w:i/>
                <w:iCs/>
                <w:sz w:val="22"/>
                <w:szCs w:val="22"/>
              </w:rPr>
            </w:pPr>
            <w:r w:rsidRPr="006D3FCB">
              <w:rPr>
                <w:rFonts w:eastAsia="Lucida Sans Unicode" w:cs="Tahoma"/>
                <w:b/>
                <w:bCs/>
                <w:i/>
                <w:iCs/>
                <w:sz w:val="22"/>
                <w:szCs w:val="22"/>
              </w:rPr>
              <w:t xml:space="preserve">В пределах границ </w:t>
            </w:r>
          </w:p>
          <w:p w:rsidR="005E7D36" w:rsidRPr="006D3FCB" w:rsidRDefault="005E7D36" w:rsidP="005E7D36">
            <w:pPr>
              <w:snapToGrid w:val="0"/>
              <w:spacing w:line="200" w:lineRule="atLeast"/>
              <w:jc w:val="center"/>
              <w:rPr>
                <w:rFonts w:eastAsia="Lucida Sans Unicode" w:cs="Tahoma"/>
                <w:b/>
                <w:bCs/>
                <w:i/>
                <w:iCs/>
                <w:sz w:val="22"/>
                <w:szCs w:val="22"/>
              </w:rPr>
            </w:pPr>
            <w:r w:rsidRPr="006D3FCB">
              <w:rPr>
                <w:rFonts w:eastAsia="Lucida Sans Unicode" w:cs="Tahoma"/>
                <w:b/>
                <w:bCs/>
                <w:i/>
                <w:iCs/>
                <w:sz w:val="22"/>
                <w:szCs w:val="22"/>
              </w:rPr>
              <w:t>населенных пунктов</w:t>
            </w:r>
          </w:p>
          <w:p w:rsidR="005E7D36" w:rsidRPr="006D3FCB" w:rsidRDefault="005E7D36" w:rsidP="005E7D36">
            <w:pPr>
              <w:spacing w:line="200" w:lineRule="atLeast"/>
              <w:jc w:val="center"/>
              <w:rPr>
                <w:rFonts w:eastAsia="Lucida Sans Unicode" w:cs="Tahoma"/>
                <w:b/>
                <w:bCs/>
                <w:i/>
                <w:iCs/>
                <w:sz w:val="22"/>
                <w:szCs w:val="22"/>
              </w:rPr>
            </w:pPr>
            <w:r w:rsidRPr="006D3FCB">
              <w:rPr>
                <w:rFonts w:eastAsia="Lucida Sans Unicode" w:cs="Tahoma"/>
                <w:b/>
                <w:bCs/>
                <w:i/>
                <w:iCs/>
                <w:sz w:val="22"/>
                <w:szCs w:val="22"/>
              </w:rPr>
              <w:t>га</w:t>
            </w:r>
          </w:p>
        </w:tc>
        <w:tc>
          <w:tcPr>
            <w:tcW w:w="2291" w:type="dxa"/>
            <w:tcBorders>
              <w:left w:val="single" w:sz="4" w:space="0" w:color="000000"/>
              <w:bottom w:val="single" w:sz="4" w:space="0" w:color="000000"/>
              <w:right w:val="single" w:sz="4" w:space="0" w:color="000000"/>
            </w:tcBorders>
          </w:tcPr>
          <w:p w:rsidR="006D3FCB" w:rsidRDefault="006D3FCB" w:rsidP="006D3FCB">
            <w:pPr>
              <w:snapToGrid w:val="0"/>
              <w:spacing w:line="200" w:lineRule="atLeast"/>
              <w:jc w:val="center"/>
              <w:rPr>
                <w:rFonts w:eastAsia="Lucida Sans Unicode" w:cs="Tahoma"/>
                <w:b/>
                <w:bCs/>
                <w:i/>
                <w:iCs/>
                <w:sz w:val="22"/>
                <w:szCs w:val="22"/>
              </w:rPr>
            </w:pPr>
            <w:r>
              <w:rPr>
                <w:rFonts w:eastAsia="Lucida Sans Unicode" w:cs="Tahoma"/>
                <w:b/>
                <w:bCs/>
                <w:i/>
                <w:iCs/>
                <w:sz w:val="22"/>
                <w:szCs w:val="22"/>
              </w:rPr>
              <w:t xml:space="preserve">За пределами границ населенных </w:t>
            </w:r>
            <w:r w:rsidR="005E7D36" w:rsidRPr="006D3FCB">
              <w:rPr>
                <w:rFonts w:eastAsia="Lucida Sans Unicode" w:cs="Tahoma"/>
                <w:b/>
                <w:bCs/>
                <w:i/>
                <w:iCs/>
                <w:sz w:val="22"/>
                <w:szCs w:val="22"/>
              </w:rPr>
              <w:t>пунктов</w:t>
            </w:r>
          </w:p>
          <w:p w:rsidR="005E7D36" w:rsidRPr="006D3FCB" w:rsidRDefault="006D3FCB" w:rsidP="006D3FCB">
            <w:pPr>
              <w:snapToGrid w:val="0"/>
              <w:spacing w:line="200" w:lineRule="atLeast"/>
              <w:jc w:val="center"/>
              <w:rPr>
                <w:rFonts w:eastAsia="Lucida Sans Unicode" w:cs="Tahoma"/>
                <w:b/>
                <w:bCs/>
                <w:i/>
                <w:iCs/>
                <w:sz w:val="22"/>
                <w:szCs w:val="22"/>
              </w:rPr>
            </w:pPr>
            <w:r w:rsidRPr="006D3FCB">
              <w:rPr>
                <w:rFonts w:eastAsia="Lucida Sans Unicode" w:cs="Tahoma"/>
                <w:b/>
                <w:bCs/>
                <w:i/>
                <w:iCs/>
                <w:sz w:val="22"/>
                <w:szCs w:val="22"/>
              </w:rPr>
              <w:t xml:space="preserve"> </w:t>
            </w:r>
            <w:r w:rsidR="005E7D36" w:rsidRPr="006D3FCB">
              <w:rPr>
                <w:rFonts w:eastAsia="Lucida Sans Unicode" w:cs="Tahoma"/>
                <w:b/>
                <w:bCs/>
                <w:i/>
                <w:iCs/>
                <w:sz w:val="22"/>
                <w:szCs w:val="22"/>
              </w:rPr>
              <w:t>га</w:t>
            </w:r>
          </w:p>
        </w:tc>
      </w:tr>
      <w:tr w:rsidR="005E7D36">
        <w:trPr>
          <w:trHeight w:val="70"/>
        </w:trPr>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р.п.Иловля</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 xml:space="preserve">1736 </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p>
        </w:tc>
      </w:tr>
      <w:tr w:rsidR="005E7D36">
        <w:tc>
          <w:tcPr>
            <w:tcW w:w="4098" w:type="dxa"/>
            <w:tcBorders>
              <w:left w:val="single" w:sz="4" w:space="0" w:color="000000"/>
              <w:bottom w:val="single" w:sz="4" w:space="0" w:color="000000"/>
            </w:tcBorders>
          </w:tcPr>
          <w:p w:rsidR="005E7D36" w:rsidRDefault="000A0364" w:rsidP="005E7D36">
            <w:pPr>
              <w:snapToGrid w:val="0"/>
              <w:spacing w:line="200" w:lineRule="atLeast"/>
              <w:jc w:val="center"/>
              <w:rPr>
                <w:rFonts w:eastAsia="Lucida Sans Unicode" w:cs="Tahoma"/>
                <w:sz w:val="24"/>
                <w:szCs w:val="24"/>
              </w:rPr>
            </w:pPr>
            <w:r>
              <w:rPr>
                <w:rFonts w:eastAsia="Lucida Sans Unicode" w:cs="Tahoma"/>
                <w:sz w:val="24"/>
                <w:szCs w:val="24"/>
              </w:rPr>
              <w:t>с</w:t>
            </w:r>
            <w:r w:rsidR="005E7D36">
              <w:rPr>
                <w:rFonts w:eastAsia="Lucida Sans Unicode" w:cs="Tahoma"/>
                <w:sz w:val="24"/>
                <w:szCs w:val="24"/>
              </w:rPr>
              <w:t>.</w:t>
            </w:r>
            <w:r w:rsidR="00EF39A0">
              <w:rPr>
                <w:rFonts w:eastAsia="Lucida Sans Unicode" w:cs="Tahoma"/>
                <w:sz w:val="24"/>
                <w:szCs w:val="24"/>
              </w:rPr>
              <w:t xml:space="preserve"> </w:t>
            </w:r>
            <w:r w:rsidR="005E7D36">
              <w:rPr>
                <w:rFonts w:eastAsia="Lucida Sans Unicode" w:cs="Tahoma"/>
                <w:sz w:val="24"/>
                <w:szCs w:val="24"/>
              </w:rPr>
              <w:t>Лог</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 xml:space="preserve">293,0 </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 xml:space="preserve">7,0 </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х.</w:t>
            </w:r>
            <w:r w:rsidR="00EF39A0">
              <w:rPr>
                <w:rFonts w:eastAsia="Lucida Sans Unicode" w:cs="Tahoma"/>
                <w:sz w:val="24"/>
                <w:szCs w:val="24"/>
              </w:rPr>
              <w:t xml:space="preserve"> </w:t>
            </w:r>
            <w:r>
              <w:rPr>
                <w:rFonts w:eastAsia="Lucida Sans Unicode" w:cs="Tahoma"/>
                <w:sz w:val="24"/>
                <w:szCs w:val="24"/>
              </w:rPr>
              <w:t>Яблонский</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12,39</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х.Желтухин</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61,92</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36,10</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х.</w:t>
            </w:r>
            <w:r w:rsidR="00EF39A0">
              <w:rPr>
                <w:rFonts w:eastAsia="Lucida Sans Unicode" w:cs="Tahoma"/>
                <w:sz w:val="24"/>
                <w:szCs w:val="24"/>
              </w:rPr>
              <w:t xml:space="preserve"> </w:t>
            </w:r>
            <w:r>
              <w:rPr>
                <w:rFonts w:eastAsia="Lucida Sans Unicode" w:cs="Tahoma"/>
                <w:sz w:val="24"/>
                <w:szCs w:val="24"/>
              </w:rPr>
              <w:t>Боровки</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54,21</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х.</w:t>
            </w:r>
            <w:r w:rsidR="00EF39A0">
              <w:rPr>
                <w:rFonts w:eastAsia="Lucida Sans Unicode" w:cs="Tahoma"/>
                <w:sz w:val="24"/>
                <w:szCs w:val="24"/>
              </w:rPr>
              <w:t xml:space="preserve"> </w:t>
            </w:r>
            <w:r>
              <w:rPr>
                <w:rFonts w:eastAsia="Lucida Sans Unicode" w:cs="Tahoma"/>
                <w:sz w:val="24"/>
                <w:szCs w:val="24"/>
              </w:rPr>
              <w:t>Тары</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168,32</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17</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х.Ерецкий</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14,15</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w:t>
            </w:r>
          </w:p>
        </w:tc>
      </w:tr>
      <w:tr w:rsidR="005E7D36">
        <w:tc>
          <w:tcPr>
            <w:tcW w:w="4098" w:type="dxa"/>
            <w:tcBorders>
              <w:left w:val="single" w:sz="4" w:space="0" w:color="000000"/>
              <w:bottom w:val="single" w:sz="4" w:space="0" w:color="000000"/>
            </w:tcBorders>
          </w:tcPr>
          <w:p w:rsidR="005E7D36" w:rsidRDefault="00EF39A0" w:rsidP="005E7D36">
            <w:pPr>
              <w:snapToGrid w:val="0"/>
              <w:spacing w:line="200" w:lineRule="atLeast"/>
              <w:jc w:val="center"/>
              <w:rPr>
                <w:rFonts w:eastAsia="Lucida Sans Unicode" w:cs="Tahoma"/>
                <w:sz w:val="24"/>
                <w:szCs w:val="24"/>
              </w:rPr>
            </w:pPr>
            <w:r>
              <w:rPr>
                <w:rFonts w:eastAsia="Lucida Sans Unicode" w:cs="Tahoma"/>
                <w:sz w:val="24"/>
                <w:szCs w:val="24"/>
              </w:rPr>
              <w:t>Х.</w:t>
            </w:r>
            <w:r w:rsidR="005E7D36">
              <w:rPr>
                <w:rFonts w:eastAsia="Lucida Sans Unicode" w:cs="Tahoma"/>
                <w:sz w:val="24"/>
                <w:szCs w:val="24"/>
              </w:rPr>
              <w:t>Авилов</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183,13</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3,5</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х.Ширяй</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259,5</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ст.Бердия</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24,49</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х.Аликова</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190,7</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х.Вилтов</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146,61</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5,7</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х.Голенский</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52,7</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ст.Трехостровская</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76,77</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10,8</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х.Красноярский</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64,24</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24</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с.Чернозубовка</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29,2</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х.Б.Колдаиров</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325,25</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х.Бол.Ивановка</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121,73</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с.Александровка</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132,06</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х.Медведев</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141,09</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п.Рассвет</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30,42</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п.Обильный</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25,18</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х.Заварыгин</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155,43</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х.Стародонской</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34,27</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6,7</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х.Озерки</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138,29</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17,8</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х.Писаревка</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93,5</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24,0</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х.Каменский</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49,91</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ст.Новогригорьевская</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84,40</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4,8</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Ст.Старогригорьевская</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113,70</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с.Кондраши</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327,15</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w:t>
            </w:r>
          </w:p>
        </w:tc>
      </w:tr>
      <w:tr w:rsidR="005E7D36">
        <w:trPr>
          <w:trHeight w:val="326"/>
        </w:trPr>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х.Краснодонский</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197,47</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22,5</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х.Кузнецов</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119,65</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2,7</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х.Байбаев</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64,98</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21,3</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с/с Качалино</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430,8</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9,4</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х.Широков</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21,12</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х.Фастов</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26,48</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7,6</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х.Песчанка</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120,93</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21,7</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х.Трактирский</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2,5</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53,2</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х.Нижнегерасимовский</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24,41</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х.Зимовейский</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28,7</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х.Рановский</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8</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sz w:val="24"/>
                <w:szCs w:val="24"/>
              </w:rPr>
            </w:pPr>
            <w:r>
              <w:rPr>
                <w:rFonts w:eastAsia="Lucida Sans Unicode" w:cs="Tahoma"/>
                <w:sz w:val="24"/>
                <w:szCs w:val="24"/>
              </w:rPr>
              <w:t>-</w:t>
            </w:r>
          </w:p>
        </w:tc>
      </w:tr>
      <w:tr w:rsidR="005E7D36">
        <w:tc>
          <w:tcPr>
            <w:tcW w:w="4098"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sz w:val="24"/>
                <w:szCs w:val="24"/>
              </w:rPr>
            </w:pPr>
            <w:r>
              <w:rPr>
                <w:rFonts w:eastAsia="Lucida Sans Unicode" w:cs="Tahoma"/>
                <w:b/>
                <w:sz w:val="24"/>
                <w:szCs w:val="24"/>
              </w:rPr>
              <w:t>ИТОГО</w:t>
            </w:r>
          </w:p>
        </w:tc>
        <w:tc>
          <w:tcPr>
            <w:tcW w:w="3260" w:type="dxa"/>
            <w:tcBorders>
              <w:left w:val="single" w:sz="4" w:space="0" w:color="000000"/>
              <w:bottom w:val="single" w:sz="4" w:space="0" w:color="000000"/>
            </w:tcBorders>
          </w:tcPr>
          <w:p w:rsidR="005E7D36" w:rsidRDefault="005E7D36" w:rsidP="005E7D36">
            <w:pPr>
              <w:snapToGrid w:val="0"/>
              <w:spacing w:line="200" w:lineRule="atLeast"/>
              <w:jc w:val="center"/>
              <w:rPr>
                <w:rFonts w:eastAsia="Lucida Sans Unicode" w:cs="Tahoma"/>
                <w:b/>
                <w:sz w:val="24"/>
                <w:szCs w:val="24"/>
              </w:rPr>
            </w:pPr>
            <w:r>
              <w:rPr>
                <w:rFonts w:eastAsia="Lucida Sans Unicode" w:cs="Tahoma"/>
                <w:b/>
                <w:sz w:val="24"/>
                <w:szCs w:val="24"/>
              </w:rPr>
              <w:t>6340</w:t>
            </w:r>
          </w:p>
        </w:tc>
        <w:tc>
          <w:tcPr>
            <w:tcW w:w="2291" w:type="dxa"/>
            <w:tcBorders>
              <w:left w:val="single" w:sz="4" w:space="0" w:color="000000"/>
              <w:bottom w:val="single" w:sz="4" w:space="0" w:color="000000"/>
              <w:right w:val="single" w:sz="4" w:space="0" w:color="000000"/>
            </w:tcBorders>
          </w:tcPr>
          <w:p w:rsidR="005E7D36" w:rsidRDefault="005E7D36" w:rsidP="005E7D36">
            <w:pPr>
              <w:snapToGrid w:val="0"/>
              <w:spacing w:line="200" w:lineRule="atLeast"/>
              <w:jc w:val="center"/>
              <w:rPr>
                <w:rFonts w:eastAsia="Lucida Sans Unicode" w:cs="Tahoma"/>
                <w:b/>
                <w:sz w:val="24"/>
                <w:szCs w:val="24"/>
              </w:rPr>
            </w:pPr>
            <w:r>
              <w:rPr>
                <w:rFonts w:eastAsia="Lucida Sans Unicode" w:cs="Tahoma"/>
                <w:b/>
                <w:sz w:val="24"/>
                <w:szCs w:val="24"/>
              </w:rPr>
              <w:t>375,14</w:t>
            </w:r>
          </w:p>
        </w:tc>
      </w:tr>
    </w:tbl>
    <w:p w:rsidR="00192A16" w:rsidRDefault="002F54D0" w:rsidP="006D3FCB">
      <w:pPr>
        <w:spacing w:line="360" w:lineRule="auto"/>
        <w:jc w:val="both"/>
        <w:rPr>
          <w:rFonts w:eastAsia="Lucida Sans Unicode" w:cs="Tahoma"/>
          <w:color w:val="000000"/>
          <w:sz w:val="28"/>
          <w:szCs w:val="28"/>
        </w:rPr>
      </w:pPr>
      <w:r>
        <w:rPr>
          <w:rFonts w:eastAsia="Lucida Sans Unicode" w:cs="Tahoma"/>
          <w:color w:val="000000"/>
          <w:sz w:val="28"/>
          <w:szCs w:val="28"/>
        </w:rPr>
        <w:br w:type="page"/>
      </w:r>
    </w:p>
    <w:p w:rsidR="002F54D0" w:rsidRDefault="002F54D0" w:rsidP="006D3FCB">
      <w:pPr>
        <w:spacing w:line="360" w:lineRule="auto"/>
        <w:ind w:left="851" w:firstLine="850"/>
        <w:jc w:val="center"/>
        <w:rPr>
          <w:b/>
          <w:bCs/>
          <w:sz w:val="28"/>
          <w:szCs w:val="28"/>
        </w:rPr>
      </w:pPr>
      <w:r>
        <w:rPr>
          <w:b/>
          <w:bCs/>
          <w:sz w:val="28"/>
          <w:szCs w:val="28"/>
        </w:rPr>
        <w:lastRenderedPageBreak/>
        <w:t>I.2. Функционально-пространственное развитие территории.</w:t>
      </w:r>
    </w:p>
    <w:p w:rsidR="002F54D0" w:rsidRDefault="002F54D0" w:rsidP="002F54D0">
      <w:pPr>
        <w:spacing w:line="360" w:lineRule="auto"/>
        <w:ind w:left="851" w:firstLine="850"/>
        <w:jc w:val="both"/>
        <w:rPr>
          <w:sz w:val="28"/>
          <w:szCs w:val="28"/>
        </w:rPr>
      </w:pPr>
    </w:p>
    <w:p w:rsidR="002F54D0" w:rsidRDefault="002F54D0" w:rsidP="002F54D0">
      <w:pPr>
        <w:spacing w:line="360" w:lineRule="auto"/>
        <w:ind w:left="851" w:firstLine="850"/>
        <w:jc w:val="both"/>
        <w:rPr>
          <w:sz w:val="28"/>
          <w:szCs w:val="28"/>
        </w:rPr>
      </w:pPr>
      <w:r>
        <w:rPr>
          <w:sz w:val="28"/>
          <w:szCs w:val="28"/>
        </w:rPr>
        <w:t>Сложившаяся территориальная организация района в настоящий момент представляет собой четкую планировочную структуру с функциональным зонированием, обусловленным ее географическим положением, природными условиями, транспортной и инженерной инфраструктурой.</w:t>
      </w:r>
    </w:p>
    <w:p w:rsidR="002F54D0" w:rsidRDefault="002F54D0" w:rsidP="002F54D0">
      <w:pPr>
        <w:spacing w:line="360" w:lineRule="auto"/>
        <w:ind w:left="851" w:firstLine="850"/>
        <w:jc w:val="both"/>
        <w:rPr>
          <w:sz w:val="28"/>
          <w:szCs w:val="28"/>
        </w:rPr>
      </w:pPr>
      <w:r>
        <w:rPr>
          <w:sz w:val="28"/>
          <w:szCs w:val="28"/>
        </w:rPr>
        <w:t>Планировочная структура района ориентированна на историческую систему расселения и основные транспортные коридоры.</w:t>
      </w:r>
    </w:p>
    <w:p w:rsidR="002F54D0" w:rsidRDefault="002F54D0" w:rsidP="002F54D0">
      <w:pPr>
        <w:spacing w:line="360" w:lineRule="auto"/>
        <w:ind w:left="851" w:firstLine="850"/>
        <w:jc w:val="both"/>
        <w:rPr>
          <w:sz w:val="28"/>
          <w:szCs w:val="28"/>
        </w:rPr>
      </w:pPr>
      <w:r>
        <w:rPr>
          <w:sz w:val="28"/>
          <w:szCs w:val="28"/>
        </w:rPr>
        <w:t xml:space="preserve">Исторически сложившаяся территориальная организация района представляет собой радиальную планировочную структуру, в формировании которой важную роль играют природные оси - реки Дон и Иловля. Долины рек Дон и Иловля, существующие железные магистрали и федеральная трасса "Москва - Волгоград" являются осями расселения, стержнями формирования планировочной структуры района. Долина реки Иловля является основной планировочной осью района, р.п. Иловля </w:t>
      </w:r>
      <w:r w:rsidR="000A0364">
        <w:rPr>
          <w:sz w:val="28"/>
          <w:szCs w:val="28"/>
        </w:rPr>
        <w:t>–</w:t>
      </w:r>
      <w:r>
        <w:rPr>
          <w:sz w:val="28"/>
          <w:szCs w:val="28"/>
        </w:rPr>
        <w:t xml:space="preserve"> </w:t>
      </w:r>
      <w:r w:rsidR="000A0364">
        <w:rPr>
          <w:sz w:val="28"/>
          <w:szCs w:val="28"/>
        </w:rPr>
        <w:t>административным центром района.</w:t>
      </w:r>
    </w:p>
    <w:p w:rsidR="002F54D0" w:rsidRDefault="002F54D0" w:rsidP="002F54D0">
      <w:pPr>
        <w:spacing w:line="360" w:lineRule="auto"/>
        <w:ind w:left="851" w:firstLine="850"/>
        <w:jc w:val="both"/>
        <w:rPr>
          <w:sz w:val="28"/>
          <w:szCs w:val="28"/>
        </w:rPr>
      </w:pPr>
      <w:r>
        <w:rPr>
          <w:sz w:val="28"/>
          <w:szCs w:val="28"/>
        </w:rPr>
        <w:t>Планировочная структура сформировалась в соответствии с направленностью природного и транспортного каркаса территории. Все населенные пункты размещены вокруг р.п. Иловля по долинам рек Дон и Ил</w:t>
      </w:r>
      <w:r w:rsidR="000A0364">
        <w:rPr>
          <w:sz w:val="28"/>
          <w:szCs w:val="28"/>
        </w:rPr>
        <w:t>овля, а также вдоль автодороги «Москва – Волгоград»</w:t>
      </w:r>
      <w:r w:rsidR="00E5792D">
        <w:rPr>
          <w:sz w:val="28"/>
          <w:szCs w:val="28"/>
        </w:rPr>
        <w:t xml:space="preserve"> («Каспий»)</w:t>
      </w:r>
      <w:r w:rsidR="000A0364">
        <w:rPr>
          <w:sz w:val="28"/>
          <w:szCs w:val="28"/>
        </w:rPr>
        <w:t>.</w:t>
      </w:r>
      <w:r w:rsidR="00E5792D">
        <w:rPr>
          <w:sz w:val="28"/>
          <w:szCs w:val="28"/>
        </w:rPr>
        <w:t xml:space="preserve"> </w:t>
      </w:r>
      <w:r>
        <w:rPr>
          <w:sz w:val="28"/>
          <w:szCs w:val="28"/>
        </w:rPr>
        <w:t xml:space="preserve">Наиболее мощной планировочной связью района и основной планировочной осью является автомобильная дорога </w:t>
      </w:r>
      <w:r w:rsidR="000A0364">
        <w:rPr>
          <w:sz w:val="28"/>
          <w:szCs w:val="28"/>
        </w:rPr>
        <w:t xml:space="preserve">«Москва – Волгоград» </w:t>
      </w:r>
      <w:r>
        <w:rPr>
          <w:sz w:val="28"/>
          <w:szCs w:val="28"/>
        </w:rPr>
        <w:t>и железнодорожные магистрали, проходящие через наиболее крупные населенные пункты с севера-востока на юго-запад.</w:t>
      </w:r>
    </w:p>
    <w:p w:rsidR="00943FCD" w:rsidRDefault="00943FCD" w:rsidP="002F54D0">
      <w:pPr>
        <w:spacing w:line="360" w:lineRule="auto"/>
        <w:ind w:left="851" w:firstLine="850"/>
        <w:jc w:val="both"/>
        <w:rPr>
          <w:sz w:val="28"/>
          <w:szCs w:val="28"/>
        </w:rPr>
      </w:pPr>
    </w:p>
    <w:p w:rsidR="002F54D0" w:rsidRDefault="002F54D0" w:rsidP="002F54D0">
      <w:pPr>
        <w:spacing w:line="360" w:lineRule="auto"/>
        <w:ind w:left="851" w:firstLine="850"/>
        <w:jc w:val="both"/>
        <w:rPr>
          <w:sz w:val="28"/>
          <w:szCs w:val="28"/>
        </w:rPr>
      </w:pPr>
      <w:r>
        <w:rPr>
          <w:sz w:val="28"/>
          <w:szCs w:val="28"/>
        </w:rPr>
        <w:t>Втор</w:t>
      </w:r>
      <w:r w:rsidR="00E5792D">
        <w:rPr>
          <w:sz w:val="28"/>
          <w:szCs w:val="28"/>
        </w:rPr>
        <w:t>ой</w:t>
      </w:r>
      <w:r>
        <w:rPr>
          <w:sz w:val="28"/>
          <w:szCs w:val="28"/>
        </w:rPr>
        <w:t xml:space="preserve"> планировочн</w:t>
      </w:r>
      <w:r w:rsidR="00E5792D">
        <w:rPr>
          <w:sz w:val="28"/>
          <w:szCs w:val="28"/>
        </w:rPr>
        <w:t>ой</w:t>
      </w:r>
      <w:r>
        <w:rPr>
          <w:sz w:val="28"/>
          <w:szCs w:val="28"/>
        </w:rPr>
        <w:t xml:space="preserve"> ось</w:t>
      </w:r>
      <w:r w:rsidR="00E5792D">
        <w:rPr>
          <w:sz w:val="28"/>
          <w:szCs w:val="28"/>
        </w:rPr>
        <w:t>ю</w:t>
      </w:r>
      <w:r>
        <w:rPr>
          <w:sz w:val="28"/>
          <w:szCs w:val="28"/>
        </w:rPr>
        <w:t>, проходящ</w:t>
      </w:r>
      <w:r w:rsidR="00E5792D">
        <w:rPr>
          <w:sz w:val="28"/>
          <w:szCs w:val="28"/>
        </w:rPr>
        <w:t>ей</w:t>
      </w:r>
      <w:r>
        <w:rPr>
          <w:sz w:val="28"/>
          <w:szCs w:val="28"/>
        </w:rPr>
        <w:t xml:space="preserve"> с</w:t>
      </w:r>
      <w:r w:rsidR="00E5792D">
        <w:rPr>
          <w:sz w:val="28"/>
          <w:szCs w:val="28"/>
        </w:rPr>
        <w:t xml:space="preserve"> запада </w:t>
      </w:r>
      <w:r>
        <w:rPr>
          <w:sz w:val="28"/>
          <w:szCs w:val="28"/>
        </w:rPr>
        <w:t xml:space="preserve"> на юг, является река Дон. </w:t>
      </w:r>
    </w:p>
    <w:p w:rsidR="00943FCD" w:rsidRDefault="00943FCD" w:rsidP="002F54D0">
      <w:pPr>
        <w:spacing w:line="360" w:lineRule="auto"/>
        <w:ind w:left="851" w:firstLine="850"/>
        <w:jc w:val="both"/>
        <w:rPr>
          <w:sz w:val="28"/>
          <w:szCs w:val="28"/>
        </w:rPr>
      </w:pPr>
    </w:p>
    <w:p w:rsidR="002F54D0" w:rsidRDefault="002F54D0" w:rsidP="002F54D0">
      <w:pPr>
        <w:spacing w:line="360" w:lineRule="auto"/>
        <w:ind w:left="851" w:firstLine="850"/>
        <w:jc w:val="both"/>
        <w:rPr>
          <w:sz w:val="28"/>
          <w:szCs w:val="28"/>
        </w:rPr>
      </w:pPr>
      <w:r>
        <w:rPr>
          <w:sz w:val="28"/>
          <w:szCs w:val="28"/>
        </w:rPr>
        <w:t>Планировочные оси, проходящие через реки Дон и Иловля, дают возможность развития рекреационных</w:t>
      </w:r>
      <w:r w:rsidR="00E5792D">
        <w:rPr>
          <w:sz w:val="28"/>
          <w:szCs w:val="28"/>
        </w:rPr>
        <w:t xml:space="preserve"> зон.</w:t>
      </w:r>
    </w:p>
    <w:p w:rsidR="00943FCD" w:rsidRDefault="00943FCD" w:rsidP="002F54D0">
      <w:pPr>
        <w:spacing w:line="360" w:lineRule="auto"/>
        <w:ind w:left="851" w:firstLine="850"/>
        <w:jc w:val="both"/>
        <w:rPr>
          <w:sz w:val="28"/>
          <w:szCs w:val="28"/>
        </w:rPr>
      </w:pPr>
    </w:p>
    <w:p w:rsidR="002F54D0" w:rsidRDefault="002F54D0" w:rsidP="002F54D0">
      <w:pPr>
        <w:spacing w:line="360" w:lineRule="auto"/>
        <w:ind w:left="851" w:firstLine="850"/>
        <w:jc w:val="both"/>
        <w:rPr>
          <w:sz w:val="28"/>
          <w:szCs w:val="28"/>
        </w:rPr>
      </w:pPr>
      <w:r>
        <w:rPr>
          <w:sz w:val="28"/>
          <w:szCs w:val="28"/>
        </w:rPr>
        <w:lastRenderedPageBreak/>
        <w:t>Сеть автодорог с твердым покрытием обеспечивает транспортную связь р.п.</w:t>
      </w:r>
      <w:r w:rsidR="00E5792D">
        <w:rPr>
          <w:sz w:val="28"/>
          <w:szCs w:val="28"/>
        </w:rPr>
        <w:t xml:space="preserve"> </w:t>
      </w:r>
      <w:r>
        <w:rPr>
          <w:sz w:val="28"/>
          <w:szCs w:val="28"/>
        </w:rPr>
        <w:t>Иловля со всеми сельскими поселениями, а также с г. Волгоградом.</w:t>
      </w:r>
    </w:p>
    <w:p w:rsidR="002F54D0" w:rsidRDefault="002F54D0" w:rsidP="002F54D0">
      <w:pPr>
        <w:spacing w:line="360" w:lineRule="auto"/>
        <w:ind w:left="851" w:firstLine="720"/>
        <w:jc w:val="both"/>
        <w:rPr>
          <w:sz w:val="28"/>
          <w:szCs w:val="28"/>
          <w:lang w:eastAsia="ar-SA"/>
        </w:rPr>
      </w:pPr>
      <w:r>
        <w:rPr>
          <w:sz w:val="28"/>
          <w:szCs w:val="28"/>
          <w:lang w:eastAsia="ar-SA"/>
        </w:rPr>
        <w:t xml:space="preserve">Главный планировочный центр – районный центр – р.п. Иловля, расположенный в </w:t>
      </w:r>
      <w:smartTag w:uri="urn:schemas-microsoft-com:office:smarttags" w:element="metricconverter">
        <w:smartTagPr>
          <w:attr w:name="ProductID" w:val="87 км"/>
        </w:smartTagPr>
        <w:r>
          <w:rPr>
            <w:sz w:val="28"/>
            <w:szCs w:val="28"/>
            <w:lang w:eastAsia="ar-SA"/>
          </w:rPr>
          <w:t>87 км</w:t>
        </w:r>
      </w:smartTag>
      <w:r>
        <w:rPr>
          <w:sz w:val="28"/>
          <w:szCs w:val="28"/>
          <w:lang w:eastAsia="ar-SA"/>
        </w:rPr>
        <w:t xml:space="preserve"> от областного центра г.Волгограда на р.Иловля, на расстоянии </w:t>
      </w:r>
      <w:smartTag w:uri="urn:schemas-microsoft-com:office:smarttags" w:element="metricconverter">
        <w:smartTagPr>
          <w:attr w:name="ProductID" w:val="6 км"/>
        </w:smartTagPr>
        <w:r>
          <w:rPr>
            <w:sz w:val="28"/>
            <w:szCs w:val="28"/>
            <w:lang w:eastAsia="ar-SA"/>
          </w:rPr>
          <w:t>6 км</w:t>
        </w:r>
      </w:smartTag>
      <w:r>
        <w:rPr>
          <w:sz w:val="28"/>
          <w:szCs w:val="28"/>
          <w:lang w:eastAsia="ar-SA"/>
        </w:rPr>
        <w:t xml:space="preserve"> от автодороги  федерального значения "Волгоград-Москва" и в </w:t>
      </w:r>
      <w:smartTag w:uri="urn:schemas-microsoft-com:office:smarttags" w:element="metricconverter">
        <w:smartTagPr>
          <w:attr w:name="ProductID" w:val="0,5 км"/>
        </w:smartTagPr>
        <w:r>
          <w:rPr>
            <w:sz w:val="28"/>
            <w:szCs w:val="28"/>
            <w:lang w:eastAsia="ar-SA"/>
          </w:rPr>
          <w:t>0,5 км</w:t>
        </w:r>
      </w:smartTag>
      <w:r>
        <w:rPr>
          <w:sz w:val="28"/>
          <w:szCs w:val="28"/>
          <w:lang w:eastAsia="ar-SA"/>
        </w:rPr>
        <w:t xml:space="preserve"> от ж.д. ст.Иловля </w:t>
      </w:r>
      <w:r>
        <w:rPr>
          <w:sz w:val="28"/>
          <w:szCs w:val="28"/>
          <w:lang w:val="en-US" w:eastAsia="ar-SA"/>
        </w:rPr>
        <w:t>I</w:t>
      </w:r>
      <w:r>
        <w:rPr>
          <w:sz w:val="28"/>
          <w:szCs w:val="28"/>
          <w:lang w:eastAsia="ar-SA"/>
        </w:rPr>
        <w:t>. Численность населения р.п. Иловля 12 009 человек.</w:t>
      </w:r>
    </w:p>
    <w:p w:rsidR="002F54D0" w:rsidRDefault="002F54D0" w:rsidP="002F54D0">
      <w:pPr>
        <w:spacing w:line="360" w:lineRule="auto"/>
        <w:ind w:left="851" w:firstLine="720"/>
        <w:jc w:val="both"/>
        <w:rPr>
          <w:sz w:val="28"/>
          <w:szCs w:val="28"/>
          <w:lang w:eastAsia="ar-SA"/>
        </w:rPr>
      </w:pPr>
      <w:r>
        <w:rPr>
          <w:sz w:val="28"/>
          <w:szCs w:val="28"/>
          <w:lang w:eastAsia="ar-SA"/>
        </w:rPr>
        <w:t xml:space="preserve">Р.п. Иловля имеет благоприятные предпосылки для развития производительных сил и застраивается в соответствии с генеральным планом. </w:t>
      </w:r>
    </w:p>
    <w:p w:rsidR="002F54D0" w:rsidRDefault="002F54D0" w:rsidP="002F54D0">
      <w:pPr>
        <w:spacing w:line="360" w:lineRule="auto"/>
        <w:ind w:left="851" w:firstLine="720"/>
        <w:jc w:val="both"/>
        <w:rPr>
          <w:sz w:val="28"/>
          <w:szCs w:val="28"/>
          <w:lang w:eastAsia="ar-SA"/>
        </w:rPr>
      </w:pPr>
      <w:r>
        <w:rPr>
          <w:sz w:val="28"/>
          <w:szCs w:val="28"/>
          <w:lang w:eastAsia="ar-SA"/>
        </w:rPr>
        <w:t>На территории района предполагается создать дополнительные центры местных систем расселения на базе с. Лог и крупных развивающихся сельских населенных пунктов - х.Медведев, ст-ца Сиротинская, ст-ца Трехостровская.</w:t>
      </w:r>
    </w:p>
    <w:p w:rsidR="002F54D0" w:rsidRDefault="002F54D0" w:rsidP="002F54D0">
      <w:pPr>
        <w:spacing w:line="360" w:lineRule="auto"/>
        <w:ind w:left="851" w:firstLine="720"/>
        <w:jc w:val="both"/>
        <w:rPr>
          <w:sz w:val="28"/>
          <w:szCs w:val="28"/>
          <w:lang w:eastAsia="ar-SA"/>
        </w:rPr>
      </w:pPr>
      <w:r>
        <w:rPr>
          <w:sz w:val="28"/>
          <w:szCs w:val="28"/>
          <w:lang w:eastAsia="ar-SA"/>
        </w:rPr>
        <w:t>Широтным направлением является автодорога местного значения "Дубовка – Иловля - Клетская".</w:t>
      </w:r>
    </w:p>
    <w:p w:rsidR="002F54D0" w:rsidRDefault="002F54D0" w:rsidP="002F54D0">
      <w:pPr>
        <w:spacing w:line="360" w:lineRule="auto"/>
        <w:ind w:left="851" w:firstLine="720"/>
        <w:jc w:val="both"/>
        <w:rPr>
          <w:sz w:val="28"/>
          <w:szCs w:val="28"/>
          <w:lang w:eastAsia="ar-SA"/>
        </w:rPr>
      </w:pPr>
      <w:r>
        <w:rPr>
          <w:sz w:val="28"/>
          <w:szCs w:val="28"/>
          <w:lang w:eastAsia="ar-SA"/>
        </w:rPr>
        <w:t>Существующая застройка райцентра имеет организованную сетку улиц с небольшой застройкой кварталов. Жилой фонд представлен, в основном, одноэтажными домами с большими, хорошо озелененными участками и только район существующего центра застроен 5-ти и 2–х, этажными домами.</w:t>
      </w:r>
    </w:p>
    <w:p w:rsidR="002F54D0" w:rsidRDefault="002F54D0" w:rsidP="002F54D0">
      <w:pPr>
        <w:spacing w:line="360" w:lineRule="auto"/>
        <w:ind w:left="851" w:firstLine="720"/>
        <w:jc w:val="both"/>
        <w:rPr>
          <w:sz w:val="28"/>
          <w:szCs w:val="28"/>
          <w:lang w:eastAsia="ar-SA"/>
        </w:rPr>
      </w:pPr>
      <w:r>
        <w:rPr>
          <w:sz w:val="28"/>
          <w:szCs w:val="28"/>
          <w:lang w:eastAsia="ar-SA"/>
        </w:rPr>
        <w:t>Промышленность расположена на восточной, западной и южной окраинах.</w:t>
      </w:r>
    </w:p>
    <w:p w:rsidR="002F54D0" w:rsidRDefault="002F54D0" w:rsidP="002F54D0">
      <w:pPr>
        <w:spacing w:line="360" w:lineRule="auto"/>
        <w:ind w:left="851" w:firstLine="720"/>
        <w:jc w:val="both"/>
        <w:rPr>
          <w:sz w:val="28"/>
          <w:szCs w:val="28"/>
          <w:lang w:eastAsia="ar-SA"/>
        </w:rPr>
      </w:pPr>
      <w:r>
        <w:rPr>
          <w:sz w:val="28"/>
          <w:szCs w:val="28"/>
          <w:lang w:eastAsia="ar-SA"/>
        </w:rPr>
        <w:t>Проектом предложена компактная структура селитебной территории. Одноэтажная застройка с приусадебными участками будет осуществляться за счет уплотнения существующей застройки и на свободной территории на въезде в поселок, а также на</w:t>
      </w:r>
      <w:r w:rsidR="003B6FC2">
        <w:rPr>
          <w:sz w:val="28"/>
          <w:szCs w:val="28"/>
          <w:lang w:eastAsia="ar-SA"/>
        </w:rPr>
        <w:t xml:space="preserve"> свободных территориях в южной,</w:t>
      </w:r>
      <w:r>
        <w:rPr>
          <w:sz w:val="28"/>
          <w:szCs w:val="28"/>
          <w:lang w:eastAsia="ar-SA"/>
        </w:rPr>
        <w:t xml:space="preserve"> западной и северо-восточной окраинах поселка.</w:t>
      </w:r>
    </w:p>
    <w:p w:rsidR="002F54D0" w:rsidRDefault="002F54D0" w:rsidP="002F54D0">
      <w:pPr>
        <w:spacing w:line="360" w:lineRule="auto"/>
        <w:ind w:left="851" w:firstLine="720"/>
        <w:jc w:val="both"/>
        <w:rPr>
          <w:sz w:val="28"/>
          <w:szCs w:val="28"/>
          <w:lang w:eastAsia="ar-SA"/>
        </w:rPr>
      </w:pPr>
      <w:r>
        <w:rPr>
          <w:sz w:val="28"/>
          <w:szCs w:val="28"/>
          <w:lang w:eastAsia="ar-SA"/>
        </w:rPr>
        <w:t>Существующие  предприятия рекомендуется вынести из селитебной территории в северо-восточную часть. Там же разместить и проектируемые предприятия</w:t>
      </w:r>
      <w:r w:rsidR="00E5792D">
        <w:rPr>
          <w:sz w:val="28"/>
          <w:szCs w:val="28"/>
          <w:lang w:eastAsia="ar-SA"/>
        </w:rPr>
        <w:t xml:space="preserve">, создав </w:t>
      </w:r>
      <w:r>
        <w:rPr>
          <w:sz w:val="28"/>
          <w:szCs w:val="28"/>
          <w:lang w:eastAsia="ar-SA"/>
        </w:rPr>
        <w:t>единую промышленно-производственную зону.</w:t>
      </w:r>
    </w:p>
    <w:p w:rsidR="002F54D0" w:rsidRDefault="002F54D0" w:rsidP="002F54D0">
      <w:pPr>
        <w:spacing w:line="360" w:lineRule="auto"/>
        <w:ind w:left="851" w:firstLine="720"/>
        <w:jc w:val="both"/>
        <w:rPr>
          <w:sz w:val="28"/>
          <w:szCs w:val="28"/>
          <w:lang w:eastAsia="ar-SA"/>
        </w:rPr>
      </w:pPr>
      <w:r>
        <w:rPr>
          <w:sz w:val="28"/>
          <w:szCs w:val="28"/>
          <w:lang w:eastAsia="ar-SA"/>
        </w:rPr>
        <w:t>Коммунально-складские территории предлагается  разместить в восточной части поселка у железной дороги.</w:t>
      </w:r>
    </w:p>
    <w:p w:rsidR="00943FCD" w:rsidRDefault="00943FCD" w:rsidP="002F54D0">
      <w:pPr>
        <w:spacing w:line="360" w:lineRule="auto"/>
        <w:ind w:left="851" w:firstLine="720"/>
        <w:jc w:val="both"/>
        <w:rPr>
          <w:sz w:val="28"/>
          <w:szCs w:val="28"/>
          <w:lang w:eastAsia="ar-SA"/>
        </w:rPr>
      </w:pPr>
    </w:p>
    <w:p w:rsidR="002F54D0" w:rsidRDefault="002F54D0" w:rsidP="002F54D0">
      <w:pPr>
        <w:spacing w:line="360" w:lineRule="auto"/>
        <w:ind w:left="851" w:firstLine="720"/>
        <w:jc w:val="both"/>
        <w:rPr>
          <w:sz w:val="28"/>
          <w:szCs w:val="28"/>
          <w:lang w:eastAsia="ar-SA"/>
        </w:rPr>
      </w:pPr>
      <w:r>
        <w:rPr>
          <w:sz w:val="28"/>
          <w:szCs w:val="28"/>
          <w:lang w:eastAsia="ar-SA"/>
        </w:rPr>
        <w:lastRenderedPageBreak/>
        <w:t xml:space="preserve">Второе по величине село Лог расположено в </w:t>
      </w:r>
      <w:smartTag w:uri="urn:schemas-microsoft-com:office:smarttags" w:element="metricconverter">
        <w:smartTagPr>
          <w:attr w:name="ProductID" w:val="30 км"/>
        </w:smartTagPr>
        <w:r>
          <w:rPr>
            <w:sz w:val="28"/>
            <w:szCs w:val="28"/>
            <w:lang w:eastAsia="ar-SA"/>
          </w:rPr>
          <w:t>30 км</w:t>
        </w:r>
      </w:smartTag>
      <w:r>
        <w:rPr>
          <w:sz w:val="28"/>
          <w:szCs w:val="28"/>
          <w:lang w:eastAsia="ar-SA"/>
        </w:rPr>
        <w:t xml:space="preserve"> от райцентра р.п. Иловля, на железнодорожной магистрали "Волгоград-Москва" и в 2-х км от дороги федерального значения "Волгоград-Москва". Застройка поселка, в основном, представлена одно- и двухэтажными домами.</w:t>
      </w:r>
    </w:p>
    <w:p w:rsidR="002F54D0" w:rsidRDefault="002F54D0" w:rsidP="002F54D0">
      <w:pPr>
        <w:spacing w:line="360" w:lineRule="auto"/>
        <w:ind w:left="851" w:firstLine="720"/>
        <w:jc w:val="both"/>
        <w:rPr>
          <w:sz w:val="28"/>
          <w:szCs w:val="28"/>
          <w:lang w:eastAsia="ar-SA"/>
        </w:rPr>
      </w:pPr>
      <w:r>
        <w:rPr>
          <w:sz w:val="28"/>
          <w:szCs w:val="28"/>
          <w:lang w:eastAsia="ar-SA"/>
        </w:rPr>
        <w:t>Жилую застройку на перспективу предлагается вести с восточной и южной сторон поселка. Необходимо создать зеленые насаждения общего пользования вдоль балки Логовская. Схемой территориального планирования предлагается сформировать промышленно-складской центр с западной стороны поселка.</w:t>
      </w:r>
    </w:p>
    <w:p w:rsidR="002F54D0" w:rsidRDefault="002F54D0" w:rsidP="002F54D0">
      <w:pPr>
        <w:spacing w:line="360" w:lineRule="auto"/>
        <w:ind w:left="851" w:firstLine="720"/>
        <w:jc w:val="both"/>
        <w:rPr>
          <w:sz w:val="28"/>
          <w:szCs w:val="28"/>
          <w:lang w:eastAsia="ar-SA"/>
        </w:rPr>
      </w:pPr>
      <w:r>
        <w:rPr>
          <w:sz w:val="28"/>
          <w:szCs w:val="28"/>
          <w:lang w:eastAsia="ar-SA"/>
        </w:rPr>
        <w:t>В остальных сельских поселениях выделяются крупные центральные усадьбы поселений, железнодорожные станции, такие как, станица Сиротинская, х.Медведев, станица Трехостровская. Сеть автодорог с твердым покрытием обеспечивает 30-45 минутную транспортную доступность к населенным пунктам.</w:t>
      </w:r>
    </w:p>
    <w:p w:rsidR="002F54D0" w:rsidRDefault="002F54D0" w:rsidP="002F54D0">
      <w:pPr>
        <w:spacing w:line="360" w:lineRule="auto"/>
        <w:ind w:left="851" w:firstLine="720"/>
        <w:jc w:val="both"/>
        <w:rPr>
          <w:sz w:val="28"/>
          <w:szCs w:val="28"/>
          <w:lang w:eastAsia="ar-SA"/>
        </w:rPr>
      </w:pPr>
      <w:r>
        <w:rPr>
          <w:sz w:val="28"/>
          <w:szCs w:val="28"/>
          <w:lang w:eastAsia="ar-SA"/>
        </w:rPr>
        <w:t xml:space="preserve"> Хутор</w:t>
      </w:r>
      <w:r w:rsidR="0050005F">
        <w:rPr>
          <w:sz w:val="28"/>
          <w:szCs w:val="28"/>
          <w:lang w:eastAsia="ar-SA"/>
        </w:rPr>
        <w:t xml:space="preserve"> </w:t>
      </w:r>
      <w:r>
        <w:rPr>
          <w:sz w:val="28"/>
          <w:szCs w:val="28"/>
          <w:lang w:eastAsia="ar-SA"/>
        </w:rPr>
        <w:t xml:space="preserve">Медведев расположен в </w:t>
      </w:r>
      <w:smartTag w:uri="urn:schemas-microsoft-com:office:smarttags" w:element="metricconverter">
        <w:smartTagPr>
          <w:attr w:name="ProductID" w:val="27 км"/>
        </w:smartTagPr>
        <w:r>
          <w:rPr>
            <w:sz w:val="28"/>
            <w:szCs w:val="28"/>
            <w:lang w:eastAsia="ar-SA"/>
          </w:rPr>
          <w:t>27 км</w:t>
        </w:r>
      </w:smartTag>
      <w:r>
        <w:rPr>
          <w:sz w:val="28"/>
          <w:szCs w:val="28"/>
          <w:lang w:eastAsia="ar-SA"/>
        </w:rPr>
        <w:t xml:space="preserve"> от райцентра, на р.Тишанка, в </w:t>
      </w:r>
      <w:smartTag w:uri="urn:schemas-microsoft-com:office:smarttags" w:element="metricconverter">
        <w:smartTagPr>
          <w:attr w:name="ProductID" w:val="12 км"/>
        </w:smartTagPr>
        <w:r>
          <w:rPr>
            <w:sz w:val="28"/>
            <w:szCs w:val="28"/>
            <w:lang w:eastAsia="ar-SA"/>
          </w:rPr>
          <w:t>12 км</w:t>
        </w:r>
      </w:smartTag>
      <w:r>
        <w:rPr>
          <w:sz w:val="28"/>
          <w:szCs w:val="28"/>
          <w:lang w:eastAsia="ar-SA"/>
        </w:rPr>
        <w:t xml:space="preserve"> от магистрали "Волгоград-Москва" и в </w:t>
      </w:r>
      <w:smartTag w:uri="urn:schemas-microsoft-com:office:smarttags" w:element="metricconverter">
        <w:smartTagPr>
          <w:attr w:name="ProductID" w:val="12 км"/>
        </w:smartTagPr>
        <w:r>
          <w:rPr>
            <w:sz w:val="28"/>
            <w:szCs w:val="28"/>
            <w:lang w:eastAsia="ar-SA"/>
          </w:rPr>
          <w:t>12 км</w:t>
        </w:r>
      </w:smartTag>
      <w:r>
        <w:rPr>
          <w:sz w:val="28"/>
          <w:szCs w:val="28"/>
          <w:lang w:eastAsia="ar-SA"/>
        </w:rPr>
        <w:t xml:space="preserve"> от железнодорожной  станции. Производственная зона остается на севере за рекой. Зеленые насаждения практически отсутствуют. Застройка выполнена в основном одно и двухэтажными домами. Имеются свободные участки под жилую застройку в границах поселковой черты.</w:t>
      </w:r>
    </w:p>
    <w:p w:rsidR="002F54D0" w:rsidRDefault="002F54D0" w:rsidP="002F54D0">
      <w:pPr>
        <w:spacing w:line="360" w:lineRule="auto"/>
        <w:ind w:left="851" w:firstLine="720"/>
        <w:jc w:val="both"/>
        <w:rPr>
          <w:sz w:val="28"/>
          <w:szCs w:val="28"/>
          <w:lang w:eastAsia="ar-SA"/>
        </w:rPr>
      </w:pPr>
      <w:r>
        <w:rPr>
          <w:sz w:val="28"/>
          <w:szCs w:val="28"/>
          <w:lang w:eastAsia="ar-SA"/>
        </w:rPr>
        <w:t>Станица Сиротинская состоит из 2–х частей, которые пересекает р.Тележеика, пересыхающая в летне-осенний периоды. Восточная часть поселка расположена на берегу р.Дон. Застроена деревянными и кирпичными  одноэтажными домами. Связь поселка с райцентром осуществляется через р.Дон паромом. Промышленная зона находится на юге поселка.</w:t>
      </w:r>
    </w:p>
    <w:p w:rsidR="002F54D0" w:rsidRDefault="002F54D0" w:rsidP="002F54D0">
      <w:pPr>
        <w:spacing w:line="360" w:lineRule="auto"/>
        <w:ind w:left="851" w:firstLine="720"/>
        <w:jc w:val="both"/>
        <w:rPr>
          <w:sz w:val="28"/>
          <w:szCs w:val="28"/>
          <w:lang w:eastAsia="ar-SA"/>
        </w:rPr>
      </w:pPr>
      <w:r>
        <w:rPr>
          <w:sz w:val="28"/>
          <w:szCs w:val="28"/>
          <w:lang w:eastAsia="ar-SA"/>
        </w:rPr>
        <w:t xml:space="preserve">Станица Трехостровская расположена в </w:t>
      </w:r>
      <w:smartTag w:uri="urn:schemas-microsoft-com:office:smarttags" w:element="metricconverter">
        <w:smartTagPr>
          <w:attr w:name="ProductID" w:val="36 км"/>
        </w:smartTagPr>
        <w:r>
          <w:rPr>
            <w:sz w:val="28"/>
            <w:szCs w:val="28"/>
            <w:lang w:eastAsia="ar-SA"/>
          </w:rPr>
          <w:t>36 км</w:t>
        </w:r>
      </w:smartTag>
      <w:r>
        <w:rPr>
          <w:sz w:val="28"/>
          <w:szCs w:val="28"/>
          <w:lang w:eastAsia="ar-SA"/>
        </w:rPr>
        <w:t xml:space="preserve"> от райцентра на р.Дон, в </w:t>
      </w:r>
      <w:smartTag w:uri="urn:schemas-microsoft-com:office:smarttags" w:element="metricconverter">
        <w:smartTagPr>
          <w:attr w:name="ProductID" w:val="10 км"/>
        </w:smartTagPr>
        <w:r>
          <w:rPr>
            <w:sz w:val="28"/>
            <w:szCs w:val="28"/>
            <w:lang w:eastAsia="ar-SA"/>
          </w:rPr>
          <w:t>10 км</w:t>
        </w:r>
      </w:smartTag>
      <w:r>
        <w:rPr>
          <w:sz w:val="28"/>
          <w:szCs w:val="28"/>
          <w:lang w:eastAsia="ar-SA"/>
        </w:rPr>
        <w:t xml:space="preserve"> от железнодорожной станции. Жилая застройка представлена одно и двухэтажными домами. </w:t>
      </w:r>
    </w:p>
    <w:p w:rsidR="002F54D0" w:rsidRDefault="002F54D0" w:rsidP="002F54D0">
      <w:pPr>
        <w:spacing w:line="360" w:lineRule="auto"/>
        <w:ind w:left="851" w:firstLine="720"/>
        <w:jc w:val="both"/>
        <w:rPr>
          <w:sz w:val="28"/>
          <w:szCs w:val="28"/>
          <w:lang w:eastAsia="ar-SA"/>
        </w:rPr>
      </w:pPr>
      <w:r>
        <w:rPr>
          <w:sz w:val="28"/>
          <w:szCs w:val="28"/>
          <w:lang w:eastAsia="ar-SA"/>
        </w:rPr>
        <w:t>Развитие жилой застройки предполагается как внутри поселковой черты, так и за ее пределами.</w:t>
      </w:r>
    </w:p>
    <w:p w:rsidR="002F54D0" w:rsidRDefault="002F54D0" w:rsidP="002F54D0">
      <w:pPr>
        <w:spacing w:line="360" w:lineRule="auto"/>
        <w:ind w:left="851" w:firstLine="720"/>
        <w:jc w:val="both"/>
        <w:rPr>
          <w:sz w:val="28"/>
          <w:szCs w:val="28"/>
          <w:lang w:eastAsia="ar-SA"/>
        </w:rPr>
      </w:pPr>
      <w:r>
        <w:rPr>
          <w:sz w:val="28"/>
          <w:szCs w:val="28"/>
          <w:lang w:eastAsia="ar-SA"/>
        </w:rPr>
        <w:lastRenderedPageBreak/>
        <w:t>По населенным пунктам, там где разработаны генеральные планы, необходима их корректировка, а для поселков не имеющих генеральных планов необходимо их разработать.</w:t>
      </w:r>
    </w:p>
    <w:p w:rsidR="002F54D0" w:rsidRDefault="002F54D0" w:rsidP="002F54D0">
      <w:pPr>
        <w:spacing w:line="360" w:lineRule="auto"/>
        <w:ind w:left="851" w:firstLine="720"/>
        <w:jc w:val="both"/>
        <w:rPr>
          <w:sz w:val="28"/>
          <w:szCs w:val="28"/>
          <w:lang w:eastAsia="ar-SA"/>
        </w:rPr>
      </w:pPr>
      <w:r>
        <w:rPr>
          <w:sz w:val="28"/>
          <w:szCs w:val="28"/>
          <w:lang w:eastAsia="ar-SA"/>
        </w:rPr>
        <w:t>В водоохранную зону р.Дон включены земли, занятые 17 населенными пунктами, которые расположены вблизи реки и могут являться очагами загрязнения.</w:t>
      </w:r>
    </w:p>
    <w:p w:rsidR="002F54D0" w:rsidRDefault="002F54D0" w:rsidP="002F54D0">
      <w:pPr>
        <w:spacing w:line="200" w:lineRule="atLeast"/>
        <w:ind w:left="851" w:firstLine="850"/>
        <w:jc w:val="center"/>
        <w:rPr>
          <w:rFonts w:eastAsia="Lucida Sans Unicode" w:cs="Tahoma"/>
          <w:b/>
          <w:sz w:val="28"/>
          <w:szCs w:val="28"/>
        </w:rPr>
      </w:pPr>
      <w:r>
        <w:rPr>
          <w:sz w:val="28"/>
          <w:szCs w:val="28"/>
          <w:lang w:eastAsia="ar-SA"/>
        </w:rPr>
        <w:br w:type="page"/>
      </w:r>
      <w:r>
        <w:rPr>
          <w:rFonts w:eastAsia="Lucida Sans Unicode" w:cs="Tahoma"/>
          <w:b/>
          <w:sz w:val="28"/>
          <w:szCs w:val="28"/>
        </w:rPr>
        <w:lastRenderedPageBreak/>
        <w:t>I. 2.1. Производственные функции и обоснование градостроительных предложений по развитию промышленных территорий.</w:t>
      </w:r>
    </w:p>
    <w:p w:rsidR="002F54D0" w:rsidRPr="002F54D0" w:rsidRDefault="002F54D0" w:rsidP="002F54D0">
      <w:pPr>
        <w:spacing w:line="360" w:lineRule="auto"/>
        <w:ind w:left="851" w:firstLine="850"/>
        <w:jc w:val="center"/>
        <w:rPr>
          <w:rFonts w:eastAsia="Lucida Sans Unicode" w:cs="Tahoma"/>
          <w:b/>
          <w:sz w:val="28"/>
          <w:szCs w:val="28"/>
        </w:rPr>
      </w:pPr>
    </w:p>
    <w:p w:rsidR="002F54D0" w:rsidRDefault="002F54D0" w:rsidP="002F54D0">
      <w:pPr>
        <w:spacing w:line="360" w:lineRule="auto"/>
        <w:ind w:left="851" w:firstLine="850"/>
        <w:jc w:val="both"/>
        <w:rPr>
          <w:rFonts w:eastAsia="Lucida Sans Unicode" w:cs="Tahoma"/>
          <w:sz w:val="28"/>
          <w:szCs w:val="28"/>
        </w:rPr>
      </w:pPr>
      <w:r>
        <w:rPr>
          <w:rFonts w:eastAsia="Lucida Sans Unicode" w:cs="Tahoma"/>
          <w:sz w:val="28"/>
          <w:szCs w:val="28"/>
        </w:rPr>
        <w:t>В районе промышленность представлена следующими предприятиями:</w:t>
      </w:r>
    </w:p>
    <w:p w:rsidR="002F54D0" w:rsidRDefault="002F54D0" w:rsidP="002F54D0">
      <w:pPr>
        <w:spacing w:line="360" w:lineRule="auto"/>
        <w:ind w:left="851" w:firstLine="850"/>
        <w:jc w:val="both"/>
        <w:rPr>
          <w:rFonts w:eastAsia="Lucida Sans Unicode" w:cs="Tahoma"/>
          <w:sz w:val="28"/>
          <w:szCs w:val="28"/>
        </w:rPr>
      </w:pPr>
      <w:r>
        <w:rPr>
          <w:rFonts w:eastAsia="Lucida Sans Unicode" w:cs="Tahoma"/>
          <w:sz w:val="28"/>
          <w:szCs w:val="28"/>
        </w:rPr>
        <w:t>- ОАО «Иловляагропереработка» - производство спирта с общей численностью трудящихся  - 160 человек.</w:t>
      </w:r>
    </w:p>
    <w:p w:rsidR="002F54D0" w:rsidRDefault="002F54D0" w:rsidP="002F54D0">
      <w:pPr>
        <w:spacing w:line="360" w:lineRule="auto"/>
        <w:ind w:left="851" w:firstLine="850"/>
        <w:jc w:val="both"/>
        <w:rPr>
          <w:rFonts w:eastAsia="Lucida Sans Unicode" w:cs="Tahoma"/>
          <w:sz w:val="28"/>
          <w:szCs w:val="28"/>
        </w:rPr>
      </w:pPr>
      <w:r>
        <w:rPr>
          <w:rFonts w:eastAsia="Lucida Sans Unicode" w:cs="Tahoma"/>
          <w:sz w:val="28"/>
          <w:szCs w:val="28"/>
        </w:rPr>
        <w:t>- ООО «Бекон» - производство колбас и мясопродуктов с общей численностью – 80 человек.</w:t>
      </w:r>
    </w:p>
    <w:p w:rsidR="002F54D0" w:rsidRDefault="002F54D0" w:rsidP="002F54D0">
      <w:pPr>
        <w:spacing w:line="360" w:lineRule="auto"/>
        <w:ind w:left="851" w:firstLine="850"/>
        <w:jc w:val="both"/>
        <w:rPr>
          <w:rFonts w:eastAsia="Lucida Sans Unicode" w:cs="Tahoma"/>
          <w:sz w:val="28"/>
          <w:szCs w:val="28"/>
        </w:rPr>
      </w:pPr>
      <w:r>
        <w:rPr>
          <w:rFonts w:eastAsia="Lucida Sans Unicode" w:cs="Tahoma"/>
          <w:sz w:val="28"/>
          <w:szCs w:val="28"/>
        </w:rPr>
        <w:t>- КХК ЗАО «Краснодонское» - производство и переработка сельхозпродукции</w:t>
      </w:r>
    </w:p>
    <w:p w:rsidR="002F54D0" w:rsidRDefault="002F54D0" w:rsidP="002F54D0">
      <w:pPr>
        <w:spacing w:line="360" w:lineRule="auto"/>
        <w:ind w:left="851" w:firstLine="850"/>
        <w:jc w:val="both"/>
        <w:rPr>
          <w:rFonts w:eastAsia="Lucida Sans Unicode" w:cs="Tahoma"/>
          <w:sz w:val="28"/>
          <w:szCs w:val="28"/>
        </w:rPr>
      </w:pPr>
      <w:r>
        <w:rPr>
          <w:rFonts w:eastAsia="Lucida Sans Unicode" w:cs="Tahoma"/>
          <w:sz w:val="28"/>
          <w:szCs w:val="28"/>
        </w:rPr>
        <w:t>- ЛПУМГ, пром. площадка по обслуживанию газопровода 403060с в с. Лог</w:t>
      </w:r>
    </w:p>
    <w:p w:rsidR="002F54D0" w:rsidRDefault="002F54D0" w:rsidP="002F54D0">
      <w:pPr>
        <w:spacing w:line="360" w:lineRule="auto"/>
        <w:ind w:left="851" w:firstLine="850"/>
        <w:jc w:val="both"/>
        <w:rPr>
          <w:rFonts w:eastAsia="Lucida Sans Unicode" w:cs="Tahoma"/>
          <w:sz w:val="28"/>
          <w:szCs w:val="28"/>
        </w:rPr>
      </w:pPr>
      <w:r>
        <w:rPr>
          <w:rFonts w:eastAsia="Lucida Sans Unicode" w:cs="Tahoma"/>
          <w:sz w:val="28"/>
          <w:szCs w:val="28"/>
        </w:rPr>
        <w:t xml:space="preserve">-ООО «Зори Поволжья» (плодозавод) – выпуск пищевой консервной продукции. Численность трудящихся 78 человек. </w:t>
      </w:r>
    </w:p>
    <w:p w:rsidR="002F54D0" w:rsidRDefault="002F54D0" w:rsidP="002F54D0">
      <w:pPr>
        <w:spacing w:line="360" w:lineRule="auto"/>
        <w:ind w:left="851" w:firstLine="850"/>
        <w:jc w:val="both"/>
        <w:rPr>
          <w:rFonts w:eastAsia="Lucida Sans Unicode" w:cs="Tahoma"/>
          <w:sz w:val="28"/>
          <w:szCs w:val="28"/>
        </w:rPr>
      </w:pPr>
      <w:r>
        <w:rPr>
          <w:rFonts w:eastAsia="Lucida Sans Unicode" w:cs="Tahoma"/>
          <w:sz w:val="28"/>
          <w:szCs w:val="28"/>
        </w:rPr>
        <w:t>- РЭС -3 (районные электросети) – эксплуатация линий электропередач 0,4</w:t>
      </w:r>
      <w:r w:rsidR="00E5792D">
        <w:rPr>
          <w:rFonts w:eastAsia="Lucida Sans Unicode" w:cs="Tahoma"/>
          <w:sz w:val="28"/>
          <w:szCs w:val="28"/>
        </w:rPr>
        <w:t xml:space="preserve"> - </w:t>
      </w:r>
      <w:r>
        <w:rPr>
          <w:rFonts w:eastAsia="Lucida Sans Unicode" w:cs="Tahoma"/>
          <w:sz w:val="28"/>
          <w:szCs w:val="28"/>
        </w:rPr>
        <w:t>10 кВт в с. Лог, с численностью трудящихся 51 человек.</w:t>
      </w:r>
    </w:p>
    <w:p w:rsidR="002F54D0" w:rsidRDefault="002F54D0" w:rsidP="002F54D0">
      <w:pPr>
        <w:spacing w:line="360" w:lineRule="auto"/>
        <w:ind w:left="851" w:firstLine="850"/>
        <w:jc w:val="both"/>
        <w:rPr>
          <w:rFonts w:eastAsia="Lucida Sans Unicode" w:cs="Tahoma"/>
          <w:sz w:val="28"/>
          <w:szCs w:val="28"/>
        </w:rPr>
      </w:pPr>
      <w:r>
        <w:rPr>
          <w:rFonts w:eastAsia="Lucida Sans Unicode" w:cs="Tahoma"/>
          <w:sz w:val="28"/>
          <w:szCs w:val="28"/>
        </w:rPr>
        <w:t>На территории Трехостровского сельского поселения расположен ООО «Дорстрой-3», профиль деятельности которого строительство, ремонт и содержание дорог.</w:t>
      </w:r>
    </w:p>
    <w:p w:rsidR="002F54D0" w:rsidRDefault="002F54D0" w:rsidP="002F54D0">
      <w:pPr>
        <w:spacing w:line="360" w:lineRule="auto"/>
        <w:ind w:left="851" w:firstLine="850"/>
        <w:jc w:val="both"/>
        <w:rPr>
          <w:rFonts w:eastAsia="Lucida Sans Unicode" w:cs="Tahoma"/>
          <w:sz w:val="28"/>
          <w:szCs w:val="28"/>
        </w:rPr>
      </w:pPr>
      <w:r>
        <w:rPr>
          <w:rFonts w:eastAsia="Lucida Sans Unicode" w:cs="Tahoma"/>
          <w:sz w:val="28"/>
          <w:szCs w:val="28"/>
        </w:rPr>
        <w:t>В промышленности среднегодовая численность  занятых составляет 2,2% в общей численности занятых. На долю доходов в бюджеты всех уровней, поступающих от промышленных предприятий, приходится 26,7% доходов района.</w:t>
      </w:r>
      <w:r>
        <w:rPr>
          <w:rFonts w:eastAsia="Lucida Sans Unicode" w:cs="Tahoma"/>
          <w:sz w:val="28"/>
          <w:szCs w:val="28"/>
        </w:rPr>
        <w:tab/>
      </w:r>
    </w:p>
    <w:p w:rsidR="002F54D0" w:rsidRDefault="002F54D0" w:rsidP="002F54D0">
      <w:pPr>
        <w:spacing w:line="360" w:lineRule="auto"/>
        <w:ind w:left="851" w:firstLine="850"/>
        <w:jc w:val="both"/>
        <w:rPr>
          <w:rFonts w:eastAsia="Lucida Sans Unicode" w:cs="Tahoma"/>
          <w:sz w:val="28"/>
          <w:szCs w:val="28"/>
        </w:rPr>
      </w:pPr>
      <w:r>
        <w:rPr>
          <w:rFonts w:eastAsia="Lucida Sans Unicode" w:cs="Tahoma"/>
          <w:sz w:val="28"/>
          <w:szCs w:val="28"/>
        </w:rPr>
        <w:t xml:space="preserve">В структуре промышленной продукции наибольший удельный вес занимают предприятия пищевой промышленности ОАО «Иловляагропромпереработка», ООО «Бекон». </w:t>
      </w:r>
      <w:r w:rsidR="00E5792D">
        <w:rPr>
          <w:rFonts w:eastAsia="Lucida Sans Unicode" w:cs="Tahoma"/>
          <w:sz w:val="28"/>
          <w:szCs w:val="28"/>
        </w:rPr>
        <w:t>О</w:t>
      </w:r>
      <w:r>
        <w:rPr>
          <w:rFonts w:eastAsia="Lucida Sans Unicode" w:cs="Tahoma"/>
          <w:sz w:val="28"/>
          <w:szCs w:val="28"/>
        </w:rPr>
        <w:t xml:space="preserve">дним из лидеров </w:t>
      </w:r>
      <w:r w:rsidR="00E5792D">
        <w:rPr>
          <w:rFonts w:eastAsia="Lucida Sans Unicode" w:cs="Tahoma"/>
          <w:sz w:val="28"/>
          <w:szCs w:val="28"/>
        </w:rPr>
        <w:t xml:space="preserve">пищевой промышленности </w:t>
      </w:r>
      <w:r>
        <w:rPr>
          <w:rFonts w:eastAsia="Lucida Sans Unicode" w:cs="Tahoma"/>
          <w:sz w:val="28"/>
          <w:szCs w:val="28"/>
        </w:rPr>
        <w:t xml:space="preserve">среди </w:t>
      </w:r>
      <w:r w:rsidR="00E5792D">
        <w:rPr>
          <w:rFonts w:eastAsia="Lucida Sans Unicode" w:cs="Tahoma"/>
          <w:sz w:val="28"/>
          <w:szCs w:val="28"/>
        </w:rPr>
        <w:t xml:space="preserve">предприятий </w:t>
      </w:r>
      <w:r>
        <w:rPr>
          <w:rFonts w:eastAsia="Lucida Sans Unicode" w:cs="Tahoma"/>
          <w:sz w:val="28"/>
          <w:szCs w:val="28"/>
        </w:rPr>
        <w:t xml:space="preserve"> районов </w:t>
      </w:r>
      <w:r w:rsidR="00E5792D">
        <w:rPr>
          <w:rFonts w:eastAsia="Lucida Sans Unicode" w:cs="Tahoma"/>
          <w:sz w:val="28"/>
          <w:szCs w:val="28"/>
        </w:rPr>
        <w:t xml:space="preserve">Волгоградской </w:t>
      </w:r>
      <w:r>
        <w:rPr>
          <w:rFonts w:eastAsia="Lucida Sans Unicode" w:cs="Tahoma"/>
          <w:sz w:val="28"/>
          <w:szCs w:val="28"/>
        </w:rPr>
        <w:t>области по произ</w:t>
      </w:r>
      <w:r w:rsidR="00E5792D">
        <w:rPr>
          <w:rFonts w:eastAsia="Lucida Sans Unicode" w:cs="Tahoma"/>
          <w:sz w:val="28"/>
          <w:szCs w:val="28"/>
        </w:rPr>
        <w:t>водству изделий мясопереработки является ООО «Бекон», которое</w:t>
      </w:r>
      <w:r>
        <w:rPr>
          <w:rFonts w:eastAsia="Lucida Sans Unicode" w:cs="Tahoma"/>
          <w:sz w:val="28"/>
          <w:szCs w:val="28"/>
        </w:rPr>
        <w:t xml:space="preserve"> выпускает конкурентоспособную колбасную продукцию высокого качества. Продукция </w:t>
      </w:r>
      <w:r w:rsidR="00E5792D">
        <w:rPr>
          <w:rFonts w:eastAsia="Lucida Sans Unicode" w:cs="Tahoma"/>
          <w:sz w:val="28"/>
          <w:szCs w:val="28"/>
        </w:rPr>
        <w:t>данного предприятия</w:t>
      </w:r>
      <w:r>
        <w:rPr>
          <w:rFonts w:eastAsia="Lucida Sans Unicode" w:cs="Tahoma"/>
          <w:sz w:val="28"/>
          <w:szCs w:val="28"/>
        </w:rPr>
        <w:t xml:space="preserve"> пользуется спросом далеко за пределами области, награждена дипломами российских региональных  и межрегиональных выставок.</w:t>
      </w:r>
    </w:p>
    <w:p w:rsidR="002F54D0" w:rsidRDefault="002F54D0" w:rsidP="002F54D0">
      <w:pPr>
        <w:spacing w:line="360" w:lineRule="auto"/>
        <w:ind w:left="851" w:firstLine="850"/>
        <w:jc w:val="both"/>
        <w:rPr>
          <w:rFonts w:eastAsia="Lucida Sans Unicode" w:cs="Tahoma"/>
          <w:sz w:val="28"/>
          <w:szCs w:val="28"/>
        </w:rPr>
      </w:pPr>
      <w:r>
        <w:rPr>
          <w:rFonts w:eastAsia="Lucida Sans Unicode" w:cs="Tahoma"/>
          <w:sz w:val="28"/>
          <w:szCs w:val="28"/>
        </w:rPr>
        <w:lastRenderedPageBreak/>
        <w:t>Негативными факторами в работе предприятий промышленности определены:</w:t>
      </w:r>
    </w:p>
    <w:p w:rsidR="002F54D0" w:rsidRDefault="002F54D0" w:rsidP="002F54D0">
      <w:pPr>
        <w:spacing w:line="360" w:lineRule="auto"/>
        <w:ind w:left="851" w:firstLine="850"/>
        <w:jc w:val="both"/>
        <w:rPr>
          <w:rFonts w:eastAsia="Lucida Sans Unicode" w:cs="Tahoma"/>
          <w:sz w:val="28"/>
          <w:szCs w:val="28"/>
        </w:rPr>
      </w:pPr>
      <w:r>
        <w:rPr>
          <w:rFonts w:eastAsia="Lucida Sans Unicode" w:cs="Tahoma"/>
          <w:sz w:val="28"/>
          <w:szCs w:val="28"/>
        </w:rPr>
        <w:t>-   высокая себестоимость затрат на производство продукции;</w:t>
      </w:r>
    </w:p>
    <w:p w:rsidR="002F54D0" w:rsidRDefault="002F54D0" w:rsidP="002F54D0">
      <w:pPr>
        <w:spacing w:line="360" w:lineRule="auto"/>
        <w:ind w:left="851" w:firstLine="850"/>
        <w:jc w:val="both"/>
        <w:rPr>
          <w:rFonts w:eastAsia="Lucida Sans Unicode" w:cs="Tahoma"/>
          <w:sz w:val="28"/>
          <w:szCs w:val="28"/>
        </w:rPr>
      </w:pPr>
      <w:r>
        <w:rPr>
          <w:rFonts w:eastAsia="Lucida Sans Unicode" w:cs="Tahoma"/>
          <w:sz w:val="28"/>
          <w:szCs w:val="28"/>
        </w:rPr>
        <w:t>- низкие темпы модернизации производства, что не позволяет предприятиям выпускать продукцию, соответствующую международным стандартам. Одной из причин является высокая доля энергетической составляющей в экономике.</w:t>
      </w:r>
    </w:p>
    <w:p w:rsidR="002F54D0" w:rsidRDefault="002F54D0" w:rsidP="002F54D0">
      <w:pPr>
        <w:spacing w:line="360" w:lineRule="auto"/>
        <w:ind w:left="851" w:firstLine="850"/>
        <w:jc w:val="both"/>
        <w:rPr>
          <w:rFonts w:eastAsia="Lucida Sans Unicode" w:cs="Tahoma"/>
          <w:sz w:val="28"/>
          <w:szCs w:val="28"/>
        </w:rPr>
      </w:pPr>
      <w:r>
        <w:rPr>
          <w:rFonts w:eastAsia="Lucida Sans Unicode" w:cs="Tahoma"/>
          <w:sz w:val="28"/>
          <w:szCs w:val="28"/>
        </w:rPr>
        <w:t>Стратегические направления социально-экономического развития Иловлинского муниципального района определены в областной и муниципальной программах и других документах стратегического характера:</w:t>
      </w:r>
    </w:p>
    <w:p w:rsidR="002F54D0" w:rsidRDefault="002F54D0" w:rsidP="002F54D0">
      <w:pPr>
        <w:spacing w:line="360" w:lineRule="auto"/>
        <w:ind w:left="851"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t xml:space="preserve">стратегия социально-экономического развития  Волгоградской области до 2025 года (одобренная решением коллегии Администрации Волгоградской области от 30 января </w:t>
      </w:r>
      <w:smartTag w:uri="urn:schemas-microsoft-com:office:smarttags" w:element="metricconverter">
        <w:smartTagPr>
          <w:attr w:name="ProductID" w:val="2007 г"/>
        </w:smartTagPr>
        <w:r>
          <w:rPr>
            <w:rFonts w:eastAsia="Lucida Sans Unicode" w:cs="Tahoma"/>
            <w:sz w:val="28"/>
            <w:szCs w:val="28"/>
          </w:rPr>
          <w:t>2007 г</w:t>
        </w:r>
      </w:smartTag>
      <w:r>
        <w:rPr>
          <w:rFonts w:eastAsia="Lucida Sans Unicode" w:cs="Tahoma"/>
          <w:sz w:val="28"/>
          <w:szCs w:val="28"/>
        </w:rPr>
        <w:t>. № 1/1) ;</w:t>
      </w:r>
    </w:p>
    <w:p w:rsidR="002F54D0" w:rsidRDefault="002F54D0" w:rsidP="002F54D0">
      <w:pPr>
        <w:spacing w:line="360" w:lineRule="auto"/>
        <w:ind w:left="851" w:firstLine="850"/>
        <w:jc w:val="both"/>
        <w:rPr>
          <w:rFonts w:eastAsia="Lucida Sans Unicode" w:cs="Tahoma"/>
          <w:sz w:val="28"/>
          <w:szCs w:val="28"/>
        </w:rPr>
      </w:pPr>
      <w:r>
        <w:rPr>
          <w:rFonts w:eastAsia="Lucida Sans Unicode" w:cs="Tahoma"/>
          <w:sz w:val="28"/>
          <w:szCs w:val="28"/>
        </w:rPr>
        <w:t xml:space="preserve">- </w:t>
      </w:r>
      <w:r>
        <w:rPr>
          <w:rFonts w:eastAsia="Lucida Sans Unicode" w:cs="Tahoma"/>
          <w:sz w:val="28"/>
          <w:szCs w:val="28"/>
        </w:rPr>
        <w:tab/>
        <w:t xml:space="preserve">программа социально-экономического развития Иловлинского района на период до </w:t>
      </w:r>
      <w:smartTag w:uri="urn:schemas-microsoft-com:office:smarttags" w:element="metricconverter">
        <w:smartTagPr>
          <w:attr w:name="ProductID" w:val="2010 г"/>
        </w:smartTagPr>
        <w:r>
          <w:rPr>
            <w:rFonts w:eastAsia="Lucida Sans Unicode" w:cs="Tahoma"/>
            <w:sz w:val="28"/>
            <w:szCs w:val="28"/>
          </w:rPr>
          <w:t>2010 г</w:t>
        </w:r>
      </w:smartTag>
      <w:r>
        <w:rPr>
          <w:rFonts w:eastAsia="Lucida Sans Unicode" w:cs="Tahoma"/>
          <w:sz w:val="28"/>
          <w:szCs w:val="28"/>
        </w:rPr>
        <w:t xml:space="preserve">. (утверждена коллегией Администрации Иловлинского района от 19 мая </w:t>
      </w:r>
      <w:smartTag w:uri="urn:schemas-microsoft-com:office:smarttags" w:element="metricconverter">
        <w:smartTagPr>
          <w:attr w:name="ProductID" w:val="2004 г"/>
        </w:smartTagPr>
        <w:r>
          <w:rPr>
            <w:rFonts w:eastAsia="Lucida Sans Unicode" w:cs="Tahoma"/>
            <w:sz w:val="28"/>
            <w:szCs w:val="28"/>
          </w:rPr>
          <w:t>2004 г</w:t>
        </w:r>
      </w:smartTag>
      <w:r>
        <w:rPr>
          <w:rFonts w:eastAsia="Lucida Sans Unicode" w:cs="Tahoma"/>
          <w:sz w:val="28"/>
          <w:szCs w:val="28"/>
        </w:rPr>
        <w:t>. № 5/16).</w:t>
      </w:r>
    </w:p>
    <w:p w:rsidR="002F54D0" w:rsidRDefault="002F54D0" w:rsidP="002F54D0">
      <w:pPr>
        <w:spacing w:line="360" w:lineRule="auto"/>
        <w:ind w:left="851" w:firstLine="850"/>
        <w:jc w:val="both"/>
        <w:rPr>
          <w:rFonts w:eastAsia="Lucida Sans Unicode" w:cs="Tahoma"/>
          <w:sz w:val="28"/>
          <w:szCs w:val="28"/>
        </w:rPr>
      </w:pPr>
      <w:r>
        <w:rPr>
          <w:rFonts w:eastAsia="Lucida Sans Unicode" w:cs="Tahoma"/>
          <w:sz w:val="28"/>
          <w:szCs w:val="28"/>
        </w:rPr>
        <w:t xml:space="preserve">Позитивные тенденции в социально-экономическом развитии Иловлинского муниципального района возможны только при проведении эффективной инновационной политики. </w:t>
      </w:r>
      <w:r>
        <w:rPr>
          <w:rFonts w:eastAsia="Lucida Sans Unicode" w:cs="Tahoma"/>
          <w:sz w:val="28"/>
          <w:szCs w:val="28"/>
        </w:rPr>
        <w:tab/>
        <w:t xml:space="preserve">Однако при отсутствии частных инвестиций это практически невозможно. </w:t>
      </w:r>
    </w:p>
    <w:p w:rsidR="002F54D0" w:rsidRDefault="002F54D0" w:rsidP="002F54D0">
      <w:pPr>
        <w:spacing w:line="360" w:lineRule="auto"/>
        <w:ind w:left="851" w:firstLine="850"/>
        <w:jc w:val="both"/>
        <w:rPr>
          <w:rFonts w:eastAsia="Lucida Sans Unicode" w:cs="Tahoma"/>
          <w:sz w:val="28"/>
          <w:szCs w:val="28"/>
        </w:rPr>
      </w:pPr>
      <w:r>
        <w:rPr>
          <w:rFonts w:eastAsia="Lucida Sans Unicode" w:cs="Tahoma"/>
          <w:sz w:val="28"/>
          <w:szCs w:val="28"/>
        </w:rPr>
        <w:t>В станице Новогригорьевской имеется рыбоцех, который в настоящее время не работает. Дополнительной площади под застройку не требуется. Работа цеха может быть возобновлена за счет реконструкции к 2025 году.</w:t>
      </w:r>
    </w:p>
    <w:p w:rsidR="002F54D0" w:rsidRDefault="002F54D0" w:rsidP="002F54D0">
      <w:pPr>
        <w:spacing w:line="360" w:lineRule="auto"/>
        <w:ind w:left="851" w:firstLine="850"/>
        <w:jc w:val="both"/>
        <w:rPr>
          <w:rFonts w:eastAsia="Lucida Sans Unicode" w:cs="Tahoma"/>
          <w:sz w:val="28"/>
          <w:szCs w:val="28"/>
        </w:rPr>
      </w:pPr>
      <w:r>
        <w:rPr>
          <w:rFonts w:eastAsia="Lucida Sans Unicode" w:cs="Tahoma"/>
          <w:sz w:val="28"/>
          <w:szCs w:val="28"/>
        </w:rPr>
        <w:t>В пищевой промышленности разработаны мероприятия достижения роста промышленного производства и повышения реального уровня жизни работающих к 2010 году с увеличением производства по всем показателям за период 2004 -2010 гг. в 2,1раза.</w:t>
      </w:r>
    </w:p>
    <w:p w:rsidR="002F54D0" w:rsidRDefault="002F54D0" w:rsidP="002F54D0">
      <w:pPr>
        <w:spacing w:line="360" w:lineRule="auto"/>
        <w:ind w:left="851" w:firstLine="850"/>
        <w:jc w:val="both"/>
        <w:rPr>
          <w:rFonts w:eastAsia="Lucida Sans Unicode" w:cs="Tahoma"/>
          <w:sz w:val="28"/>
          <w:szCs w:val="28"/>
        </w:rPr>
      </w:pPr>
      <w:r>
        <w:rPr>
          <w:rFonts w:eastAsia="Lucida Sans Unicode" w:cs="Tahoma"/>
          <w:sz w:val="28"/>
          <w:szCs w:val="28"/>
        </w:rPr>
        <w:t>Общие затраты на реализацию мероприятий по реконструкции и модернизации ниже перечисленных объектов составляют 150,9 млн. руб. из них за счет заемных средств - 44 млн. руб.:</w:t>
      </w:r>
    </w:p>
    <w:p w:rsidR="002F54D0" w:rsidRDefault="002F54D0" w:rsidP="001916ED">
      <w:pPr>
        <w:widowControl w:val="0"/>
        <w:numPr>
          <w:ilvl w:val="0"/>
          <w:numId w:val="3"/>
        </w:numPr>
        <w:tabs>
          <w:tab w:val="clear" w:pos="3349"/>
          <w:tab w:val="left" w:pos="1778"/>
        </w:tabs>
        <w:suppressAutoHyphens/>
        <w:spacing w:line="312" w:lineRule="auto"/>
        <w:ind w:left="1559" w:hanging="357"/>
        <w:jc w:val="both"/>
        <w:rPr>
          <w:rFonts w:eastAsia="Lucida Sans Unicode" w:cs="Tahoma"/>
          <w:sz w:val="28"/>
          <w:szCs w:val="28"/>
        </w:rPr>
      </w:pPr>
      <w:r>
        <w:rPr>
          <w:rFonts w:eastAsia="Lucida Sans Unicode" w:cs="Tahoma"/>
          <w:sz w:val="28"/>
          <w:szCs w:val="28"/>
        </w:rPr>
        <w:lastRenderedPageBreak/>
        <w:t>реконструкция Логовского плодозавода (реорганизация в ОАО «Зори Поволжья»). Планируется размещение логистического центра.</w:t>
      </w:r>
    </w:p>
    <w:p w:rsidR="002F54D0" w:rsidRDefault="002F54D0" w:rsidP="001916ED">
      <w:pPr>
        <w:widowControl w:val="0"/>
        <w:numPr>
          <w:ilvl w:val="0"/>
          <w:numId w:val="3"/>
        </w:numPr>
        <w:tabs>
          <w:tab w:val="clear" w:pos="3349"/>
          <w:tab w:val="left" w:pos="1778"/>
        </w:tabs>
        <w:suppressAutoHyphens/>
        <w:spacing w:line="312" w:lineRule="auto"/>
        <w:ind w:left="1559" w:hanging="357"/>
        <w:jc w:val="both"/>
        <w:rPr>
          <w:rFonts w:eastAsia="Lucida Sans Unicode" w:cs="Tahoma"/>
          <w:sz w:val="28"/>
          <w:szCs w:val="28"/>
        </w:rPr>
      </w:pPr>
      <w:r>
        <w:rPr>
          <w:rFonts w:eastAsia="Lucida Sans Unicode" w:cs="Tahoma"/>
          <w:sz w:val="28"/>
          <w:szCs w:val="28"/>
        </w:rPr>
        <w:t>реконструкция и модернизация Иловлинского завода ООО «Бекон» ;</w:t>
      </w:r>
    </w:p>
    <w:p w:rsidR="002F54D0" w:rsidRDefault="002F54D0" w:rsidP="001916ED">
      <w:pPr>
        <w:widowControl w:val="0"/>
        <w:numPr>
          <w:ilvl w:val="0"/>
          <w:numId w:val="3"/>
        </w:numPr>
        <w:tabs>
          <w:tab w:val="clear" w:pos="3349"/>
          <w:tab w:val="left" w:pos="1778"/>
        </w:tabs>
        <w:suppressAutoHyphens/>
        <w:spacing w:line="312" w:lineRule="auto"/>
        <w:ind w:left="1559" w:hanging="357"/>
        <w:jc w:val="both"/>
        <w:rPr>
          <w:rFonts w:eastAsia="Lucida Sans Unicode" w:cs="Tahoma"/>
          <w:sz w:val="28"/>
          <w:szCs w:val="28"/>
        </w:rPr>
      </w:pPr>
      <w:r>
        <w:rPr>
          <w:rFonts w:eastAsia="Lucida Sans Unicode" w:cs="Tahoma"/>
          <w:sz w:val="28"/>
          <w:szCs w:val="28"/>
        </w:rPr>
        <w:t>модернизация переработки КХК «Краснодонское»;</w:t>
      </w:r>
    </w:p>
    <w:p w:rsidR="002F54D0" w:rsidRDefault="002F54D0" w:rsidP="001916ED">
      <w:pPr>
        <w:widowControl w:val="0"/>
        <w:numPr>
          <w:ilvl w:val="0"/>
          <w:numId w:val="3"/>
        </w:numPr>
        <w:tabs>
          <w:tab w:val="clear" w:pos="3349"/>
          <w:tab w:val="left" w:pos="1778"/>
        </w:tabs>
        <w:suppressAutoHyphens/>
        <w:spacing w:line="312" w:lineRule="auto"/>
        <w:ind w:left="1559" w:hanging="357"/>
        <w:jc w:val="both"/>
        <w:rPr>
          <w:rFonts w:eastAsia="Lucida Sans Unicode" w:cs="Tahoma"/>
          <w:sz w:val="28"/>
          <w:szCs w:val="28"/>
        </w:rPr>
      </w:pPr>
      <w:r>
        <w:rPr>
          <w:rFonts w:eastAsia="Lucida Sans Unicode" w:cs="Tahoma"/>
          <w:sz w:val="28"/>
          <w:szCs w:val="28"/>
        </w:rPr>
        <w:t>модернизация под производство спирта повышенного качества «Люкс» ОАО «Иловляагропромпереработка»;</w:t>
      </w:r>
    </w:p>
    <w:p w:rsidR="002F54D0" w:rsidRDefault="002F54D0" w:rsidP="001916ED">
      <w:pPr>
        <w:widowControl w:val="0"/>
        <w:numPr>
          <w:ilvl w:val="0"/>
          <w:numId w:val="3"/>
        </w:numPr>
        <w:tabs>
          <w:tab w:val="clear" w:pos="3349"/>
          <w:tab w:val="left" w:pos="1778"/>
        </w:tabs>
        <w:suppressAutoHyphens/>
        <w:spacing w:line="312" w:lineRule="auto"/>
        <w:ind w:left="1559" w:hanging="357"/>
        <w:jc w:val="both"/>
        <w:rPr>
          <w:rFonts w:eastAsia="Lucida Sans Unicode" w:cs="Tahoma"/>
          <w:sz w:val="28"/>
          <w:szCs w:val="28"/>
        </w:rPr>
      </w:pPr>
      <w:r>
        <w:rPr>
          <w:rFonts w:eastAsia="Lucida Sans Unicode" w:cs="Tahoma"/>
          <w:sz w:val="28"/>
          <w:szCs w:val="28"/>
        </w:rPr>
        <w:t>реконструкция нефтебазы</w:t>
      </w:r>
      <w:r w:rsidR="00A420F2">
        <w:rPr>
          <w:rFonts w:eastAsia="Lucida Sans Unicode" w:cs="Tahoma"/>
          <w:sz w:val="28"/>
          <w:szCs w:val="28"/>
        </w:rPr>
        <w:t>, расположенной в селе</w:t>
      </w:r>
      <w:r>
        <w:rPr>
          <w:rFonts w:eastAsia="Lucida Sans Unicode" w:cs="Tahoma"/>
          <w:sz w:val="28"/>
          <w:szCs w:val="28"/>
        </w:rPr>
        <w:t xml:space="preserve"> Лог</w:t>
      </w:r>
      <w:r w:rsidR="001916ED">
        <w:rPr>
          <w:rFonts w:eastAsia="Lucida Sans Unicode" w:cs="Tahoma"/>
          <w:sz w:val="28"/>
          <w:szCs w:val="28"/>
        </w:rPr>
        <w:t>;</w:t>
      </w:r>
    </w:p>
    <w:p w:rsidR="001916ED" w:rsidRDefault="001916ED" w:rsidP="001916ED">
      <w:pPr>
        <w:widowControl w:val="0"/>
        <w:numPr>
          <w:ilvl w:val="0"/>
          <w:numId w:val="3"/>
        </w:numPr>
        <w:tabs>
          <w:tab w:val="clear" w:pos="3349"/>
          <w:tab w:val="left" w:pos="1778"/>
        </w:tabs>
        <w:suppressAutoHyphens/>
        <w:spacing w:line="312" w:lineRule="auto"/>
        <w:ind w:left="1559" w:hanging="357"/>
        <w:jc w:val="both"/>
        <w:rPr>
          <w:rFonts w:eastAsia="Lucida Sans Unicode" w:cs="Tahoma"/>
          <w:sz w:val="28"/>
          <w:szCs w:val="28"/>
        </w:rPr>
      </w:pPr>
      <w:r>
        <w:rPr>
          <w:rFonts w:eastAsia="Lucida Sans Unicode" w:cs="Tahoma"/>
          <w:sz w:val="28"/>
          <w:szCs w:val="28"/>
        </w:rPr>
        <w:t>реконструкция кирпичного завода у с.Кондраши.</w:t>
      </w:r>
    </w:p>
    <w:p w:rsidR="002F54D0" w:rsidRDefault="002F54D0" w:rsidP="002F54D0">
      <w:pPr>
        <w:spacing w:line="360" w:lineRule="auto"/>
        <w:ind w:left="851" w:firstLine="850"/>
        <w:jc w:val="both"/>
        <w:rPr>
          <w:rFonts w:eastAsia="Lucida Sans Unicode" w:cs="Tahoma"/>
          <w:sz w:val="28"/>
          <w:szCs w:val="28"/>
        </w:rPr>
      </w:pPr>
      <w:r>
        <w:rPr>
          <w:rFonts w:eastAsia="Lucida Sans Unicode" w:cs="Tahoma"/>
          <w:sz w:val="28"/>
          <w:szCs w:val="28"/>
        </w:rPr>
        <w:t>Для реализации стратегической цели территориального планирования – формирования конкуренто</w:t>
      </w:r>
      <w:r w:rsidR="00A420F2">
        <w:rPr>
          <w:rFonts w:eastAsia="Lucida Sans Unicode" w:cs="Tahoma"/>
          <w:sz w:val="28"/>
          <w:szCs w:val="28"/>
        </w:rPr>
        <w:t>способности</w:t>
      </w:r>
      <w:r>
        <w:rPr>
          <w:rFonts w:eastAsia="Lucida Sans Unicode" w:cs="Tahoma"/>
          <w:sz w:val="28"/>
          <w:szCs w:val="28"/>
        </w:rPr>
        <w:t xml:space="preserve"> и инвестиционной привлекательности территории района – необходимо, в первую очередь, развитие промышленного  потенциала и соответствующей инфраструктуры.</w:t>
      </w:r>
    </w:p>
    <w:p w:rsidR="002F54D0" w:rsidRDefault="002F54D0" w:rsidP="002F54D0">
      <w:pPr>
        <w:spacing w:line="360" w:lineRule="auto"/>
        <w:ind w:left="851" w:firstLine="850"/>
        <w:jc w:val="both"/>
        <w:rPr>
          <w:rFonts w:eastAsia="Lucida Sans Unicode" w:cs="Tahoma"/>
          <w:sz w:val="28"/>
          <w:szCs w:val="28"/>
        </w:rPr>
      </w:pPr>
      <w:r>
        <w:rPr>
          <w:rFonts w:eastAsia="Lucida Sans Unicode" w:cs="Tahoma"/>
          <w:sz w:val="28"/>
          <w:szCs w:val="28"/>
        </w:rPr>
        <w:t>Для успешного достижения поставленной цели необходимо обеспечение высоких устойчивых темпов развития промышленного производства, восстановление места и роли промышленного производства на территории района в соответствии с потенциалом и конкурентными преимуществами отдельных территори</w:t>
      </w:r>
      <w:r w:rsidR="00A420F2">
        <w:rPr>
          <w:rFonts w:eastAsia="Lucida Sans Unicode" w:cs="Tahoma"/>
          <w:sz w:val="28"/>
          <w:szCs w:val="28"/>
        </w:rPr>
        <w:t>й</w:t>
      </w:r>
      <w:r>
        <w:rPr>
          <w:rFonts w:eastAsia="Lucida Sans Unicode" w:cs="Tahoma"/>
          <w:sz w:val="28"/>
          <w:szCs w:val="28"/>
        </w:rPr>
        <w:t>.</w:t>
      </w:r>
    </w:p>
    <w:p w:rsidR="002F54D0" w:rsidRDefault="002F54D0" w:rsidP="002F54D0">
      <w:pPr>
        <w:spacing w:line="360" w:lineRule="auto"/>
        <w:ind w:left="851" w:firstLine="850"/>
        <w:jc w:val="both"/>
        <w:rPr>
          <w:rFonts w:eastAsia="Lucida Sans Unicode" w:cs="Tahoma"/>
          <w:sz w:val="28"/>
          <w:szCs w:val="28"/>
        </w:rPr>
      </w:pPr>
      <w:r>
        <w:rPr>
          <w:rFonts w:eastAsia="Lucida Sans Unicode" w:cs="Tahoma"/>
          <w:sz w:val="28"/>
          <w:szCs w:val="28"/>
        </w:rPr>
        <w:t>В связи с развитием строительного комплекса сохранится и на перспективу тенденция интенсивного развития промышленности строительных материалов, в первую очередь, цементной и стекольн</w:t>
      </w:r>
      <w:r w:rsidR="00A420F2">
        <w:rPr>
          <w:rFonts w:eastAsia="Lucida Sans Unicode" w:cs="Tahoma"/>
          <w:sz w:val="28"/>
          <w:szCs w:val="28"/>
        </w:rPr>
        <w:t>ой</w:t>
      </w:r>
      <w:r>
        <w:rPr>
          <w:rFonts w:eastAsia="Lucida Sans Unicode" w:cs="Tahoma"/>
          <w:sz w:val="28"/>
          <w:szCs w:val="28"/>
        </w:rPr>
        <w:t xml:space="preserve"> отраслей. </w:t>
      </w:r>
    </w:p>
    <w:p w:rsidR="002F54D0" w:rsidRDefault="002F54D0" w:rsidP="002F54D0">
      <w:pPr>
        <w:spacing w:line="360" w:lineRule="auto"/>
        <w:ind w:left="851" w:firstLine="850"/>
        <w:jc w:val="both"/>
        <w:rPr>
          <w:rFonts w:eastAsia="Lucida Sans Unicode" w:cs="Tahoma"/>
          <w:sz w:val="28"/>
          <w:szCs w:val="28"/>
        </w:rPr>
      </w:pPr>
      <w:r>
        <w:rPr>
          <w:rFonts w:eastAsia="Lucida Sans Unicode" w:cs="Tahoma"/>
          <w:sz w:val="28"/>
          <w:szCs w:val="28"/>
        </w:rPr>
        <w:t xml:space="preserve">Завод по производству цемента и по производству автоклавных изделий предлагается разместить на </w:t>
      </w:r>
      <w:r w:rsidR="00A420F2">
        <w:rPr>
          <w:rFonts w:eastAsia="Lucida Sans Unicode" w:cs="Tahoma"/>
          <w:sz w:val="28"/>
          <w:szCs w:val="28"/>
        </w:rPr>
        <w:t>земельных участках</w:t>
      </w:r>
      <w:r>
        <w:rPr>
          <w:rFonts w:eastAsia="Lucida Sans Unicode" w:cs="Tahoma"/>
          <w:sz w:val="28"/>
          <w:szCs w:val="28"/>
        </w:rPr>
        <w:t xml:space="preserve"> площадью </w:t>
      </w:r>
      <w:smartTag w:uri="urn:schemas-microsoft-com:office:smarttags" w:element="metricconverter">
        <w:smartTagPr>
          <w:attr w:name="ProductID" w:val="100 га"/>
        </w:smartTagPr>
        <w:r>
          <w:rPr>
            <w:rFonts w:eastAsia="Lucida Sans Unicode" w:cs="Tahoma"/>
            <w:sz w:val="28"/>
            <w:szCs w:val="28"/>
          </w:rPr>
          <w:t>100 га</w:t>
        </w:r>
      </w:smartTag>
      <w:r>
        <w:rPr>
          <w:rFonts w:eastAsia="Lucida Sans Unicode" w:cs="Tahoma"/>
          <w:sz w:val="28"/>
          <w:szCs w:val="28"/>
        </w:rPr>
        <w:t xml:space="preserve"> и </w:t>
      </w:r>
      <w:smartTag w:uri="urn:schemas-microsoft-com:office:smarttags" w:element="metricconverter">
        <w:smartTagPr>
          <w:attr w:name="ProductID" w:val="30 га"/>
        </w:smartTagPr>
        <w:r>
          <w:rPr>
            <w:rFonts w:eastAsia="Lucida Sans Unicode" w:cs="Tahoma"/>
            <w:sz w:val="28"/>
            <w:szCs w:val="28"/>
          </w:rPr>
          <w:t>30 га</w:t>
        </w:r>
      </w:smartTag>
      <w:r>
        <w:rPr>
          <w:rFonts w:eastAsia="Lucida Sans Unicode" w:cs="Tahoma"/>
          <w:sz w:val="28"/>
          <w:szCs w:val="28"/>
        </w:rPr>
        <w:t xml:space="preserve">, соответственно, между селами Кондраши и Чернозубка. Рельеф местности пересеченный. Участок свободен от инженерных коммуникаций. Расстояние до ближайшей подъездной дороги – </w:t>
      </w:r>
      <w:smartTag w:uri="urn:schemas-microsoft-com:office:smarttags" w:element="metricconverter">
        <w:smartTagPr>
          <w:attr w:name="ProductID" w:val="30 м"/>
        </w:smartTagPr>
        <w:r>
          <w:rPr>
            <w:rFonts w:eastAsia="Lucida Sans Unicode" w:cs="Tahoma"/>
            <w:sz w:val="28"/>
            <w:szCs w:val="28"/>
          </w:rPr>
          <w:t>30 м</w:t>
        </w:r>
      </w:smartTag>
      <w:r>
        <w:rPr>
          <w:rFonts w:eastAsia="Lucida Sans Unicode" w:cs="Tahoma"/>
          <w:sz w:val="28"/>
          <w:szCs w:val="28"/>
        </w:rPr>
        <w:t xml:space="preserve">. Расстояние до железнодорожных путей от </w:t>
      </w:r>
      <w:smartTag w:uri="urn:schemas-microsoft-com:office:smarttags" w:element="metricconverter">
        <w:smartTagPr>
          <w:attr w:name="ProductID" w:val="200 м"/>
        </w:smartTagPr>
        <w:r>
          <w:rPr>
            <w:rFonts w:eastAsia="Lucida Sans Unicode" w:cs="Tahoma"/>
            <w:sz w:val="28"/>
            <w:szCs w:val="28"/>
          </w:rPr>
          <w:t>200</w:t>
        </w:r>
        <w:r w:rsidR="00F75CDA">
          <w:rPr>
            <w:rFonts w:eastAsia="Lucida Sans Unicode" w:cs="Tahoma"/>
            <w:sz w:val="28"/>
            <w:szCs w:val="28"/>
          </w:rPr>
          <w:t xml:space="preserve"> м</w:t>
        </w:r>
      </w:smartTag>
      <w:r w:rsidR="00F75CDA">
        <w:rPr>
          <w:rFonts w:eastAsia="Lucida Sans Unicode" w:cs="Tahoma"/>
          <w:sz w:val="28"/>
          <w:szCs w:val="28"/>
        </w:rPr>
        <w:t xml:space="preserve"> </w:t>
      </w:r>
      <w:r>
        <w:rPr>
          <w:rFonts w:eastAsia="Lucida Sans Unicode" w:cs="Tahoma"/>
          <w:sz w:val="28"/>
          <w:szCs w:val="28"/>
        </w:rPr>
        <w:t xml:space="preserve"> до </w:t>
      </w:r>
      <w:smartTag w:uri="urn:schemas-microsoft-com:office:smarttags" w:element="metricconverter">
        <w:smartTagPr>
          <w:attr w:name="ProductID" w:val="1 км"/>
        </w:smartTagPr>
        <w:r>
          <w:rPr>
            <w:rFonts w:eastAsia="Lucida Sans Unicode" w:cs="Tahoma"/>
            <w:sz w:val="28"/>
            <w:szCs w:val="28"/>
          </w:rPr>
          <w:t>1 км</w:t>
        </w:r>
      </w:smartTag>
      <w:r>
        <w:rPr>
          <w:rFonts w:eastAsia="Lucida Sans Unicode" w:cs="Tahoma"/>
          <w:sz w:val="28"/>
          <w:szCs w:val="28"/>
        </w:rPr>
        <w:t xml:space="preserve">. Расстояние до газопровода высокого давления - </w:t>
      </w:r>
      <w:smartTag w:uri="urn:schemas-microsoft-com:office:smarttags" w:element="metricconverter">
        <w:smartTagPr>
          <w:attr w:name="ProductID" w:val="30 м"/>
        </w:smartTagPr>
        <w:r>
          <w:rPr>
            <w:rFonts w:eastAsia="Lucida Sans Unicode" w:cs="Tahoma"/>
            <w:sz w:val="28"/>
            <w:szCs w:val="28"/>
          </w:rPr>
          <w:t>30 м</w:t>
        </w:r>
      </w:smartTag>
      <w:r>
        <w:rPr>
          <w:rFonts w:eastAsia="Lucida Sans Unicode" w:cs="Tahoma"/>
          <w:sz w:val="28"/>
          <w:szCs w:val="28"/>
        </w:rPr>
        <w:t>.</w:t>
      </w:r>
      <w:r w:rsidR="00F75CDA">
        <w:rPr>
          <w:rFonts w:eastAsia="Lucida Sans Unicode" w:cs="Tahoma"/>
          <w:sz w:val="28"/>
          <w:szCs w:val="28"/>
        </w:rPr>
        <w:t xml:space="preserve">, </w:t>
      </w:r>
      <w:r>
        <w:rPr>
          <w:rFonts w:eastAsia="Lucida Sans Unicode" w:cs="Tahoma"/>
          <w:sz w:val="28"/>
          <w:szCs w:val="28"/>
        </w:rPr>
        <w:t xml:space="preserve"> ближайшая АГРС загружена не более, чем на 50% мощности. Расстояние до высоковольтной линии – </w:t>
      </w:r>
      <w:smartTag w:uri="urn:schemas-microsoft-com:office:smarttags" w:element="metricconverter">
        <w:smartTagPr>
          <w:attr w:name="ProductID" w:val="10 м"/>
        </w:smartTagPr>
        <w:r>
          <w:rPr>
            <w:rFonts w:eastAsia="Lucida Sans Unicode" w:cs="Tahoma"/>
            <w:sz w:val="28"/>
            <w:szCs w:val="28"/>
          </w:rPr>
          <w:t>10 м</w:t>
        </w:r>
      </w:smartTag>
      <w:r>
        <w:rPr>
          <w:rFonts w:eastAsia="Lucida Sans Unicode" w:cs="Tahoma"/>
          <w:sz w:val="28"/>
          <w:szCs w:val="28"/>
        </w:rPr>
        <w:t>.</w:t>
      </w:r>
    </w:p>
    <w:p w:rsidR="002F54D0" w:rsidRDefault="002F54D0" w:rsidP="002F54D0">
      <w:pPr>
        <w:spacing w:line="360" w:lineRule="auto"/>
        <w:ind w:left="851" w:firstLine="850"/>
        <w:jc w:val="both"/>
        <w:rPr>
          <w:rFonts w:eastAsia="Lucida Sans Unicode" w:cs="Tahoma"/>
          <w:sz w:val="28"/>
          <w:szCs w:val="28"/>
        </w:rPr>
      </w:pPr>
      <w:r>
        <w:rPr>
          <w:rFonts w:eastAsia="Lucida Sans Unicode" w:cs="Tahoma"/>
          <w:sz w:val="28"/>
          <w:szCs w:val="28"/>
        </w:rPr>
        <w:t xml:space="preserve">Проектируемый завод по производству флоат-стекла и стекла </w:t>
      </w:r>
      <w:r w:rsidR="00F75CDA">
        <w:rPr>
          <w:rFonts w:eastAsia="Lucida Sans Unicode" w:cs="Tahoma"/>
          <w:sz w:val="28"/>
          <w:szCs w:val="28"/>
        </w:rPr>
        <w:t>с</w:t>
      </w:r>
      <w:r>
        <w:rPr>
          <w:rFonts w:eastAsia="Lucida Sans Unicode" w:cs="Tahoma"/>
          <w:sz w:val="28"/>
          <w:szCs w:val="28"/>
        </w:rPr>
        <w:t xml:space="preserve">о специальным магнитронным напылением предполагается  разместить в северной </w:t>
      </w:r>
      <w:r>
        <w:rPr>
          <w:rFonts w:eastAsia="Lucida Sans Unicode" w:cs="Tahoma"/>
          <w:sz w:val="28"/>
          <w:szCs w:val="28"/>
        </w:rPr>
        <w:lastRenderedPageBreak/>
        <w:t xml:space="preserve">части с. Лог на участке площадью </w:t>
      </w:r>
      <w:smartTag w:uri="urn:schemas-microsoft-com:office:smarttags" w:element="metricconverter">
        <w:smartTagPr>
          <w:attr w:name="ProductID" w:val="25 га"/>
        </w:smartTagPr>
        <w:r>
          <w:rPr>
            <w:rFonts w:eastAsia="Lucida Sans Unicode" w:cs="Tahoma"/>
            <w:sz w:val="28"/>
            <w:szCs w:val="28"/>
          </w:rPr>
          <w:t>25 га</w:t>
        </w:r>
      </w:smartTag>
      <w:r>
        <w:rPr>
          <w:rFonts w:eastAsia="Lucida Sans Unicode" w:cs="Tahoma"/>
          <w:sz w:val="28"/>
          <w:szCs w:val="28"/>
        </w:rPr>
        <w:t xml:space="preserve"> на расстоянии</w:t>
      </w:r>
      <w:r w:rsidR="00F75CDA">
        <w:rPr>
          <w:rFonts w:eastAsia="Lucida Sans Unicode" w:cs="Tahoma"/>
          <w:sz w:val="28"/>
          <w:szCs w:val="28"/>
        </w:rPr>
        <w:t xml:space="preserve">, </w:t>
      </w:r>
      <w:r>
        <w:rPr>
          <w:rFonts w:eastAsia="Lucida Sans Unicode" w:cs="Tahoma"/>
          <w:sz w:val="28"/>
          <w:szCs w:val="28"/>
        </w:rPr>
        <w:t xml:space="preserve"> </w:t>
      </w:r>
      <w:smartTag w:uri="urn:schemas-microsoft-com:office:smarttags" w:element="metricconverter">
        <w:smartTagPr>
          <w:attr w:name="ProductID" w:val="2 км"/>
        </w:smartTagPr>
        <w:r>
          <w:rPr>
            <w:rFonts w:eastAsia="Lucida Sans Unicode" w:cs="Tahoma"/>
            <w:sz w:val="28"/>
            <w:szCs w:val="28"/>
          </w:rPr>
          <w:t>2 км</w:t>
        </w:r>
      </w:smartTag>
      <w:r>
        <w:rPr>
          <w:rFonts w:eastAsia="Lucida Sans Unicode" w:cs="Tahoma"/>
          <w:sz w:val="28"/>
          <w:szCs w:val="28"/>
        </w:rPr>
        <w:t xml:space="preserve"> от железнодорожных путей; от автодороги </w:t>
      </w:r>
      <w:r w:rsidR="00F75CDA">
        <w:rPr>
          <w:rFonts w:eastAsia="Lucida Sans Unicode" w:cs="Tahoma"/>
          <w:sz w:val="28"/>
          <w:szCs w:val="28"/>
        </w:rPr>
        <w:t>«</w:t>
      </w:r>
      <w:r>
        <w:rPr>
          <w:rFonts w:eastAsia="Lucida Sans Unicode" w:cs="Tahoma"/>
          <w:sz w:val="28"/>
          <w:szCs w:val="28"/>
        </w:rPr>
        <w:t>Москва-Волгоград</w:t>
      </w:r>
      <w:r w:rsidR="00F75CDA">
        <w:rPr>
          <w:rFonts w:eastAsia="Lucida Sans Unicode" w:cs="Tahoma"/>
          <w:sz w:val="28"/>
          <w:szCs w:val="28"/>
        </w:rPr>
        <w:t>»</w:t>
      </w:r>
      <w:r w:rsidR="0050005F">
        <w:rPr>
          <w:rFonts w:eastAsia="Lucida Sans Unicode" w:cs="Tahoma"/>
          <w:sz w:val="28"/>
          <w:szCs w:val="28"/>
        </w:rPr>
        <w:t xml:space="preserve"> </w:t>
      </w:r>
      <w:r>
        <w:rPr>
          <w:rFonts w:eastAsia="Lucida Sans Unicode" w:cs="Tahoma"/>
          <w:sz w:val="28"/>
          <w:szCs w:val="28"/>
        </w:rPr>
        <w:t xml:space="preserve">- </w:t>
      </w:r>
      <w:smartTag w:uri="urn:schemas-microsoft-com:office:smarttags" w:element="metricconverter">
        <w:smartTagPr>
          <w:attr w:name="ProductID" w:val="4 км"/>
        </w:smartTagPr>
        <w:r>
          <w:rPr>
            <w:rFonts w:eastAsia="Lucida Sans Unicode" w:cs="Tahoma"/>
            <w:sz w:val="28"/>
            <w:szCs w:val="28"/>
          </w:rPr>
          <w:t>4 км</w:t>
        </w:r>
      </w:smartTag>
      <w:r w:rsidR="00F75CDA">
        <w:rPr>
          <w:rFonts w:eastAsia="Lucida Sans Unicode" w:cs="Tahoma"/>
          <w:sz w:val="28"/>
          <w:szCs w:val="28"/>
        </w:rPr>
        <w:t>,</w:t>
      </w:r>
      <w:r>
        <w:rPr>
          <w:rFonts w:eastAsia="Lucida Sans Unicode" w:cs="Tahoma"/>
          <w:sz w:val="28"/>
          <w:szCs w:val="28"/>
        </w:rPr>
        <w:t xml:space="preserve"> от ближайшей подъездной автодороги – </w:t>
      </w:r>
      <w:smartTag w:uri="urn:schemas-microsoft-com:office:smarttags" w:element="metricconverter">
        <w:smartTagPr>
          <w:attr w:name="ProductID" w:val="20 м"/>
        </w:smartTagPr>
        <w:r>
          <w:rPr>
            <w:rFonts w:eastAsia="Lucida Sans Unicode" w:cs="Tahoma"/>
            <w:sz w:val="28"/>
            <w:szCs w:val="28"/>
          </w:rPr>
          <w:t>20 м</w:t>
        </w:r>
      </w:smartTag>
      <w:r>
        <w:rPr>
          <w:rFonts w:eastAsia="Lucida Sans Unicode" w:cs="Tahoma"/>
          <w:sz w:val="28"/>
          <w:szCs w:val="28"/>
        </w:rPr>
        <w:t>.</w:t>
      </w:r>
    </w:p>
    <w:p w:rsidR="002F54D0" w:rsidRDefault="002F54D0" w:rsidP="002F54D0">
      <w:pPr>
        <w:spacing w:line="360" w:lineRule="auto"/>
        <w:ind w:left="851" w:firstLine="850"/>
        <w:jc w:val="both"/>
        <w:rPr>
          <w:rFonts w:eastAsia="Lucida Sans Unicode" w:cs="Tahoma"/>
          <w:sz w:val="28"/>
          <w:szCs w:val="28"/>
        </w:rPr>
      </w:pPr>
      <w:r>
        <w:rPr>
          <w:rFonts w:eastAsia="Lucida Sans Unicode" w:cs="Tahoma"/>
          <w:sz w:val="28"/>
          <w:szCs w:val="28"/>
        </w:rPr>
        <w:t>Другой вариа</w:t>
      </w:r>
      <w:r w:rsidR="003B6FC2">
        <w:rPr>
          <w:rFonts w:eastAsia="Lucida Sans Unicode" w:cs="Tahoma"/>
          <w:sz w:val="28"/>
          <w:szCs w:val="28"/>
        </w:rPr>
        <w:t xml:space="preserve">нт размещения этого завода в c. </w:t>
      </w:r>
      <w:r>
        <w:rPr>
          <w:rFonts w:eastAsia="Lucida Sans Unicode" w:cs="Tahoma"/>
          <w:sz w:val="28"/>
          <w:szCs w:val="28"/>
        </w:rPr>
        <w:t xml:space="preserve">Лог между территорией Логовского ЛПУМГ и территорией РЭС-3, площадь участка </w:t>
      </w:r>
      <w:smartTag w:uri="urn:schemas-microsoft-com:office:smarttags" w:element="metricconverter">
        <w:smartTagPr>
          <w:attr w:name="ProductID" w:val="17 га"/>
        </w:smartTagPr>
        <w:r>
          <w:rPr>
            <w:rFonts w:eastAsia="Lucida Sans Unicode" w:cs="Tahoma"/>
            <w:sz w:val="28"/>
            <w:szCs w:val="28"/>
          </w:rPr>
          <w:t>17 га</w:t>
        </w:r>
      </w:smartTag>
      <w:r>
        <w:rPr>
          <w:rFonts w:eastAsia="Lucida Sans Unicode" w:cs="Tahoma"/>
          <w:sz w:val="28"/>
          <w:szCs w:val="28"/>
        </w:rPr>
        <w:t>. Северная часть участка пересекается кабелем связи. Расстояние  до ближайшей подъездной дороги</w:t>
      </w:r>
      <w:r w:rsidR="0050005F">
        <w:rPr>
          <w:rFonts w:eastAsia="Lucida Sans Unicode" w:cs="Tahoma"/>
          <w:sz w:val="28"/>
          <w:szCs w:val="28"/>
        </w:rPr>
        <w:t xml:space="preserve"> – </w:t>
      </w:r>
      <w:smartTag w:uri="urn:schemas-microsoft-com:office:smarttags" w:element="metricconverter">
        <w:smartTagPr>
          <w:attr w:name="ProductID" w:val="40 м"/>
        </w:smartTagPr>
        <w:r>
          <w:rPr>
            <w:rFonts w:eastAsia="Lucida Sans Unicode" w:cs="Tahoma"/>
            <w:sz w:val="28"/>
            <w:szCs w:val="28"/>
          </w:rPr>
          <w:t>40</w:t>
        </w:r>
        <w:r w:rsidR="0050005F">
          <w:rPr>
            <w:rFonts w:eastAsia="Lucida Sans Unicode" w:cs="Tahoma"/>
            <w:sz w:val="28"/>
            <w:szCs w:val="28"/>
          </w:rPr>
          <w:t xml:space="preserve"> </w:t>
        </w:r>
        <w:r>
          <w:rPr>
            <w:rFonts w:eastAsia="Lucida Sans Unicode" w:cs="Tahoma"/>
            <w:sz w:val="28"/>
            <w:szCs w:val="28"/>
          </w:rPr>
          <w:t>м</w:t>
        </w:r>
      </w:smartTag>
      <w:r>
        <w:rPr>
          <w:rFonts w:eastAsia="Lucida Sans Unicode" w:cs="Tahoma"/>
          <w:sz w:val="28"/>
          <w:szCs w:val="28"/>
        </w:rPr>
        <w:t xml:space="preserve">, а до автодороги </w:t>
      </w:r>
      <w:r w:rsidR="00F75CDA">
        <w:rPr>
          <w:rFonts w:eastAsia="Lucida Sans Unicode" w:cs="Tahoma"/>
          <w:sz w:val="28"/>
          <w:szCs w:val="28"/>
        </w:rPr>
        <w:t>«</w:t>
      </w:r>
      <w:r>
        <w:rPr>
          <w:rFonts w:eastAsia="Lucida Sans Unicode" w:cs="Tahoma"/>
          <w:sz w:val="28"/>
          <w:szCs w:val="28"/>
        </w:rPr>
        <w:t>Москва-Волгоград</w:t>
      </w:r>
      <w:r w:rsidR="00F75CDA">
        <w:rPr>
          <w:rFonts w:eastAsia="Lucida Sans Unicode" w:cs="Tahoma"/>
          <w:sz w:val="28"/>
          <w:szCs w:val="28"/>
        </w:rPr>
        <w:t>»</w:t>
      </w:r>
      <w:r>
        <w:rPr>
          <w:rFonts w:eastAsia="Lucida Sans Unicode" w:cs="Tahoma"/>
          <w:sz w:val="28"/>
          <w:szCs w:val="28"/>
        </w:rPr>
        <w:t xml:space="preserve"> -</w:t>
      </w:r>
      <w:r w:rsidR="0050005F">
        <w:rPr>
          <w:rFonts w:eastAsia="Lucida Sans Unicode" w:cs="Tahoma"/>
          <w:sz w:val="28"/>
          <w:szCs w:val="28"/>
        </w:rPr>
        <w:t xml:space="preserve"> </w:t>
      </w:r>
      <w:smartTag w:uri="urn:schemas-microsoft-com:office:smarttags" w:element="metricconverter">
        <w:smartTagPr>
          <w:attr w:name="ProductID" w:val="1,5 км"/>
        </w:smartTagPr>
        <w:r>
          <w:rPr>
            <w:rFonts w:eastAsia="Lucida Sans Unicode" w:cs="Tahoma"/>
            <w:sz w:val="28"/>
            <w:szCs w:val="28"/>
          </w:rPr>
          <w:t>1,5 км</w:t>
        </w:r>
      </w:smartTag>
      <w:r>
        <w:rPr>
          <w:rFonts w:eastAsia="Lucida Sans Unicode" w:cs="Tahoma"/>
          <w:sz w:val="28"/>
          <w:szCs w:val="28"/>
        </w:rPr>
        <w:t xml:space="preserve">. Железнодорожные пути находятся на расстоянии 600м. Расстояние до газопровода высокого давления </w:t>
      </w:r>
      <w:r w:rsidR="0050005F">
        <w:rPr>
          <w:rFonts w:eastAsia="Lucida Sans Unicode" w:cs="Tahoma"/>
          <w:sz w:val="28"/>
          <w:szCs w:val="28"/>
        </w:rPr>
        <w:t xml:space="preserve">            </w:t>
      </w:r>
      <w:smartTag w:uri="urn:schemas-microsoft-com:office:smarttags" w:element="metricconverter">
        <w:smartTagPr>
          <w:attr w:name="ProductID" w:val="325 м"/>
        </w:smartTagPr>
        <w:r>
          <w:rPr>
            <w:rFonts w:eastAsia="Lucida Sans Unicode" w:cs="Tahoma"/>
            <w:sz w:val="28"/>
            <w:szCs w:val="28"/>
          </w:rPr>
          <w:t>325 м</w:t>
        </w:r>
      </w:smartTag>
      <w:r>
        <w:rPr>
          <w:rFonts w:eastAsia="Lucida Sans Unicode" w:cs="Tahoma"/>
          <w:sz w:val="28"/>
          <w:szCs w:val="28"/>
        </w:rPr>
        <w:t xml:space="preserve">, а до высоковольтной линии – </w:t>
      </w:r>
      <w:smartTag w:uri="urn:schemas-microsoft-com:office:smarttags" w:element="metricconverter">
        <w:smartTagPr>
          <w:attr w:name="ProductID" w:val="20 м"/>
        </w:smartTagPr>
        <w:r>
          <w:rPr>
            <w:rFonts w:eastAsia="Lucida Sans Unicode" w:cs="Tahoma"/>
            <w:sz w:val="28"/>
            <w:szCs w:val="28"/>
          </w:rPr>
          <w:t>20</w:t>
        </w:r>
        <w:r w:rsidR="0050005F">
          <w:rPr>
            <w:rFonts w:eastAsia="Lucida Sans Unicode" w:cs="Tahoma"/>
            <w:sz w:val="28"/>
            <w:szCs w:val="28"/>
          </w:rPr>
          <w:t xml:space="preserve"> </w:t>
        </w:r>
        <w:r>
          <w:rPr>
            <w:rFonts w:eastAsia="Lucida Sans Unicode" w:cs="Tahoma"/>
            <w:sz w:val="28"/>
            <w:szCs w:val="28"/>
          </w:rPr>
          <w:t>м</w:t>
        </w:r>
      </w:smartTag>
      <w:r>
        <w:rPr>
          <w:rFonts w:eastAsia="Lucida Sans Unicode" w:cs="Tahoma"/>
          <w:sz w:val="28"/>
          <w:szCs w:val="28"/>
        </w:rPr>
        <w:t>.</w:t>
      </w:r>
    </w:p>
    <w:p w:rsidR="002F54D0" w:rsidRDefault="002F54D0" w:rsidP="002F54D0">
      <w:pPr>
        <w:spacing w:line="360" w:lineRule="auto"/>
        <w:ind w:left="851" w:firstLine="850"/>
        <w:jc w:val="both"/>
        <w:rPr>
          <w:rFonts w:eastAsia="Lucida Sans Unicode" w:cs="Tahoma"/>
          <w:sz w:val="28"/>
          <w:szCs w:val="28"/>
        </w:rPr>
      </w:pPr>
      <w:r>
        <w:rPr>
          <w:rFonts w:eastAsia="Lucida Sans Unicode" w:cs="Tahoma"/>
          <w:sz w:val="28"/>
          <w:szCs w:val="28"/>
        </w:rPr>
        <w:t xml:space="preserve">Завод по производству цемента предлагается разместить на участке площадью </w:t>
      </w:r>
      <w:smartTag w:uri="urn:schemas-microsoft-com:office:smarttags" w:element="metricconverter">
        <w:smartTagPr>
          <w:attr w:name="ProductID" w:val="30,6 га"/>
        </w:smartTagPr>
        <w:r>
          <w:rPr>
            <w:rFonts w:eastAsia="Lucida Sans Unicode" w:cs="Tahoma"/>
            <w:sz w:val="28"/>
            <w:szCs w:val="28"/>
          </w:rPr>
          <w:t>30,6 га</w:t>
        </w:r>
      </w:smartTag>
      <w:r>
        <w:rPr>
          <w:rFonts w:eastAsia="Lucida Sans Unicode" w:cs="Tahoma"/>
          <w:sz w:val="28"/>
          <w:szCs w:val="28"/>
        </w:rPr>
        <w:t xml:space="preserve"> на расстоянии 500м. от с. Александровка и </w:t>
      </w:r>
      <w:smartTag w:uri="urn:schemas-microsoft-com:office:smarttags" w:element="metricconverter">
        <w:smartTagPr>
          <w:attr w:name="ProductID" w:val="50 м"/>
        </w:smartTagPr>
        <w:r>
          <w:rPr>
            <w:rFonts w:eastAsia="Lucida Sans Unicode" w:cs="Tahoma"/>
            <w:sz w:val="28"/>
            <w:szCs w:val="28"/>
          </w:rPr>
          <w:t>50 м</w:t>
        </w:r>
      </w:smartTag>
      <w:r>
        <w:rPr>
          <w:rFonts w:eastAsia="Lucida Sans Unicode" w:cs="Tahoma"/>
          <w:sz w:val="28"/>
          <w:szCs w:val="28"/>
        </w:rPr>
        <w:t>. от ближайшей подъездной автодороги.</w:t>
      </w:r>
    </w:p>
    <w:p w:rsidR="002F54D0" w:rsidRDefault="002F54D0" w:rsidP="002F54D0">
      <w:pPr>
        <w:spacing w:line="360" w:lineRule="auto"/>
        <w:ind w:left="851" w:firstLine="850"/>
        <w:jc w:val="both"/>
        <w:rPr>
          <w:rFonts w:eastAsia="Lucida Sans Unicode" w:cs="Tahoma"/>
          <w:sz w:val="28"/>
          <w:szCs w:val="28"/>
        </w:rPr>
      </w:pPr>
      <w:r>
        <w:rPr>
          <w:rFonts w:eastAsia="Lucida Sans Unicode" w:cs="Tahoma"/>
          <w:sz w:val="28"/>
          <w:szCs w:val="28"/>
        </w:rPr>
        <w:t xml:space="preserve">Расстояние до газопровода высокого давления – </w:t>
      </w:r>
      <w:smartTag w:uri="urn:schemas-microsoft-com:office:smarttags" w:element="metricconverter">
        <w:smartTagPr>
          <w:attr w:name="ProductID" w:val="4 км"/>
        </w:smartTagPr>
        <w:r>
          <w:rPr>
            <w:rFonts w:eastAsia="Lucida Sans Unicode" w:cs="Tahoma"/>
            <w:sz w:val="28"/>
            <w:szCs w:val="28"/>
          </w:rPr>
          <w:t>4 км</w:t>
        </w:r>
      </w:smartTag>
      <w:r>
        <w:rPr>
          <w:rFonts w:eastAsia="Lucida Sans Unicode" w:cs="Tahoma"/>
          <w:sz w:val="28"/>
          <w:szCs w:val="28"/>
        </w:rPr>
        <w:t xml:space="preserve">, до высоковольтной сети </w:t>
      </w:r>
      <w:smartTag w:uri="urn:schemas-microsoft-com:office:smarttags" w:element="metricconverter">
        <w:smartTagPr>
          <w:attr w:name="ProductID" w:val="1,8 км"/>
        </w:smartTagPr>
        <w:r>
          <w:rPr>
            <w:rFonts w:eastAsia="Lucida Sans Unicode" w:cs="Tahoma"/>
            <w:sz w:val="28"/>
            <w:szCs w:val="28"/>
          </w:rPr>
          <w:t>1,8 км</w:t>
        </w:r>
      </w:smartTag>
      <w:r>
        <w:rPr>
          <w:rFonts w:eastAsia="Lucida Sans Unicode" w:cs="Tahoma"/>
          <w:sz w:val="28"/>
          <w:szCs w:val="28"/>
        </w:rPr>
        <w:t>.</w:t>
      </w:r>
    </w:p>
    <w:p w:rsidR="002F54D0" w:rsidRDefault="002F54D0" w:rsidP="002F54D0">
      <w:pPr>
        <w:spacing w:line="360" w:lineRule="auto"/>
        <w:ind w:left="851" w:firstLine="850"/>
        <w:jc w:val="both"/>
        <w:rPr>
          <w:rFonts w:eastAsia="Lucida Sans Unicode" w:cs="Tahoma"/>
          <w:sz w:val="28"/>
          <w:szCs w:val="28"/>
        </w:rPr>
      </w:pPr>
      <w:r>
        <w:rPr>
          <w:rFonts w:eastAsia="Lucida Sans Unicode" w:cs="Tahoma"/>
          <w:sz w:val="28"/>
          <w:szCs w:val="28"/>
        </w:rPr>
        <w:t xml:space="preserve">Также имеется предложение по размещению завода по производству флоат-стекла и стекла со специальным </w:t>
      </w:r>
      <w:r w:rsidR="003B6FC2">
        <w:rPr>
          <w:rFonts w:eastAsia="Lucida Sans Unicode" w:cs="Tahoma"/>
          <w:sz w:val="28"/>
          <w:szCs w:val="28"/>
        </w:rPr>
        <w:t>магнетронным</w:t>
      </w:r>
      <w:r>
        <w:rPr>
          <w:rFonts w:eastAsia="Lucida Sans Unicode" w:cs="Tahoma"/>
          <w:sz w:val="28"/>
          <w:szCs w:val="28"/>
        </w:rPr>
        <w:t xml:space="preserve"> напылением у х. Песчанка, рядом с асфальтобетонным заводом Иловлинского ДРСУ. Площадь участка </w:t>
      </w:r>
      <w:smartTag w:uri="urn:schemas-microsoft-com:office:smarttags" w:element="metricconverter">
        <w:smartTagPr>
          <w:attr w:name="ProductID" w:val="24 га"/>
        </w:smartTagPr>
        <w:r>
          <w:rPr>
            <w:rFonts w:eastAsia="Lucida Sans Unicode" w:cs="Tahoma"/>
            <w:sz w:val="28"/>
            <w:szCs w:val="28"/>
          </w:rPr>
          <w:t>24 га</w:t>
        </w:r>
      </w:smartTag>
      <w:r>
        <w:rPr>
          <w:rFonts w:eastAsia="Lucida Sans Unicode" w:cs="Tahoma"/>
          <w:sz w:val="28"/>
          <w:szCs w:val="28"/>
        </w:rPr>
        <w:t>. Ближайшая подъездная автодорога -100м. До газопровода высокого давления-</w:t>
      </w:r>
      <w:smartTag w:uri="urn:schemas-microsoft-com:office:smarttags" w:element="metricconverter">
        <w:smartTagPr>
          <w:attr w:name="ProductID" w:val="130 м"/>
        </w:smartTagPr>
        <w:r>
          <w:rPr>
            <w:rFonts w:eastAsia="Lucida Sans Unicode" w:cs="Tahoma"/>
            <w:sz w:val="28"/>
            <w:szCs w:val="28"/>
          </w:rPr>
          <w:t>130 м</w:t>
        </w:r>
      </w:smartTag>
      <w:r>
        <w:rPr>
          <w:rFonts w:eastAsia="Lucida Sans Unicode" w:cs="Tahoma"/>
          <w:sz w:val="28"/>
          <w:szCs w:val="28"/>
        </w:rPr>
        <w:t>, а до высоковольтной линии электропередач-140м. Другой вариант размещения  флоат-стек</w:t>
      </w:r>
      <w:r w:rsidR="003B6FC2">
        <w:rPr>
          <w:rFonts w:eastAsia="Lucida Sans Unicode" w:cs="Tahoma"/>
          <w:sz w:val="28"/>
          <w:szCs w:val="28"/>
        </w:rPr>
        <w:t>ла и стекла со специальным магне</w:t>
      </w:r>
      <w:r>
        <w:rPr>
          <w:rFonts w:eastAsia="Lucida Sans Unicode" w:cs="Tahoma"/>
          <w:sz w:val="28"/>
          <w:szCs w:val="28"/>
        </w:rPr>
        <w:t xml:space="preserve">тронным напылением у р.п. Иловля на площади </w:t>
      </w:r>
      <w:smartTag w:uri="urn:schemas-microsoft-com:office:smarttags" w:element="metricconverter">
        <w:smartTagPr>
          <w:attr w:name="ProductID" w:val="30,5 га"/>
        </w:smartTagPr>
        <w:r>
          <w:rPr>
            <w:rFonts w:eastAsia="Lucida Sans Unicode" w:cs="Tahoma"/>
            <w:sz w:val="28"/>
            <w:szCs w:val="28"/>
          </w:rPr>
          <w:t>30,5 га</w:t>
        </w:r>
      </w:smartTag>
      <w:r>
        <w:rPr>
          <w:rFonts w:eastAsia="Lucida Sans Unicode" w:cs="Tahoma"/>
          <w:sz w:val="28"/>
          <w:szCs w:val="28"/>
        </w:rPr>
        <w:t>. Расстояние до ближайшей подъездной дороги</w:t>
      </w:r>
      <w:r w:rsidR="0050005F">
        <w:rPr>
          <w:rFonts w:eastAsia="Lucida Sans Unicode" w:cs="Tahoma"/>
          <w:sz w:val="28"/>
          <w:szCs w:val="28"/>
        </w:rPr>
        <w:t xml:space="preserve"> – </w:t>
      </w:r>
      <w:smartTag w:uri="urn:schemas-microsoft-com:office:smarttags" w:element="metricconverter">
        <w:smartTagPr>
          <w:attr w:name="ProductID" w:val="10 м"/>
        </w:smartTagPr>
        <w:r>
          <w:rPr>
            <w:rFonts w:eastAsia="Lucida Sans Unicode" w:cs="Tahoma"/>
            <w:sz w:val="28"/>
            <w:szCs w:val="28"/>
          </w:rPr>
          <w:t>10</w:t>
        </w:r>
        <w:r w:rsidR="0050005F">
          <w:rPr>
            <w:rFonts w:eastAsia="Lucida Sans Unicode" w:cs="Tahoma"/>
            <w:sz w:val="28"/>
            <w:szCs w:val="28"/>
          </w:rPr>
          <w:t xml:space="preserve"> </w:t>
        </w:r>
        <w:r>
          <w:rPr>
            <w:rFonts w:eastAsia="Lucida Sans Unicode" w:cs="Tahoma"/>
            <w:sz w:val="28"/>
            <w:szCs w:val="28"/>
          </w:rPr>
          <w:t>м</w:t>
        </w:r>
      </w:smartTag>
      <w:r>
        <w:rPr>
          <w:rFonts w:eastAsia="Lucida Sans Unicode" w:cs="Tahoma"/>
          <w:sz w:val="28"/>
          <w:szCs w:val="28"/>
        </w:rPr>
        <w:t xml:space="preserve">, а до автодороги Москва-Волгоград </w:t>
      </w:r>
      <w:r w:rsidR="0050005F">
        <w:rPr>
          <w:rFonts w:eastAsia="Lucida Sans Unicode" w:cs="Tahoma"/>
          <w:sz w:val="28"/>
          <w:szCs w:val="28"/>
        </w:rPr>
        <w:t xml:space="preserve">– </w:t>
      </w:r>
      <w:smartTag w:uri="urn:schemas-microsoft-com:office:smarttags" w:element="metricconverter">
        <w:smartTagPr>
          <w:attr w:name="ProductID" w:val="375 м"/>
        </w:smartTagPr>
        <w:r>
          <w:rPr>
            <w:rFonts w:eastAsia="Lucida Sans Unicode" w:cs="Tahoma"/>
            <w:sz w:val="28"/>
            <w:szCs w:val="28"/>
          </w:rPr>
          <w:t>375</w:t>
        </w:r>
        <w:r w:rsidR="0050005F">
          <w:rPr>
            <w:rFonts w:eastAsia="Lucida Sans Unicode" w:cs="Tahoma"/>
            <w:sz w:val="28"/>
            <w:szCs w:val="28"/>
          </w:rPr>
          <w:t xml:space="preserve"> </w:t>
        </w:r>
        <w:r>
          <w:rPr>
            <w:rFonts w:eastAsia="Lucida Sans Unicode" w:cs="Tahoma"/>
            <w:sz w:val="28"/>
            <w:szCs w:val="28"/>
          </w:rPr>
          <w:t>м</w:t>
        </w:r>
      </w:smartTag>
      <w:r>
        <w:rPr>
          <w:rFonts w:eastAsia="Lucida Sans Unicode" w:cs="Tahoma"/>
          <w:sz w:val="28"/>
          <w:szCs w:val="28"/>
        </w:rPr>
        <w:t xml:space="preserve">; до железнодорожных путей </w:t>
      </w:r>
      <w:smartTag w:uri="urn:schemas-microsoft-com:office:smarttags" w:element="metricconverter">
        <w:smartTagPr>
          <w:attr w:name="ProductID" w:val="370 м"/>
        </w:smartTagPr>
        <w:r>
          <w:rPr>
            <w:rFonts w:eastAsia="Lucida Sans Unicode" w:cs="Tahoma"/>
            <w:sz w:val="28"/>
            <w:szCs w:val="28"/>
          </w:rPr>
          <w:t>370 м</w:t>
        </w:r>
      </w:smartTag>
      <w:r>
        <w:rPr>
          <w:rFonts w:eastAsia="Lucida Sans Unicode" w:cs="Tahoma"/>
          <w:sz w:val="28"/>
          <w:szCs w:val="28"/>
        </w:rPr>
        <w:t>.</w:t>
      </w:r>
    </w:p>
    <w:p w:rsidR="002F54D0" w:rsidRDefault="002F54D0" w:rsidP="002F54D0">
      <w:pPr>
        <w:spacing w:line="360" w:lineRule="auto"/>
        <w:ind w:left="851" w:firstLine="850"/>
        <w:jc w:val="both"/>
        <w:rPr>
          <w:rFonts w:eastAsia="Lucida Sans Unicode" w:cs="Tahoma"/>
          <w:sz w:val="28"/>
          <w:szCs w:val="28"/>
        </w:rPr>
      </w:pPr>
      <w:r>
        <w:rPr>
          <w:rFonts w:eastAsia="Lucida Sans Unicode" w:cs="Tahoma"/>
          <w:sz w:val="28"/>
          <w:szCs w:val="28"/>
        </w:rPr>
        <w:t xml:space="preserve">Кроме перечисленных объектов предполагается построить керамический завод на 400 </w:t>
      </w:r>
      <w:r w:rsidR="00F75CDA">
        <w:rPr>
          <w:rFonts w:eastAsia="Lucida Sans Unicode" w:cs="Tahoma"/>
          <w:sz w:val="28"/>
          <w:szCs w:val="28"/>
        </w:rPr>
        <w:t>рабочих мест</w:t>
      </w:r>
      <w:r>
        <w:rPr>
          <w:rFonts w:eastAsia="Lucida Sans Unicode" w:cs="Tahoma"/>
          <w:sz w:val="28"/>
          <w:szCs w:val="28"/>
        </w:rPr>
        <w:t xml:space="preserve"> в р.п. Иловля, асфальто</w:t>
      </w:r>
      <w:r w:rsidR="00F75CDA">
        <w:rPr>
          <w:rFonts w:eastAsia="Lucida Sans Unicode" w:cs="Tahoma"/>
          <w:sz w:val="28"/>
          <w:szCs w:val="28"/>
        </w:rPr>
        <w:t>-бетонный</w:t>
      </w:r>
      <w:r>
        <w:rPr>
          <w:rFonts w:eastAsia="Lucida Sans Unicode" w:cs="Tahoma"/>
          <w:sz w:val="28"/>
          <w:szCs w:val="28"/>
        </w:rPr>
        <w:t xml:space="preserve"> завод в ст.Трехостровской, завод по изготовлению керамзитобетонных  блоков в х.Медведев и завод по переработке твердых отходов на ст.Качалино.</w:t>
      </w:r>
    </w:p>
    <w:p w:rsidR="003B6FC2" w:rsidRPr="003B6FC2" w:rsidRDefault="003B6FC2" w:rsidP="002F54D0">
      <w:pPr>
        <w:spacing w:line="360" w:lineRule="auto"/>
        <w:ind w:left="851" w:firstLine="850"/>
        <w:jc w:val="both"/>
        <w:rPr>
          <w:rFonts w:eastAsia="Lucida Sans Unicode" w:cs="Tahoma"/>
          <w:sz w:val="28"/>
          <w:szCs w:val="28"/>
        </w:rPr>
      </w:pPr>
      <w:r>
        <w:rPr>
          <w:rFonts w:eastAsia="Lucida Sans Unicode" w:cs="Tahoma"/>
          <w:sz w:val="28"/>
          <w:szCs w:val="28"/>
        </w:rPr>
        <w:t xml:space="preserve">Произвести реконструкцию кирпичного завода ООО </w:t>
      </w:r>
      <w:r w:rsidRPr="003B6FC2">
        <w:rPr>
          <w:rFonts w:eastAsia="Lucida Sans Unicode" w:cs="Tahoma"/>
          <w:sz w:val="28"/>
          <w:szCs w:val="28"/>
        </w:rPr>
        <w:t>“</w:t>
      </w:r>
      <w:r>
        <w:rPr>
          <w:rFonts w:eastAsia="Lucida Sans Unicode" w:cs="Tahoma"/>
          <w:sz w:val="28"/>
          <w:szCs w:val="28"/>
        </w:rPr>
        <w:t>Стройпродукция</w:t>
      </w:r>
      <w:r w:rsidRPr="003B6FC2">
        <w:rPr>
          <w:rFonts w:eastAsia="Lucida Sans Unicode" w:cs="Tahoma"/>
          <w:sz w:val="28"/>
          <w:szCs w:val="28"/>
        </w:rPr>
        <w:t>”</w:t>
      </w:r>
      <w:r>
        <w:rPr>
          <w:rFonts w:eastAsia="Lucida Sans Unicode" w:cs="Tahoma"/>
          <w:sz w:val="28"/>
          <w:szCs w:val="28"/>
        </w:rPr>
        <w:t xml:space="preserve"> у с. Кондраши.</w:t>
      </w:r>
    </w:p>
    <w:p w:rsidR="002F54D0" w:rsidRDefault="002F54D0" w:rsidP="002F54D0">
      <w:pPr>
        <w:spacing w:line="200" w:lineRule="atLeast"/>
        <w:ind w:left="851"/>
        <w:jc w:val="center"/>
        <w:rPr>
          <w:rFonts w:eastAsia="Lucida Sans Unicode"/>
          <w:b/>
          <w:sz w:val="28"/>
          <w:szCs w:val="28"/>
        </w:rPr>
      </w:pPr>
      <w:r>
        <w:rPr>
          <w:rFonts w:eastAsia="Lucida Sans Unicode" w:cs="Tahoma"/>
          <w:b/>
          <w:sz w:val="24"/>
          <w:szCs w:val="24"/>
        </w:rPr>
        <w:br w:type="page"/>
      </w:r>
      <w:r>
        <w:rPr>
          <w:b/>
          <w:sz w:val="28"/>
          <w:szCs w:val="28"/>
          <w:lang w:val="en-US"/>
        </w:rPr>
        <w:lastRenderedPageBreak/>
        <w:t>I</w:t>
      </w:r>
      <w:r>
        <w:rPr>
          <w:rFonts w:eastAsia="Lucida Sans Unicode"/>
          <w:b/>
          <w:sz w:val="28"/>
          <w:szCs w:val="28"/>
        </w:rPr>
        <w:t>. 2.2.  Сельскохозяйственные функции и обоснование градостроительных предложений по развитию земель сельскохозяйственного назначения.</w:t>
      </w:r>
    </w:p>
    <w:p w:rsidR="002F54D0" w:rsidRDefault="002F54D0" w:rsidP="002F54D0">
      <w:pPr>
        <w:spacing w:line="360" w:lineRule="auto"/>
        <w:ind w:left="851"/>
        <w:jc w:val="center"/>
        <w:rPr>
          <w:rFonts w:eastAsia="Lucida Sans Unicode"/>
          <w:b/>
          <w:sz w:val="28"/>
          <w:szCs w:val="28"/>
        </w:rPr>
      </w:pPr>
    </w:p>
    <w:p w:rsidR="002F54D0" w:rsidRDefault="002F54D0" w:rsidP="002F54D0">
      <w:pPr>
        <w:spacing w:line="360" w:lineRule="auto"/>
        <w:ind w:left="851" w:firstLine="850"/>
        <w:jc w:val="both"/>
        <w:rPr>
          <w:rFonts w:eastAsia="Lucida Sans Unicode"/>
          <w:sz w:val="28"/>
          <w:szCs w:val="28"/>
        </w:rPr>
      </w:pPr>
      <w:r>
        <w:rPr>
          <w:rFonts w:eastAsia="Lucida Sans Unicode"/>
          <w:sz w:val="28"/>
          <w:szCs w:val="28"/>
        </w:rPr>
        <w:t>В Иловлинском районе агропромышленный комплекс является основной отраслью. Среднегодовая численность занятых в отрасли составляет около 3,6 тыс. человек, или более 50% в общей численности занятых в экономике, создается более 59% валового регионального продукта. Среднемесячная заработная плата в отрасли составила 3 288 тыс. рублей, или 109 % от среднерайонного показателя.</w:t>
      </w:r>
    </w:p>
    <w:p w:rsidR="002F54D0" w:rsidRDefault="002F54D0" w:rsidP="002F54D0">
      <w:pPr>
        <w:spacing w:line="360" w:lineRule="auto"/>
        <w:ind w:left="851" w:firstLine="850"/>
        <w:jc w:val="both"/>
        <w:rPr>
          <w:rFonts w:eastAsia="Lucida Sans Unicode"/>
          <w:sz w:val="28"/>
          <w:szCs w:val="28"/>
        </w:rPr>
      </w:pPr>
      <w:r>
        <w:rPr>
          <w:rFonts w:eastAsia="Lucida Sans Unicode"/>
          <w:sz w:val="28"/>
          <w:szCs w:val="28"/>
        </w:rPr>
        <w:t>Динамика роста валовой продукции сельского хозяйства представлена  в таблице.</w:t>
      </w:r>
    </w:p>
    <w:p w:rsidR="002F54D0" w:rsidRDefault="002F54D0" w:rsidP="002F54D0">
      <w:pPr>
        <w:spacing w:line="200" w:lineRule="atLeast"/>
        <w:jc w:val="center"/>
        <w:rPr>
          <w:rFonts w:eastAsia="Lucida Sans Unicode"/>
          <w:b/>
          <w:sz w:val="28"/>
          <w:szCs w:val="28"/>
        </w:rPr>
      </w:pPr>
      <w:r>
        <w:rPr>
          <w:rFonts w:eastAsia="Lucida Sans Unicode"/>
          <w:b/>
          <w:sz w:val="28"/>
          <w:szCs w:val="28"/>
        </w:rPr>
        <w:t xml:space="preserve">Динамика и структура валовой продукции </w:t>
      </w:r>
    </w:p>
    <w:p w:rsidR="002F54D0" w:rsidRDefault="002F54D0" w:rsidP="002F54D0">
      <w:pPr>
        <w:spacing w:line="200" w:lineRule="atLeast"/>
        <w:jc w:val="center"/>
        <w:rPr>
          <w:rFonts w:eastAsia="Lucida Sans Unicode"/>
          <w:b/>
          <w:sz w:val="28"/>
          <w:szCs w:val="28"/>
        </w:rPr>
      </w:pPr>
      <w:r>
        <w:rPr>
          <w:rFonts w:eastAsia="Lucida Sans Unicode"/>
          <w:b/>
          <w:sz w:val="28"/>
          <w:szCs w:val="28"/>
        </w:rPr>
        <w:t>сельского хозяйства 2001-2003 гг.</w:t>
      </w:r>
    </w:p>
    <w:p w:rsidR="002F54D0" w:rsidRDefault="002F54D0" w:rsidP="002F54D0">
      <w:pPr>
        <w:spacing w:line="360" w:lineRule="auto"/>
        <w:jc w:val="both"/>
        <w:rPr>
          <w:rFonts w:eastAsia="Lucida Sans Unicode"/>
          <w:b/>
          <w:sz w:val="28"/>
          <w:szCs w:val="28"/>
        </w:rPr>
      </w:pPr>
    </w:p>
    <w:tbl>
      <w:tblPr>
        <w:tblW w:w="0" w:type="auto"/>
        <w:tblInd w:w="1328" w:type="dxa"/>
        <w:tblLayout w:type="fixed"/>
        <w:tblLook w:val="0000"/>
      </w:tblPr>
      <w:tblGrid>
        <w:gridCol w:w="3520"/>
        <w:gridCol w:w="1468"/>
        <w:gridCol w:w="1058"/>
        <w:gridCol w:w="1090"/>
        <w:gridCol w:w="1064"/>
        <w:gridCol w:w="1454"/>
      </w:tblGrid>
      <w:tr w:rsidR="002F54D0">
        <w:tc>
          <w:tcPr>
            <w:tcW w:w="3520" w:type="dxa"/>
            <w:tcBorders>
              <w:top w:val="single" w:sz="4" w:space="0" w:color="000000"/>
              <w:left w:val="single" w:sz="4" w:space="0" w:color="000000"/>
              <w:bottom w:val="single" w:sz="4" w:space="0" w:color="000000"/>
            </w:tcBorders>
          </w:tcPr>
          <w:p w:rsidR="002F54D0" w:rsidRDefault="002F54D0" w:rsidP="00AC5BFE">
            <w:pPr>
              <w:snapToGrid w:val="0"/>
              <w:spacing w:line="200" w:lineRule="atLeast"/>
              <w:jc w:val="center"/>
              <w:rPr>
                <w:rFonts w:eastAsia="Lucida Sans Unicode"/>
                <w:b/>
                <w:bCs/>
                <w:i/>
                <w:iCs/>
                <w:sz w:val="24"/>
                <w:szCs w:val="24"/>
              </w:rPr>
            </w:pPr>
            <w:r>
              <w:rPr>
                <w:rFonts w:eastAsia="Lucida Sans Unicode"/>
                <w:b/>
                <w:bCs/>
                <w:i/>
                <w:iCs/>
                <w:sz w:val="24"/>
                <w:szCs w:val="24"/>
              </w:rPr>
              <w:t>Показатели</w:t>
            </w:r>
          </w:p>
        </w:tc>
        <w:tc>
          <w:tcPr>
            <w:tcW w:w="1468" w:type="dxa"/>
            <w:tcBorders>
              <w:top w:val="single" w:sz="4" w:space="0" w:color="000000"/>
              <w:left w:val="single" w:sz="4" w:space="0" w:color="000000"/>
              <w:bottom w:val="single" w:sz="4" w:space="0" w:color="000000"/>
            </w:tcBorders>
          </w:tcPr>
          <w:p w:rsidR="002F54D0" w:rsidRDefault="002F54D0" w:rsidP="00AC5BFE">
            <w:pPr>
              <w:snapToGrid w:val="0"/>
              <w:spacing w:line="200" w:lineRule="atLeast"/>
              <w:jc w:val="center"/>
              <w:rPr>
                <w:rFonts w:eastAsia="Lucida Sans Unicode"/>
                <w:b/>
                <w:bCs/>
                <w:i/>
                <w:iCs/>
                <w:sz w:val="24"/>
                <w:szCs w:val="24"/>
              </w:rPr>
            </w:pPr>
            <w:r>
              <w:rPr>
                <w:rFonts w:eastAsia="Lucida Sans Unicode"/>
                <w:b/>
                <w:bCs/>
                <w:i/>
                <w:iCs/>
                <w:sz w:val="24"/>
                <w:szCs w:val="24"/>
              </w:rPr>
              <w:t>ед. изм.</w:t>
            </w:r>
          </w:p>
        </w:tc>
        <w:tc>
          <w:tcPr>
            <w:tcW w:w="1058" w:type="dxa"/>
            <w:tcBorders>
              <w:top w:val="single" w:sz="4" w:space="0" w:color="000000"/>
              <w:left w:val="single" w:sz="4" w:space="0" w:color="000000"/>
              <w:bottom w:val="single" w:sz="4" w:space="0" w:color="000000"/>
            </w:tcBorders>
          </w:tcPr>
          <w:p w:rsidR="002F54D0" w:rsidRDefault="002F54D0" w:rsidP="00AC5BFE">
            <w:pPr>
              <w:snapToGrid w:val="0"/>
              <w:spacing w:line="200" w:lineRule="atLeast"/>
              <w:jc w:val="center"/>
              <w:rPr>
                <w:rFonts w:eastAsia="Lucida Sans Unicode"/>
                <w:b/>
                <w:bCs/>
                <w:i/>
                <w:iCs/>
                <w:sz w:val="24"/>
                <w:szCs w:val="24"/>
              </w:rPr>
            </w:pPr>
            <w:smartTag w:uri="urn:schemas-microsoft-com:office:smarttags" w:element="metricconverter">
              <w:smartTagPr>
                <w:attr w:name="ProductID" w:val="2001 г"/>
              </w:smartTagPr>
              <w:r>
                <w:rPr>
                  <w:rFonts w:eastAsia="Lucida Sans Unicode"/>
                  <w:b/>
                  <w:bCs/>
                  <w:i/>
                  <w:iCs/>
                  <w:sz w:val="24"/>
                  <w:szCs w:val="24"/>
                </w:rPr>
                <w:t>2001 г</w:t>
              </w:r>
            </w:smartTag>
            <w:r>
              <w:rPr>
                <w:rFonts w:eastAsia="Lucida Sans Unicode"/>
                <w:b/>
                <w:bCs/>
                <w:i/>
                <w:iCs/>
                <w:sz w:val="24"/>
                <w:szCs w:val="24"/>
              </w:rPr>
              <w:t>.</w:t>
            </w:r>
          </w:p>
        </w:tc>
        <w:tc>
          <w:tcPr>
            <w:tcW w:w="1090" w:type="dxa"/>
            <w:tcBorders>
              <w:top w:val="single" w:sz="4" w:space="0" w:color="000000"/>
              <w:left w:val="single" w:sz="4" w:space="0" w:color="000000"/>
              <w:bottom w:val="single" w:sz="4" w:space="0" w:color="000000"/>
            </w:tcBorders>
          </w:tcPr>
          <w:p w:rsidR="002F54D0" w:rsidRDefault="002F54D0" w:rsidP="00AC5BFE">
            <w:pPr>
              <w:snapToGrid w:val="0"/>
              <w:spacing w:line="200" w:lineRule="atLeast"/>
              <w:jc w:val="center"/>
              <w:rPr>
                <w:rFonts w:eastAsia="Lucida Sans Unicode"/>
                <w:b/>
                <w:bCs/>
                <w:i/>
                <w:iCs/>
                <w:sz w:val="24"/>
                <w:szCs w:val="24"/>
              </w:rPr>
            </w:pPr>
            <w:smartTag w:uri="urn:schemas-microsoft-com:office:smarttags" w:element="metricconverter">
              <w:smartTagPr>
                <w:attr w:name="ProductID" w:val="2002 г"/>
              </w:smartTagPr>
              <w:r>
                <w:rPr>
                  <w:rFonts w:eastAsia="Lucida Sans Unicode"/>
                  <w:b/>
                  <w:bCs/>
                  <w:i/>
                  <w:iCs/>
                  <w:sz w:val="24"/>
                  <w:szCs w:val="24"/>
                </w:rPr>
                <w:t>2002 г</w:t>
              </w:r>
            </w:smartTag>
            <w:r>
              <w:rPr>
                <w:rFonts w:eastAsia="Lucida Sans Unicode"/>
                <w:b/>
                <w:bCs/>
                <w:i/>
                <w:iCs/>
                <w:sz w:val="24"/>
                <w:szCs w:val="24"/>
              </w:rPr>
              <w:t>.</w:t>
            </w:r>
          </w:p>
        </w:tc>
        <w:tc>
          <w:tcPr>
            <w:tcW w:w="1064" w:type="dxa"/>
            <w:tcBorders>
              <w:top w:val="single" w:sz="4" w:space="0" w:color="000000"/>
              <w:left w:val="single" w:sz="4" w:space="0" w:color="000000"/>
              <w:bottom w:val="single" w:sz="4" w:space="0" w:color="000000"/>
            </w:tcBorders>
          </w:tcPr>
          <w:p w:rsidR="002F54D0" w:rsidRDefault="002F54D0" w:rsidP="00AC5BFE">
            <w:pPr>
              <w:snapToGrid w:val="0"/>
              <w:spacing w:line="200" w:lineRule="atLeast"/>
              <w:jc w:val="center"/>
              <w:rPr>
                <w:rFonts w:eastAsia="Lucida Sans Unicode"/>
                <w:b/>
                <w:bCs/>
                <w:i/>
                <w:iCs/>
                <w:sz w:val="24"/>
                <w:szCs w:val="24"/>
              </w:rPr>
            </w:pPr>
            <w:smartTag w:uri="urn:schemas-microsoft-com:office:smarttags" w:element="metricconverter">
              <w:smartTagPr>
                <w:attr w:name="ProductID" w:val="2003 г"/>
              </w:smartTagPr>
              <w:r>
                <w:rPr>
                  <w:rFonts w:eastAsia="Lucida Sans Unicode"/>
                  <w:b/>
                  <w:bCs/>
                  <w:i/>
                  <w:iCs/>
                  <w:sz w:val="24"/>
                  <w:szCs w:val="24"/>
                </w:rPr>
                <w:t>2003 г</w:t>
              </w:r>
            </w:smartTag>
            <w:r>
              <w:rPr>
                <w:rFonts w:eastAsia="Lucida Sans Unicode"/>
                <w:b/>
                <w:bCs/>
                <w:i/>
                <w:iCs/>
                <w:sz w:val="24"/>
                <w:szCs w:val="24"/>
              </w:rPr>
              <w:t>.</w:t>
            </w:r>
          </w:p>
        </w:tc>
        <w:tc>
          <w:tcPr>
            <w:tcW w:w="1454" w:type="dxa"/>
            <w:tcBorders>
              <w:top w:val="single" w:sz="4" w:space="0" w:color="000000"/>
              <w:left w:val="single" w:sz="4" w:space="0" w:color="000000"/>
              <w:bottom w:val="single" w:sz="4" w:space="0" w:color="000000"/>
              <w:right w:val="single" w:sz="4" w:space="0" w:color="000000"/>
            </w:tcBorders>
          </w:tcPr>
          <w:p w:rsidR="002F54D0" w:rsidRDefault="002F54D0" w:rsidP="00AC5BFE">
            <w:pPr>
              <w:snapToGrid w:val="0"/>
              <w:spacing w:line="200" w:lineRule="atLeast"/>
              <w:jc w:val="center"/>
              <w:rPr>
                <w:rFonts w:eastAsia="Lucida Sans Unicode"/>
                <w:b/>
                <w:bCs/>
                <w:i/>
                <w:iCs/>
                <w:sz w:val="24"/>
                <w:szCs w:val="24"/>
              </w:rPr>
            </w:pPr>
            <w:smartTag w:uri="urn:schemas-microsoft-com:office:smarttags" w:element="metricconverter">
              <w:smartTagPr>
                <w:attr w:name="ProductID" w:val="2003 г"/>
              </w:smartTagPr>
              <w:r>
                <w:rPr>
                  <w:rFonts w:eastAsia="Lucida Sans Unicode"/>
                  <w:b/>
                  <w:bCs/>
                  <w:i/>
                  <w:iCs/>
                  <w:sz w:val="24"/>
                  <w:szCs w:val="24"/>
                </w:rPr>
                <w:t>2003 г</w:t>
              </w:r>
            </w:smartTag>
            <w:r>
              <w:rPr>
                <w:rFonts w:eastAsia="Lucida Sans Unicode"/>
                <w:b/>
                <w:bCs/>
                <w:i/>
                <w:iCs/>
                <w:sz w:val="24"/>
                <w:szCs w:val="24"/>
              </w:rPr>
              <w:t xml:space="preserve">. в % к </w:t>
            </w:r>
            <w:smartTag w:uri="urn:schemas-microsoft-com:office:smarttags" w:element="metricconverter">
              <w:smartTagPr>
                <w:attr w:name="ProductID" w:val="2001 г"/>
              </w:smartTagPr>
              <w:r>
                <w:rPr>
                  <w:rFonts w:eastAsia="Lucida Sans Unicode"/>
                  <w:b/>
                  <w:bCs/>
                  <w:i/>
                  <w:iCs/>
                  <w:sz w:val="24"/>
                  <w:szCs w:val="24"/>
                </w:rPr>
                <w:t>2001 г</w:t>
              </w:r>
            </w:smartTag>
            <w:r>
              <w:rPr>
                <w:rFonts w:eastAsia="Lucida Sans Unicode"/>
                <w:b/>
                <w:bCs/>
                <w:i/>
                <w:iCs/>
                <w:sz w:val="24"/>
                <w:szCs w:val="24"/>
              </w:rPr>
              <w:t>.</w:t>
            </w:r>
          </w:p>
        </w:tc>
      </w:tr>
      <w:tr w:rsidR="002F54D0">
        <w:tc>
          <w:tcPr>
            <w:tcW w:w="3520" w:type="dxa"/>
            <w:tcBorders>
              <w:left w:val="single" w:sz="4" w:space="0" w:color="000000"/>
              <w:bottom w:val="single" w:sz="4" w:space="0" w:color="000000"/>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Валовая продукция сельского хозяйства, в действующих ценах,</w:t>
            </w:r>
          </w:p>
          <w:p w:rsidR="002F54D0" w:rsidRDefault="002F54D0" w:rsidP="00AC5BFE">
            <w:pPr>
              <w:spacing w:line="200" w:lineRule="atLeast"/>
              <w:jc w:val="both"/>
              <w:rPr>
                <w:rFonts w:eastAsia="Lucida Sans Unicode"/>
                <w:sz w:val="24"/>
                <w:szCs w:val="24"/>
              </w:rPr>
            </w:pPr>
            <w:r>
              <w:rPr>
                <w:rFonts w:eastAsia="Lucida Sans Unicode"/>
                <w:sz w:val="24"/>
                <w:szCs w:val="24"/>
              </w:rPr>
              <w:t xml:space="preserve"> в т.ч. :</w:t>
            </w:r>
          </w:p>
        </w:tc>
        <w:tc>
          <w:tcPr>
            <w:tcW w:w="1468" w:type="dxa"/>
            <w:tcBorders>
              <w:left w:val="single" w:sz="4" w:space="0" w:color="000000"/>
              <w:bottom w:val="single" w:sz="4" w:space="0" w:color="000000"/>
            </w:tcBorders>
            <w:vAlign w:val="center"/>
          </w:tcPr>
          <w:p w:rsidR="002F54D0" w:rsidRDefault="002F54D0" w:rsidP="00AC5BFE">
            <w:pPr>
              <w:snapToGrid w:val="0"/>
              <w:spacing w:line="200" w:lineRule="atLeast"/>
              <w:jc w:val="center"/>
              <w:rPr>
                <w:rFonts w:eastAsia="Lucida Sans Unicode"/>
                <w:sz w:val="24"/>
                <w:szCs w:val="24"/>
              </w:rPr>
            </w:pPr>
            <w:r>
              <w:rPr>
                <w:rFonts w:eastAsia="Lucida Sans Unicode"/>
                <w:sz w:val="24"/>
                <w:szCs w:val="24"/>
              </w:rPr>
              <w:t>млн. рублей</w:t>
            </w:r>
          </w:p>
        </w:tc>
        <w:tc>
          <w:tcPr>
            <w:tcW w:w="1058" w:type="dxa"/>
            <w:tcBorders>
              <w:left w:val="single" w:sz="4" w:space="0" w:color="000000"/>
              <w:bottom w:val="single" w:sz="4" w:space="0" w:color="000000"/>
            </w:tcBorders>
          </w:tcPr>
          <w:p w:rsidR="002F54D0" w:rsidRDefault="002F54D0" w:rsidP="00AC5BFE">
            <w:pPr>
              <w:snapToGrid w:val="0"/>
              <w:spacing w:line="200" w:lineRule="atLeast"/>
              <w:jc w:val="center"/>
              <w:rPr>
                <w:rFonts w:eastAsia="Lucida Sans Unicode"/>
                <w:sz w:val="24"/>
                <w:szCs w:val="24"/>
              </w:rPr>
            </w:pPr>
          </w:p>
          <w:p w:rsidR="002F54D0" w:rsidRDefault="002F54D0" w:rsidP="00AC5BFE">
            <w:pPr>
              <w:spacing w:line="200" w:lineRule="atLeast"/>
              <w:jc w:val="center"/>
              <w:rPr>
                <w:rFonts w:eastAsia="Lucida Sans Unicode"/>
                <w:sz w:val="24"/>
                <w:szCs w:val="24"/>
              </w:rPr>
            </w:pPr>
            <w:r>
              <w:rPr>
                <w:rFonts w:eastAsia="Lucida Sans Unicode"/>
                <w:sz w:val="24"/>
                <w:szCs w:val="24"/>
              </w:rPr>
              <w:t>454,0</w:t>
            </w:r>
          </w:p>
        </w:tc>
        <w:tc>
          <w:tcPr>
            <w:tcW w:w="1090" w:type="dxa"/>
            <w:tcBorders>
              <w:left w:val="single" w:sz="4" w:space="0" w:color="000000"/>
              <w:bottom w:val="single" w:sz="4" w:space="0" w:color="000000"/>
            </w:tcBorders>
          </w:tcPr>
          <w:p w:rsidR="002F54D0" w:rsidRDefault="002F54D0" w:rsidP="00AC5BFE">
            <w:pPr>
              <w:snapToGrid w:val="0"/>
              <w:spacing w:line="200" w:lineRule="atLeast"/>
              <w:jc w:val="center"/>
              <w:rPr>
                <w:rFonts w:eastAsia="Lucida Sans Unicode"/>
                <w:sz w:val="24"/>
                <w:szCs w:val="24"/>
              </w:rPr>
            </w:pPr>
          </w:p>
          <w:p w:rsidR="002F54D0" w:rsidRDefault="002F54D0" w:rsidP="00AC5BFE">
            <w:pPr>
              <w:spacing w:line="200" w:lineRule="atLeast"/>
              <w:jc w:val="center"/>
              <w:rPr>
                <w:rFonts w:eastAsia="Lucida Sans Unicode"/>
                <w:sz w:val="24"/>
                <w:szCs w:val="24"/>
              </w:rPr>
            </w:pPr>
            <w:r>
              <w:rPr>
                <w:rFonts w:eastAsia="Lucida Sans Unicode"/>
                <w:sz w:val="24"/>
                <w:szCs w:val="24"/>
              </w:rPr>
              <w:t>544,7</w:t>
            </w:r>
          </w:p>
        </w:tc>
        <w:tc>
          <w:tcPr>
            <w:tcW w:w="1064" w:type="dxa"/>
            <w:tcBorders>
              <w:left w:val="single" w:sz="4" w:space="0" w:color="000000"/>
              <w:bottom w:val="single" w:sz="4" w:space="0" w:color="000000"/>
            </w:tcBorders>
          </w:tcPr>
          <w:p w:rsidR="002F54D0" w:rsidRDefault="002F54D0" w:rsidP="00AC5BFE">
            <w:pPr>
              <w:snapToGrid w:val="0"/>
              <w:spacing w:line="200" w:lineRule="atLeast"/>
              <w:jc w:val="center"/>
              <w:rPr>
                <w:rFonts w:eastAsia="Lucida Sans Unicode"/>
                <w:sz w:val="24"/>
                <w:szCs w:val="24"/>
              </w:rPr>
            </w:pPr>
          </w:p>
          <w:p w:rsidR="002F54D0" w:rsidRDefault="002F54D0" w:rsidP="00AC5BFE">
            <w:pPr>
              <w:spacing w:line="200" w:lineRule="atLeast"/>
              <w:jc w:val="center"/>
              <w:rPr>
                <w:rFonts w:eastAsia="Lucida Sans Unicode"/>
                <w:sz w:val="24"/>
                <w:szCs w:val="24"/>
              </w:rPr>
            </w:pPr>
            <w:r>
              <w:rPr>
                <w:rFonts w:eastAsia="Lucida Sans Unicode"/>
                <w:sz w:val="24"/>
                <w:szCs w:val="24"/>
              </w:rPr>
              <w:t>554,8</w:t>
            </w:r>
          </w:p>
        </w:tc>
        <w:tc>
          <w:tcPr>
            <w:tcW w:w="1454" w:type="dxa"/>
            <w:tcBorders>
              <w:left w:val="single" w:sz="4" w:space="0" w:color="000000"/>
              <w:bottom w:val="single" w:sz="4" w:space="0" w:color="000000"/>
              <w:right w:val="single" w:sz="4" w:space="0" w:color="000000"/>
            </w:tcBorders>
          </w:tcPr>
          <w:p w:rsidR="002F54D0" w:rsidRDefault="002F54D0" w:rsidP="00AC5BFE">
            <w:pPr>
              <w:snapToGrid w:val="0"/>
              <w:spacing w:line="200" w:lineRule="atLeast"/>
              <w:jc w:val="center"/>
              <w:rPr>
                <w:rFonts w:eastAsia="Lucida Sans Unicode"/>
                <w:sz w:val="24"/>
                <w:szCs w:val="24"/>
              </w:rPr>
            </w:pPr>
          </w:p>
          <w:p w:rsidR="002F54D0" w:rsidRDefault="002F54D0" w:rsidP="00AC5BFE">
            <w:pPr>
              <w:spacing w:line="200" w:lineRule="atLeast"/>
              <w:jc w:val="center"/>
              <w:rPr>
                <w:rFonts w:eastAsia="Lucida Sans Unicode"/>
                <w:sz w:val="24"/>
                <w:szCs w:val="24"/>
              </w:rPr>
            </w:pPr>
            <w:r>
              <w:rPr>
                <w:rFonts w:eastAsia="Lucida Sans Unicode"/>
                <w:sz w:val="24"/>
                <w:szCs w:val="24"/>
              </w:rPr>
              <w:t>122</w:t>
            </w:r>
          </w:p>
        </w:tc>
      </w:tr>
      <w:tr w:rsidR="002F54D0">
        <w:tc>
          <w:tcPr>
            <w:tcW w:w="3520" w:type="dxa"/>
            <w:tcBorders>
              <w:left w:val="single" w:sz="4" w:space="0" w:color="000000"/>
              <w:bottom w:val="single" w:sz="4" w:space="0" w:color="000000"/>
            </w:tcBorders>
          </w:tcPr>
          <w:p w:rsidR="002F54D0" w:rsidRDefault="002F54D0" w:rsidP="00AC5BFE">
            <w:pPr>
              <w:snapToGrid w:val="0"/>
              <w:spacing w:line="200" w:lineRule="atLeast"/>
              <w:jc w:val="center"/>
              <w:rPr>
                <w:rFonts w:eastAsia="Lucida Sans Unicode"/>
                <w:sz w:val="24"/>
                <w:szCs w:val="24"/>
              </w:rPr>
            </w:pPr>
            <w:r>
              <w:rPr>
                <w:rFonts w:eastAsia="Lucida Sans Unicode"/>
                <w:sz w:val="24"/>
                <w:szCs w:val="24"/>
              </w:rPr>
              <w:t xml:space="preserve">Растениеводство </w:t>
            </w:r>
          </w:p>
        </w:tc>
        <w:tc>
          <w:tcPr>
            <w:tcW w:w="1468" w:type="dxa"/>
            <w:tcBorders>
              <w:left w:val="single" w:sz="4" w:space="0" w:color="000000"/>
              <w:bottom w:val="single" w:sz="4" w:space="0" w:color="000000"/>
            </w:tcBorders>
            <w:vAlign w:val="center"/>
          </w:tcPr>
          <w:p w:rsidR="002F54D0" w:rsidRDefault="002F54D0" w:rsidP="00AC5BFE">
            <w:pPr>
              <w:snapToGrid w:val="0"/>
              <w:spacing w:line="200" w:lineRule="atLeast"/>
              <w:jc w:val="center"/>
              <w:rPr>
                <w:rFonts w:eastAsia="Lucida Sans Unicode"/>
                <w:sz w:val="24"/>
                <w:szCs w:val="24"/>
              </w:rPr>
            </w:pPr>
            <w:r>
              <w:rPr>
                <w:rFonts w:eastAsia="Lucida Sans Unicode"/>
                <w:sz w:val="24"/>
                <w:szCs w:val="24"/>
              </w:rPr>
              <w:t>млн.рублей</w:t>
            </w:r>
          </w:p>
        </w:tc>
        <w:tc>
          <w:tcPr>
            <w:tcW w:w="1058" w:type="dxa"/>
            <w:tcBorders>
              <w:left w:val="single" w:sz="4" w:space="0" w:color="000000"/>
              <w:bottom w:val="single" w:sz="4" w:space="0" w:color="000000"/>
            </w:tcBorders>
          </w:tcPr>
          <w:p w:rsidR="002F54D0" w:rsidRDefault="002F54D0" w:rsidP="00AC5BFE">
            <w:pPr>
              <w:snapToGrid w:val="0"/>
              <w:spacing w:line="200" w:lineRule="atLeast"/>
              <w:jc w:val="center"/>
              <w:rPr>
                <w:rFonts w:eastAsia="Lucida Sans Unicode"/>
                <w:sz w:val="24"/>
                <w:szCs w:val="24"/>
              </w:rPr>
            </w:pPr>
            <w:r>
              <w:rPr>
                <w:rFonts w:eastAsia="Lucida Sans Unicode"/>
                <w:sz w:val="24"/>
                <w:szCs w:val="24"/>
              </w:rPr>
              <w:t>86,5</w:t>
            </w:r>
          </w:p>
        </w:tc>
        <w:tc>
          <w:tcPr>
            <w:tcW w:w="1090" w:type="dxa"/>
            <w:tcBorders>
              <w:left w:val="single" w:sz="4" w:space="0" w:color="000000"/>
              <w:bottom w:val="single" w:sz="4" w:space="0" w:color="000000"/>
            </w:tcBorders>
          </w:tcPr>
          <w:p w:rsidR="002F54D0" w:rsidRDefault="002F54D0" w:rsidP="00AC5BFE">
            <w:pPr>
              <w:snapToGrid w:val="0"/>
              <w:spacing w:line="200" w:lineRule="atLeast"/>
              <w:jc w:val="center"/>
              <w:rPr>
                <w:rFonts w:eastAsia="Lucida Sans Unicode"/>
                <w:sz w:val="24"/>
                <w:szCs w:val="24"/>
              </w:rPr>
            </w:pPr>
            <w:r>
              <w:rPr>
                <w:rFonts w:eastAsia="Lucida Sans Unicode"/>
                <w:sz w:val="24"/>
                <w:szCs w:val="24"/>
              </w:rPr>
              <w:t>57,7</w:t>
            </w:r>
          </w:p>
        </w:tc>
        <w:tc>
          <w:tcPr>
            <w:tcW w:w="1064" w:type="dxa"/>
            <w:tcBorders>
              <w:left w:val="single" w:sz="4" w:space="0" w:color="000000"/>
              <w:bottom w:val="single" w:sz="4" w:space="0" w:color="000000"/>
            </w:tcBorders>
          </w:tcPr>
          <w:p w:rsidR="002F54D0" w:rsidRDefault="002F54D0" w:rsidP="00AC5BFE">
            <w:pPr>
              <w:snapToGrid w:val="0"/>
              <w:spacing w:line="200" w:lineRule="atLeast"/>
              <w:jc w:val="center"/>
              <w:rPr>
                <w:rFonts w:eastAsia="Lucida Sans Unicode"/>
                <w:sz w:val="24"/>
                <w:szCs w:val="24"/>
              </w:rPr>
            </w:pPr>
            <w:r>
              <w:rPr>
                <w:rFonts w:eastAsia="Lucida Sans Unicode"/>
                <w:sz w:val="24"/>
                <w:szCs w:val="24"/>
              </w:rPr>
              <w:t>84,7</w:t>
            </w:r>
          </w:p>
        </w:tc>
        <w:tc>
          <w:tcPr>
            <w:tcW w:w="1454" w:type="dxa"/>
            <w:tcBorders>
              <w:left w:val="single" w:sz="4" w:space="0" w:color="000000"/>
              <w:bottom w:val="single" w:sz="4" w:space="0" w:color="000000"/>
              <w:right w:val="single" w:sz="4" w:space="0" w:color="000000"/>
            </w:tcBorders>
          </w:tcPr>
          <w:p w:rsidR="002F54D0" w:rsidRDefault="002F54D0" w:rsidP="00AC5BFE">
            <w:pPr>
              <w:snapToGrid w:val="0"/>
              <w:spacing w:line="200" w:lineRule="atLeast"/>
              <w:jc w:val="center"/>
              <w:rPr>
                <w:rFonts w:eastAsia="Lucida Sans Unicode"/>
                <w:sz w:val="24"/>
                <w:szCs w:val="24"/>
              </w:rPr>
            </w:pPr>
            <w:r>
              <w:rPr>
                <w:rFonts w:eastAsia="Lucida Sans Unicode"/>
                <w:sz w:val="24"/>
                <w:szCs w:val="24"/>
              </w:rPr>
              <w:t>97,9</w:t>
            </w:r>
          </w:p>
        </w:tc>
      </w:tr>
      <w:tr w:rsidR="002F54D0">
        <w:tc>
          <w:tcPr>
            <w:tcW w:w="3520" w:type="dxa"/>
            <w:tcBorders>
              <w:left w:val="single" w:sz="4" w:space="0" w:color="000000"/>
              <w:bottom w:val="single" w:sz="4" w:space="0" w:color="000000"/>
            </w:tcBorders>
          </w:tcPr>
          <w:p w:rsidR="002F54D0" w:rsidRDefault="002F54D0" w:rsidP="00AC5BFE">
            <w:pPr>
              <w:snapToGrid w:val="0"/>
              <w:spacing w:line="200" w:lineRule="atLeast"/>
              <w:jc w:val="center"/>
              <w:rPr>
                <w:rFonts w:eastAsia="Lucida Sans Unicode"/>
                <w:sz w:val="24"/>
                <w:szCs w:val="24"/>
              </w:rPr>
            </w:pPr>
            <w:r>
              <w:rPr>
                <w:rFonts w:eastAsia="Lucida Sans Unicode"/>
                <w:sz w:val="24"/>
                <w:szCs w:val="24"/>
              </w:rPr>
              <w:t>Удельный вес в валовой продукции</w:t>
            </w:r>
          </w:p>
          <w:p w:rsidR="002F54D0" w:rsidRDefault="002F54D0" w:rsidP="00AC5BFE">
            <w:pPr>
              <w:spacing w:line="200" w:lineRule="atLeast"/>
              <w:jc w:val="center"/>
              <w:rPr>
                <w:rFonts w:eastAsia="Lucida Sans Unicode"/>
                <w:sz w:val="24"/>
                <w:szCs w:val="24"/>
              </w:rPr>
            </w:pPr>
          </w:p>
        </w:tc>
        <w:tc>
          <w:tcPr>
            <w:tcW w:w="1468" w:type="dxa"/>
            <w:tcBorders>
              <w:left w:val="single" w:sz="4" w:space="0" w:color="000000"/>
              <w:bottom w:val="single" w:sz="4" w:space="0" w:color="000000"/>
            </w:tcBorders>
            <w:vAlign w:val="center"/>
          </w:tcPr>
          <w:p w:rsidR="002F54D0" w:rsidRDefault="002F54D0" w:rsidP="00AC5BFE">
            <w:pPr>
              <w:snapToGrid w:val="0"/>
              <w:spacing w:line="200" w:lineRule="atLeast"/>
              <w:jc w:val="center"/>
              <w:rPr>
                <w:rFonts w:eastAsia="Lucida Sans Unicode"/>
                <w:sz w:val="24"/>
                <w:szCs w:val="24"/>
              </w:rPr>
            </w:pPr>
            <w:r>
              <w:rPr>
                <w:rFonts w:eastAsia="Lucida Sans Unicode"/>
                <w:sz w:val="24"/>
                <w:szCs w:val="24"/>
              </w:rPr>
              <w:t>%</w:t>
            </w:r>
          </w:p>
        </w:tc>
        <w:tc>
          <w:tcPr>
            <w:tcW w:w="1058" w:type="dxa"/>
            <w:tcBorders>
              <w:left w:val="single" w:sz="4" w:space="0" w:color="000000"/>
              <w:bottom w:val="single" w:sz="4" w:space="0" w:color="000000"/>
            </w:tcBorders>
          </w:tcPr>
          <w:p w:rsidR="002F54D0" w:rsidRDefault="002F54D0" w:rsidP="00AC5BFE">
            <w:pPr>
              <w:snapToGrid w:val="0"/>
              <w:spacing w:line="200" w:lineRule="atLeast"/>
              <w:jc w:val="center"/>
              <w:rPr>
                <w:rFonts w:eastAsia="Lucida Sans Unicode"/>
                <w:sz w:val="24"/>
                <w:szCs w:val="24"/>
              </w:rPr>
            </w:pPr>
          </w:p>
          <w:p w:rsidR="002F54D0" w:rsidRDefault="002F54D0" w:rsidP="00AC5BFE">
            <w:pPr>
              <w:spacing w:line="200" w:lineRule="atLeast"/>
              <w:jc w:val="center"/>
              <w:rPr>
                <w:rFonts w:eastAsia="Lucida Sans Unicode"/>
                <w:sz w:val="24"/>
                <w:szCs w:val="24"/>
              </w:rPr>
            </w:pPr>
            <w:r>
              <w:rPr>
                <w:rFonts w:eastAsia="Lucida Sans Unicode"/>
                <w:sz w:val="24"/>
                <w:szCs w:val="24"/>
              </w:rPr>
              <w:t>19,1</w:t>
            </w:r>
          </w:p>
        </w:tc>
        <w:tc>
          <w:tcPr>
            <w:tcW w:w="1090" w:type="dxa"/>
            <w:tcBorders>
              <w:left w:val="single" w:sz="4" w:space="0" w:color="000000"/>
              <w:bottom w:val="single" w:sz="4" w:space="0" w:color="000000"/>
            </w:tcBorders>
          </w:tcPr>
          <w:p w:rsidR="002F54D0" w:rsidRDefault="002F54D0" w:rsidP="00AC5BFE">
            <w:pPr>
              <w:snapToGrid w:val="0"/>
              <w:spacing w:line="200" w:lineRule="atLeast"/>
              <w:jc w:val="center"/>
              <w:rPr>
                <w:rFonts w:eastAsia="Lucida Sans Unicode"/>
                <w:sz w:val="24"/>
                <w:szCs w:val="24"/>
              </w:rPr>
            </w:pPr>
          </w:p>
          <w:p w:rsidR="002F54D0" w:rsidRDefault="002F54D0" w:rsidP="00AC5BFE">
            <w:pPr>
              <w:spacing w:line="200" w:lineRule="atLeast"/>
              <w:jc w:val="center"/>
              <w:rPr>
                <w:rFonts w:eastAsia="Lucida Sans Unicode"/>
                <w:sz w:val="24"/>
                <w:szCs w:val="24"/>
              </w:rPr>
            </w:pPr>
            <w:r>
              <w:rPr>
                <w:rFonts w:eastAsia="Lucida Sans Unicode"/>
                <w:sz w:val="24"/>
                <w:szCs w:val="24"/>
              </w:rPr>
              <w:t>10,6</w:t>
            </w:r>
          </w:p>
        </w:tc>
        <w:tc>
          <w:tcPr>
            <w:tcW w:w="1064" w:type="dxa"/>
            <w:tcBorders>
              <w:left w:val="single" w:sz="4" w:space="0" w:color="000000"/>
              <w:bottom w:val="single" w:sz="4" w:space="0" w:color="000000"/>
            </w:tcBorders>
          </w:tcPr>
          <w:p w:rsidR="002F54D0" w:rsidRDefault="002F54D0" w:rsidP="00AC5BFE">
            <w:pPr>
              <w:snapToGrid w:val="0"/>
              <w:spacing w:line="200" w:lineRule="atLeast"/>
              <w:jc w:val="center"/>
              <w:rPr>
                <w:rFonts w:eastAsia="Lucida Sans Unicode"/>
                <w:sz w:val="24"/>
                <w:szCs w:val="24"/>
              </w:rPr>
            </w:pPr>
          </w:p>
          <w:p w:rsidR="002F54D0" w:rsidRDefault="002F54D0" w:rsidP="00AC5BFE">
            <w:pPr>
              <w:spacing w:line="200" w:lineRule="atLeast"/>
              <w:jc w:val="center"/>
              <w:rPr>
                <w:rFonts w:eastAsia="Lucida Sans Unicode"/>
                <w:sz w:val="24"/>
                <w:szCs w:val="24"/>
              </w:rPr>
            </w:pPr>
            <w:r>
              <w:rPr>
                <w:rFonts w:eastAsia="Lucida Sans Unicode"/>
                <w:sz w:val="24"/>
                <w:szCs w:val="24"/>
              </w:rPr>
              <w:t>15,3</w:t>
            </w:r>
          </w:p>
        </w:tc>
        <w:tc>
          <w:tcPr>
            <w:tcW w:w="1454" w:type="dxa"/>
            <w:tcBorders>
              <w:left w:val="single" w:sz="4" w:space="0" w:color="000000"/>
              <w:bottom w:val="single" w:sz="4" w:space="0" w:color="000000"/>
              <w:right w:val="single" w:sz="4" w:space="0" w:color="000000"/>
            </w:tcBorders>
          </w:tcPr>
          <w:p w:rsidR="002F54D0" w:rsidRDefault="002F54D0" w:rsidP="00AC5BFE">
            <w:pPr>
              <w:snapToGrid w:val="0"/>
              <w:spacing w:line="200" w:lineRule="atLeast"/>
              <w:jc w:val="center"/>
              <w:rPr>
                <w:rFonts w:eastAsia="Lucida Sans Unicode"/>
                <w:sz w:val="24"/>
                <w:szCs w:val="24"/>
              </w:rPr>
            </w:pPr>
          </w:p>
          <w:p w:rsidR="002F54D0" w:rsidRDefault="002F54D0" w:rsidP="00AC5BFE">
            <w:pPr>
              <w:spacing w:line="200" w:lineRule="atLeast"/>
              <w:jc w:val="center"/>
              <w:rPr>
                <w:rFonts w:eastAsia="Lucida Sans Unicode"/>
                <w:sz w:val="24"/>
                <w:szCs w:val="24"/>
              </w:rPr>
            </w:pPr>
            <w:r>
              <w:rPr>
                <w:rFonts w:eastAsia="Lucida Sans Unicode"/>
                <w:sz w:val="24"/>
                <w:szCs w:val="24"/>
              </w:rPr>
              <w:t>80,1</w:t>
            </w:r>
          </w:p>
        </w:tc>
      </w:tr>
      <w:tr w:rsidR="002F54D0">
        <w:tc>
          <w:tcPr>
            <w:tcW w:w="3520" w:type="dxa"/>
            <w:tcBorders>
              <w:left w:val="single" w:sz="4" w:space="0" w:color="000000"/>
              <w:bottom w:val="single" w:sz="4" w:space="0" w:color="000000"/>
            </w:tcBorders>
          </w:tcPr>
          <w:p w:rsidR="002F54D0" w:rsidRDefault="002F54D0" w:rsidP="00AC5BFE">
            <w:pPr>
              <w:snapToGrid w:val="0"/>
              <w:spacing w:line="200" w:lineRule="atLeast"/>
              <w:jc w:val="center"/>
              <w:rPr>
                <w:rFonts w:eastAsia="Lucida Sans Unicode"/>
                <w:sz w:val="24"/>
                <w:szCs w:val="24"/>
              </w:rPr>
            </w:pPr>
            <w:r>
              <w:rPr>
                <w:rFonts w:eastAsia="Lucida Sans Unicode"/>
                <w:sz w:val="24"/>
                <w:szCs w:val="24"/>
              </w:rPr>
              <w:t xml:space="preserve">Животноводство </w:t>
            </w:r>
          </w:p>
        </w:tc>
        <w:tc>
          <w:tcPr>
            <w:tcW w:w="1468" w:type="dxa"/>
            <w:tcBorders>
              <w:left w:val="single" w:sz="4" w:space="0" w:color="000000"/>
              <w:bottom w:val="single" w:sz="4" w:space="0" w:color="000000"/>
            </w:tcBorders>
            <w:vAlign w:val="center"/>
          </w:tcPr>
          <w:p w:rsidR="002F54D0" w:rsidRDefault="002F54D0" w:rsidP="00AC5BFE">
            <w:pPr>
              <w:snapToGrid w:val="0"/>
              <w:spacing w:line="200" w:lineRule="atLeast"/>
              <w:jc w:val="center"/>
              <w:rPr>
                <w:rFonts w:eastAsia="Lucida Sans Unicode"/>
                <w:sz w:val="24"/>
                <w:szCs w:val="24"/>
              </w:rPr>
            </w:pPr>
            <w:r>
              <w:rPr>
                <w:rFonts w:eastAsia="Lucida Sans Unicode"/>
                <w:sz w:val="24"/>
                <w:szCs w:val="24"/>
              </w:rPr>
              <w:t>млн.рублей</w:t>
            </w:r>
          </w:p>
        </w:tc>
        <w:tc>
          <w:tcPr>
            <w:tcW w:w="1058" w:type="dxa"/>
            <w:tcBorders>
              <w:left w:val="single" w:sz="4" w:space="0" w:color="000000"/>
              <w:bottom w:val="single" w:sz="4" w:space="0" w:color="000000"/>
            </w:tcBorders>
          </w:tcPr>
          <w:p w:rsidR="002F54D0" w:rsidRDefault="002F54D0" w:rsidP="00AC5BFE">
            <w:pPr>
              <w:snapToGrid w:val="0"/>
              <w:spacing w:line="200" w:lineRule="atLeast"/>
              <w:jc w:val="center"/>
              <w:rPr>
                <w:rFonts w:eastAsia="Lucida Sans Unicode"/>
                <w:sz w:val="24"/>
                <w:szCs w:val="24"/>
              </w:rPr>
            </w:pPr>
            <w:r>
              <w:rPr>
                <w:rFonts w:eastAsia="Lucida Sans Unicode"/>
                <w:sz w:val="24"/>
                <w:szCs w:val="24"/>
              </w:rPr>
              <w:t>367,5</w:t>
            </w:r>
          </w:p>
        </w:tc>
        <w:tc>
          <w:tcPr>
            <w:tcW w:w="1090" w:type="dxa"/>
            <w:tcBorders>
              <w:left w:val="single" w:sz="4" w:space="0" w:color="000000"/>
              <w:bottom w:val="single" w:sz="4" w:space="0" w:color="000000"/>
            </w:tcBorders>
          </w:tcPr>
          <w:p w:rsidR="002F54D0" w:rsidRDefault="002F54D0" w:rsidP="00AC5BFE">
            <w:pPr>
              <w:snapToGrid w:val="0"/>
              <w:spacing w:line="200" w:lineRule="atLeast"/>
              <w:jc w:val="center"/>
              <w:rPr>
                <w:rFonts w:eastAsia="Lucida Sans Unicode"/>
                <w:sz w:val="24"/>
                <w:szCs w:val="24"/>
              </w:rPr>
            </w:pPr>
            <w:r>
              <w:rPr>
                <w:rFonts w:eastAsia="Lucida Sans Unicode"/>
                <w:sz w:val="24"/>
                <w:szCs w:val="24"/>
              </w:rPr>
              <w:t>422,7</w:t>
            </w:r>
          </w:p>
        </w:tc>
        <w:tc>
          <w:tcPr>
            <w:tcW w:w="1064" w:type="dxa"/>
            <w:tcBorders>
              <w:left w:val="single" w:sz="4" w:space="0" w:color="000000"/>
              <w:bottom w:val="single" w:sz="4" w:space="0" w:color="000000"/>
            </w:tcBorders>
          </w:tcPr>
          <w:p w:rsidR="002F54D0" w:rsidRDefault="002F54D0" w:rsidP="00AC5BFE">
            <w:pPr>
              <w:snapToGrid w:val="0"/>
              <w:spacing w:line="200" w:lineRule="atLeast"/>
              <w:jc w:val="center"/>
              <w:rPr>
                <w:rFonts w:eastAsia="Lucida Sans Unicode"/>
                <w:sz w:val="24"/>
                <w:szCs w:val="24"/>
              </w:rPr>
            </w:pPr>
            <w:r>
              <w:rPr>
                <w:rFonts w:eastAsia="Lucida Sans Unicode"/>
                <w:sz w:val="24"/>
                <w:szCs w:val="24"/>
              </w:rPr>
              <w:t>418,0</w:t>
            </w:r>
          </w:p>
        </w:tc>
        <w:tc>
          <w:tcPr>
            <w:tcW w:w="1454" w:type="dxa"/>
            <w:tcBorders>
              <w:left w:val="single" w:sz="4" w:space="0" w:color="000000"/>
              <w:bottom w:val="single" w:sz="4" w:space="0" w:color="000000"/>
              <w:right w:val="single" w:sz="4" w:space="0" w:color="000000"/>
            </w:tcBorders>
          </w:tcPr>
          <w:p w:rsidR="002F54D0" w:rsidRDefault="002F54D0" w:rsidP="00AC5BFE">
            <w:pPr>
              <w:snapToGrid w:val="0"/>
              <w:spacing w:line="200" w:lineRule="atLeast"/>
              <w:jc w:val="center"/>
              <w:rPr>
                <w:rFonts w:eastAsia="Lucida Sans Unicode"/>
                <w:sz w:val="24"/>
                <w:szCs w:val="24"/>
              </w:rPr>
            </w:pPr>
            <w:r>
              <w:rPr>
                <w:rFonts w:eastAsia="Lucida Sans Unicode"/>
                <w:sz w:val="24"/>
                <w:szCs w:val="24"/>
              </w:rPr>
              <w:t>113,8</w:t>
            </w:r>
          </w:p>
        </w:tc>
      </w:tr>
      <w:tr w:rsidR="002F54D0">
        <w:tc>
          <w:tcPr>
            <w:tcW w:w="3520" w:type="dxa"/>
            <w:tcBorders>
              <w:left w:val="single" w:sz="4" w:space="0" w:color="000000"/>
              <w:bottom w:val="single" w:sz="4" w:space="0" w:color="000000"/>
            </w:tcBorders>
          </w:tcPr>
          <w:p w:rsidR="002F54D0" w:rsidRDefault="002F54D0" w:rsidP="00AC5BFE">
            <w:pPr>
              <w:snapToGrid w:val="0"/>
              <w:spacing w:line="200" w:lineRule="atLeast"/>
              <w:jc w:val="center"/>
              <w:rPr>
                <w:rFonts w:eastAsia="Lucida Sans Unicode"/>
                <w:sz w:val="24"/>
                <w:szCs w:val="24"/>
              </w:rPr>
            </w:pPr>
            <w:r>
              <w:rPr>
                <w:rFonts w:eastAsia="Lucida Sans Unicode"/>
                <w:sz w:val="24"/>
                <w:szCs w:val="24"/>
              </w:rPr>
              <w:t xml:space="preserve">Удельный вес в валовой продукции </w:t>
            </w:r>
          </w:p>
          <w:p w:rsidR="002F54D0" w:rsidRDefault="002F54D0" w:rsidP="00AC5BFE">
            <w:pPr>
              <w:spacing w:line="200" w:lineRule="atLeast"/>
              <w:jc w:val="center"/>
              <w:rPr>
                <w:rFonts w:eastAsia="Lucida Sans Unicode"/>
                <w:sz w:val="24"/>
                <w:szCs w:val="24"/>
              </w:rPr>
            </w:pPr>
          </w:p>
        </w:tc>
        <w:tc>
          <w:tcPr>
            <w:tcW w:w="1468" w:type="dxa"/>
            <w:tcBorders>
              <w:left w:val="single" w:sz="4" w:space="0" w:color="000000"/>
              <w:bottom w:val="single" w:sz="4" w:space="0" w:color="000000"/>
            </w:tcBorders>
            <w:vAlign w:val="center"/>
          </w:tcPr>
          <w:p w:rsidR="002F54D0" w:rsidRDefault="002F54D0" w:rsidP="00AC5BFE">
            <w:pPr>
              <w:snapToGrid w:val="0"/>
              <w:spacing w:line="200" w:lineRule="atLeast"/>
              <w:jc w:val="center"/>
              <w:rPr>
                <w:rFonts w:eastAsia="Lucida Sans Unicode"/>
                <w:sz w:val="24"/>
                <w:szCs w:val="24"/>
              </w:rPr>
            </w:pPr>
            <w:r>
              <w:rPr>
                <w:rFonts w:eastAsia="Lucida Sans Unicode"/>
                <w:sz w:val="24"/>
                <w:szCs w:val="24"/>
              </w:rPr>
              <w:t>%</w:t>
            </w:r>
          </w:p>
        </w:tc>
        <w:tc>
          <w:tcPr>
            <w:tcW w:w="1058" w:type="dxa"/>
            <w:tcBorders>
              <w:left w:val="single" w:sz="4" w:space="0" w:color="000000"/>
              <w:bottom w:val="single" w:sz="4" w:space="0" w:color="000000"/>
            </w:tcBorders>
          </w:tcPr>
          <w:p w:rsidR="002F54D0" w:rsidRDefault="002F54D0" w:rsidP="00AC5BFE">
            <w:pPr>
              <w:snapToGrid w:val="0"/>
              <w:spacing w:line="200" w:lineRule="atLeast"/>
              <w:jc w:val="center"/>
              <w:rPr>
                <w:rFonts w:eastAsia="Lucida Sans Unicode"/>
                <w:sz w:val="24"/>
                <w:szCs w:val="24"/>
              </w:rPr>
            </w:pPr>
          </w:p>
          <w:p w:rsidR="002F54D0" w:rsidRDefault="002F54D0" w:rsidP="00AC5BFE">
            <w:pPr>
              <w:spacing w:line="200" w:lineRule="atLeast"/>
              <w:jc w:val="center"/>
              <w:rPr>
                <w:rFonts w:eastAsia="Lucida Sans Unicode"/>
                <w:sz w:val="24"/>
                <w:szCs w:val="24"/>
              </w:rPr>
            </w:pPr>
            <w:r>
              <w:rPr>
                <w:rFonts w:eastAsia="Lucida Sans Unicode"/>
                <w:sz w:val="24"/>
                <w:szCs w:val="24"/>
              </w:rPr>
              <w:t>80,9</w:t>
            </w:r>
          </w:p>
        </w:tc>
        <w:tc>
          <w:tcPr>
            <w:tcW w:w="1090" w:type="dxa"/>
            <w:tcBorders>
              <w:left w:val="single" w:sz="4" w:space="0" w:color="000000"/>
              <w:bottom w:val="single" w:sz="4" w:space="0" w:color="000000"/>
            </w:tcBorders>
          </w:tcPr>
          <w:p w:rsidR="002F54D0" w:rsidRDefault="002F54D0" w:rsidP="00AC5BFE">
            <w:pPr>
              <w:snapToGrid w:val="0"/>
              <w:spacing w:line="200" w:lineRule="atLeast"/>
              <w:jc w:val="center"/>
              <w:rPr>
                <w:rFonts w:eastAsia="Lucida Sans Unicode"/>
                <w:sz w:val="24"/>
                <w:szCs w:val="24"/>
              </w:rPr>
            </w:pPr>
          </w:p>
          <w:p w:rsidR="002F54D0" w:rsidRDefault="002F54D0" w:rsidP="00AC5BFE">
            <w:pPr>
              <w:spacing w:line="200" w:lineRule="atLeast"/>
              <w:jc w:val="center"/>
              <w:rPr>
                <w:rFonts w:eastAsia="Lucida Sans Unicode"/>
                <w:sz w:val="24"/>
                <w:szCs w:val="24"/>
              </w:rPr>
            </w:pPr>
            <w:r>
              <w:rPr>
                <w:rFonts w:eastAsia="Lucida Sans Unicode"/>
                <w:sz w:val="24"/>
                <w:szCs w:val="24"/>
              </w:rPr>
              <w:t>89,4</w:t>
            </w:r>
          </w:p>
        </w:tc>
        <w:tc>
          <w:tcPr>
            <w:tcW w:w="1064" w:type="dxa"/>
            <w:tcBorders>
              <w:left w:val="single" w:sz="4" w:space="0" w:color="000000"/>
              <w:bottom w:val="single" w:sz="4" w:space="0" w:color="000000"/>
            </w:tcBorders>
          </w:tcPr>
          <w:p w:rsidR="002F54D0" w:rsidRDefault="002F54D0" w:rsidP="00AC5BFE">
            <w:pPr>
              <w:snapToGrid w:val="0"/>
              <w:spacing w:line="200" w:lineRule="atLeast"/>
              <w:jc w:val="center"/>
              <w:rPr>
                <w:rFonts w:eastAsia="Lucida Sans Unicode"/>
                <w:sz w:val="24"/>
                <w:szCs w:val="24"/>
              </w:rPr>
            </w:pPr>
          </w:p>
          <w:p w:rsidR="002F54D0" w:rsidRDefault="002F54D0" w:rsidP="00AC5BFE">
            <w:pPr>
              <w:spacing w:line="200" w:lineRule="atLeast"/>
              <w:jc w:val="center"/>
              <w:rPr>
                <w:rFonts w:eastAsia="Lucida Sans Unicode"/>
                <w:sz w:val="24"/>
                <w:szCs w:val="24"/>
              </w:rPr>
            </w:pPr>
            <w:r>
              <w:rPr>
                <w:rFonts w:eastAsia="Lucida Sans Unicode"/>
                <w:sz w:val="24"/>
                <w:szCs w:val="24"/>
              </w:rPr>
              <w:t>84,7</w:t>
            </w:r>
          </w:p>
        </w:tc>
        <w:tc>
          <w:tcPr>
            <w:tcW w:w="1454" w:type="dxa"/>
            <w:tcBorders>
              <w:left w:val="single" w:sz="4" w:space="0" w:color="000000"/>
              <w:bottom w:val="single" w:sz="4" w:space="0" w:color="000000"/>
              <w:right w:val="single" w:sz="4" w:space="0" w:color="000000"/>
            </w:tcBorders>
          </w:tcPr>
          <w:p w:rsidR="002F54D0" w:rsidRDefault="002F54D0" w:rsidP="00AC5BFE">
            <w:pPr>
              <w:snapToGrid w:val="0"/>
              <w:spacing w:line="200" w:lineRule="atLeast"/>
              <w:jc w:val="center"/>
              <w:rPr>
                <w:rFonts w:eastAsia="Lucida Sans Unicode"/>
                <w:sz w:val="24"/>
                <w:szCs w:val="24"/>
              </w:rPr>
            </w:pPr>
          </w:p>
          <w:p w:rsidR="002F54D0" w:rsidRDefault="002F54D0" w:rsidP="00AC5BFE">
            <w:pPr>
              <w:spacing w:line="200" w:lineRule="atLeast"/>
              <w:jc w:val="center"/>
              <w:rPr>
                <w:rFonts w:eastAsia="Lucida Sans Unicode"/>
                <w:sz w:val="24"/>
                <w:szCs w:val="24"/>
              </w:rPr>
            </w:pPr>
            <w:r>
              <w:rPr>
                <w:rFonts w:eastAsia="Lucida Sans Unicode"/>
                <w:sz w:val="24"/>
                <w:szCs w:val="24"/>
              </w:rPr>
              <w:t>104,7</w:t>
            </w:r>
          </w:p>
        </w:tc>
      </w:tr>
    </w:tbl>
    <w:p w:rsidR="002F54D0" w:rsidRDefault="002F54D0" w:rsidP="002F54D0">
      <w:pPr>
        <w:spacing w:line="360" w:lineRule="auto"/>
        <w:jc w:val="both"/>
        <w:rPr>
          <w:rFonts w:eastAsia="Lucida Sans Unicode" w:cs="Tahoma"/>
          <w:sz w:val="24"/>
        </w:rPr>
      </w:pPr>
    </w:p>
    <w:p w:rsidR="002F54D0" w:rsidRDefault="002F54D0" w:rsidP="002F54D0">
      <w:pPr>
        <w:spacing w:line="360" w:lineRule="auto"/>
        <w:ind w:left="993" w:firstLine="868"/>
        <w:jc w:val="both"/>
        <w:rPr>
          <w:rFonts w:eastAsia="Lucida Sans Unicode"/>
          <w:sz w:val="28"/>
          <w:szCs w:val="28"/>
        </w:rPr>
      </w:pPr>
      <w:r>
        <w:rPr>
          <w:rFonts w:eastAsia="Lucida Sans Unicode"/>
          <w:sz w:val="28"/>
          <w:szCs w:val="28"/>
        </w:rPr>
        <w:t>В составе агропромышленного комплекса функционируют 367 крестьянских хозяйств, 15 крупных и средних коллективных сельскохозяйственных предприятий, из них 1</w:t>
      </w:r>
      <w:r w:rsidR="00F75CDA">
        <w:rPr>
          <w:rFonts w:eastAsia="Lucida Sans Unicode"/>
          <w:sz w:val="28"/>
          <w:szCs w:val="28"/>
        </w:rPr>
        <w:t xml:space="preserve"> </w:t>
      </w:r>
      <w:r>
        <w:rPr>
          <w:rFonts w:eastAsia="Lucida Sans Unicode"/>
          <w:sz w:val="28"/>
          <w:szCs w:val="28"/>
        </w:rPr>
        <w:t>- крупное предприятие "Казачья холдинговая кампания Племзавод -</w:t>
      </w:r>
      <w:r w:rsidR="00687035">
        <w:rPr>
          <w:rFonts w:eastAsia="Lucida Sans Unicode"/>
          <w:sz w:val="28"/>
          <w:szCs w:val="28"/>
        </w:rPr>
        <w:t xml:space="preserve"> </w:t>
      </w:r>
      <w:r>
        <w:rPr>
          <w:rFonts w:eastAsia="Lucida Sans Unicode"/>
          <w:sz w:val="28"/>
          <w:szCs w:val="28"/>
        </w:rPr>
        <w:t>Агрофирма ЗАО «Краснодонское», которое производит до 84 % с/х продукции района. Кроме того, в районе насчитывается 7,5 тыс. единиц личных подворий.</w:t>
      </w:r>
    </w:p>
    <w:p w:rsidR="002F54D0" w:rsidRDefault="002F54D0" w:rsidP="002F54D0">
      <w:pPr>
        <w:spacing w:line="360" w:lineRule="auto"/>
        <w:ind w:left="993" w:firstLine="868"/>
        <w:jc w:val="both"/>
        <w:rPr>
          <w:rFonts w:eastAsia="Lucida Sans Unicode"/>
          <w:sz w:val="28"/>
          <w:szCs w:val="28"/>
        </w:rPr>
      </w:pPr>
      <w:r>
        <w:rPr>
          <w:rFonts w:eastAsia="Lucida Sans Unicode"/>
          <w:sz w:val="28"/>
          <w:szCs w:val="28"/>
        </w:rPr>
        <w:t xml:space="preserve">В структуре производства продукции сельского хозяйства более 85% приходится на продукцию животноводства, 15 %  растениеводства. Площадь </w:t>
      </w:r>
      <w:r>
        <w:rPr>
          <w:rFonts w:eastAsia="Lucida Sans Unicode"/>
          <w:sz w:val="28"/>
          <w:szCs w:val="28"/>
        </w:rPr>
        <w:lastRenderedPageBreak/>
        <w:t>сельскохозяйственных угодий составляет 332,76 тыс. га, в том числе 174,243 тыс. га- пашни.</w:t>
      </w:r>
    </w:p>
    <w:p w:rsidR="002F54D0" w:rsidRDefault="002F54D0" w:rsidP="002F54D0">
      <w:pPr>
        <w:spacing w:line="360" w:lineRule="auto"/>
        <w:ind w:left="993" w:firstLine="868"/>
        <w:jc w:val="both"/>
        <w:rPr>
          <w:rFonts w:eastAsia="Lucida Sans Unicode"/>
          <w:sz w:val="28"/>
          <w:szCs w:val="28"/>
        </w:rPr>
      </w:pPr>
      <w:r>
        <w:rPr>
          <w:rFonts w:eastAsia="Lucida Sans Unicode"/>
          <w:sz w:val="28"/>
          <w:szCs w:val="28"/>
        </w:rPr>
        <w:t xml:space="preserve">Природно-экономические условия и ресурсы определяют район, как производителя зерна, а также горчицы и бахчевых культур. Средняя урожайность зерновых культур составила в 2006 году 19,2% ц/га убранной площади (в </w:t>
      </w:r>
      <w:smartTag w:uri="urn:schemas-microsoft-com:office:smarttags" w:element="metricconverter">
        <w:smartTagPr>
          <w:attr w:name="ProductID" w:val="2001 г"/>
        </w:smartTagPr>
        <w:r>
          <w:rPr>
            <w:rFonts w:eastAsia="Lucida Sans Unicode"/>
            <w:sz w:val="28"/>
            <w:szCs w:val="28"/>
          </w:rPr>
          <w:t>2001 г</w:t>
        </w:r>
      </w:smartTag>
      <w:r>
        <w:rPr>
          <w:rFonts w:eastAsia="Lucida Sans Unicode"/>
          <w:sz w:val="28"/>
          <w:szCs w:val="28"/>
        </w:rPr>
        <w:t>.- 18,4 ц/га.).</w:t>
      </w:r>
    </w:p>
    <w:p w:rsidR="002F54D0" w:rsidRDefault="002F54D0" w:rsidP="002F54D0">
      <w:pPr>
        <w:spacing w:line="360" w:lineRule="auto"/>
        <w:ind w:left="993" w:firstLine="868"/>
        <w:jc w:val="both"/>
        <w:rPr>
          <w:rFonts w:eastAsia="Lucida Sans Unicode"/>
          <w:sz w:val="28"/>
          <w:szCs w:val="28"/>
        </w:rPr>
      </w:pPr>
      <w:r>
        <w:rPr>
          <w:rFonts w:eastAsia="Lucida Sans Unicode"/>
          <w:sz w:val="28"/>
          <w:szCs w:val="28"/>
        </w:rPr>
        <w:t>В общем объеме  произведенного зерна на долю крупных и средних сельскохозяйственных предприятий приходится 76%. Основной урожай картофеля и овощей получен в личных подсобных хозяйствах населения.</w:t>
      </w:r>
    </w:p>
    <w:p w:rsidR="002F54D0" w:rsidRDefault="002F54D0" w:rsidP="002F54D0">
      <w:pPr>
        <w:spacing w:line="360" w:lineRule="auto"/>
        <w:ind w:left="993" w:firstLine="868"/>
        <w:jc w:val="both"/>
        <w:rPr>
          <w:rFonts w:eastAsia="Lucida Sans Unicode"/>
          <w:sz w:val="28"/>
          <w:szCs w:val="28"/>
        </w:rPr>
      </w:pPr>
      <w:r>
        <w:rPr>
          <w:rFonts w:eastAsia="Lucida Sans Unicode"/>
          <w:sz w:val="28"/>
          <w:szCs w:val="28"/>
        </w:rPr>
        <w:t>В животноводческой отрасли последние годы наблюдается спад поголовья крупного рогатого скота в коллективных хозяйствах района. В структуре поголовья увеличивается доля личных подсобных хозяйств населения. Положительным результатом стало некоторое улучшение показателей по молочной продуктивности.</w:t>
      </w:r>
    </w:p>
    <w:p w:rsidR="002F54D0" w:rsidRDefault="002F54D0" w:rsidP="002F54D0">
      <w:pPr>
        <w:spacing w:line="360" w:lineRule="auto"/>
        <w:ind w:left="993" w:firstLine="868"/>
        <w:jc w:val="both"/>
        <w:rPr>
          <w:rFonts w:eastAsia="Lucida Sans Unicode"/>
          <w:sz w:val="28"/>
          <w:szCs w:val="28"/>
        </w:rPr>
      </w:pPr>
      <w:r>
        <w:rPr>
          <w:rFonts w:eastAsia="Lucida Sans Unicode"/>
          <w:sz w:val="28"/>
          <w:szCs w:val="28"/>
        </w:rPr>
        <w:t>Животноводческий комплекс по откорму и выращиванию КРС и птицы ЗАО «Краснодонское» реорганизованы в "Казачью холдинговую компанию", объединяющ</w:t>
      </w:r>
      <w:r w:rsidR="00687035">
        <w:rPr>
          <w:rFonts w:eastAsia="Lucida Sans Unicode"/>
          <w:sz w:val="28"/>
          <w:szCs w:val="28"/>
        </w:rPr>
        <w:t>ую</w:t>
      </w:r>
      <w:r>
        <w:rPr>
          <w:rFonts w:eastAsia="Lucida Sans Unicode"/>
          <w:sz w:val="28"/>
          <w:szCs w:val="28"/>
        </w:rPr>
        <w:t xml:space="preserve"> производство, переработку и сбыт с/х продукции.</w:t>
      </w:r>
    </w:p>
    <w:p w:rsidR="002F54D0" w:rsidRDefault="002F54D0" w:rsidP="002F54D0">
      <w:pPr>
        <w:spacing w:line="360" w:lineRule="auto"/>
        <w:ind w:left="993" w:firstLine="868"/>
        <w:jc w:val="both"/>
        <w:rPr>
          <w:rFonts w:eastAsia="Lucida Sans Unicode"/>
          <w:sz w:val="28"/>
          <w:szCs w:val="28"/>
        </w:rPr>
      </w:pPr>
      <w:r>
        <w:rPr>
          <w:rFonts w:eastAsia="Lucida Sans Unicode"/>
          <w:sz w:val="28"/>
          <w:szCs w:val="28"/>
        </w:rPr>
        <w:t>При положительных тенденциях в агропромышленном комплексе продолжают сохраняться негативные тенденции, обусловленные низкой технической оснащенностью села, высоким износом техники.</w:t>
      </w:r>
    </w:p>
    <w:p w:rsidR="002F54D0" w:rsidRDefault="002F54D0" w:rsidP="002F54D0">
      <w:pPr>
        <w:spacing w:line="360" w:lineRule="auto"/>
        <w:ind w:left="993" w:firstLine="868"/>
        <w:jc w:val="both"/>
        <w:rPr>
          <w:rFonts w:eastAsia="Lucida Sans Unicode"/>
          <w:sz w:val="28"/>
          <w:szCs w:val="28"/>
        </w:rPr>
      </w:pPr>
      <w:r>
        <w:rPr>
          <w:rFonts w:eastAsia="Lucida Sans Unicode"/>
          <w:sz w:val="28"/>
          <w:szCs w:val="28"/>
        </w:rPr>
        <w:t>Значительное число организаций в сельском хозяйстве являются финансово неустойчивыми и убыточными. Остается острой проблема неплатежей. Негативным фактором является диспаритет цен на продукцию сельского хозяйства и продукцию промышленности.</w:t>
      </w:r>
    </w:p>
    <w:p w:rsidR="002F54D0" w:rsidRDefault="002F54D0" w:rsidP="002F54D0">
      <w:pPr>
        <w:spacing w:line="360" w:lineRule="auto"/>
        <w:ind w:left="993" w:firstLine="868"/>
        <w:jc w:val="both"/>
        <w:rPr>
          <w:rFonts w:eastAsia="Lucida Sans Unicode"/>
          <w:sz w:val="28"/>
          <w:szCs w:val="28"/>
        </w:rPr>
      </w:pPr>
      <w:r>
        <w:rPr>
          <w:rFonts w:eastAsia="Lucida Sans Unicode"/>
          <w:sz w:val="28"/>
          <w:szCs w:val="28"/>
        </w:rPr>
        <w:t xml:space="preserve">Необходимы меры поддержки сельского хозяйства для развития района в направлении производства экологически чистой сельскохозяйственной </w:t>
      </w:r>
      <w:r w:rsidR="00687035">
        <w:rPr>
          <w:rFonts w:eastAsia="Lucida Sans Unicode"/>
          <w:sz w:val="28"/>
          <w:szCs w:val="28"/>
        </w:rPr>
        <w:t>продукции</w:t>
      </w:r>
      <w:r>
        <w:rPr>
          <w:rFonts w:eastAsia="Lucida Sans Unicode"/>
          <w:sz w:val="28"/>
          <w:szCs w:val="28"/>
        </w:rPr>
        <w:t xml:space="preserve"> и страны.</w:t>
      </w:r>
    </w:p>
    <w:p w:rsidR="002F54D0" w:rsidRDefault="002F54D0" w:rsidP="002F54D0">
      <w:pPr>
        <w:spacing w:line="360" w:lineRule="auto"/>
        <w:ind w:left="993" w:firstLine="868"/>
        <w:jc w:val="both"/>
        <w:rPr>
          <w:rFonts w:eastAsia="Lucida Sans Unicode"/>
          <w:sz w:val="28"/>
          <w:szCs w:val="28"/>
        </w:rPr>
      </w:pPr>
      <w:r>
        <w:rPr>
          <w:rFonts w:eastAsia="Lucida Sans Unicode"/>
          <w:sz w:val="28"/>
          <w:szCs w:val="28"/>
        </w:rPr>
        <w:t>В настоящее время на территории района  площадь орошаемых участков очень малая.</w:t>
      </w:r>
    </w:p>
    <w:p w:rsidR="00943FCD" w:rsidRDefault="00943FCD" w:rsidP="002F54D0">
      <w:pPr>
        <w:spacing w:line="360" w:lineRule="auto"/>
        <w:ind w:left="993" w:firstLine="868"/>
        <w:jc w:val="both"/>
        <w:rPr>
          <w:rFonts w:eastAsia="Lucida Sans Unicode"/>
          <w:sz w:val="28"/>
          <w:szCs w:val="28"/>
        </w:rPr>
      </w:pPr>
    </w:p>
    <w:p w:rsidR="002F54D0" w:rsidRDefault="0050005F" w:rsidP="002F54D0">
      <w:pPr>
        <w:spacing w:line="360" w:lineRule="auto"/>
        <w:ind w:left="993" w:firstLine="868"/>
        <w:jc w:val="both"/>
        <w:rPr>
          <w:rFonts w:eastAsia="Lucida Sans Unicode"/>
          <w:sz w:val="28"/>
          <w:szCs w:val="28"/>
        </w:rPr>
      </w:pPr>
      <w:r>
        <w:rPr>
          <w:rFonts w:eastAsia="Lucida Sans Unicode"/>
          <w:sz w:val="28"/>
          <w:szCs w:val="28"/>
        </w:rPr>
        <w:lastRenderedPageBreak/>
        <w:t>Действующие орошаемые участки</w:t>
      </w:r>
      <w:r w:rsidR="002F54D0">
        <w:rPr>
          <w:rFonts w:eastAsia="Lucida Sans Unicode"/>
          <w:sz w:val="28"/>
          <w:szCs w:val="28"/>
        </w:rPr>
        <w:t>:</w:t>
      </w:r>
    </w:p>
    <w:p w:rsidR="002F54D0" w:rsidRDefault="002F54D0" w:rsidP="002F54D0">
      <w:pPr>
        <w:spacing w:line="360" w:lineRule="auto"/>
        <w:ind w:left="993"/>
        <w:jc w:val="both"/>
        <w:rPr>
          <w:rFonts w:eastAsia="Lucida Sans Unicode"/>
          <w:sz w:val="28"/>
          <w:szCs w:val="28"/>
        </w:rPr>
      </w:pPr>
      <w:r>
        <w:rPr>
          <w:rFonts w:eastAsia="Lucida Sans Unicode"/>
          <w:sz w:val="28"/>
          <w:szCs w:val="28"/>
        </w:rPr>
        <w:t xml:space="preserve">- ОАО «Новокондрашовское» (Кондрашовское сельское поселение) – </w:t>
      </w:r>
      <w:smartTag w:uri="urn:schemas-microsoft-com:office:smarttags" w:element="metricconverter">
        <w:smartTagPr>
          <w:attr w:name="ProductID" w:val="35 га"/>
        </w:smartTagPr>
        <w:r>
          <w:rPr>
            <w:rFonts w:eastAsia="Lucida Sans Unicode"/>
            <w:sz w:val="28"/>
            <w:szCs w:val="28"/>
          </w:rPr>
          <w:t>35 га</w:t>
        </w:r>
      </w:smartTag>
      <w:r>
        <w:rPr>
          <w:rFonts w:eastAsia="Lucida Sans Unicode"/>
          <w:sz w:val="28"/>
          <w:szCs w:val="28"/>
        </w:rPr>
        <w:t>;</w:t>
      </w:r>
    </w:p>
    <w:p w:rsidR="002F54D0" w:rsidRDefault="002F54D0" w:rsidP="002F54D0">
      <w:pPr>
        <w:spacing w:line="360" w:lineRule="auto"/>
        <w:ind w:left="993"/>
        <w:jc w:val="both"/>
        <w:rPr>
          <w:rFonts w:eastAsia="Lucida Sans Unicode"/>
          <w:sz w:val="28"/>
          <w:szCs w:val="28"/>
        </w:rPr>
      </w:pPr>
      <w:r>
        <w:rPr>
          <w:rFonts w:eastAsia="Lucida Sans Unicode"/>
          <w:sz w:val="28"/>
          <w:szCs w:val="28"/>
        </w:rPr>
        <w:t xml:space="preserve">- К.Х.Новоселова П. – </w:t>
      </w:r>
      <w:smartTag w:uri="urn:schemas-microsoft-com:office:smarttags" w:element="metricconverter">
        <w:smartTagPr>
          <w:attr w:name="ProductID" w:val="31 га"/>
        </w:smartTagPr>
        <w:r>
          <w:rPr>
            <w:rFonts w:eastAsia="Lucida Sans Unicode"/>
            <w:sz w:val="28"/>
            <w:szCs w:val="28"/>
          </w:rPr>
          <w:t>31 га</w:t>
        </w:r>
      </w:smartTag>
      <w:r>
        <w:rPr>
          <w:rFonts w:eastAsia="Lucida Sans Unicode"/>
          <w:sz w:val="28"/>
          <w:szCs w:val="28"/>
        </w:rPr>
        <w:t>;</w:t>
      </w:r>
    </w:p>
    <w:p w:rsidR="002F54D0" w:rsidRDefault="002F54D0" w:rsidP="002F54D0">
      <w:pPr>
        <w:spacing w:line="360" w:lineRule="auto"/>
        <w:ind w:left="993"/>
        <w:jc w:val="both"/>
        <w:rPr>
          <w:rFonts w:eastAsia="Lucida Sans Unicode"/>
          <w:sz w:val="28"/>
          <w:szCs w:val="28"/>
        </w:rPr>
      </w:pPr>
      <w:r>
        <w:rPr>
          <w:rFonts w:eastAsia="Lucida Sans Unicode"/>
          <w:sz w:val="28"/>
          <w:szCs w:val="28"/>
        </w:rPr>
        <w:t xml:space="preserve">- ООО </w:t>
      </w:r>
      <w:r w:rsidR="00687035">
        <w:rPr>
          <w:rFonts w:eastAsia="Lucida Sans Unicode"/>
          <w:sz w:val="28"/>
          <w:szCs w:val="28"/>
        </w:rPr>
        <w:t>«</w:t>
      </w:r>
      <w:r>
        <w:rPr>
          <w:rFonts w:eastAsia="Lucida Sans Unicode"/>
          <w:sz w:val="28"/>
          <w:szCs w:val="28"/>
        </w:rPr>
        <w:t>Олимпия</w:t>
      </w:r>
      <w:r w:rsidR="00687035">
        <w:rPr>
          <w:rFonts w:eastAsia="Lucida Sans Unicode"/>
          <w:sz w:val="28"/>
          <w:szCs w:val="28"/>
        </w:rPr>
        <w:t>»</w:t>
      </w:r>
      <w:r>
        <w:rPr>
          <w:rFonts w:eastAsia="Lucida Sans Unicode"/>
          <w:sz w:val="28"/>
          <w:szCs w:val="28"/>
        </w:rPr>
        <w:t xml:space="preserve"> (Краснодонское сельское поселение</w:t>
      </w:r>
      <w:r w:rsidR="00687035">
        <w:rPr>
          <w:rFonts w:eastAsia="Lucida Sans Unicode"/>
          <w:sz w:val="28"/>
          <w:szCs w:val="28"/>
        </w:rPr>
        <w:t>)</w:t>
      </w:r>
      <w:r>
        <w:rPr>
          <w:rFonts w:eastAsia="Lucida Sans Unicode"/>
          <w:sz w:val="28"/>
          <w:szCs w:val="28"/>
        </w:rPr>
        <w:t xml:space="preserve"> - </w:t>
      </w:r>
      <w:smartTag w:uri="urn:schemas-microsoft-com:office:smarttags" w:element="metricconverter">
        <w:smartTagPr>
          <w:attr w:name="ProductID" w:val="52 га"/>
        </w:smartTagPr>
        <w:r>
          <w:rPr>
            <w:rFonts w:eastAsia="Lucida Sans Unicode"/>
            <w:sz w:val="28"/>
            <w:szCs w:val="28"/>
          </w:rPr>
          <w:t>52 га</w:t>
        </w:r>
      </w:smartTag>
      <w:r>
        <w:rPr>
          <w:rFonts w:eastAsia="Lucida Sans Unicode"/>
          <w:sz w:val="28"/>
          <w:szCs w:val="28"/>
        </w:rPr>
        <w:t>;</w:t>
      </w:r>
    </w:p>
    <w:p w:rsidR="002F54D0" w:rsidRDefault="002F54D0" w:rsidP="002F54D0">
      <w:pPr>
        <w:spacing w:line="360" w:lineRule="auto"/>
        <w:ind w:left="993"/>
        <w:jc w:val="both"/>
        <w:rPr>
          <w:rFonts w:eastAsia="Lucida Sans Unicode"/>
          <w:sz w:val="28"/>
          <w:szCs w:val="28"/>
        </w:rPr>
      </w:pPr>
      <w:r>
        <w:rPr>
          <w:rFonts w:eastAsia="Lucida Sans Unicode"/>
          <w:sz w:val="28"/>
          <w:szCs w:val="28"/>
        </w:rPr>
        <w:t xml:space="preserve">- ООО АКХ « Кузнецовская» (Краснодонское сельское поселение) – </w:t>
      </w:r>
      <w:smartTag w:uri="urn:schemas-microsoft-com:office:smarttags" w:element="metricconverter">
        <w:smartTagPr>
          <w:attr w:name="ProductID" w:val="120 га"/>
        </w:smartTagPr>
        <w:r>
          <w:rPr>
            <w:rFonts w:eastAsia="Lucida Sans Unicode"/>
            <w:sz w:val="28"/>
            <w:szCs w:val="28"/>
          </w:rPr>
          <w:t>120 га</w:t>
        </w:r>
      </w:smartTag>
      <w:r>
        <w:rPr>
          <w:rFonts w:eastAsia="Lucida Sans Unicode"/>
          <w:sz w:val="28"/>
          <w:szCs w:val="28"/>
        </w:rPr>
        <w:t>;</w:t>
      </w:r>
    </w:p>
    <w:p w:rsidR="002F54D0" w:rsidRDefault="002F54D0" w:rsidP="002F54D0">
      <w:pPr>
        <w:spacing w:line="360" w:lineRule="auto"/>
        <w:ind w:left="993"/>
        <w:jc w:val="both"/>
        <w:rPr>
          <w:rFonts w:eastAsia="Lucida Sans Unicode"/>
          <w:sz w:val="28"/>
          <w:szCs w:val="28"/>
        </w:rPr>
      </w:pPr>
      <w:r>
        <w:rPr>
          <w:rFonts w:eastAsia="Lucida Sans Unicode"/>
          <w:sz w:val="28"/>
          <w:szCs w:val="28"/>
        </w:rPr>
        <w:t xml:space="preserve">- Лесхоз К.Х. «Воробьева» - </w:t>
      </w:r>
      <w:smartTag w:uri="urn:schemas-microsoft-com:office:smarttags" w:element="metricconverter">
        <w:smartTagPr>
          <w:attr w:name="ProductID" w:val="35 га"/>
        </w:smartTagPr>
        <w:r>
          <w:rPr>
            <w:rFonts w:eastAsia="Lucida Sans Unicode"/>
            <w:sz w:val="28"/>
            <w:szCs w:val="28"/>
          </w:rPr>
          <w:t>35 га</w:t>
        </w:r>
      </w:smartTag>
      <w:r>
        <w:rPr>
          <w:rFonts w:eastAsia="Lucida Sans Unicode"/>
          <w:sz w:val="28"/>
          <w:szCs w:val="28"/>
        </w:rPr>
        <w:t>.</w:t>
      </w:r>
    </w:p>
    <w:p w:rsidR="002F54D0" w:rsidRDefault="002F54D0" w:rsidP="002F54D0">
      <w:pPr>
        <w:spacing w:line="360" w:lineRule="auto"/>
        <w:ind w:left="993" w:firstLine="868"/>
        <w:jc w:val="both"/>
        <w:rPr>
          <w:rFonts w:eastAsia="Lucida Sans Unicode"/>
          <w:sz w:val="28"/>
          <w:szCs w:val="28"/>
        </w:rPr>
      </w:pPr>
      <w:r>
        <w:rPr>
          <w:rFonts w:eastAsia="Lucida Sans Unicode"/>
          <w:sz w:val="28"/>
          <w:szCs w:val="28"/>
        </w:rPr>
        <w:t xml:space="preserve">Орошаемым площадям в </w:t>
      </w:r>
      <w:smartTag w:uri="urn:schemas-microsoft-com:office:smarttags" w:element="metricconverter">
        <w:smartTagPr>
          <w:attr w:name="ProductID" w:val="878 га"/>
        </w:smartTagPr>
        <w:r>
          <w:rPr>
            <w:rFonts w:eastAsia="Lucida Sans Unicode"/>
            <w:sz w:val="28"/>
            <w:szCs w:val="28"/>
          </w:rPr>
          <w:t>878 га</w:t>
        </w:r>
      </w:smartTag>
      <w:r>
        <w:rPr>
          <w:rFonts w:eastAsia="Lucida Sans Unicode"/>
          <w:sz w:val="28"/>
          <w:szCs w:val="28"/>
        </w:rPr>
        <w:t xml:space="preserve"> КХК «Краснодонское» требуется капитальный ремонт.</w:t>
      </w:r>
    </w:p>
    <w:p w:rsidR="002F54D0" w:rsidRDefault="002F54D0" w:rsidP="002F54D0">
      <w:pPr>
        <w:spacing w:line="360" w:lineRule="auto"/>
        <w:ind w:left="993" w:firstLine="868"/>
        <w:jc w:val="both"/>
        <w:rPr>
          <w:rFonts w:eastAsia="Lucida Sans Unicode"/>
          <w:sz w:val="28"/>
          <w:szCs w:val="28"/>
        </w:rPr>
      </w:pPr>
      <w:r>
        <w:rPr>
          <w:rFonts w:eastAsia="Lucida Sans Unicode"/>
          <w:sz w:val="28"/>
          <w:szCs w:val="28"/>
        </w:rPr>
        <w:t>Агропромышленный комплекс является базовой отраслью специализации хозяйств Иловлинского района, обеспечивая устойчивость развития этого района. В общественном разделении труда области Иловлинский район выступает как важный производитель и поставщик сельскохозяйственной продукции и продовольствия, прежде всего, отраслей растениеводства.</w:t>
      </w:r>
    </w:p>
    <w:p w:rsidR="002F54D0" w:rsidRDefault="002F54D0" w:rsidP="006D3FCB">
      <w:pPr>
        <w:spacing w:line="200" w:lineRule="atLeast"/>
        <w:ind w:left="993"/>
        <w:jc w:val="center"/>
        <w:rPr>
          <w:rFonts w:eastAsia="Lucida Sans Unicode"/>
          <w:b/>
          <w:sz w:val="28"/>
          <w:szCs w:val="28"/>
        </w:rPr>
      </w:pPr>
      <w:r>
        <w:rPr>
          <w:rFonts w:eastAsia="Lucida Sans Unicode"/>
          <w:b/>
          <w:sz w:val="28"/>
          <w:szCs w:val="28"/>
        </w:rPr>
        <w:t xml:space="preserve">Производство основных видов растениеводческой </w:t>
      </w:r>
    </w:p>
    <w:p w:rsidR="002F54D0" w:rsidRDefault="002F54D0" w:rsidP="006D3FCB">
      <w:pPr>
        <w:spacing w:line="200" w:lineRule="atLeast"/>
        <w:ind w:left="993"/>
        <w:jc w:val="center"/>
        <w:rPr>
          <w:rFonts w:eastAsia="Lucida Sans Unicode"/>
          <w:b/>
          <w:sz w:val="28"/>
          <w:szCs w:val="28"/>
        </w:rPr>
      </w:pPr>
      <w:r>
        <w:rPr>
          <w:rFonts w:eastAsia="Lucida Sans Unicode"/>
          <w:b/>
          <w:sz w:val="28"/>
          <w:szCs w:val="28"/>
        </w:rPr>
        <w:t>и животноводческой продукции</w:t>
      </w:r>
    </w:p>
    <w:p w:rsidR="002F54D0" w:rsidRDefault="002F54D0" w:rsidP="002F54D0">
      <w:pPr>
        <w:spacing w:line="200" w:lineRule="atLeast"/>
        <w:jc w:val="center"/>
        <w:rPr>
          <w:rFonts w:eastAsia="Lucida Sans Unicode"/>
          <w:b/>
          <w:sz w:val="28"/>
          <w:szCs w:val="28"/>
        </w:rPr>
      </w:pPr>
      <w:r>
        <w:rPr>
          <w:rFonts w:eastAsia="Lucida Sans Unicode"/>
          <w:b/>
          <w:sz w:val="28"/>
          <w:szCs w:val="28"/>
        </w:rPr>
        <w:tab/>
      </w:r>
      <w:r>
        <w:rPr>
          <w:rFonts w:eastAsia="Lucida Sans Unicode"/>
          <w:b/>
          <w:sz w:val="28"/>
          <w:szCs w:val="28"/>
        </w:rPr>
        <w:tab/>
      </w:r>
    </w:p>
    <w:tbl>
      <w:tblPr>
        <w:tblW w:w="0" w:type="auto"/>
        <w:tblInd w:w="1242" w:type="dxa"/>
        <w:tblBorders>
          <w:top w:val="single" w:sz="4" w:space="0" w:color="000000"/>
          <w:left w:val="single" w:sz="4" w:space="0" w:color="000000"/>
          <w:right w:val="single" w:sz="4" w:space="0" w:color="000000"/>
          <w:insideH w:val="single" w:sz="4" w:space="0" w:color="000000"/>
          <w:insideV w:val="single" w:sz="4" w:space="0" w:color="000000"/>
        </w:tblBorders>
        <w:tblLayout w:type="fixed"/>
        <w:tblLook w:val="0000"/>
      </w:tblPr>
      <w:tblGrid>
        <w:gridCol w:w="5100"/>
        <w:gridCol w:w="1138"/>
        <w:gridCol w:w="1138"/>
        <w:gridCol w:w="1138"/>
        <w:gridCol w:w="1158"/>
      </w:tblGrid>
      <w:tr w:rsidR="006D3FCB">
        <w:trPr>
          <w:tblHeader/>
        </w:trPr>
        <w:tc>
          <w:tcPr>
            <w:tcW w:w="5100" w:type="dxa"/>
          </w:tcPr>
          <w:p w:rsidR="006D3FCB" w:rsidRDefault="006D3FCB" w:rsidP="00C21363">
            <w:pPr>
              <w:snapToGrid w:val="0"/>
              <w:spacing w:line="360" w:lineRule="auto"/>
              <w:jc w:val="center"/>
              <w:rPr>
                <w:rFonts w:eastAsia="Lucida Sans Unicode"/>
                <w:b/>
                <w:bCs/>
                <w:i/>
                <w:iCs/>
                <w:sz w:val="24"/>
                <w:szCs w:val="24"/>
              </w:rPr>
            </w:pPr>
            <w:r>
              <w:rPr>
                <w:rFonts w:eastAsia="Lucida Sans Unicode"/>
                <w:b/>
                <w:bCs/>
                <w:i/>
                <w:iCs/>
                <w:sz w:val="24"/>
                <w:szCs w:val="24"/>
              </w:rPr>
              <w:t>Показатели</w:t>
            </w:r>
          </w:p>
        </w:tc>
        <w:tc>
          <w:tcPr>
            <w:tcW w:w="1138" w:type="dxa"/>
          </w:tcPr>
          <w:p w:rsidR="006D3FCB" w:rsidRDefault="006D3FCB" w:rsidP="00C21363">
            <w:pPr>
              <w:snapToGrid w:val="0"/>
              <w:spacing w:line="360" w:lineRule="auto"/>
              <w:jc w:val="center"/>
              <w:rPr>
                <w:rFonts w:eastAsia="Lucida Sans Unicode"/>
                <w:b/>
                <w:bCs/>
                <w:i/>
                <w:iCs/>
                <w:sz w:val="24"/>
                <w:szCs w:val="24"/>
              </w:rPr>
            </w:pPr>
            <w:smartTag w:uri="urn:schemas-microsoft-com:office:smarttags" w:element="metricconverter">
              <w:smartTagPr>
                <w:attr w:name="ProductID" w:val="1996 г"/>
              </w:smartTagPr>
              <w:r>
                <w:rPr>
                  <w:rFonts w:eastAsia="Lucida Sans Unicode"/>
                  <w:b/>
                  <w:bCs/>
                  <w:i/>
                  <w:iCs/>
                  <w:sz w:val="24"/>
                  <w:szCs w:val="24"/>
                </w:rPr>
                <w:t>1996 г</w:t>
              </w:r>
            </w:smartTag>
            <w:r>
              <w:rPr>
                <w:rFonts w:eastAsia="Lucida Sans Unicode"/>
                <w:b/>
                <w:bCs/>
                <w:i/>
                <w:iCs/>
                <w:sz w:val="24"/>
                <w:szCs w:val="24"/>
              </w:rPr>
              <w:t>.</w:t>
            </w:r>
          </w:p>
        </w:tc>
        <w:tc>
          <w:tcPr>
            <w:tcW w:w="1138" w:type="dxa"/>
          </w:tcPr>
          <w:p w:rsidR="006D3FCB" w:rsidRDefault="006D3FCB" w:rsidP="00C21363">
            <w:pPr>
              <w:snapToGrid w:val="0"/>
              <w:spacing w:line="360" w:lineRule="auto"/>
              <w:jc w:val="center"/>
              <w:rPr>
                <w:rFonts w:eastAsia="Lucida Sans Unicode"/>
                <w:b/>
                <w:bCs/>
                <w:i/>
                <w:iCs/>
                <w:sz w:val="24"/>
                <w:szCs w:val="24"/>
              </w:rPr>
            </w:pPr>
            <w:smartTag w:uri="urn:schemas-microsoft-com:office:smarttags" w:element="metricconverter">
              <w:smartTagPr>
                <w:attr w:name="ProductID" w:val="2000 г"/>
              </w:smartTagPr>
              <w:r>
                <w:rPr>
                  <w:rFonts w:eastAsia="Lucida Sans Unicode"/>
                  <w:b/>
                  <w:bCs/>
                  <w:i/>
                  <w:iCs/>
                  <w:sz w:val="24"/>
                  <w:szCs w:val="24"/>
                </w:rPr>
                <w:t>2000 г</w:t>
              </w:r>
            </w:smartTag>
            <w:r>
              <w:rPr>
                <w:rFonts w:eastAsia="Lucida Sans Unicode"/>
                <w:b/>
                <w:bCs/>
                <w:i/>
                <w:iCs/>
                <w:sz w:val="24"/>
                <w:szCs w:val="24"/>
              </w:rPr>
              <w:t>.</w:t>
            </w:r>
          </w:p>
        </w:tc>
        <w:tc>
          <w:tcPr>
            <w:tcW w:w="1138" w:type="dxa"/>
          </w:tcPr>
          <w:p w:rsidR="006D3FCB" w:rsidRDefault="006D3FCB" w:rsidP="00C21363">
            <w:pPr>
              <w:snapToGrid w:val="0"/>
              <w:spacing w:line="360" w:lineRule="auto"/>
              <w:jc w:val="center"/>
              <w:rPr>
                <w:rFonts w:eastAsia="Lucida Sans Unicode"/>
                <w:b/>
                <w:bCs/>
                <w:i/>
                <w:iCs/>
                <w:sz w:val="24"/>
                <w:szCs w:val="24"/>
              </w:rPr>
            </w:pPr>
            <w:smartTag w:uri="urn:schemas-microsoft-com:office:smarttags" w:element="metricconverter">
              <w:smartTagPr>
                <w:attr w:name="ProductID" w:val="2002 г"/>
              </w:smartTagPr>
              <w:r>
                <w:rPr>
                  <w:rFonts w:eastAsia="Lucida Sans Unicode"/>
                  <w:b/>
                  <w:bCs/>
                  <w:i/>
                  <w:iCs/>
                  <w:sz w:val="24"/>
                  <w:szCs w:val="24"/>
                </w:rPr>
                <w:t>2002 г</w:t>
              </w:r>
            </w:smartTag>
            <w:r>
              <w:rPr>
                <w:rFonts w:eastAsia="Lucida Sans Unicode"/>
                <w:b/>
                <w:bCs/>
                <w:i/>
                <w:iCs/>
                <w:sz w:val="24"/>
                <w:szCs w:val="24"/>
              </w:rPr>
              <w:t>.</w:t>
            </w:r>
          </w:p>
        </w:tc>
        <w:tc>
          <w:tcPr>
            <w:tcW w:w="1158" w:type="dxa"/>
          </w:tcPr>
          <w:p w:rsidR="006D3FCB" w:rsidRDefault="006D3FCB" w:rsidP="00C21363">
            <w:pPr>
              <w:snapToGrid w:val="0"/>
              <w:spacing w:line="360" w:lineRule="auto"/>
              <w:jc w:val="center"/>
              <w:rPr>
                <w:rFonts w:eastAsia="Lucida Sans Unicode"/>
                <w:b/>
                <w:bCs/>
                <w:i/>
                <w:iCs/>
                <w:sz w:val="24"/>
                <w:szCs w:val="24"/>
              </w:rPr>
            </w:pPr>
            <w:smartTag w:uri="urn:schemas-microsoft-com:office:smarttags" w:element="metricconverter">
              <w:smartTagPr>
                <w:attr w:name="ProductID" w:val="2006 г"/>
              </w:smartTagPr>
              <w:r>
                <w:rPr>
                  <w:rFonts w:eastAsia="Lucida Sans Unicode"/>
                  <w:b/>
                  <w:bCs/>
                  <w:i/>
                  <w:iCs/>
                  <w:sz w:val="24"/>
                  <w:szCs w:val="24"/>
                </w:rPr>
                <w:t>2006 г</w:t>
              </w:r>
            </w:smartTag>
            <w:r>
              <w:rPr>
                <w:rFonts w:eastAsia="Lucida Sans Unicode"/>
                <w:b/>
                <w:bCs/>
                <w:i/>
                <w:iCs/>
                <w:sz w:val="24"/>
                <w:szCs w:val="24"/>
              </w:rPr>
              <w:t>.</w:t>
            </w:r>
          </w:p>
        </w:tc>
      </w:tr>
    </w:tbl>
    <w:p w:rsidR="006D3FCB" w:rsidRPr="006D3FCB" w:rsidRDefault="006D3FCB">
      <w:pPr>
        <w:rPr>
          <w:sz w:val="2"/>
          <w:szCs w:val="2"/>
        </w:rPr>
      </w:pPr>
    </w:p>
    <w:tbl>
      <w:tblPr>
        <w:tblW w:w="0" w:type="auto"/>
        <w:tblInd w:w="1242" w:type="dxa"/>
        <w:tblLayout w:type="fixed"/>
        <w:tblLook w:val="0000"/>
      </w:tblPr>
      <w:tblGrid>
        <w:gridCol w:w="5100"/>
        <w:gridCol w:w="1138"/>
        <w:gridCol w:w="1138"/>
        <w:gridCol w:w="1138"/>
        <w:gridCol w:w="1158"/>
      </w:tblGrid>
      <w:tr w:rsidR="006D3FCB">
        <w:trPr>
          <w:tblHeader/>
        </w:trPr>
        <w:tc>
          <w:tcPr>
            <w:tcW w:w="5100" w:type="dxa"/>
            <w:tcBorders>
              <w:top w:val="single" w:sz="4" w:space="0" w:color="000000"/>
              <w:left w:val="single" w:sz="4" w:space="0" w:color="000000"/>
              <w:bottom w:val="single" w:sz="4" w:space="0" w:color="000000"/>
            </w:tcBorders>
          </w:tcPr>
          <w:p w:rsidR="006D3FCB" w:rsidRDefault="006D3FCB" w:rsidP="00C21363">
            <w:pPr>
              <w:snapToGrid w:val="0"/>
              <w:jc w:val="center"/>
              <w:rPr>
                <w:rFonts w:eastAsia="Lucida Sans Unicode"/>
                <w:b/>
                <w:bCs/>
                <w:i/>
                <w:iCs/>
                <w:sz w:val="24"/>
                <w:szCs w:val="24"/>
              </w:rPr>
            </w:pPr>
            <w:r>
              <w:rPr>
                <w:rFonts w:eastAsia="Lucida Sans Unicode"/>
                <w:b/>
                <w:bCs/>
                <w:i/>
                <w:iCs/>
                <w:sz w:val="24"/>
                <w:szCs w:val="24"/>
              </w:rPr>
              <w:t>1</w:t>
            </w:r>
          </w:p>
        </w:tc>
        <w:tc>
          <w:tcPr>
            <w:tcW w:w="1138" w:type="dxa"/>
            <w:tcBorders>
              <w:top w:val="single" w:sz="4" w:space="0" w:color="000000"/>
              <w:left w:val="single" w:sz="4" w:space="0" w:color="000000"/>
              <w:bottom w:val="single" w:sz="4" w:space="0" w:color="000000"/>
            </w:tcBorders>
          </w:tcPr>
          <w:p w:rsidR="006D3FCB" w:rsidRDefault="006D3FCB" w:rsidP="00C21363">
            <w:pPr>
              <w:snapToGrid w:val="0"/>
              <w:jc w:val="center"/>
              <w:rPr>
                <w:rFonts w:eastAsia="Lucida Sans Unicode"/>
                <w:b/>
                <w:bCs/>
                <w:i/>
                <w:iCs/>
                <w:sz w:val="24"/>
                <w:szCs w:val="24"/>
              </w:rPr>
            </w:pPr>
            <w:r>
              <w:rPr>
                <w:rFonts w:eastAsia="Lucida Sans Unicode"/>
                <w:b/>
                <w:bCs/>
                <w:i/>
                <w:iCs/>
                <w:sz w:val="24"/>
                <w:szCs w:val="24"/>
              </w:rPr>
              <w:t>2</w:t>
            </w:r>
          </w:p>
        </w:tc>
        <w:tc>
          <w:tcPr>
            <w:tcW w:w="1138" w:type="dxa"/>
            <w:tcBorders>
              <w:top w:val="single" w:sz="4" w:space="0" w:color="000000"/>
              <w:left w:val="single" w:sz="4" w:space="0" w:color="000000"/>
              <w:bottom w:val="single" w:sz="4" w:space="0" w:color="000000"/>
            </w:tcBorders>
          </w:tcPr>
          <w:p w:rsidR="006D3FCB" w:rsidRDefault="006D3FCB" w:rsidP="00C21363">
            <w:pPr>
              <w:snapToGrid w:val="0"/>
              <w:jc w:val="center"/>
              <w:rPr>
                <w:rFonts w:eastAsia="Lucida Sans Unicode"/>
                <w:b/>
                <w:bCs/>
                <w:i/>
                <w:iCs/>
                <w:sz w:val="24"/>
                <w:szCs w:val="24"/>
              </w:rPr>
            </w:pPr>
            <w:r>
              <w:rPr>
                <w:rFonts w:eastAsia="Lucida Sans Unicode"/>
                <w:b/>
                <w:bCs/>
                <w:i/>
                <w:iCs/>
                <w:sz w:val="24"/>
                <w:szCs w:val="24"/>
              </w:rPr>
              <w:t>3</w:t>
            </w:r>
          </w:p>
        </w:tc>
        <w:tc>
          <w:tcPr>
            <w:tcW w:w="1138" w:type="dxa"/>
            <w:tcBorders>
              <w:top w:val="single" w:sz="4" w:space="0" w:color="000000"/>
              <w:left w:val="single" w:sz="4" w:space="0" w:color="000000"/>
              <w:bottom w:val="single" w:sz="4" w:space="0" w:color="000000"/>
            </w:tcBorders>
          </w:tcPr>
          <w:p w:rsidR="006D3FCB" w:rsidRDefault="006D3FCB" w:rsidP="00C21363">
            <w:pPr>
              <w:snapToGrid w:val="0"/>
              <w:jc w:val="center"/>
              <w:rPr>
                <w:rFonts w:eastAsia="Lucida Sans Unicode"/>
                <w:b/>
                <w:bCs/>
                <w:i/>
                <w:iCs/>
                <w:sz w:val="24"/>
                <w:szCs w:val="24"/>
              </w:rPr>
            </w:pPr>
            <w:r>
              <w:rPr>
                <w:rFonts w:eastAsia="Lucida Sans Unicode"/>
                <w:b/>
                <w:bCs/>
                <w:i/>
                <w:iCs/>
                <w:sz w:val="24"/>
                <w:szCs w:val="24"/>
              </w:rPr>
              <w:t>4</w:t>
            </w:r>
          </w:p>
        </w:tc>
        <w:tc>
          <w:tcPr>
            <w:tcW w:w="1158" w:type="dxa"/>
            <w:tcBorders>
              <w:top w:val="single" w:sz="4" w:space="0" w:color="000000"/>
              <w:left w:val="single" w:sz="4" w:space="0" w:color="000000"/>
              <w:bottom w:val="single" w:sz="4" w:space="0" w:color="000000"/>
              <w:right w:val="single" w:sz="4" w:space="0" w:color="000000"/>
            </w:tcBorders>
          </w:tcPr>
          <w:p w:rsidR="006D3FCB" w:rsidRDefault="006D3FCB" w:rsidP="00C21363">
            <w:pPr>
              <w:snapToGrid w:val="0"/>
              <w:jc w:val="center"/>
              <w:rPr>
                <w:rFonts w:eastAsia="Lucida Sans Unicode"/>
                <w:b/>
                <w:bCs/>
                <w:i/>
                <w:iCs/>
                <w:sz w:val="24"/>
                <w:szCs w:val="24"/>
              </w:rPr>
            </w:pPr>
            <w:r>
              <w:rPr>
                <w:rFonts w:eastAsia="Lucida Sans Unicode"/>
                <w:b/>
                <w:bCs/>
                <w:i/>
                <w:iCs/>
                <w:sz w:val="24"/>
                <w:szCs w:val="24"/>
              </w:rPr>
              <w:t>5</w:t>
            </w:r>
          </w:p>
        </w:tc>
      </w:tr>
      <w:tr w:rsidR="006D3FCB">
        <w:tc>
          <w:tcPr>
            <w:tcW w:w="5100"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Всего сельхозугодий</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332757</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332757</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332757</w:t>
            </w:r>
          </w:p>
        </w:tc>
        <w:tc>
          <w:tcPr>
            <w:tcW w:w="1158" w:type="dxa"/>
            <w:tcBorders>
              <w:left w:val="single" w:sz="4" w:space="0" w:color="000000"/>
              <w:bottom w:val="single" w:sz="4" w:space="0" w:color="000000"/>
              <w:right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332757</w:t>
            </w:r>
          </w:p>
        </w:tc>
      </w:tr>
      <w:tr w:rsidR="006D3FCB">
        <w:tc>
          <w:tcPr>
            <w:tcW w:w="5100"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в т.ч. пашня</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174243</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174243</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174243</w:t>
            </w:r>
          </w:p>
        </w:tc>
        <w:tc>
          <w:tcPr>
            <w:tcW w:w="1158" w:type="dxa"/>
            <w:tcBorders>
              <w:left w:val="single" w:sz="4" w:space="0" w:color="000000"/>
              <w:bottom w:val="single" w:sz="4" w:space="0" w:color="000000"/>
              <w:right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174243</w:t>
            </w:r>
          </w:p>
        </w:tc>
      </w:tr>
      <w:tr w:rsidR="006D3FCB">
        <w:tc>
          <w:tcPr>
            <w:tcW w:w="5100"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Сенокосы</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16841</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16841</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16841</w:t>
            </w:r>
          </w:p>
        </w:tc>
        <w:tc>
          <w:tcPr>
            <w:tcW w:w="1158" w:type="dxa"/>
            <w:tcBorders>
              <w:left w:val="single" w:sz="4" w:space="0" w:color="000000"/>
              <w:bottom w:val="single" w:sz="4" w:space="0" w:color="000000"/>
              <w:right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16841</w:t>
            </w:r>
          </w:p>
        </w:tc>
      </w:tr>
      <w:tr w:rsidR="006D3FCB">
        <w:tc>
          <w:tcPr>
            <w:tcW w:w="5100"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Пастбища</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132297</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132297</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132297</w:t>
            </w:r>
          </w:p>
        </w:tc>
        <w:tc>
          <w:tcPr>
            <w:tcW w:w="1158" w:type="dxa"/>
            <w:tcBorders>
              <w:left w:val="single" w:sz="4" w:space="0" w:color="000000"/>
              <w:bottom w:val="single" w:sz="4" w:space="0" w:color="000000"/>
              <w:right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132297</w:t>
            </w:r>
          </w:p>
        </w:tc>
      </w:tr>
      <w:tr w:rsidR="006D3FCB">
        <w:tc>
          <w:tcPr>
            <w:tcW w:w="5100"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Вся посевная площадь (га)</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69758</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65986</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81211</w:t>
            </w:r>
          </w:p>
        </w:tc>
        <w:tc>
          <w:tcPr>
            <w:tcW w:w="1158" w:type="dxa"/>
            <w:tcBorders>
              <w:left w:val="single" w:sz="4" w:space="0" w:color="000000"/>
              <w:bottom w:val="single" w:sz="4" w:space="0" w:color="000000"/>
              <w:right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85551</w:t>
            </w:r>
          </w:p>
        </w:tc>
      </w:tr>
      <w:tr w:rsidR="006D3FCB">
        <w:tc>
          <w:tcPr>
            <w:tcW w:w="5100"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Зерновые и зернобобовые (га)</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45380</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40854</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58212</w:t>
            </w:r>
          </w:p>
        </w:tc>
        <w:tc>
          <w:tcPr>
            <w:tcW w:w="1158" w:type="dxa"/>
            <w:tcBorders>
              <w:left w:val="single" w:sz="4" w:space="0" w:color="000000"/>
              <w:bottom w:val="single" w:sz="4" w:space="0" w:color="000000"/>
              <w:right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57351</w:t>
            </w:r>
          </w:p>
        </w:tc>
      </w:tr>
      <w:tr w:rsidR="006D3FCB">
        <w:tc>
          <w:tcPr>
            <w:tcW w:w="5100"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Валовый сбор (ти)</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30411</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49246</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86677</w:t>
            </w:r>
          </w:p>
        </w:tc>
        <w:tc>
          <w:tcPr>
            <w:tcW w:w="1158" w:type="dxa"/>
            <w:tcBorders>
              <w:left w:val="single" w:sz="4" w:space="0" w:color="000000"/>
              <w:bottom w:val="single" w:sz="4" w:space="0" w:color="000000"/>
              <w:right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73269</w:t>
            </w:r>
          </w:p>
        </w:tc>
      </w:tr>
      <w:tr w:rsidR="006D3FCB">
        <w:tc>
          <w:tcPr>
            <w:tcW w:w="5100"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Урожайность (ц/га)</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6,7</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12,1</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14,9</w:t>
            </w:r>
          </w:p>
        </w:tc>
        <w:tc>
          <w:tcPr>
            <w:tcW w:w="1158" w:type="dxa"/>
            <w:tcBorders>
              <w:left w:val="single" w:sz="4" w:space="0" w:color="000000"/>
              <w:bottom w:val="single" w:sz="4" w:space="0" w:color="000000"/>
              <w:right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12,8</w:t>
            </w:r>
          </w:p>
        </w:tc>
      </w:tr>
      <w:tr w:rsidR="006D3FCB">
        <w:tc>
          <w:tcPr>
            <w:tcW w:w="5100"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Технические культуры (га)</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7061</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5735</w:t>
            </w:r>
          </w:p>
        </w:tc>
        <w:tc>
          <w:tcPr>
            <w:tcW w:w="1158" w:type="dxa"/>
            <w:tcBorders>
              <w:left w:val="single" w:sz="4" w:space="0" w:color="000000"/>
              <w:bottom w:val="single" w:sz="4" w:space="0" w:color="000000"/>
              <w:right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16807</w:t>
            </w:r>
          </w:p>
        </w:tc>
      </w:tr>
      <w:tr w:rsidR="006D3FCB">
        <w:tc>
          <w:tcPr>
            <w:tcW w:w="5100"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Из них подсолнечник (га)</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3562</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6645</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5735</w:t>
            </w:r>
          </w:p>
        </w:tc>
        <w:tc>
          <w:tcPr>
            <w:tcW w:w="1158" w:type="dxa"/>
            <w:tcBorders>
              <w:left w:val="single" w:sz="4" w:space="0" w:color="000000"/>
              <w:bottom w:val="single" w:sz="4" w:space="0" w:color="000000"/>
              <w:right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16305</w:t>
            </w:r>
          </w:p>
        </w:tc>
      </w:tr>
      <w:tr w:rsidR="006D3FCB">
        <w:tc>
          <w:tcPr>
            <w:tcW w:w="5100"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Валовой сбор подсолнечника (т)</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570</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3243</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1606</w:t>
            </w:r>
          </w:p>
        </w:tc>
        <w:tc>
          <w:tcPr>
            <w:tcW w:w="1158" w:type="dxa"/>
            <w:tcBorders>
              <w:left w:val="single" w:sz="4" w:space="0" w:color="000000"/>
              <w:bottom w:val="single" w:sz="4" w:space="0" w:color="000000"/>
              <w:right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9842</w:t>
            </w:r>
          </w:p>
        </w:tc>
      </w:tr>
      <w:tr w:rsidR="006D3FCB">
        <w:tc>
          <w:tcPr>
            <w:tcW w:w="5100"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Урожайность (ц/га)</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1,6</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4,9</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2,8</w:t>
            </w:r>
          </w:p>
        </w:tc>
        <w:tc>
          <w:tcPr>
            <w:tcW w:w="1158" w:type="dxa"/>
            <w:tcBorders>
              <w:left w:val="single" w:sz="4" w:space="0" w:color="000000"/>
              <w:bottom w:val="single" w:sz="4" w:space="0" w:color="000000"/>
              <w:right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5,9</w:t>
            </w:r>
          </w:p>
        </w:tc>
      </w:tr>
      <w:tr w:rsidR="006D3FCB">
        <w:tc>
          <w:tcPr>
            <w:tcW w:w="5100"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Горчица (га)</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4538</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1341</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p>
        </w:tc>
        <w:tc>
          <w:tcPr>
            <w:tcW w:w="1158" w:type="dxa"/>
            <w:tcBorders>
              <w:left w:val="single" w:sz="4" w:space="0" w:color="000000"/>
              <w:bottom w:val="single" w:sz="4" w:space="0" w:color="000000"/>
              <w:right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332</w:t>
            </w:r>
          </w:p>
        </w:tc>
      </w:tr>
      <w:tr w:rsidR="006D3FCB">
        <w:tc>
          <w:tcPr>
            <w:tcW w:w="5100"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Валовой сбор горчицы (т)</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953</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1082</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p>
        </w:tc>
        <w:tc>
          <w:tcPr>
            <w:tcW w:w="1158" w:type="dxa"/>
            <w:tcBorders>
              <w:left w:val="single" w:sz="4" w:space="0" w:color="000000"/>
              <w:bottom w:val="single" w:sz="4" w:space="0" w:color="000000"/>
              <w:right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294</w:t>
            </w:r>
          </w:p>
        </w:tc>
      </w:tr>
      <w:tr w:rsidR="006D3FCB">
        <w:tc>
          <w:tcPr>
            <w:tcW w:w="5100"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lastRenderedPageBreak/>
              <w:t>Урожайность (ц/га)</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2,1</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8,1</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p>
        </w:tc>
        <w:tc>
          <w:tcPr>
            <w:tcW w:w="1158" w:type="dxa"/>
            <w:tcBorders>
              <w:left w:val="single" w:sz="4" w:space="0" w:color="000000"/>
              <w:bottom w:val="single" w:sz="4" w:space="0" w:color="000000"/>
              <w:right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8,9</w:t>
            </w:r>
          </w:p>
        </w:tc>
      </w:tr>
      <w:tr w:rsidR="006D3FCB">
        <w:tc>
          <w:tcPr>
            <w:tcW w:w="5100"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Овощи (га)</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19</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414</w:t>
            </w:r>
          </w:p>
        </w:tc>
        <w:tc>
          <w:tcPr>
            <w:tcW w:w="1138" w:type="dxa"/>
            <w:tcBorders>
              <w:left w:val="single" w:sz="4" w:space="0" w:color="000000"/>
              <w:bottom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521</w:t>
            </w:r>
          </w:p>
        </w:tc>
        <w:tc>
          <w:tcPr>
            <w:tcW w:w="1158" w:type="dxa"/>
            <w:tcBorders>
              <w:left w:val="single" w:sz="4" w:space="0" w:color="000000"/>
              <w:bottom w:val="single" w:sz="4" w:space="0" w:color="000000"/>
              <w:right w:val="single" w:sz="4" w:space="0" w:color="000000"/>
            </w:tcBorders>
          </w:tcPr>
          <w:p w:rsidR="006D3FCB" w:rsidRDefault="006D3FCB" w:rsidP="00AC5BFE">
            <w:pPr>
              <w:snapToGrid w:val="0"/>
              <w:spacing w:line="360" w:lineRule="auto"/>
              <w:jc w:val="both"/>
              <w:rPr>
                <w:rFonts w:eastAsia="Lucida Sans Unicode"/>
                <w:sz w:val="24"/>
                <w:szCs w:val="24"/>
              </w:rPr>
            </w:pPr>
            <w:r>
              <w:rPr>
                <w:rFonts w:eastAsia="Lucida Sans Unicode"/>
                <w:sz w:val="24"/>
                <w:szCs w:val="24"/>
              </w:rPr>
              <w:t>404</w:t>
            </w:r>
          </w:p>
        </w:tc>
      </w:tr>
      <w:tr w:rsidR="006D3FCB">
        <w:tc>
          <w:tcPr>
            <w:tcW w:w="5100" w:type="dxa"/>
            <w:tcBorders>
              <w:left w:val="single" w:sz="4" w:space="0" w:color="000000"/>
              <w:bottom w:val="single" w:sz="4" w:space="0" w:color="000000"/>
            </w:tcBorders>
          </w:tcPr>
          <w:p w:rsidR="006D3FCB" w:rsidRPr="002F54D0" w:rsidRDefault="006D3FCB" w:rsidP="00AC5BFE">
            <w:pPr>
              <w:snapToGrid w:val="0"/>
              <w:spacing w:line="360" w:lineRule="auto"/>
              <w:jc w:val="both"/>
              <w:rPr>
                <w:rFonts w:eastAsia="Lucida Sans Unicode"/>
                <w:sz w:val="24"/>
                <w:szCs w:val="24"/>
              </w:rPr>
            </w:pPr>
            <w:r w:rsidRPr="002F54D0">
              <w:rPr>
                <w:rFonts w:eastAsia="Lucida Sans Unicode"/>
                <w:sz w:val="24"/>
                <w:szCs w:val="24"/>
              </w:rPr>
              <w:t>Валовое производство (т)</w:t>
            </w:r>
          </w:p>
        </w:tc>
        <w:tc>
          <w:tcPr>
            <w:tcW w:w="1138" w:type="dxa"/>
            <w:tcBorders>
              <w:left w:val="single" w:sz="4" w:space="0" w:color="000000"/>
              <w:bottom w:val="single" w:sz="4" w:space="0" w:color="000000"/>
            </w:tcBorders>
          </w:tcPr>
          <w:p w:rsidR="006D3FCB" w:rsidRPr="002F54D0" w:rsidRDefault="006D3FCB" w:rsidP="00AC5BFE">
            <w:pPr>
              <w:snapToGrid w:val="0"/>
              <w:spacing w:line="360" w:lineRule="auto"/>
              <w:jc w:val="both"/>
              <w:rPr>
                <w:rFonts w:eastAsia="Lucida Sans Unicode"/>
                <w:sz w:val="24"/>
                <w:szCs w:val="24"/>
              </w:rPr>
            </w:pPr>
            <w:r w:rsidRPr="002F54D0">
              <w:rPr>
                <w:rFonts w:eastAsia="Lucida Sans Unicode"/>
                <w:sz w:val="24"/>
                <w:szCs w:val="24"/>
              </w:rPr>
              <w:t>47</w:t>
            </w:r>
          </w:p>
        </w:tc>
        <w:tc>
          <w:tcPr>
            <w:tcW w:w="1138" w:type="dxa"/>
            <w:tcBorders>
              <w:left w:val="single" w:sz="4" w:space="0" w:color="000000"/>
              <w:bottom w:val="single" w:sz="4" w:space="0" w:color="000000"/>
            </w:tcBorders>
          </w:tcPr>
          <w:p w:rsidR="006D3FCB" w:rsidRPr="002F54D0" w:rsidRDefault="006D3FCB" w:rsidP="00AC5BFE">
            <w:pPr>
              <w:snapToGrid w:val="0"/>
              <w:spacing w:line="360" w:lineRule="auto"/>
              <w:jc w:val="both"/>
              <w:rPr>
                <w:rFonts w:eastAsia="Lucida Sans Unicode"/>
                <w:sz w:val="24"/>
                <w:szCs w:val="24"/>
              </w:rPr>
            </w:pPr>
            <w:r w:rsidRPr="002F54D0">
              <w:rPr>
                <w:rFonts w:eastAsia="Lucida Sans Unicode"/>
                <w:sz w:val="24"/>
                <w:szCs w:val="24"/>
              </w:rPr>
              <w:t>2060</w:t>
            </w:r>
          </w:p>
        </w:tc>
        <w:tc>
          <w:tcPr>
            <w:tcW w:w="1138" w:type="dxa"/>
            <w:tcBorders>
              <w:left w:val="single" w:sz="4" w:space="0" w:color="000000"/>
              <w:bottom w:val="single" w:sz="4" w:space="0" w:color="000000"/>
            </w:tcBorders>
          </w:tcPr>
          <w:p w:rsidR="006D3FCB" w:rsidRPr="002F54D0" w:rsidRDefault="006D3FCB" w:rsidP="00AC5BFE">
            <w:pPr>
              <w:snapToGrid w:val="0"/>
              <w:spacing w:line="360" w:lineRule="auto"/>
              <w:jc w:val="both"/>
              <w:rPr>
                <w:rFonts w:eastAsia="Lucida Sans Unicode"/>
                <w:sz w:val="24"/>
                <w:szCs w:val="24"/>
              </w:rPr>
            </w:pPr>
            <w:r w:rsidRPr="002F54D0">
              <w:rPr>
                <w:rFonts w:eastAsia="Lucida Sans Unicode"/>
                <w:sz w:val="24"/>
                <w:szCs w:val="24"/>
              </w:rPr>
              <w:t>2972</w:t>
            </w:r>
          </w:p>
        </w:tc>
        <w:tc>
          <w:tcPr>
            <w:tcW w:w="1158" w:type="dxa"/>
            <w:tcBorders>
              <w:left w:val="single" w:sz="4" w:space="0" w:color="000000"/>
              <w:bottom w:val="single" w:sz="4" w:space="0" w:color="000000"/>
              <w:right w:val="single" w:sz="4" w:space="0" w:color="000000"/>
            </w:tcBorders>
          </w:tcPr>
          <w:p w:rsidR="006D3FCB" w:rsidRPr="002F54D0" w:rsidRDefault="006D3FCB" w:rsidP="00AC5BFE">
            <w:pPr>
              <w:snapToGrid w:val="0"/>
              <w:spacing w:line="360" w:lineRule="auto"/>
              <w:jc w:val="both"/>
              <w:rPr>
                <w:rFonts w:eastAsia="Lucida Sans Unicode"/>
                <w:sz w:val="24"/>
                <w:szCs w:val="24"/>
              </w:rPr>
            </w:pPr>
            <w:r w:rsidRPr="002F54D0">
              <w:rPr>
                <w:rFonts w:eastAsia="Lucida Sans Unicode"/>
                <w:sz w:val="24"/>
                <w:szCs w:val="24"/>
              </w:rPr>
              <w:t>3830</w:t>
            </w:r>
          </w:p>
        </w:tc>
      </w:tr>
      <w:tr w:rsidR="006D3FCB">
        <w:tc>
          <w:tcPr>
            <w:tcW w:w="5100" w:type="dxa"/>
            <w:tcBorders>
              <w:left w:val="single" w:sz="4" w:space="0" w:color="000000"/>
              <w:bottom w:val="single" w:sz="4" w:space="0" w:color="000000"/>
            </w:tcBorders>
          </w:tcPr>
          <w:p w:rsidR="006D3FCB" w:rsidRPr="002F54D0" w:rsidRDefault="006D3FCB" w:rsidP="00AC5BFE">
            <w:pPr>
              <w:snapToGrid w:val="0"/>
              <w:spacing w:line="360" w:lineRule="auto"/>
              <w:jc w:val="both"/>
              <w:rPr>
                <w:rFonts w:eastAsia="Lucida Sans Unicode"/>
                <w:sz w:val="24"/>
                <w:szCs w:val="24"/>
              </w:rPr>
            </w:pPr>
            <w:r w:rsidRPr="002F54D0">
              <w:rPr>
                <w:rFonts w:eastAsia="Lucida Sans Unicode"/>
                <w:sz w:val="24"/>
                <w:szCs w:val="24"/>
              </w:rPr>
              <w:t>Урожайность (ц/га)</w:t>
            </w:r>
          </w:p>
        </w:tc>
        <w:tc>
          <w:tcPr>
            <w:tcW w:w="1138" w:type="dxa"/>
            <w:tcBorders>
              <w:left w:val="single" w:sz="4" w:space="0" w:color="000000"/>
              <w:bottom w:val="single" w:sz="4" w:space="0" w:color="000000"/>
            </w:tcBorders>
          </w:tcPr>
          <w:p w:rsidR="006D3FCB" w:rsidRPr="002F54D0" w:rsidRDefault="006D3FCB" w:rsidP="00AC5BFE">
            <w:pPr>
              <w:snapToGrid w:val="0"/>
              <w:spacing w:line="360" w:lineRule="auto"/>
              <w:jc w:val="both"/>
              <w:rPr>
                <w:rFonts w:eastAsia="Lucida Sans Unicode"/>
                <w:sz w:val="24"/>
                <w:szCs w:val="24"/>
              </w:rPr>
            </w:pPr>
            <w:r w:rsidRPr="002F54D0">
              <w:rPr>
                <w:rFonts w:eastAsia="Lucida Sans Unicode"/>
                <w:sz w:val="24"/>
                <w:szCs w:val="24"/>
              </w:rPr>
              <w:t>24,3</w:t>
            </w:r>
          </w:p>
        </w:tc>
        <w:tc>
          <w:tcPr>
            <w:tcW w:w="1138" w:type="dxa"/>
            <w:tcBorders>
              <w:left w:val="single" w:sz="4" w:space="0" w:color="000000"/>
              <w:bottom w:val="single" w:sz="4" w:space="0" w:color="000000"/>
            </w:tcBorders>
          </w:tcPr>
          <w:p w:rsidR="006D3FCB" w:rsidRPr="002F54D0" w:rsidRDefault="006D3FCB" w:rsidP="00AC5BFE">
            <w:pPr>
              <w:snapToGrid w:val="0"/>
              <w:spacing w:line="360" w:lineRule="auto"/>
              <w:jc w:val="both"/>
              <w:rPr>
                <w:rFonts w:eastAsia="Lucida Sans Unicode"/>
                <w:sz w:val="24"/>
                <w:szCs w:val="24"/>
              </w:rPr>
            </w:pPr>
            <w:r w:rsidRPr="002F54D0">
              <w:rPr>
                <w:rFonts w:eastAsia="Lucida Sans Unicode"/>
                <w:sz w:val="24"/>
                <w:szCs w:val="24"/>
              </w:rPr>
              <w:t>49,8</w:t>
            </w:r>
          </w:p>
        </w:tc>
        <w:tc>
          <w:tcPr>
            <w:tcW w:w="1138" w:type="dxa"/>
            <w:tcBorders>
              <w:left w:val="single" w:sz="4" w:space="0" w:color="000000"/>
              <w:bottom w:val="single" w:sz="4" w:space="0" w:color="000000"/>
            </w:tcBorders>
          </w:tcPr>
          <w:p w:rsidR="006D3FCB" w:rsidRPr="002F54D0" w:rsidRDefault="006D3FCB" w:rsidP="00AC5BFE">
            <w:pPr>
              <w:snapToGrid w:val="0"/>
              <w:spacing w:line="360" w:lineRule="auto"/>
              <w:jc w:val="both"/>
              <w:rPr>
                <w:rFonts w:eastAsia="Lucida Sans Unicode"/>
                <w:sz w:val="24"/>
                <w:szCs w:val="24"/>
              </w:rPr>
            </w:pPr>
            <w:r w:rsidRPr="002F54D0">
              <w:rPr>
                <w:rFonts w:eastAsia="Lucida Sans Unicode"/>
                <w:sz w:val="24"/>
                <w:szCs w:val="24"/>
              </w:rPr>
              <w:t>57,0</w:t>
            </w:r>
          </w:p>
        </w:tc>
        <w:tc>
          <w:tcPr>
            <w:tcW w:w="1158" w:type="dxa"/>
            <w:tcBorders>
              <w:left w:val="single" w:sz="4" w:space="0" w:color="000000"/>
              <w:bottom w:val="single" w:sz="4" w:space="0" w:color="000000"/>
              <w:right w:val="single" w:sz="4" w:space="0" w:color="000000"/>
            </w:tcBorders>
          </w:tcPr>
          <w:p w:rsidR="006D3FCB" w:rsidRPr="002F54D0" w:rsidRDefault="006D3FCB" w:rsidP="00AC5BFE">
            <w:pPr>
              <w:snapToGrid w:val="0"/>
              <w:spacing w:line="360" w:lineRule="auto"/>
              <w:jc w:val="both"/>
              <w:rPr>
                <w:rFonts w:eastAsia="Lucida Sans Unicode"/>
                <w:sz w:val="24"/>
                <w:szCs w:val="24"/>
              </w:rPr>
            </w:pPr>
            <w:r w:rsidRPr="002F54D0">
              <w:rPr>
                <w:rFonts w:eastAsia="Lucida Sans Unicode"/>
                <w:sz w:val="24"/>
                <w:szCs w:val="24"/>
              </w:rPr>
              <w:t>94,8</w:t>
            </w:r>
          </w:p>
        </w:tc>
      </w:tr>
      <w:tr w:rsidR="006D3FCB">
        <w:tc>
          <w:tcPr>
            <w:tcW w:w="5100" w:type="dxa"/>
            <w:tcBorders>
              <w:left w:val="single" w:sz="4" w:space="0" w:color="000000"/>
              <w:bottom w:val="single" w:sz="4" w:space="0" w:color="000000"/>
            </w:tcBorders>
          </w:tcPr>
          <w:p w:rsidR="006D3FCB" w:rsidRPr="002F54D0" w:rsidRDefault="006D3FCB" w:rsidP="00AC5BFE">
            <w:pPr>
              <w:snapToGrid w:val="0"/>
              <w:spacing w:line="360" w:lineRule="auto"/>
              <w:jc w:val="both"/>
              <w:rPr>
                <w:rFonts w:eastAsia="Lucida Sans Unicode"/>
                <w:sz w:val="24"/>
                <w:szCs w:val="24"/>
              </w:rPr>
            </w:pPr>
            <w:r w:rsidRPr="002F54D0">
              <w:rPr>
                <w:rFonts w:eastAsia="Lucida Sans Unicode"/>
                <w:sz w:val="24"/>
                <w:szCs w:val="24"/>
              </w:rPr>
              <w:t>Бахчи продовольственные (га)</w:t>
            </w:r>
          </w:p>
        </w:tc>
        <w:tc>
          <w:tcPr>
            <w:tcW w:w="1138" w:type="dxa"/>
            <w:tcBorders>
              <w:left w:val="single" w:sz="4" w:space="0" w:color="000000"/>
              <w:bottom w:val="single" w:sz="4" w:space="0" w:color="000000"/>
            </w:tcBorders>
          </w:tcPr>
          <w:p w:rsidR="006D3FCB" w:rsidRPr="002F54D0" w:rsidRDefault="006D3FCB" w:rsidP="00AC5BFE">
            <w:pPr>
              <w:snapToGrid w:val="0"/>
              <w:spacing w:line="360" w:lineRule="auto"/>
              <w:jc w:val="both"/>
              <w:rPr>
                <w:rFonts w:eastAsia="Lucida Sans Unicode"/>
                <w:sz w:val="24"/>
                <w:szCs w:val="24"/>
              </w:rPr>
            </w:pPr>
            <w:r w:rsidRPr="002F54D0">
              <w:rPr>
                <w:rFonts w:eastAsia="Lucida Sans Unicode"/>
                <w:sz w:val="24"/>
                <w:szCs w:val="24"/>
              </w:rPr>
              <w:t>857</w:t>
            </w:r>
          </w:p>
        </w:tc>
        <w:tc>
          <w:tcPr>
            <w:tcW w:w="1138" w:type="dxa"/>
            <w:tcBorders>
              <w:left w:val="single" w:sz="4" w:space="0" w:color="000000"/>
              <w:bottom w:val="single" w:sz="4" w:space="0" w:color="000000"/>
            </w:tcBorders>
          </w:tcPr>
          <w:p w:rsidR="006D3FCB" w:rsidRPr="002F54D0" w:rsidRDefault="006D3FCB" w:rsidP="00AC5BFE">
            <w:pPr>
              <w:snapToGrid w:val="0"/>
              <w:spacing w:line="360" w:lineRule="auto"/>
              <w:jc w:val="both"/>
              <w:rPr>
                <w:rFonts w:eastAsia="Lucida Sans Unicode"/>
                <w:sz w:val="24"/>
                <w:szCs w:val="24"/>
              </w:rPr>
            </w:pPr>
            <w:r w:rsidRPr="002F54D0">
              <w:rPr>
                <w:rFonts w:eastAsia="Lucida Sans Unicode"/>
                <w:sz w:val="24"/>
                <w:szCs w:val="24"/>
              </w:rPr>
              <w:t>6618</w:t>
            </w:r>
          </w:p>
        </w:tc>
        <w:tc>
          <w:tcPr>
            <w:tcW w:w="1138" w:type="dxa"/>
            <w:tcBorders>
              <w:left w:val="single" w:sz="4" w:space="0" w:color="000000"/>
              <w:bottom w:val="single" w:sz="4" w:space="0" w:color="000000"/>
            </w:tcBorders>
          </w:tcPr>
          <w:p w:rsidR="006D3FCB" w:rsidRPr="002F54D0" w:rsidRDefault="006D3FCB" w:rsidP="00AC5BFE">
            <w:pPr>
              <w:snapToGrid w:val="0"/>
              <w:spacing w:line="360" w:lineRule="auto"/>
              <w:jc w:val="both"/>
              <w:rPr>
                <w:rFonts w:eastAsia="Lucida Sans Unicode"/>
                <w:sz w:val="24"/>
                <w:szCs w:val="24"/>
              </w:rPr>
            </w:pPr>
            <w:r w:rsidRPr="002F54D0">
              <w:rPr>
                <w:rFonts w:eastAsia="Lucida Sans Unicode"/>
                <w:sz w:val="24"/>
                <w:szCs w:val="24"/>
              </w:rPr>
              <w:t>5312</w:t>
            </w:r>
          </w:p>
        </w:tc>
        <w:tc>
          <w:tcPr>
            <w:tcW w:w="1158" w:type="dxa"/>
            <w:tcBorders>
              <w:left w:val="single" w:sz="4" w:space="0" w:color="000000"/>
              <w:bottom w:val="single" w:sz="4" w:space="0" w:color="000000"/>
              <w:right w:val="single" w:sz="4" w:space="0" w:color="000000"/>
            </w:tcBorders>
          </w:tcPr>
          <w:p w:rsidR="006D3FCB" w:rsidRPr="002F54D0" w:rsidRDefault="006D3FCB" w:rsidP="00AC5BFE">
            <w:pPr>
              <w:snapToGrid w:val="0"/>
              <w:spacing w:line="360" w:lineRule="auto"/>
              <w:jc w:val="both"/>
              <w:rPr>
                <w:rFonts w:eastAsia="Lucida Sans Unicode"/>
                <w:sz w:val="24"/>
                <w:szCs w:val="24"/>
              </w:rPr>
            </w:pPr>
            <w:r w:rsidRPr="002F54D0">
              <w:rPr>
                <w:rFonts w:eastAsia="Lucida Sans Unicode"/>
                <w:sz w:val="24"/>
                <w:szCs w:val="24"/>
              </w:rPr>
              <w:t>4303</w:t>
            </w:r>
          </w:p>
        </w:tc>
      </w:tr>
      <w:tr w:rsidR="006D3FCB">
        <w:tc>
          <w:tcPr>
            <w:tcW w:w="5100" w:type="dxa"/>
            <w:tcBorders>
              <w:left w:val="single" w:sz="4" w:space="0" w:color="000000"/>
              <w:bottom w:val="single" w:sz="4" w:space="0" w:color="000000"/>
            </w:tcBorders>
          </w:tcPr>
          <w:p w:rsidR="006D3FCB" w:rsidRPr="002F54D0" w:rsidRDefault="006D3FCB" w:rsidP="00AC5BFE">
            <w:pPr>
              <w:snapToGrid w:val="0"/>
              <w:spacing w:line="360" w:lineRule="auto"/>
              <w:jc w:val="both"/>
              <w:rPr>
                <w:rFonts w:eastAsia="Lucida Sans Unicode"/>
                <w:sz w:val="24"/>
                <w:szCs w:val="24"/>
              </w:rPr>
            </w:pPr>
            <w:r w:rsidRPr="002F54D0">
              <w:rPr>
                <w:rFonts w:eastAsia="Lucida Sans Unicode"/>
                <w:sz w:val="24"/>
                <w:szCs w:val="24"/>
              </w:rPr>
              <w:t>Валовое производство (т)</w:t>
            </w:r>
          </w:p>
        </w:tc>
        <w:tc>
          <w:tcPr>
            <w:tcW w:w="1138" w:type="dxa"/>
            <w:tcBorders>
              <w:left w:val="single" w:sz="4" w:space="0" w:color="000000"/>
              <w:bottom w:val="single" w:sz="4" w:space="0" w:color="000000"/>
            </w:tcBorders>
          </w:tcPr>
          <w:p w:rsidR="006D3FCB" w:rsidRPr="002F54D0" w:rsidRDefault="006D3FCB" w:rsidP="00AC5BFE">
            <w:pPr>
              <w:snapToGrid w:val="0"/>
              <w:spacing w:line="360" w:lineRule="auto"/>
              <w:jc w:val="both"/>
              <w:rPr>
                <w:rFonts w:eastAsia="Lucida Sans Unicode"/>
                <w:sz w:val="24"/>
                <w:szCs w:val="24"/>
              </w:rPr>
            </w:pPr>
            <w:r w:rsidRPr="002F54D0">
              <w:rPr>
                <w:rFonts w:eastAsia="Lucida Sans Unicode"/>
                <w:sz w:val="24"/>
                <w:szCs w:val="24"/>
              </w:rPr>
              <w:t>343</w:t>
            </w:r>
          </w:p>
        </w:tc>
        <w:tc>
          <w:tcPr>
            <w:tcW w:w="1138" w:type="dxa"/>
            <w:tcBorders>
              <w:left w:val="single" w:sz="4" w:space="0" w:color="000000"/>
              <w:bottom w:val="single" w:sz="4" w:space="0" w:color="000000"/>
            </w:tcBorders>
          </w:tcPr>
          <w:p w:rsidR="006D3FCB" w:rsidRPr="002F54D0" w:rsidRDefault="006D3FCB" w:rsidP="00AC5BFE">
            <w:pPr>
              <w:snapToGrid w:val="0"/>
              <w:spacing w:line="360" w:lineRule="auto"/>
              <w:jc w:val="both"/>
              <w:rPr>
                <w:rFonts w:eastAsia="Lucida Sans Unicode"/>
                <w:sz w:val="24"/>
                <w:szCs w:val="24"/>
              </w:rPr>
            </w:pPr>
            <w:r w:rsidRPr="002F54D0">
              <w:rPr>
                <w:rFonts w:eastAsia="Lucida Sans Unicode"/>
                <w:sz w:val="24"/>
                <w:szCs w:val="24"/>
              </w:rPr>
              <w:t>5033</w:t>
            </w:r>
          </w:p>
        </w:tc>
        <w:tc>
          <w:tcPr>
            <w:tcW w:w="1138" w:type="dxa"/>
            <w:tcBorders>
              <w:left w:val="single" w:sz="4" w:space="0" w:color="000000"/>
              <w:bottom w:val="single" w:sz="4" w:space="0" w:color="000000"/>
            </w:tcBorders>
          </w:tcPr>
          <w:p w:rsidR="006D3FCB" w:rsidRPr="002F54D0" w:rsidRDefault="006D3FCB" w:rsidP="00AC5BFE">
            <w:pPr>
              <w:snapToGrid w:val="0"/>
              <w:spacing w:line="360" w:lineRule="auto"/>
              <w:jc w:val="both"/>
              <w:rPr>
                <w:rFonts w:eastAsia="Lucida Sans Unicode"/>
                <w:sz w:val="24"/>
                <w:szCs w:val="24"/>
              </w:rPr>
            </w:pPr>
            <w:r w:rsidRPr="002F54D0">
              <w:rPr>
                <w:rFonts w:eastAsia="Lucida Sans Unicode"/>
                <w:sz w:val="24"/>
                <w:szCs w:val="24"/>
              </w:rPr>
              <w:t>4399</w:t>
            </w:r>
          </w:p>
        </w:tc>
        <w:tc>
          <w:tcPr>
            <w:tcW w:w="1158" w:type="dxa"/>
            <w:tcBorders>
              <w:left w:val="single" w:sz="4" w:space="0" w:color="000000"/>
              <w:bottom w:val="single" w:sz="4" w:space="0" w:color="000000"/>
              <w:right w:val="single" w:sz="4" w:space="0" w:color="000000"/>
            </w:tcBorders>
          </w:tcPr>
          <w:p w:rsidR="006D3FCB" w:rsidRPr="002F54D0" w:rsidRDefault="006D3FCB" w:rsidP="00AC5BFE">
            <w:pPr>
              <w:snapToGrid w:val="0"/>
              <w:spacing w:line="360" w:lineRule="auto"/>
              <w:jc w:val="both"/>
              <w:rPr>
                <w:rFonts w:eastAsia="Lucida Sans Unicode"/>
                <w:sz w:val="24"/>
                <w:szCs w:val="24"/>
              </w:rPr>
            </w:pPr>
            <w:r w:rsidRPr="002F54D0">
              <w:rPr>
                <w:rFonts w:eastAsia="Lucida Sans Unicode"/>
                <w:sz w:val="24"/>
                <w:szCs w:val="24"/>
              </w:rPr>
              <w:t>8276</w:t>
            </w:r>
          </w:p>
        </w:tc>
      </w:tr>
      <w:tr w:rsidR="006D3FCB">
        <w:tc>
          <w:tcPr>
            <w:tcW w:w="5100" w:type="dxa"/>
            <w:tcBorders>
              <w:left w:val="single" w:sz="4" w:space="0" w:color="000000"/>
              <w:bottom w:val="single" w:sz="4" w:space="0" w:color="000000"/>
            </w:tcBorders>
          </w:tcPr>
          <w:p w:rsidR="006D3FCB" w:rsidRPr="002F54D0" w:rsidRDefault="006D3FCB" w:rsidP="00AC5BFE">
            <w:pPr>
              <w:snapToGrid w:val="0"/>
              <w:spacing w:line="360" w:lineRule="auto"/>
              <w:jc w:val="both"/>
              <w:rPr>
                <w:rFonts w:eastAsia="Lucida Sans Unicode"/>
                <w:sz w:val="24"/>
                <w:szCs w:val="24"/>
              </w:rPr>
            </w:pPr>
            <w:r w:rsidRPr="002F54D0">
              <w:rPr>
                <w:rFonts w:eastAsia="Lucida Sans Unicode"/>
                <w:sz w:val="24"/>
                <w:szCs w:val="24"/>
              </w:rPr>
              <w:t>Урожайность (ц/га)</w:t>
            </w:r>
          </w:p>
        </w:tc>
        <w:tc>
          <w:tcPr>
            <w:tcW w:w="1138" w:type="dxa"/>
            <w:tcBorders>
              <w:left w:val="single" w:sz="4" w:space="0" w:color="000000"/>
              <w:bottom w:val="single" w:sz="4" w:space="0" w:color="000000"/>
            </w:tcBorders>
          </w:tcPr>
          <w:p w:rsidR="006D3FCB" w:rsidRPr="002F54D0" w:rsidRDefault="006D3FCB" w:rsidP="00AC5BFE">
            <w:pPr>
              <w:snapToGrid w:val="0"/>
              <w:spacing w:line="360" w:lineRule="auto"/>
              <w:jc w:val="both"/>
              <w:rPr>
                <w:rFonts w:eastAsia="Lucida Sans Unicode"/>
                <w:sz w:val="24"/>
                <w:szCs w:val="24"/>
              </w:rPr>
            </w:pPr>
            <w:r w:rsidRPr="002F54D0">
              <w:rPr>
                <w:rFonts w:eastAsia="Lucida Sans Unicode"/>
                <w:sz w:val="24"/>
                <w:szCs w:val="24"/>
              </w:rPr>
              <w:t>4,0</w:t>
            </w:r>
          </w:p>
        </w:tc>
        <w:tc>
          <w:tcPr>
            <w:tcW w:w="1138" w:type="dxa"/>
            <w:tcBorders>
              <w:left w:val="single" w:sz="4" w:space="0" w:color="000000"/>
              <w:bottom w:val="single" w:sz="4" w:space="0" w:color="000000"/>
            </w:tcBorders>
          </w:tcPr>
          <w:p w:rsidR="006D3FCB" w:rsidRPr="002F54D0" w:rsidRDefault="006D3FCB" w:rsidP="00AC5BFE">
            <w:pPr>
              <w:snapToGrid w:val="0"/>
              <w:spacing w:line="360" w:lineRule="auto"/>
              <w:jc w:val="both"/>
              <w:rPr>
                <w:rFonts w:eastAsia="Lucida Sans Unicode"/>
                <w:sz w:val="24"/>
                <w:szCs w:val="24"/>
              </w:rPr>
            </w:pPr>
            <w:r w:rsidRPr="002F54D0">
              <w:rPr>
                <w:rFonts w:eastAsia="Lucida Sans Unicode"/>
                <w:sz w:val="24"/>
                <w:szCs w:val="24"/>
              </w:rPr>
              <w:t>7,6</w:t>
            </w:r>
          </w:p>
        </w:tc>
        <w:tc>
          <w:tcPr>
            <w:tcW w:w="1138" w:type="dxa"/>
            <w:tcBorders>
              <w:left w:val="single" w:sz="4" w:space="0" w:color="000000"/>
              <w:bottom w:val="single" w:sz="4" w:space="0" w:color="000000"/>
            </w:tcBorders>
          </w:tcPr>
          <w:p w:rsidR="006D3FCB" w:rsidRPr="002F54D0" w:rsidRDefault="006D3FCB" w:rsidP="00AC5BFE">
            <w:pPr>
              <w:snapToGrid w:val="0"/>
              <w:spacing w:line="360" w:lineRule="auto"/>
              <w:jc w:val="both"/>
              <w:rPr>
                <w:rFonts w:eastAsia="Lucida Sans Unicode"/>
                <w:sz w:val="24"/>
                <w:szCs w:val="24"/>
              </w:rPr>
            </w:pPr>
            <w:r w:rsidRPr="002F54D0">
              <w:rPr>
                <w:rFonts w:eastAsia="Lucida Sans Unicode"/>
                <w:sz w:val="24"/>
                <w:szCs w:val="24"/>
              </w:rPr>
              <w:t>8,3</w:t>
            </w:r>
          </w:p>
        </w:tc>
        <w:tc>
          <w:tcPr>
            <w:tcW w:w="1158" w:type="dxa"/>
            <w:tcBorders>
              <w:left w:val="single" w:sz="4" w:space="0" w:color="000000"/>
              <w:bottom w:val="single" w:sz="4" w:space="0" w:color="000000"/>
              <w:right w:val="single" w:sz="4" w:space="0" w:color="000000"/>
            </w:tcBorders>
          </w:tcPr>
          <w:p w:rsidR="006D3FCB" w:rsidRPr="002F54D0" w:rsidRDefault="006D3FCB" w:rsidP="00AC5BFE">
            <w:pPr>
              <w:snapToGrid w:val="0"/>
              <w:spacing w:line="360" w:lineRule="auto"/>
              <w:jc w:val="both"/>
              <w:rPr>
                <w:rFonts w:eastAsia="Lucida Sans Unicode"/>
                <w:sz w:val="24"/>
                <w:szCs w:val="24"/>
              </w:rPr>
            </w:pPr>
            <w:r w:rsidRPr="002F54D0">
              <w:rPr>
                <w:rFonts w:eastAsia="Lucida Sans Unicode"/>
                <w:sz w:val="24"/>
                <w:szCs w:val="24"/>
              </w:rPr>
              <w:t>19,2</w:t>
            </w:r>
          </w:p>
        </w:tc>
      </w:tr>
      <w:tr w:rsidR="006D3FCB">
        <w:tc>
          <w:tcPr>
            <w:tcW w:w="5100" w:type="dxa"/>
            <w:tcBorders>
              <w:left w:val="single" w:sz="4" w:space="0" w:color="000000"/>
              <w:bottom w:val="single" w:sz="4" w:space="0" w:color="000000"/>
            </w:tcBorders>
          </w:tcPr>
          <w:p w:rsidR="006D3FCB" w:rsidRPr="002F54D0" w:rsidRDefault="006D3FCB" w:rsidP="00AC5BFE">
            <w:pPr>
              <w:snapToGrid w:val="0"/>
              <w:spacing w:line="200" w:lineRule="atLeast"/>
              <w:jc w:val="both"/>
              <w:rPr>
                <w:rFonts w:eastAsia="Lucida Sans Unicode"/>
                <w:sz w:val="24"/>
                <w:szCs w:val="24"/>
              </w:rPr>
            </w:pPr>
            <w:r w:rsidRPr="002F54D0">
              <w:rPr>
                <w:rFonts w:eastAsia="Lucida Sans Unicode"/>
                <w:sz w:val="24"/>
                <w:szCs w:val="24"/>
              </w:rPr>
              <w:t>Заготовлено кормов :</w:t>
            </w: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сено</w:t>
            </w: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силос</w:t>
            </w: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сенаж</w:t>
            </w:r>
          </w:p>
        </w:tc>
        <w:tc>
          <w:tcPr>
            <w:tcW w:w="1138" w:type="dxa"/>
            <w:tcBorders>
              <w:left w:val="single" w:sz="4" w:space="0" w:color="000000"/>
              <w:bottom w:val="single" w:sz="4" w:space="0" w:color="000000"/>
            </w:tcBorders>
          </w:tcPr>
          <w:p w:rsidR="006D3FCB" w:rsidRPr="002F54D0" w:rsidRDefault="006D3FCB" w:rsidP="00AC5BFE">
            <w:pPr>
              <w:snapToGrid w:val="0"/>
              <w:spacing w:line="200" w:lineRule="atLeast"/>
              <w:jc w:val="both"/>
              <w:rPr>
                <w:rFonts w:eastAsia="Lucida Sans Unicode"/>
                <w:sz w:val="24"/>
                <w:szCs w:val="24"/>
              </w:rPr>
            </w:pP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17146</w:t>
            </w: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24315</w:t>
            </w: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4872</w:t>
            </w:r>
          </w:p>
        </w:tc>
        <w:tc>
          <w:tcPr>
            <w:tcW w:w="1138" w:type="dxa"/>
            <w:tcBorders>
              <w:left w:val="single" w:sz="4" w:space="0" w:color="000000"/>
              <w:bottom w:val="single" w:sz="4" w:space="0" w:color="000000"/>
            </w:tcBorders>
          </w:tcPr>
          <w:p w:rsidR="006D3FCB" w:rsidRPr="002F54D0" w:rsidRDefault="006D3FCB" w:rsidP="00AC5BFE">
            <w:pPr>
              <w:snapToGrid w:val="0"/>
              <w:spacing w:line="200" w:lineRule="atLeast"/>
              <w:jc w:val="both"/>
              <w:rPr>
                <w:rFonts w:eastAsia="Lucida Sans Unicode"/>
                <w:sz w:val="24"/>
                <w:szCs w:val="24"/>
              </w:rPr>
            </w:pP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5090</w:t>
            </w: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10887</w:t>
            </w: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2523</w:t>
            </w:r>
          </w:p>
        </w:tc>
        <w:tc>
          <w:tcPr>
            <w:tcW w:w="1138" w:type="dxa"/>
            <w:tcBorders>
              <w:left w:val="single" w:sz="4" w:space="0" w:color="000000"/>
              <w:bottom w:val="single" w:sz="4" w:space="0" w:color="000000"/>
            </w:tcBorders>
          </w:tcPr>
          <w:p w:rsidR="006D3FCB" w:rsidRPr="002F54D0" w:rsidRDefault="006D3FCB" w:rsidP="00AC5BFE">
            <w:pPr>
              <w:snapToGrid w:val="0"/>
              <w:spacing w:line="200" w:lineRule="atLeast"/>
              <w:jc w:val="both"/>
              <w:rPr>
                <w:rFonts w:eastAsia="Lucida Sans Unicode"/>
                <w:sz w:val="24"/>
                <w:szCs w:val="24"/>
              </w:rPr>
            </w:pP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10133</w:t>
            </w: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10674</w:t>
            </w: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2380</w:t>
            </w:r>
          </w:p>
        </w:tc>
        <w:tc>
          <w:tcPr>
            <w:tcW w:w="1158" w:type="dxa"/>
            <w:tcBorders>
              <w:left w:val="single" w:sz="4" w:space="0" w:color="000000"/>
              <w:bottom w:val="single" w:sz="4" w:space="0" w:color="000000"/>
              <w:right w:val="single" w:sz="4" w:space="0" w:color="000000"/>
            </w:tcBorders>
          </w:tcPr>
          <w:p w:rsidR="006D3FCB" w:rsidRPr="002F54D0" w:rsidRDefault="006D3FCB" w:rsidP="00AC5BFE">
            <w:pPr>
              <w:snapToGrid w:val="0"/>
              <w:spacing w:line="200" w:lineRule="atLeast"/>
              <w:jc w:val="both"/>
              <w:rPr>
                <w:rFonts w:eastAsia="Lucida Sans Unicode"/>
                <w:sz w:val="24"/>
                <w:szCs w:val="24"/>
              </w:rPr>
            </w:pP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7111</w:t>
            </w: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7141</w:t>
            </w: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2705</w:t>
            </w:r>
          </w:p>
        </w:tc>
      </w:tr>
      <w:tr w:rsidR="006D3FCB">
        <w:trPr>
          <w:trHeight w:val="1394"/>
        </w:trPr>
        <w:tc>
          <w:tcPr>
            <w:tcW w:w="5100" w:type="dxa"/>
            <w:tcBorders>
              <w:left w:val="single" w:sz="4" w:space="0" w:color="000000"/>
              <w:bottom w:val="single" w:sz="4" w:space="0" w:color="000000"/>
            </w:tcBorders>
          </w:tcPr>
          <w:p w:rsidR="006D3FCB" w:rsidRPr="002F54D0" w:rsidRDefault="006D3FCB" w:rsidP="00AC5BFE">
            <w:pPr>
              <w:snapToGrid w:val="0"/>
              <w:spacing w:line="200" w:lineRule="atLeast"/>
              <w:jc w:val="both"/>
              <w:rPr>
                <w:rFonts w:eastAsia="Lucida Sans Unicode"/>
                <w:sz w:val="24"/>
                <w:szCs w:val="24"/>
              </w:rPr>
            </w:pPr>
            <w:r w:rsidRPr="002F54D0">
              <w:rPr>
                <w:rFonts w:eastAsia="Lucida Sans Unicode"/>
                <w:sz w:val="24"/>
                <w:szCs w:val="24"/>
              </w:rPr>
              <w:t>Произведено :  молока (тыс.т)</w:t>
            </w: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 xml:space="preserve">                           мясо (тыс.т)</w:t>
            </w: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 xml:space="preserve">                           яйцо (тыс.шт.)</w:t>
            </w:r>
          </w:p>
        </w:tc>
        <w:tc>
          <w:tcPr>
            <w:tcW w:w="1138" w:type="dxa"/>
            <w:tcBorders>
              <w:left w:val="single" w:sz="4" w:space="0" w:color="000000"/>
              <w:bottom w:val="single" w:sz="4" w:space="0" w:color="000000"/>
            </w:tcBorders>
          </w:tcPr>
          <w:p w:rsidR="006D3FCB" w:rsidRPr="002F54D0" w:rsidRDefault="006D3FCB" w:rsidP="00AC5BFE">
            <w:pPr>
              <w:snapToGrid w:val="0"/>
              <w:spacing w:line="200" w:lineRule="atLeast"/>
              <w:jc w:val="both"/>
              <w:rPr>
                <w:rFonts w:eastAsia="Lucida Sans Unicode"/>
                <w:sz w:val="24"/>
                <w:szCs w:val="24"/>
              </w:rPr>
            </w:pPr>
            <w:r w:rsidRPr="002F54D0">
              <w:rPr>
                <w:rFonts w:eastAsia="Lucida Sans Unicode"/>
                <w:sz w:val="24"/>
                <w:szCs w:val="24"/>
              </w:rPr>
              <w:t>19,2</w:t>
            </w: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18,0</w:t>
            </w: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14,5</w:t>
            </w:r>
          </w:p>
        </w:tc>
        <w:tc>
          <w:tcPr>
            <w:tcW w:w="1138" w:type="dxa"/>
            <w:tcBorders>
              <w:left w:val="single" w:sz="4" w:space="0" w:color="000000"/>
              <w:bottom w:val="single" w:sz="4" w:space="0" w:color="000000"/>
            </w:tcBorders>
          </w:tcPr>
          <w:p w:rsidR="006D3FCB" w:rsidRPr="002F54D0" w:rsidRDefault="006D3FCB" w:rsidP="00AC5BFE">
            <w:pPr>
              <w:snapToGrid w:val="0"/>
              <w:spacing w:line="200" w:lineRule="atLeast"/>
              <w:jc w:val="both"/>
              <w:rPr>
                <w:rFonts w:eastAsia="Lucida Sans Unicode"/>
                <w:sz w:val="24"/>
                <w:szCs w:val="24"/>
              </w:rPr>
            </w:pPr>
            <w:r w:rsidRPr="002F54D0">
              <w:rPr>
                <w:rFonts w:eastAsia="Lucida Sans Unicode"/>
                <w:sz w:val="24"/>
                <w:szCs w:val="24"/>
              </w:rPr>
              <w:t>5,6</w:t>
            </w: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19,4</w:t>
            </w: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17,9</w:t>
            </w:r>
          </w:p>
        </w:tc>
        <w:tc>
          <w:tcPr>
            <w:tcW w:w="1138" w:type="dxa"/>
            <w:tcBorders>
              <w:left w:val="single" w:sz="4" w:space="0" w:color="000000"/>
              <w:bottom w:val="single" w:sz="4" w:space="0" w:color="000000"/>
            </w:tcBorders>
          </w:tcPr>
          <w:p w:rsidR="006D3FCB" w:rsidRPr="002F54D0" w:rsidRDefault="006D3FCB" w:rsidP="00AC5BFE">
            <w:pPr>
              <w:snapToGrid w:val="0"/>
              <w:spacing w:line="200" w:lineRule="atLeast"/>
              <w:jc w:val="both"/>
              <w:rPr>
                <w:rFonts w:eastAsia="Lucida Sans Unicode"/>
                <w:sz w:val="24"/>
                <w:szCs w:val="24"/>
              </w:rPr>
            </w:pPr>
            <w:r w:rsidRPr="002F54D0">
              <w:rPr>
                <w:rFonts w:eastAsia="Lucida Sans Unicode"/>
                <w:sz w:val="24"/>
                <w:szCs w:val="24"/>
              </w:rPr>
              <w:t>5,9</w:t>
            </w: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15,9</w:t>
            </w: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17,4</w:t>
            </w:r>
          </w:p>
        </w:tc>
        <w:tc>
          <w:tcPr>
            <w:tcW w:w="1158" w:type="dxa"/>
            <w:tcBorders>
              <w:left w:val="single" w:sz="4" w:space="0" w:color="000000"/>
              <w:bottom w:val="single" w:sz="4" w:space="0" w:color="000000"/>
              <w:right w:val="single" w:sz="4" w:space="0" w:color="000000"/>
            </w:tcBorders>
          </w:tcPr>
          <w:p w:rsidR="006D3FCB" w:rsidRPr="002F54D0" w:rsidRDefault="006D3FCB" w:rsidP="00AC5BFE">
            <w:pPr>
              <w:snapToGrid w:val="0"/>
              <w:spacing w:line="200" w:lineRule="atLeast"/>
              <w:jc w:val="both"/>
              <w:rPr>
                <w:rFonts w:eastAsia="Lucida Sans Unicode"/>
                <w:sz w:val="24"/>
                <w:szCs w:val="24"/>
              </w:rPr>
            </w:pPr>
            <w:r w:rsidRPr="002F54D0">
              <w:rPr>
                <w:rFonts w:eastAsia="Lucida Sans Unicode"/>
                <w:sz w:val="24"/>
                <w:szCs w:val="24"/>
              </w:rPr>
              <w:t>3,78</w:t>
            </w: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13,7</w:t>
            </w: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7,1</w:t>
            </w:r>
          </w:p>
        </w:tc>
      </w:tr>
      <w:tr w:rsidR="006D3FCB">
        <w:trPr>
          <w:trHeight w:val="1394"/>
        </w:trPr>
        <w:tc>
          <w:tcPr>
            <w:tcW w:w="5100" w:type="dxa"/>
            <w:tcBorders>
              <w:left w:val="single" w:sz="4" w:space="0" w:color="000000"/>
              <w:bottom w:val="single" w:sz="4" w:space="0" w:color="000000"/>
            </w:tcBorders>
          </w:tcPr>
          <w:p w:rsidR="006D3FCB" w:rsidRPr="002F54D0" w:rsidRDefault="006D3FCB" w:rsidP="00AC5BFE">
            <w:pPr>
              <w:snapToGrid w:val="0"/>
              <w:spacing w:line="200" w:lineRule="atLeast"/>
              <w:jc w:val="both"/>
              <w:rPr>
                <w:rFonts w:eastAsia="Lucida Sans Unicode"/>
                <w:sz w:val="24"/>
                <w:szCs w:val="24"/>
              </w:rPr>
            </w:pPr>
            <w:r w:rsidRPr="002F54D0">
              <w:rPr>
                <w:rFonts w:eastAsia="Lucida Sans Unicode"/>
                <w:sz w:val="24"/>
                <w:szCs w:val="24"/>
              </w:rPr>
              <w:t>Произведено основных видов с/х продукции в денежном выражении (в ценах текущих лет) :</w:t>
            </w: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 xml:space="preserve"> Растениеводство</w:t>
            </w: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животноводство</w:t>
            </w:r>
          </w:p>
        </w:tc>
        <w:tc>
          <w:tcPr>
            <w:tcW w:w="1138" w:type="dxa"/>
            <w:tcBorders>
              <w:left w:val="single" w:sz="4" w:space="0" w:color="000000"/>
              <w:bottom w:val="single" w:sz="4" w:space="0" w:color="000000"/>
            </w:tcBorders>
          </w:tcPr>
          <w:p w:rsidR="006D3FCB" w:rsidRPr="002F54D0" w:rsidRDefault="006D3FCB" w:rsidP="00AC5BFE">
            <w:pPr>
              <w:snapToGrid w:val="0"/>
              <w:spacing w:line="200" w:lineRule="atLeast"/>
              <w:jc w:val="both"/>
              <w:rPr>
                <w:rFonts w:eastAsia="Lucida Sans Unicode"/>
                <w:sz w:val="24"/>
                <w:szCs w:val="24"/>
              </w:rPr>
            </w:pPr>
          </w:p>
          <w:p w:rsidR="006D3FCB" w:rsidRPr="002F54D0" w:rsidRDefault="006D3FCB" w:rsidP="00AC5BFE">
            <w:pPr>
              <w:spacing w:line="200" w:lineRule="atLeast"/>
              <w:jc w:val="both"/>
              <w:rPr>
                <w:rFonts w:eastAsia="Lucida Sans Unicode"/>
                <w:sz w:val="24"/>
                <w:szCs w:val="24"/>
              </w:rPr>
            </w:pPr>
          </w:p>
          <w:p w:rsidR="006D3FCB" w:rsidRPr="002F54D0" w:rsidRDefault="006D3FCB" w:rsidP="00AC5BFE">
            <w:pPr>
              <w:spacing w:line="200" w:lineRule="atLeast"/>
              <w:jc w:val="both"/>
              <w:rPr>
                <w:rFonts w:eastAsia="Lucida Sans Unicode"/>
                <w:sz w:val="24"/>
                <w:szCs w:val="24"/>
              </w:rPr>
            </w:pP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48016</w:t>
            </w: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483768</w:t>
            </w:r>
          </w:p>
        </w:tc>
        <w:tc>
          <w:tcPr>
            <w:tcW w:w="1138" w:type="dxa"/>
            <w:tcBorders>
              <w:left w:val="single" w:sz="4" w:space="0" w:color="000000"/>
              <w:bottom w:val="single" w:sz="4" w:space="0" w:color="000000"/>
            </w:tcBorders>
          </w:tcPr>
          <w:p w:rsidR="006D3FCB" w:rsidRPr="002F54D0" w:rsidRDefault="006D3FCB" w:rsidP="00AC5BFE">
            <w:pPr>
              <w:snapToGrid w:val="0"/>
              <w:spacing w:line="200" w:lineRule="atLeast"/>
              <w:jc w:val="both"/>
              <w:rPr>
                <w:rFonts w:eastAsia="Lucida Sans Unicode"/>
                <w:sz w:val="24"/>
                <w:szCs w:val="24"/>
              </w:rPr>
            </w:pPr>
          </w:p>
          <w:p w:rsidR="006D3FCB" w:rsidRPr="002F54D0" w:rsidRDefault="006D3FCB" w:rsidP="00AC5BFE">
            <w:pPr>
              <w:spacing w:line="200" w:lineRule="atLeast"/>
              <w:jc w:val="both"/>
              <w:rPr>
                <w:rFonts w:eastAsia="Lucida Sans Unicode"/>
                <w:sz w:val="24"/>
                <w:szCs w:val="24"/>
              </w:rPr>
            </w:pPr>
          </w:p>
          <w:p w:rsidR="006D3FCB" w:rsidRPr="002F54D0" w:rsidRDefault="006D3FCB" w:rsidP="00AC5BFE">
            <w:pPr>
              <w:spacing w:line="200" w:lineRule="atLeast"/>
              <w:jc w:val="both"/>
              <w:rPr>
                <w:rFonts w:eastAsia="Lucida Sans Unicode"/>
                <w:sz w:val="24"/>
                <w:szCs w:val="24"/>
              </w:rPr>
            </w:pP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60413</w:t>
            </w: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593182</w:t>
            </w:r>
          </w:p>
        </w:tc>
        <w:tc>
          <w:tcPr>
            <w:tcW w:w="1138" w:type="dxa"/>
            <w:tcBorders>
              <w:left w:val="single" w:sz="4" w:space="0" w:color="000000"/>
              <w:bottom w:val="single" w:sz="4" w:space="0" w:color="000000"/>
            </w:tcBorders>
          </w:tcPr>
          <w:p w:rsidR="006D3FCB" w:rsidRPr="002F54D0" w:rsidRDefault="006D3FCB" w:rsidP="00AC5BFE">
            <w:pPr>
              <w:snapToGrid w:val="0"/>
              <w:spacing w:line="200" w:lineRule="atLeast"/>
              <w:jc w:val="both"/>
              <w:rPr>
                <w:rFonts w:eastAsia="Lucida Sans Unicode"/>
                <w:sz w:val="24"/>
                <w:szCs w:val="24"/>
              </w:rPr>
            </w:pPr>
          </w:p>
          <w:p w:rsidR="006D3FCB" w:rsidRPr="002F54D0" w:rsidRDefault="006D3FCB" w:rsidP="00AC5BFE">
            <w:pPr>
              <w:spacing w:line="200" w:lineRule="atLeast"/>
              <w:jc w:val="both"/>
              <w:rPr>
                <w:rFonts w:eastAsia="Lucida Sans Unicode"/>
                <w:sz w:val="24"/>
                <w:szCs w:val="24"/>
              </w:rPr>
            </w:pPr>
          </w:p>
          <w:p w:rsidR="006D3FCB" w:rsidRPr="002F54D0" w:rsidRDefault="006D3FCB" w:rsidP="00AC5BFE">
            <w:pPr>
              <w:spacing w:line="200" w:lineRule="atLeast"/>
              <w:jc w:val="both"/>
              <w:rPr>
                <w:rFonts w:eastAsia="Lucida Sans Unicode"/>
                <w:sz w:val="24"/>
                <w:szCs w:val="24"/>
              </w:rPr>
            </w:pP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106445</w:t>
            </w: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726,5</w:t>
            </w:r>
          </w:p>
        </w:tc>
        <w:tc>
          <w:tcPr>
            <w:tcW w:w="1158" w:type="dxa"/>
            <w:tcBorders>
              <w:left w:val="single" w:sz="4" w:space="0" w:color="000000"/>
              <w:bottom w:val="single" w:sz="4" w:space="0" w:color="000000"/>
              <w:right w:val="single" w:sz="4" w:space="0" w:color="000000"/>
            </w:tcBorders>
          </w:tcPr>
          <w:p w:rsidR="006D3FCB" w:rsidRPr="002F54D0" w:rsidRDefault="006D3FCB" w:rsidP="00AC5BFE">
            <w:pPr>
              <w:snapToGrid w:val="0"/>
              <w:spacing w:line="200" w:lineRule="atLeast"/>
              <w:jc w:val="both"/>
              <w:rPr>
                <w:rFonts w:eastAsia="Lucida Sans Unicode"/>
                <w:sz w:val="24"/>
                <w:szCs w:val="24"/>
              </w:rPr>
            </w:pPr>
          </w:p>
          <w:p w:rsidR="006D3FCB" w:rsidRPr="002F54D0" w:rsidRDefault="006D3FCB" w:rsidP="00AC5BFE">
            <w:pPr>
              <w:spacing w:line="200" w:lineRule="atLeast"/>
              <w:jc w:val="both"/>
              <w:rPr>
                <w:rFonts w:eastAsia="Lucida Sans Unicode"/>
                <w:sz w:val="24"/>
                <w:szCs w:val="24"/>
              </w:rPr>
            </w:pPr>
          </w:p>
          <w:p w:rsidR="006D3FCB" w:rsidRPr="002F54D0" w:rsidRDefault="006D3FCB" w:rsidP="00AC5BFE">
            <w:pPr>
              <w:spacing w:line="200" w:lineRule="atLeast"/>
              <w:jc w:val="both"/>
              <w:rPr>
                <w:rFonts w:eastAsia="Lucida Sans Unicode"/>
                <w:sz w:val="24"/>
                <w:szCs w:val="24"/>
              </w:rPr>
            </w:pP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184086</w:t>
            </w:r>
          </w:p>
          <w:p w:rsidR="006D3FCB" w:rsidRPr="002F54D0" w:rsidRDefault="006D3FCB" w:rsidP="00AC5BFE">
            <w:pPr>
              <w:spacing w:line="200" w:lineRule="atLeast"/>
              <w:jc w:val="both"/>
              <w:rPr>
                <w:rFonts w:eastAsia="Lucida Sans Unicode"/>
                <w:sz w:val="24"/>
                <w:szCs w:val="24"/>
              </w:rPr>
            </w:pPr>
            <w:r w:rsidRPr="002F54D0">
              <w:rPr>
                <w:rFonts w:eastAsia="Lucida Sans Unicode"/>
                <w:sz w:val="24"/>
                <w:szCs w:val="24"/>
              </w:rPr>
              <w:t>860</w:t>
            </w:r>
          </w:p>
        </w:tc>
      </w:tr>
      <w:tr w:rsidR="006D3FCB">
        <w:trPr>
          <w:trHeight w:val="551"/>
        </w:trPr>
        <w:tc>
          <w:tcPr>
            <w:tcW w:w="5100" w:type="dxa"/>
            <w:tcBorders>
              <w:left w:val="single" w:sz="4" w:space="0" w:color="000000"/>
              <w:bottom w:val="single" w:sz="4" w:space="0" w:color="000000"/>
            </w:tcBorders>
          </w:tcPr>
          <w:p w:rsidR="006D3FCB" w:rsidRPr="002F54D0" w:rsidRDefault="006D3FCB" w:rsidP="00AC5BFE">
            <w:pPr>
              <w:snapToGrid w:val="0"/>
              <w:spacing w:line="200" w:lineRule="atLeast"/>
              <w:jc w:val="both"/>
              <w:rPr>
                <w:rFonts w:eastAsia="Lucida Sans Unicode"/>
                <w:b/>
                <w:sz w:val="24"/>
                <w:szCs w:val="24"/>
              </w:rPr>
            </w:pPr>
            <w:r w:rsidRPr="002F54D0">
              <w:rPr>
                <w:rFonts w:eastAsia="Lucida Sans Unicode"/>
                <w:b/>
                <w:sz w:val="24"/>
                <w:szCs w:val="24"/>
              </w:rPr>
              <w:t>ВСЕГО</w:t>
            </w:r>
          </w:p>
        </w:tc>
        <w:tc>
          <w:tcPr>
            <w:tcW w:w="1138" w:type="dxa"/>
            <w:tcBorders>
              <w:left w:val="single" w:sz="4" w:space="0" w:color="000000"/>
              <w:bottom w:val="single" w:sz="4" w:space="0" w:color="000000"/>
            </w:tcBorders>
          </w:tcPr>
          <w:p w:rsidR="006D3FCB" w:rsidRPr="002F54D0" w:rsidRDefault="006D3FCB" w:rsidP="00AC5BFE">
            <w:pPr>
              <w:snapToGrid w:val="0"/>
              <w:spacing w:line="200" w:lineRule="atLeast"/>
              <w:jc w:val="both"/>
              <w:rPr>
                <w:rFonts w:eastAsia="Lucida Sans Unicode"/>
                <w:b/>
                <w:sz w:val="24"/>
                <w:szCs w:val="24"/>
              </w:rPr>
            </w:pPr>
            <w:r w:rsidRPr="002F54D0">
              <w:rPr>
                <w:rFonts w:eastAsia="Lucida Sans Unicode"/>
                <w:b/>
                <w:sz w:val="24"/>
                <w:szCs w:val="24"/>
              </w:rPr>
              <w:t>531,8</w:t>
            </w:r>
          </w:p>
        </w:tc>
        <w:tc>
          <w:tcPr>
            <w:tcW w:w="1138" w:type="dxa"/>
            <w:tcBorders>
              <w:left w:val="single" w:sz="4" w:space="0" w:color="000000"/>
              <w:bottom w:val="single" w:sz="4" w:space="0" w:color="000000"/>
            </w:tcBorders>
          </w:tcPr>
          <w:p w:rsidR="006D3FCB" w:rsidRPr="002F54D0" w:rsidRDefault="006D3FCB" w:rsidP="00AC5BFE">
            <w:pPr>
              <w:snapToGrid w:val="0"/>
              <w:spacing w:line="200" w:lineRule="atLeast"/>
              <w:jc w:val="both"/>
              <w:rPr>
                <w:rFonts w:eastAsia="Lucida Sans Unicode"/>
                <w:b/>
                <w:sz w:val="24"/>
                <w:szCs w:val="24"/>
              </w:rPr>
            </w:pPr>
            <w:r w:rsidRPr="002F54D0">
              <w:rPr>
                <w:rFonts w:eastAsia="Lucida Sans Unicode"/>
                <w:b/>
                <w:sz w:val="24"/>
                <w:szCs w:val="24"/>
              </w:rPr>
              <w:t>653,6</w:t>
            </w:r>
          </w:p>
        </w:tc>
        <w:tc>
          <w:tcPr>
            <w:tcW w:w="1138" w:type="dxa"/>
            <w:tcBorders>
              <w:left w:val="single" w:sz="4" w:space="0" w:color="000000"/>
              <w:bottom w:val="single" w:sz="4" w:space="0" w:color="000000"/>
            </w:tcBorders>
          </w:tcPr>
          <w:p w:rsidR="006D3FCB" w:rsidRPr="002F54D0" w:rsidRDefault="006D3FCB" w:rsidP="00AC5BFE">
            <w:pPr>
              <w:snapToGrid w:val="0"/>
              <w:spacing w:line="200" w:lineRule="atLeast"/>
              <w:jc w:val="both"/>
              <w:rPr>
                <w:rFonts w:eastAsia="Lucida Sans Unicode"/>
                <w:b/>
                <w:sz w:val="24"/>
                <w:szCs w:val="24"/>
              </w:rPr>
            </w:pPr>
            <w:r w:rsidRPr="002F54D0">
              <w:rPr>
                <w:rFonts w:eastAsia="Lucida Sans Unicode"/>
                <w:b/>
                <w:sz w:val="24"/>
                <w:szCs w:val="24"/>
              </w:rPr>
              <w:t>832</w:t>
            </w:r>
          </w:p>
        </w:tc>
        <w:tc>
          <w:tcPr>
            <w:tcW w:w="1158" w:type="dxa"/>
            <w:tcBorders>
              <w:left w:val="single" w:sz="4" w:space="0" w:color="000000"/>
              <w:bottom w:val="single" w:sz="4" w:space="0" w:color="000000"/>
              <w:right w:val="single" w:sz="4" w:space="0" w:color="000000"/>
            </w:tcBorders>
          </w:tcPr>
          <w:p w:rsidR="006D3FCB" w:rsidRPr="002F54D0" w:rsidRDefault="006D3FCB" w:rsidP="00AC5BFE">
            <w:pPr>
              <w:snapToGrid w:val="0"/>
              <w:spacing w:line="200" w:lineRule="atLeast"/>
              <w:jc w:val="both"/>
              <w:rPr>
                <w:rFonts w:eastAsia="Lucida Sans Unicode"/>
                <w:b/>
                <w:sz w:val="24"/>
                <w:szCs w:val="24"/>
              </w:rPr>
            </w:pPr>
            <w:r w:rsidRPr="002F54D0">
              <w:rPr>
                <w:rFonts w:eastAsia="Lucida Sans Unicode"/>
                <w:b/>
                <w:sz w:val="24"/>
                <w:szCs w:val="24"/>
              </w:rPr>
              <w:t>1044</w:t>
            </w:r>
          </w:p>
        </w:tc>
      </w:tr>
    </w:tbl>
    <w:p w:rsidR="002F54D0" w:rsidRDefault="002F54D0" w:rsidP="002F54D0">
      <w:pPr>
        <w:spacing w:line="360" w:lineRule="auto"/>
        <w:ind w:firstLine="853"/>
        <w:jc w:val="both"/>
        <w:rPr>
          <w:rFonts w:eastAsia="Lucida Sans Unicode"/>
          <w:sz w:val="28"/>
          <w:szCs w:val="28"/>
        </w:rPr>
      </w:pPr>
    </w:p>
    <w:p w:rsidR="002F54D0" w:rsidRDefault="002F54D0" w:rsidP="002F54D0">
      <w:pPr>
        <w:spacing w:line="360" w:lineRule="auto"/>
        <w:ind w:left="851" w:firstLine="853"/>
        <w:jc w:val="both"/>
        <w:rPr>
          <w:rFonts w:eastAsia="Lucida Sans Unicode"/>
          <w:sz w:val="28"/>
          <w:szCs w:val="28"/>
        </w:rPr>
      </w:pPr>
      <w:r>
        <w:rPr>
          <w:rFonts w:eastAsia="Lucida Sans Unicode"/>
          <w:sz w:val="28"/>
          <w:szCs w:val="28"/>
        </w:rPr>
        <w:tab/>
        <w:t>Общие затраты на реализацию мероприятий по реконструкции и модернизации объектов промышленности и сельского хозяйства составляют 150.9 млн.руб. из них за счет заемных средств - 44 млн.руб. Одним из таких предприятий является КХК «Краснодонское», предполагается модернизировать систему переработки продукции. В районе продолжается внедрение новых технологий в отраслях: закупка современного сельскохозяйственного оборудования, применение инновационных технологий в растениеводстве, животноводстве.</w:t>
      </w:r>
    </w:p>
    <w:p w:rsidR="002F54D0" w:rsidRDefault="002F54D0" w:rsidP="002F54D0">
      <w:pPr>
        <w:spacing w:line="360" w:lineRule="auto"/>
        <w:ind w:left="851" w:firstLine="853"/>
        <w:jc w:val="both"/>
        <w:rPr>
          <w:rFonts w:eastAsia="Lucida Sans Unicode"/>
          <w:sz w:val="28"/>
          <w:szCs w:val="28"/>
        </w:rPr>
      </w:pPr>
      <w:r>
        <w:rPr>
          <w:rFonts w:eastAsia="Lucida Sans Unicode"/>
          <w:sz w:val="28"/>
          <w:szCs w:val="28"/>
        </w:rPr>
        <w:t>Стабилизация и возобновление экономического роста на период до</w:t>
      </w:r>
      <w:r w:rsidR="0050005F">
        <w:rPr>
          <w:rFonts w:eastAsia="Lucida Sans Unicode"/>
          <w:sz w:val="28"/>
          <w:szCs w:val="28"/>
        </w:rPr>
        <w:t xml:space="preserve">            </w:t>
      </w:r>
      <w:r>
        <w:rPr>
          <w:rFonts w:eastAsia="Lucida Sans Unicode"/>
          <w:sz w:val="28"/>
          <w:szCs w:val="28"/>
        </w:rPr>
        <w:t xml:space="preserve"> 2010 года осуществляется на основе перехода от экстенсивных к интенсивным ресурсосберегающим технологиям производства.</w:t>
      </w:r>
    </w:p>
    <w:p w:rsidR="002F54D0" w:rsidRDefault="002F54D0" w:rsidP="002F54D0">
      <w:pPr>
        <w:spacing w:line="360" w:lineRule="auto"/>
        <w:ind w:left="851" w:firstLine="853"/>
        <w:jc w:val="both"/>
        <w:rPr>
          <w:rFonts w:eastAsia="Lucida Sans Unicode"/>
          <w:sz w:val="28"/>
          <w:szCs w:val="28"/>
        </w:rPr>
      </w:pPr>
      <w:r>
        <w:rPr>
          <w:rFonts w:eastAsia="Lucida Sans Unicode"/>
          <w:sz w:val="28"/>
          <w:szCs w:val="28"/>
        </w:rPr>
        <w:t xml:space="preserve">Реализация мероприятий программы позволит при определенной государственной поддержке обеспечить существенный прирост продуктивности </w:t>
      </w:r>
      <w:r>
        <w:rPr>
          <w:rFonts w:eastAsia="Lucida Sans Unicode"/>
          <w:sz w:val="28"/>
          <w:szCs w:val="28"/>
        </w:rPr>
        <w:lastRenderedPageBreak/>
        <w:t>сельского хозяйства, что позволит создать предпосылки для восстановления экономического роста.</w:t>
      </w:r>
    </w:p>
    <w:p w:rsidR="002F54D0" w:rsidRDefault="002F54D0" w:rsidP="002F54D0">
      <w:pPr>
        <w:spacing w:line="360" w:lineRule="auto"/>
        <w:ind w:left="851" w:firstLine="853"/>
        <w:jc w:val="both"/>
        <w:rPr>
          <w:rFonts w:eastAsia="Lucida Sans Unicode"/>
          <w:sz w:val="28"/>
          <w:szCs w:val="28"/>
        </w:rPr>
      </w:pPr>
      <w:r>
        <w:rPr>
          <w:rFonts w:eastAsia="Lucida Sans Unicode"/>
          <w:sz w:val="28"/>
          <w:szCs w:val="28"/>
        </w:rPr>
        <w:t>Предполагается техническое и технологическое перевооружение предприятий  агропромышленного комплекса.</w:t>
      </w:r>
    </w:p>
    <w:p w:rsidR="002F54D0" w:rsidRDefault="002F54D0" w:rsidP="002F54D0">
      <w:pPr>
        <w:spacing w:line="360" w:lineRule="auto"/>
        <w:ind w:left="851" w:firstLine="853"/>
        <w:jc w:val="both"/>
        <w:rPr>
          <w:rFonts w:eastAsia="Lucida Sans Unicode"/>
          <w:sz w:val="28"/>
          <w:szCs w:val="28"/>
        </w:rPr>
      </w:pPr>
      <w:r>
        <w:rPr>
          <w:rFonts w:eastAsia="Lucida Sans Unicode"/>
          <w:sz w:val="28"/>
          <w:szCs w:val="28"/>
        </w:rPr>
        <w:t>В связи с развитием сельского хозяйства, восстановлением и расширением сырьевой базы получит ускоренное развитие пищевая и перерабатывающая промышленность.</w:t>
      </w:r>
    </w:p>
    <w:p w:rsidR="002F54D0" w:rsidRPr="001916ED" w:rsidRDefault="002F54D0" w:rsidP="006D3FCB">
      <w:pPr>
        <w:jc w:val="both"/>
        <w:rPr>
          <w:rFonts w:eastAsia="Lucida Sans Unicode"/>
          <w:sz w:val="16"/>
          <w:szCs w:val="16"/>
        </w:rPr>
      </w:pPr>
    </w:p>
    <w:p w:rsidR="002F54D0" w:rsidRDefault="002F54D0" w:rsidP="00687035">
      <w:pPr>
        <w:ind w:left="851" w:firstLine="850"/>
        <w:jc w:val="center"/>
        <w:rPr>
          <w:rFonts w:eastAsia="Lucida Sans Unicode"/>
          <w:b/>
          <w:sz w:val="28"/>
          <w:szCs w:val="28"/>
        </w:rPr>
      </w:pPr>
      <w:r>
        <w:rPr>
          <w:rFonts w:eastAsia="Lucida Sans Unicode"/>
          <w:b/>
          <w:sz w:val="28"/>
          <w:szCs w:val="28"/>
        </w:rPr>
        <w:t>Перечень предприятий пищевой промышленности на перспективу</w:t>
      </w:r>
    </w:p>
    <w:p w:rsidR="002F54D0" w:rsidRDefault="002F54D0" w:rsidP="006D3FCB">
      <w:pPr>
        <w:jc w:val="both"/>
        <w:rPr>
          <w:rFonts w:eastAsia="Lucida Sans Unicode"/>
          <w:b/>
          <w:sz w:val="28"/>
          <w:szCs w:val="28"/>
        </w:rPr>
      </w:pPr>
    </w:p>
    <w:tbl>
      <w:tblPr>
        <w:tblW w:w="0" w:type="auto"/>
        <w:tblInd w:w="1329" w:type="dxa"/>
        <w:tblLayout w:type="fixed"/>
        <w:tblLook w:val="0000"/>
      </w:tblPr>
      <w:tblGrid>
        <w:gridCol w:w="757"/>
        <w:gridCol w:w="3742"/>
        <w:gridCol w:w="2988"/>
        <w:gridCol w:w="1071"/>
        <w:gridCol w:w="1085"/>
      </w:tblGrid>
      <w:tr w:rsidR="002F54D0">
        <w:trPr>
          <w:cantSplit/>
          <w:trHeight w:hRule="exact" w:val="849"/>
        </w:trPr>
        <w:tc>
          <w:tcPr>
            <w:tcW w:w="757" w:type="dxa"/>
            <w:vMerge w:val="restart"/>
            <w:tcBorders>
              <w:top w:val="single" w:sz="4" w:space="0" w:color="000000"/>
              <w:left w:val="single" w:sz="4" w:space="0" w:color="000000"/>
              <w:bottom w:val="single" w:sz="4" w:space="0" w:color="000000"/>
            </w:tcBorders>
          </w:tcPr>
          <w:p w:rsidR="002F54D0" w:rsidRDefault="002F54D0" w:rsidP="00AC5BFE">
            <w:pPr>
              <w:snapToGrid w:val="0"/>
              <w:spacing w:line="200" w:lineRule="atLeast"/>
              <w:jc w:val="center"/>
              <w:rPr>
                <w:rFonts w:eastAsia="Lucida Sans Unicode"/>
                <w:b/>
                <w:bCs/>
                <w:i/>
                <w:iCs/>
                <w:sz w:val="24"/>
                <w:szCs w:val="24"/>
              </w:rPr>
            </w:pPr>
            <w:r>
              <w:rPr>
                <w:rFonts w:eastAsia="Lucida Sans Unicode"/>
                <w:b/>
                <w:bCs/>
                <w:i/>
                <w:iCs/>
                <w:sz w:val="24"/>
                <w:szCs w:val="24"/>
              </w:rPr>
              <w:t>№№</w:t>
            </w:r>
          </w:p>
          <w:p w:rsidR="002F54D0" w:rsidRDefault="002F54D0" w:rsidP="00AC5BFE">
            <w:pPr>
              <w:spacing w:line="200" w:lineRule="atLeast"/>
              <w:jc w:val="center"/>
              <w:rPr>
                <w:rFonts w:eastAsia="Lucida Sans Unicode"/>
                <w:b/>
                <w:bCs/>
                <w:i/>
                <w:iCs/>
                <w:sz w:val="24"/>
                <w:szCs w:val="24"/>
              </w:rPr>
            </w:pPr>
            <w:r>
              <w:rPr>
                <w:rFonts w:eastAsia="Lucida Sans Unicode"/>
                <w:b/>
                <w:bCs/>
                <w:i/>
                <w:iCs/>
                <w:sz w:val="24"/>
                <w:szCs w:val="24"/>
              </w:rPr>
              <w:t>п/п</w:t>
            </w:r>
          </w:p>
        </w:tc>
        <w:tc>
          <w:tcPr>
            <w:tcW w:w="3742" w:type="dxa"/>
            <w:vMerge w:val="restart"/>
            <w:tcBorders>
              <w:top w:val="single" w:sz="4" w:space="0" w:color="000000"/>
              <w:left w:val="single" w:sz="4" w:space="0" w:color="000000"/>
              <w:bottom w:val="single" w:sz="4" w:space="0" w:color="000000"/>
            </w:tcBorders>
          </w:tcPr>
          <w:p w:rsidR="002F54D0" w:rsidRDefault="002F54D0" w:rsidP="00AC5BFE">
            <w:pPr>
              <w:snapToGrid w:val="0"/>
              <w:spacing w:line="200" w:lineRule="atLeast"/>
              <w:jc w:val="center"/>
              <w:rPr>
                <w:rFonts w:eastAsia="Lucida Sans Unicode"/>
                <w:b/>
                <w:bCs/>
                <w:i/>
                <w:iCs/>
                <w:sz w:val="24"/>
                <w:szCs w:val="24"/>
              </w:rPr>
            </w:pPr>
            <w:r>
              <w:rPr>
                <w:rFonts w:eastAsia="Lucida Sans Unicode"/>
                <w:b/>
                <w:bCs/>
                <w:i/>
                <w:iCs/>
                <w:sz w:val="24"/>
                <w:szCs w:val="24"/>
              </w:rPr>
              <w:t>Наименование</w:t>
            </w:r>
          </w:p>
        </w:tc>
        <w:tc>
          <w:tcPr>
            <w:tcW w:w="2988" w:type="dxa"/>
            <w:vMerge w:val="restart"/>
            <w:tcBorders>
              <w:top w:val="single" w:sz="4" w:space="0" w:color="000000"/>
              <w:left w:val="single" w:sz="4" w:space="0" w:color="000000"/>
              <w:bottom w:val="single" w:sz="4" w:space="0" w:color="000000"/>
            </w:tcBorders>
          </w:tcPr>
          <w:p w:rsidR="002F54D0" w:rsidRDefault="002F54D0" w:rsidP="00AC5BFE">
            <w:pPr>
              <w:snapToGrid w:val="0"/>
              <w:spacing w:line="200" w:lineRule="atLeast"/>
              <w:jc w:val="center"/>
              <w:rPr>
                <w:rFonts w:eastAsia="Lucida Sans Unicode"/>
                <w:b/>
                <w:bCs/>
                <w:i/>
                <w:iCs/>
                <w:sz w:val="24"/>
                <w:szCs w:val="24"/>
              </w:rPr>
            </w:pPr>
            <w:r>
              <w:rPr>
                <w:rFonts w:eastAsia="Lucida Sans Unicode"/>
                <w:b/>
                <w:bCs/>
                <w:i/>
                <w:iCs/>
                <w:sz w:val="24"/>
                <w:szCs w:val="24"/>
              </w:rPr>
              <w:t>Место размещения</w:t>
            </w:r>
          </w:p>
        </w:tc>
        <w:tc>
          <w:tcPr>
            <w:tcW w:w="2156" w:type="dxa"/>
            <w:gridSpan w:val="2"/>
            <w:tcBorders>
              <w:top w:val="single" w:sz="4" w:space="0" w:color="000000"/>
              <w:left w:val="single" w:sz="4" w:space="0" w:color="000000"/>
              <w:bottom w:val="single" w:sz="4" w:space="0" w:color="000000"/>
              <w:right w:val="single" w:sz="4" w:space="0" w:color="000000"/>
            </w:tcBorders>
          </w:tcPr>
          <w:p w:rsidR="002F54D0" w:rsidRDefault="002F54D0" w:rsidP="00AC5BFE">
            <w:pPr>
              <w:snapToGrid w:val="0"/>
              <w:spacing w:line="200" w:lineRule="atLeast"/>
              <w:jc w:val="center"/>
              <w:rPr>
                <w:rFonts w:eastAsia="Lucida Sans Unicode"/>
                <w:b/>
                <w:bCs/>
                <w:i/>
                <w:iCs/>
                <w:sz w:val="24"/>
                <w:szCs w:val="24"/>
              </w:rPr>
            </w:pPr>
            <w:r>
              <w:rPr>
                <w:rFonts w:eastAsia="Lucida Sans Unicode"/>
                <w:b/>
                <w:bCs/>
                <w:i/>
                <w:iCs/>
                <w:sz w:val="24"/>
                <w:szCs w:val="24"/>
              </w:rPr>
              <w:t>Год окончания строительства</w:t>
            </w:r>
          </w:p>
        </w:tc>
      </w:tr>
      <w:tr w:rsidR="002F54D0">
        <w:trPr>
          <w:cantSplit/>
        </w:trPr>
        <w:tc>
          <w:tcPr>
            <w:tcW w:w="757" w:type="dxa"/>
            <w:vMerge/>
            <w:tcBorders>
              <w:top w:val="single" w:sz="4" w:space="0" w:color="000000"/>
              <w:left w:val="single" w:sz="4" w:space="0" w:color="000000"/>
              <w:bottom w:val="single" w:sz="4" w:space="0" w:color="000000"/>
            </w:tcBorders>
          </w:tcPr>
          <w:p w:rsidR="002F54D0" w:rsidRDefault="002F54D0" w:rsidP="00AC5BFE"/>
        </w:tc>
        <w:tc>
          <w:tcPr>
            <w:tcW w:w="3742" w:type="dxa"/>
            <w:vMerge/>
            <w:tcBorders>
              <w:top w:val="single" w:sz="4" w:space="0" w:color="000000"/>
              <w:left w:val="single" w:sz="4" w:space="0" w:color="000000"/>
              <w:bottom w:val="single" w:sz="4" w:space="0" w:color="000000"/>
            </w:tcBorders>
          </w:tcPr>
          <w:p w:rsidR="002F54D0" w:rsidRDefault="002F54D0" w:rsidP="00AC5BFE"/>
        </w:tc>
        <w:tc>
          <w:tcPr>
            <w:tcW w:w="2988" w:type="dxa"/>
            <w:vMerge/>
            <w:tcBorders>
              <w:top w:val="single" w:sz="4" w:space="0" w:color="000000"/>
              <w:left w:val="single" w:sz="4" w:space="0" w:color="000000"/>
              <w:bottom w:val="single" w:sz="4" w:space="0" w:color="000000"/>
            </w:tcBorders>
          </w:tcPr>
          <w:p w:rsidR="002F54D0" w:rsidRDefault="002F54D0" w:rsidP="00AC5BFE"/>
        </w:tc>
        <w:tc>
          <w:tcPr>
            <w:tcW w:w="1071" w:type="dxa"/>
            <w:tcBorders>
              <w:left w:val="single" w:sz="4" w:space="0" w:color="000000"/>
              <w:bottom w:val="single" w:sz="4" w:space="0" w:color="000000"/>
            </w:tcBorders>
          </w:tcPr>
          <w:p w:rsidR="002F54D0" w:rsidRDefault="002F54D0" w:rsidP="00AC5BFE">
            <w:pPr>
              <w:snapToGrid w:val="0"/>
              <w:spacing w:line="200" w:lineRule="atLeast"/>
              <w:jc w:val="center"/>
              <w:rPr>
                <w:rFonts w:eastAsia="Lucida Sans Unicode"/>
                <w:b/>
                <w:bCs/>
                <w:i/>
                <w:iCs/>
                <w:sz w:val="24"/>
                <w:szCs w:val="24"/>
              </w:rPr>
            </w:pPr>
            <w:r>
              <w:rPr>
                <w:rFonts w:eastAsia="Lucida Sans Unicode"/>
                <w:b/>
                <w:bCs/>
                <w:i/>
                <w:iCs/>
                <w:sz w:val="24"/>
                <w:szCs w:val="24"/>
              </w:rPr>
              <w:t>2015</w:t>
            </w:r>
          </w:p>
        </w:tc>
        <w:tc>
          <w:tcPr>
            <w:tcW w:w="1085" w:type="dxa"/>
            <w:tcBorders>
              <w:left w:val="single" w:sz="4" w:space="0" w:color="000000"/>
              <w:bottom w:val="single" w:sz="4" w:space="0" w:color="000000"/>
              <w:right w:val="single" w:sz="4" w:space="0" w:color="000000"/>
            </w:tcBorders>
          </w:tcPr>
          <w:p w:rsidR="002F54D0" w:rsidRDefault="002F54D0" w:rsidP="00AC5BFE">
            <w:pPr>
              <w:snapToGrid w:val="0"/>
              <w:spacing w:line="200" w:lineRule="atLeast"/>
              <w:jc w:val="center"/>
              <w:rPr>
                <w:rFonts w:eastAsia="Lucida Sans Unicode"/>
                <w:b/>
                <w:bCs/>
                <w:i/>
                <w:iCs/>
                <w:sz w:val="24"/>
                <w:szCs w:val="24"/>
              </w:rPr>
            </w:pPr>
            <w:r>
              <w:rPr>
                <w:rFonts w:eastAsia="Lucida Sans Unicode"/>
                <w:b/>
                <w:bCs/>
                <w:i/>
                <w:iCs/>
                <w:sz w:val="24"/>
                <w:szCs w:val="24"/>
              </w:rPr>
              <w:t>2025</w:t>
            </w:r>
          </w:p>
        </w:tc>
      </w:tr>
      <w:tr w:rsidR="002F54D0">
        <w:tc>
          <w:tcPr>
            <w:tcW w:w="757" w:type="dxa"/>
            <w:tcBorders>
              <w:left w:val="single" w:sz="4" w:space="0" w:color="000000"/>
              <w:bottom w:val="single" w:sz="4" w:space="0" w:color="000000"/>
            </w:tcBorders>
          </w:tcPr>
          <w:p w:rsidR="002F54D0" w:rsidRDefault="002F54D0" w:rsidP="00AC5BFE">
            <w:pPr>
              <w:snapToGrid w:val="0"/>
              <w:spacing w:line="360" w:lineRule="auto"/>
              <w:jc w:val="both"/>
              <w:rPr>
                <w:rFonts w:eastAsia="Lucida Sans Unicode"/>
                <w:sz w:val="24"/>
                <w:szCs w:val="24"/>
              </w:rPr>
            </w:pPr>
            <w:r>
              <w:rPr>
                <w:rFonts w:eastAsia="Lucida Sans Unicode"/>
                <w:sz w:val="24"/>
                <w:szCs w:val="24"/>
              </w:rPr>
              <w:t>1</w:t>
            </w:r>
          </w:p>
        </w:tc>
        <w:tc>
          <w:tcPr>
            <w:tcW w:w="3742" w:type="dxa"/>
            <w:tcBorders>
              <w:left w:val="single" w:sz="4" w:space="0" w:color="000000"/>
              <w:bottom w:val="single" w:sz="4" w:space="0" w:color="000000"/>
            </w:tcBorders>
          </w:tcPr>
          <w:p w:rsidR="002F54D0" w:rsidRPr="00373D11" w:rsidRDefault="002F54D0" w:rsidP="00AC5BFE">
            <w:pPr>
              <w:snapToGrid w:val="0"/>
              <w:spacing w:line="200" w:lineRule="atLeast"/>
              <w:rPr>
                <w:rFonts w:eastAsia="Lucida Sans Unicode"/>
              </w:rPr>
            </w:pPr>
            <w:r w:rsidRPr="00373D11">
              <w:rPr>
                <w:rFonts w:eastAsia="Lucida Sans Unicode"/>
              </w:rPr>
              <w:t>Завод по переработке сельхозпродукции</w:t>
            </w:r>
          </w:p>
        </w:tc>
        <w:tc>
          <w:tcPr>
            <w:tcW w:w="2988" w:type="dxa"/>
            <w:tcBorders>
              <w:left w:val="single" w:sz="4" w:space="0" w:color="000000"/>
              <w:bottom w:val="single" w:sz="4" w:space="0" w:color="000000"/>
            </w:tcBorders>
          </w:tcPr>
          <w:p w:rsidR="002F54D0" w:rsidRPr="00373D11" w:rsidRDefault="002F54D0" w:rsidP="00AC5BFE">
            <w:pPr>
              <w:snapToGrid w:val="0"/>
              <w:spacing w:line="360" w:lineRule="auto"/>
              <w:jc w:val="both"/>
              <w:rPr>
                <w:rFonts w:eastAsia="Lucida Sans Unicode"/>
              </w:rPr>
            </w:pPr>
            <w:r w:rsidRPr="00373D11">
              <w:rPr>
                <w:rFonts w:eastAsia="Lucida Sans Unicode"/>
              </w:rPr>
              <w:t>х.Ширяевский</w:t>
            </w:r>
          </w:p>
        </w:tc>
        <w:tc>
          <w:tcPr>
            <w:tcW w:w="1071" w:type="dxa"/>
            <w:tcBorders>
              <w:left w:val="single" w:sz="4" w:space="0" w:color="000000"/>
              <w:bottom w:val="single" w:sz="4" w:space="0" w:color="000000"/>
            </w:tcBorders>
          </w:tcPr>
          <w:p w:rsidR="002F54D0" w:rsidRDefault="002F54D0" w:rsidP="0050005F">
            <w:pPr>
              <w:snapToGrid w:val="0"/>
              <w:spacing w:line="360" w:lineRule="auto"/>
              <w:jc w:val="center"/>
              <w:rPr>
                <w:rFonts w:eastAsia="Lucida Sans Unicode"/>
                <w:sz w:val="24"/>
                <w:szCs w:val="24"/>
                <w:cs/>
              </w:rPr>
            </w:pPr>
            <w:r>
              <w:rPr>
                <w:rFonts w:eastAsia="Lucida Sans Unicode"/>
                <w:sz w:val="24"/>
                <w:szCs w:val="24"/>
                <w:cs/>
              </w:rPr>
              <w:t>٧</w:t>
            </w:r>
          </w:p>
        </w:tc>
        <w:tc>
          <w:tcPr>
            <w:tcW w:w="1085" w:type="dxa"/>
            <w:tcBorders>
              <w:left w:val="single" w:sz="4" w:space="0" w:color="000000"/>
              <w:bottom w:val="single" w:sz="4" w:space="0" w:color="000000"/>
              <w:right w:val="single" w:sz="4" w:space="0" w:color="000000"/>
            </w:tcBorders>
          </w:tcPr>
          <w:p w:rsidR="002F54D0" w:rsidRDefault="002F54D0" w:rsidP="0050005F">
            <w:pPr>
              <w:snapToGrid w:val="0"/>
              <w:spacing w:line="360" w:lineRule="auto"/>
              <w:jc w:val="center"/>
              <w:rPr>
                <w:rFonts w:eastAsia="Lucida Sans Unicode"/>
                <w:sz w:val="24"/>
                <w:szCs w:val="24"/>
              </w:rPr>
            </w:pPr>
            <w:r>
              <w:rPr>
                <w:rFonts w:eastAsia="Lucida Sans Unicode"/>
                <w:sz w:val="24"/>
                <w:szCs w:val="24"/>
              </w:rPr>
              <w:t>-</w:t>
            </w:r>
          </w:p>
        </w:tc>
      </w:tr>
      <w:tr w:rsidR="002F54D0">
        <w:tc>
          <w:tcPr>
            <w:tcW w:w="757" w:type="dxa"/>
            <w:tcBorders>
              <w:left w:val="single" w:sz="4" w:space="0" w:color="000000"/>
              <w:bottom w:val="single" w:sz="4" w:space="0" w:color="000000"/>
            </w:tcBorders>
          </w:tcPr>
          <w:p w:rsidR="002F54D0" w:rsidRDefault="002F54D0" w:rsidP="00AC5BFE">
            <w:pPr>
              <w:snapToGrid w:val="0"/>
              <w:spacing w:line="360" w:lineRule="auto"/>
              <w:jc w:val="both"/>
              <w:rPr>
                <w:rFonts w:eastAsia="Lucida Sans Unicode"/>
                <w:sz w:val="24"/>
                <w:szCs w:val="24"/>
              </w:rPr>
            </w:pPr>
            <w:r>
              <w:rPr>
                <w:rFonts w:eastAsia="Lucida Sans Unicode"/>
                <w:sz w:val="24"/>
                <w:szCs w:val="24"/>
              </w:rPr>
              <w:t>2</w:t>
            </w:r>
          </w:p>
        </w:tc>
        <w:tc>
          <w:tcPr>
            <w:tcW w:w="3742" w:type="dxa"/>
            <w:tcBorders>
              <w:left w:val="single" w:sz="4" w:space="0" w:color="000000"/>
              <w:bottom w:val="single" w:sz="4" w:space="0" w:color="000000"/>
            </w:tcBorders>
          </w:tcPr>
          <w:p w:rsidR="002F54D0" w:rsidRPr="00373D11" w:rsidRDefault="002F54D0" w:rsidP="00AC5BFE">
            <w:pPr>
              <w:snapToGrid w:val="0"/>
              <w:spacing w:line="200" w:lineRule="atLeast"/>
              <w:rPr>
                <w:rFonts w:eastAsia="Lucida Sans Unicode"/>
              </w:rPr>
            </w:pPr>
            <w:r w:rsidRPr="00373D11">
              <w:rPr>
                <w:rFonts w:eastAsia="Lucida Sans Unicode"/>
              </w:rPr>
              <w:t>Мини молокозавод</w:t>
            </w:r>
          </w:p>
        </w:tc>
        <w:tc>
          <w:tcPr>
            <w:tcW w:w="2988" w:type="dxa"/>
            <w:tcBorders>
              <w:left w:val="single" w:sz="4" w:space="0" w:color="000000"/>
              <w:bottom w:val="single" w:sz="4" w:space="0" w:color="000000"/>
            </w:tcBorders>
          </w:tcPr>
          <w:p w:rsidR="002F54D0" w:rsidRPr="00373D11" w:rsidRDefault="002F54D0" w:rsidP="00AC5BFE">
            <w:pPr>
              <w:snapToGrid w:val="0"/>
              <w:spacing w:line="360" w:lineRule="auto"/>
              <w:jc w:val="both"/>
              <w:rPr>
                <w:rFonts w:eastAsia="Lucida Sans Unicode"/>
              </w:rPr>
            </w:pPr>
            <w:r w:rsidRPr="00373D11">
              <w:rPr>
                <w:rFonts w:eastAsia="Lucida Sans Unicode"/>
              </w:rPr>
              <w:t>х.Ширяевский</w:t>
            </w:r>
          </w:p>
        </w:tc>
        <w:tc>
          <w:tcPr>
            <w:tcW w:w="1071" w:type="dxa"/>
            <w:tcBorders>
              <w:left w:val="single" w:sz="4" w:space="0" w:color="000000"/>
              <w:bottom w:val="single" w:sz="4" w:space="0" w:color="000000"/>
            </w:tcBorders>
          </w:tcPr>
          <w:p w:rsidR="002F54D0" w:rsidRDefault="002F54D0" w:rsidP="0050005F">
            <w:pPr>
              <w:snapToGrid w:val="0"/>
              <w:spacing w:line="360" w:lineRule="auto"/>
              <w:jc w:val="center"/>
              <w:rPr>
                <w:rFonts w:eastAsia="Lucida Sans Unicode"/>
                <w:sz w:val="24"/>
                <w:szCs w:val="24"/>
              </w:rPr>
            </w:pPr>
            <w:r>
              <w:rPr>
                <w:rFonts w:eastAsia="Lucida Sans Unicode"/>
                <w:sz w:val="24"/>
                <w:szCs w:val="24"/>
              </w:rPr>
              <w:t>-</w:t>
            </w:r>
          </w:p>
        </w:tc>
        <w:tc>
          <w:tcPr>
            <w:tcW w:w="1085" w:type="dxa"/>
            <w:tcBorders>
              <w:left w:val="single" w:sz="4" w:space="0" w:color="000000"/>
              <w:bottom w:val="single" w:sz="4" w:space="0" w:color="000000"/>
              <w:right w:val="single" w:sz="4" w:space="0" w:color="000000"/>
            </w:tcBorders>
          </w:tcPr>
          <w:p w:rsidR="002F54D0" w:rsidRDefault="002F54D0" w:rsidP="0050005F">
            <w:pPr>
              <w:snapToGrid w:val="0"/>
              <w:spacing w:line="360" w:lineRule="auto"/>
              <w:jc w:val="center"/>
              <w:rPr>
                <w:rFonts w:eastAsia="Lucida Sans Unicode"/>
                <w:sz w:val="24"/>
                <w:szCs w:val="24"/>
                <w:cs/>
              </w:rPr>
            </w:pPr>
            <w:r>
              <w:rPr>
                <w:rFonts w:eastAsia="Lucida Sans Unicode"/>
                <w:sz w:val="24"/>
                <w:szCs w:val="24"/>
                <w:cs/>
              </w:rPr>
              <w:t>٧</w:t>
            </w:r>
          </w:p>
        </w:tc>
      </w:tr>
      <w:tr w:rsidR="002F54D0">
        <w:tc>
          <w:tcPr>
            <w:tcW w:w="757" w:type="dxa"/>
            <w:tcBorders>
              <w:left w:val="single" w:sz="4" w:space="0" w:color="000000"/>
              <w:bottom w:val="single" w:sz="4" w:space="0" w:color="000000"/>
            </w:tcBorders>
          </w:tcPr>
          <w:p w:rsidR="002F54D0" w:rsidRDefault="002F54D0" w:rsidP="00AC5BFE">
            <w:pPr>
              <w:snapToGrid w:val="0"/>
              <w:spacing w:line="360" w:lineRule="auto"/>
              <w:jc w:val="both"/>
              <w:rPr>
                <w:rFonts w:eastAsia="Lucida Sans Unicode"/>
                <w:sz w:val="24"/>
                <w:szCs w:val="24"/>
              </w:rPr>
            </w:pPr>
            <w:r>
              <w:rPr>
                <w:rFonts w:eastAsia="Lucida Sans Unicode"/>
                <w:sz w:val="24"/>
                <w:szCs w:val="24"/>
              </w:rPr>
              <w:t>3</w:t>
            </w:r>
          </w:p>
        </w:tc>
        <w:tc>
          <w:tcPr>
            <w:tcW w:w="3742" w:type="dxa"/>
            <w:tcBorders>
              <w:left w:val="single" w:sz="4" w:space="0" w:color="000000"/>
              <w:bottom w:val="single" w:sz="4" w:space="0" w:color="000000"/>
            </w:tcBorders>
          </w:tcPr>
          <w:p w:rsidR="002F54D0" w:rsidRPr="00373D11" w:rsidRDefault="002F54D0" w:rsidP="00AC5BFE">
            <w:pPr>
              <w:snapToGrid w:val="0"/>
              <w:spacing w:line="200" w:lineRule="atLeast"/>
              <w:rPr>
                <w:rFonts w:eastAsia="Lucida Sans Unicode"/>
              </w:rPr>
            </w:pPr>
            <w:r w:rsidRPr="00373D11">
              <w:rPr>
                <w:rFonts w:eastAsia="Lucida Sans Unicode"/>
              </w:rPr>
              <w:t xml:space="preserve">Предприятие по сельхозпереработке </w:t>
            </w:r>
          </w:p>
          <w:p w:rsidR="002F54D0" w:rsidRPr="00373D11" w:rsidRDefault="002F54D0" w:rsidP="00AC5BFE">
            <w:pPr>
              <w:spacing w:line="200" w:lineRule="atLeast"/>
              <w:rPr>
                <w:rFonts w:eastAsia="Lucida Sans Unicode"/>
              </w:rPr>
            </w:pPr>
            <w:r w:rsidRPr="00373D11">
              <w:rPr>
                <w:rFonts w:eastAsia="Lucida Sans Unicode"/>
              </w:rPr>
              <w:t>на 200-250 мест</w:t>
            </w:r>
          </w:p>
        </w:tc>
        <w:tc>
          <w:tcPr>
            <w:tcW w:w="2988" w:type="dxa"/>
            <w:tcBorders>
              <w:left w:val="single" w:sz="4" w:space="0" w:color="000000"/>
              <w:bottom w:val="single" w:sz="4" w:space="0" w:color="000000"/>
            </w:tcBorders>
          </w:tcPr>
          <w:p w:rsidR="002F54D0" w:rsidRPr="00373D11" w:rsidRDefault="002F54D0" w:rsidP="00AC5BFE">
            <w:pPr>
              <w:snapToGrid w:val="0"/>
              <w:spacing w:line="360" w:lineRule="auto"/>
              <w:jc w:val="both"/>
              <w:rPr>
                <w:rFonts w:eastAsia="Lucida Sans Unicode"/>
              </w:rPr>
            </w:pPr>
          </w:p>
          <w:p w:rsidR="002F54D0" w:rsidRPr="00373D11" w:rsidRDefault="002F54D0" w:rsidP="00AC5BFE">
            <w:pPr>
              <w:spacing w:line="360" w:lineRule="auto"/>
              <w:jc w:val="both"/>
              <w:rPr>
                <w:rFonts w:eastAsia="Lucida Sans Unicode"/>
              </w:rPr>
            </w:pPr>
            <w:r w:rsidRPr="00373D11">
              <w:rPr>
                <w:rFonts w:eastAsia="Lucida Sans Unicode"/>
              </w:rPr>
              <w:t>х.Кузнецов</w:t>
            </w:r>
          </w:p>
        </w:tc>
        <w:tc>
          <w:tcPr>
            <w:tcW w:w="1071" w:type="dxa"/>
            <w:tcBorders>
              <w:left w:val="single" w:sz="4" w:space="0" w:color="000000"/>
              <w:bottom w:val="single" w:sz="4" w:space="0" w:color="000000"/>
            </w:tcBorders>
          </w:tcPr>
          <w:p w:rsidR="002F54D0" w:rsidRDefault="002F54D0" w:rsidP="0050005F">
            <w:pPr>
              <w:snapToGrid w:val="0"/>
              <w:spacing w:line="360" w:lineRule="auto"/>
              <w:jc w:val="center"/>
              <w:rPr>
                <w:rFonts w:eastAsia="Lucida Sans Unicode"/>
                <w:sz w:val="24"/>
                <w:szCs w:val="24"/>
              </w:rPr>
            </w:pPr>
            <w:r>
              <w:rPr>
                <w:rFonts w:eastAsia="Lucida Sans Unicode"/>
                <w:sz w:val="24"/>
                <w:szCs w:val="24"/>
              </w:rPr>
              <w:t>-</w:t>
            </w:r>
          </w:p>
        </w:tc>
        <w:tc>
          <w:tcPr>
            <w:tcW w:w="1085" w:type="dxa"/>
            <w:tcBorders>
              <w:left w:val="single" w:sz="4" w:space="0" w:color="000000"/>
              <w:bottom w:val="single" w:sz="4" w:space="0" w:color="000000"/>
              <w:right w:val="single" w:sz="4" w:space="0" w:color="000000"/>
            </w:tcBorders>
          </w:tcPr>
          <w:p w:rsidR="002F54D0" w:rsidRDefault="002F54D0" w:rsidP="0050005F">
            <w:pPr>
              <w:snapToGrid w:val="0"/>
              <w:spacing w:line="360" w:lineRule="auto"/>
              <w:jc w:val="center"/>
              <w:rPr>
                <w:rFonts w:eastAsia="Lucida Sans Unicode"/>
                <w:sz w:val="24"/>
                <w:szCs w:val="24"/>
                <w:cs/>
              </w:rPr>
            </w:pPr>
            <w:r>
              <w:rPr>
                <w:rFonts w:eastAsia="Lucida Sans Unicode"/>
                <w:sz w:val="24"/>
                <w:szCs w:val="24"/>
                <w:cs/>
              </w:rPr>
              <w:t>٧</w:t>
            </w:r>
          </w:p>
        </w:tc>
      </w:tr>
      <w:tr w:rsidR="002F54D0">
        <w:tc>
          <w:tcPr>
            <w:tcW w:w="757" w:type="dxa"/>
            <w:tcBorders>
              <w:left w:val="single" w:sz="4" w:space="0" w:color="000000"/>
              <w:bottom w:val="single" w:sz="4" w:space="0" w:color="000000"/>
            </w:tcBorders>
          </w:tcPr>
          <w:p w:rsidR="002F54D0" w:rsidRDefault="002F54D0" w:rsidP="00AC5BFE">
            <w:pPr>
              <w:snapToGrid w:val="0"/>
              <w:spacing w:line="360" w:lineRule="auto"/>
              <w:jc w:val="both"/>
              <w:rPr>
                <w:rFonts w:eastAsia="Lucida Sans Unicode"/>
                <w:sz w:val="24"/>
                <w:szCs w:val="24"/>
              </w:rPr>
            </w:pPr>
            <w:r>
              <w:rPr>
                <w:rFonts w:eastAsia="Lucida Sans Unicode"/>
                <w:sz w:val="24"/>
                <w:szCs w:val="24"/>
              </w:rPr>
              <w:t>4</w:t>
            </w:r>
          </w:p>
        </w:tc>
        <w:tc>
          <w:tcPr>
            <w:tcW w:w="3742" w:type="dxa"/>
            <w:tcBorders>
              <w:left w:val="single" w:sz="4" w:space="0" w:color="000000"/>
              <w:bottom w:val="single" w:sz="4" w:space="0" w:color="000000"/>
            </w:tcBorders>
          </w:tcPr>
          <w:p w:rsidR="002F54D0" w:rsidRPr="00373D11" w:rsidRDefault="002F54D0" w:rsidP="00AC5BFE">
            <w:pPr>
              <w:snapToGrid w:val="0"/>
              <w:spacing w:line="200" w:lineRule="atLeast"/>
              <w:rPr>
                <w:rFonts w:eastAsia="Lucida Sans Unicode"/>
              </w:rPr>
            </w:pPr>
            <w:r w:rsidRPr="00373D11">
              <w:rPr>
                <w:rFonts w:eastAsia="Lucida Sans Unicode"/>
              </w:rPr>
              <w:t>Строительство мясокомбината на 100 рабочих мест</w:t>
            </w:r>
          </w:p>
        </w:tc>
        <w:tc>
          <w:tcPr>
            <w:tcW w:w="2988" w:type="dxa"/>
            <w:tcBorders>
              <w:left w:val="single" w:sz="4" w:space="0" w:color="000000"/>
              <w:bottom w:val="single" w:sz="4" w:space="0" w:color="000000"/>
            </w:tcBorders>
          </w:tcPr>
          <w:p w:rsidR="002F54D0" w:rsidRPr="00373D11" w:rsidRDefault="002F54D0" w:rsidP="00AC5BFE">
            <w:pPr>
              <w:snapToGrid w:val="0"/>
              <w:spacing w:line="360" w:lineRule="auto"/>
              <w:jc w:val="both"/>
              <w:rPr>
                <w:rFonts w:eastAsia="Lucida Sans Unicode"/>
              </w:rPr>
            </w:pPr>
            <w:r w:rsidRPr="00373D11">
              <w:rPr>
                <w:rFonts w:eastAsia="Lucida Sans Unicode"/>
              </w:rPr>
              <w:t>р.п.Иловля</w:t>
            </w:r>
          </w:p>
        </w:tc>
        <w:tc>
          <w:tcPr>
            <w:tcW w:w="1071" w:type="dxa"/>
            <w:tcBorders>
              <w:left w:val="single" w:sz="4" w:space="0" w:color="000000"/>
              <w:bottom w:val="single" w:sz="4" w:space="0" w:color="000000"/>
            </w:tcBorders>
          </w:tcPr>
          <w:p w:rsidR="002F54D0" w:rsidRDefault="002F54D0" w:rsidP="0050005F">
            <w:pPr>
              <w:snapToGrid w:val="0"/>
              <w:spacing w:line="360" w:lineRule="auto"/>
              <w:jc w:val="center"/>
              <w:rPr>
                <w:rFonts w:eastAsia="Lucida Sans Unicode"/>
                <w:sz w:val="24"/>
                <w:szCs w:val="24"/>
              </w:rPr>
            </w:pPr>
            <w:r>
              <w:rPr>
                <w:rFonts w:eastAsia="Lucida Sans Unicode"/>
                <w:sz w:val="24"/>
                <w:szCs w:val="24"/>
              </w:rPr>
              <w:t>-</w:t>
            </w:r>
          </w:p>
        </w:tc>
        <w:tc>
          <w:tcPr>
            <w:tcW w:w="1085" w:type="dxa"/>
            <w:tcBorders>
              <w:left w:val="single" w:sz="4" w:space="0" w:color="000000"/>
              <w:bottom w:val="single" w:sz="4" w:space="0" w:color="000000"/>
              <w:right w:val="single" w:sz="4" w:space="0" w:color="000000"/>
            </w:tcBorders>
          </w:tcPr>
          <w:p w:rsidR="002F54D0" w:rsidRDefault="002F54D0" w:rsidP="0050005F">
            <w:pPr>
              <w:snapToGrid w:val="0"/>
              <w:spacing w:line="360" w:lineRule="auto"/>
              <w:jc w:val="center"/>
              <w:rPr>
                <w:rFonts w:eastAsia="Lucida Sans Unicode"/>
                <w:sz w:val="24"/>
                <w:szCs w:val="24"/>
                <w:cs/>
              </w:rPr>
            </w:pPr>
            <w:r>
              <w:rPr>
                <w:rFonts w:eastAsia="Lucida Sans Unicode"/>
                <w:sz w:val="24"/>
                <w:szCs w:val="24"/>
                <w:cs/>
              </w:rPr>
              <w:t>٧</w:t>
            </w:r>
          </w:p>
        </w:tc>
      </w:tr>
      <w:tr w:rsidR="002F54D0">
        <w:tc>
          <w:tcPr>
            <w:tcW w:w="757" w:type="dxa"/>
            <w:tcBorders>
              <w:left w:val="single" w:sz="4" w:space="0" w:color="000000"/>
              <w:bottom w:val="single" w:sz="4" w:space="0" w:color="000000"/>
            </w:tcBorders>
          </w:tcPr>
          <w:p w:rsidR="002F54D0" w:rsidRDefault="002F54D0" w:rsidP="00AC5BFE">
            <w:pPr>
              <w:snapToGrid w:val="0"/>
              <w:spacing w:line="360" w:lineRule="auto"/>
              <w:jc w:val="both"/>
              <w:rPr>
                <w:rFonts w:eastAsia="Lucida Sans Unicode"/>
                <w:sz w:val="24"/>
                <w:szCs w:val="24"/>
              </w:rPr>
            </w:pPr>
            <w:r>
              <w:rPr>
                <w:rFonts w:eastAsia="Lucida Sans Unicode"/>
                <w:sz w:val="24"/>
                <w:szCs w:val="24"/>
              </w:rPr>
              <w:t>5</w:t>
            </w:r>
          </w:p>
        </w:tc>
        <w:tc>
          <w:tcPr>
            <w:tcW w:w="3742" w:type="dxa"/>
            <w:tcBorders>
              <w:left w:val="single" w:sz="4" w:space="0" w:color="000000"/>
              <w:bottom w:val="single" w:sz="4" w:space="0" w:color="000000"/>
            </w:tcBorders>
          </w:tcPr>
          <w:p w:rsidR="002F54D0" w:rsidRPr="00373D11" w:rsidRDefault="002F54D0" w:rsidP="00AC5BFE">
            <w:pPr>
              <w:snapToGrid w:val="0"/>
              <w:spacing w:line="200" w:lineRule="atLeast"/>
              <w:rPr>
                <w:rFonts w:eastAsia="Lucida Sans Unicode"/>
              </w:rPr>
            </w:pPr>
            <w:r w:rsidRPr="00373D11">
              <w:rPr>
                <w:rFonts w:eastAsia="Lucida Sans Unicode"/>
              </w:rPr>
              <w:t>Завод по переработке сельхозпродукции</w:t>
            </w:r>
          </w:p>
        </w:tc>
        <w:tc>
          <w:tcPr>
            <w:tcW w:w="2988" w:type="dxa"/>
            <w:tcBorders>
              <w:left w:val="single" w:sz="4" w:space="0" w:color="000000"/>
              <w:bottom w:val="single" w:sz="4" w:space="0" w:color="000000"/>
            </w:tcBorders>
          </w:tcPr>
          <w:p w:rsidR="002F54D0" w:rsidRPr="00373D11" w:rsidRDefault="002F54D0" w:rsidP="00AC5BFE">
            <w:pPr>
              <w:snapToGrid w:val="0"/>
              <w:spacing w:line="360" w:lineRule="auto"/>
              <w:jc w:val="both"/>
              <w:rPr>
                <w:rFonts w:eastAsia="Lucida Sans Unicode"/>
              </w:rPr>
            </w:pPr>
            <w:r w:rsidRPr="00373D11">
              <w:rPr>
                <w:rFonts w:eastAsia="Lucida Sans Unicode"/>
              </w:rPr>
              <w:t>х.Фастов</w:t>
            </w:r>
          </w:p>
        </w:tc>
        <w:tc>
          <w:tcPr>
            <w:tcW w:w="1071" w:type="dxa"/>
            <w:tcBorders>
              <w:left w:val="single" w:sz="4" w:space="0" w:color="000000"/>
              <w:bottom w:val="single" w:sz="4" w:space="0" w:color="000000"/>
            </w:tcBorders>
          </w:tcPr>
          <w:p w:rsidR="002F54D0" w:rsidRDefault="002F54D0" w:rsidP="0050005F">
            <w:pPr>
              <w:snapToGrid w:val="0"/>
              <w:spacing w:line="360" w:lineRule="auto"/>
              <w:jc w:val="center"/>
              <w:rPr>
                <w:rFonts w:eastAsia="Lucida Sans Unicode"/>
                <w:sz w:val="24"/>
                <w:szCs w:val="24"/>
              </w:rPr>
            </w:pPr>
            <w:r>
              <w:rPr>
                <w:rFonts w:eastAsia="Lucida Sans Unicode"/>
                <w:sz w:val="24"/>
                <w:szCs w:val="24"/>
              </w:rPr>
              <w:t>-</w:t>
            </w:r>
          </w:p>
        </w:tc>
        <w:tc>
          <w:tcPr>
            <w:tcW w:w="1085" w:type="dxa"/>
            <w:tcBorders>
              <w:left w:val="single" w:sz="4" w:space="0" w:color="000000"/>
              <w:bottom w:val="single" w:sz="4" w:space="0" w:color="000000"/>
              <w:right w:val="single" w:sz="4" w:space="0" w:color="000000"/>
            </w:tcBorders>
          </w:tcPr>
          <w:p w:rsidR="002F54D0" w:rsidRDefault="002F54D0" w:rsidP="0050005F">
            <w:pPr>
              <w:snapToGrid w:val="0"/>
              <w:spacing w:line="360" w:lineRule="auto"/>
              <w:jc w:val="center"/>
              <w:rPr>
                <w:rFonts w:eastAsia="Lucida Sans Unicode"/>
                <w:sz w:val="24"/>
                <w:szCs w:val="24"/>
                <w:cs/>
              </w:rPr>
            </w:pPr>
            <w:r>
              <w:rPr>
                <w:rFonts w:eastAsia="Lucida Sans Unicode"/>
                <w:sz w:val="24"/>
                <w:szCs w:val="24"/>
                <w:cs/>
              </w:rPr>
              <w:t>٧</w:t>
            </w:r>
          </w:p>
        </w:tc>
      </w:tr>
      <w:tr w:rsidR="002F54D0">
        <w:tc>
          <w:tcPr>
            <w:tcW w:w="757" w:type="dxa"/>
            <w:tcBorders>
              <w:left w:val="single" w:sz="4" w:space="0" w:color="000000"/>
              <w:bottom w:val="single" w:sz="4" w:space="0" w:color="auto"/>
            </w:tcBorders>
          </w:tcPr>
          <w:p w:rsidR="002F54D0" w:rsidRDefault="002F54D0" w:rsidP="00AC5BFE">
            <w:pPr>
              <w:snapToGrid w:val="0"/>
              <w:spacing w:line="360" w:lineRule="auto"/>
              <w:jc w:val="both"/>
              <w:rPr>
                <w:rFonts w:eastAsia="Lucida Sans Unicode"/>
                <w:sz w:val="24"/>
                <w:szCs w:val="24"/>
              </w:rPr>
            </w:pPr>
            <w:r>
              <w:rPr>
                <w:rFonts w:eastAsia="Lucida Sans Unicode"/>
                <w:sz w:val="24"/>
                <w:szCs w:val="24"/>
              </w:rPr>
              <w:t>6</w:t>
            </w:r>
          </w:p>
        </w:tc>
        <w:tc>
          <w:tcPr>
            <w:tcW w:w="3742" w:type="dxa"/>
            <w:tcBorders>
              <w:left w:val="single" w:sz="4" w:space="0" w:color="000000"/>
              <w:bottom w:val="single" w:sz="4" w:space="0" w:color="auto"/>
            </w:tcBorders>
          </w:tcPr>
          <w:p w:rsidR="002F54D0" w:rsidRPr="00373D11" w:rsidRDefault="002F54D0" w:rsidP="00AC5BFE">
            <w:pPr>
              <w:snapToGrid w:val="0"/>
              <w:spacing w:line="200" w:lineRule="atLeast"/>
              <w:rPr>
                <w:rFonts w:eastAsia="Lucida Sans Unicode"/>
              </w:rPr>
            </w:pPr>
            <w:r w:rsidRPr="00373D11">
              <w:rPr>
                <w:rFonts w:eastAsia="Lucida Sans Unicode"/>
              </w:rPr>
              <w:t>Хлебоприемное предприятие</w:t>
            </w:r>
          </w:p>
        </w:tc>
        <w:tc>
          <w:tcPr>
            <w:tcW w:w="2988" w:type="dxa"/>
            <w:tcBorders>
              <w:left w:val="single" w:sz="4" w:space="0" w:color="000000"/>
              <w:bottom w:val="single" w:sz="4" w:space="0" w:color="auto"/>
            </w:tcBorders>
          </w:tcPr>
          <w:p w:rsidR="002F54D0" w:rsidRPr="00373D11" w:rsidRDefault="002F54D0" w:rsidP="00AC5BFE">
            <w:pPr>
              <w:snapToGrid w:val="0"/>
              <w:spacing w:line="360" w:lineRule="auto"/>
              <w:jc w:val="both"/>
              <w:rPr>
                <w:rFonts w:eastAsia="Lucida Sans Unicode"/>
              </w:rPr>
            </w:pPr>
            <w:r w:rsidRPr="00373D11">
              <w:rPr>
                <w:rFonts w:eastAsia="Lucida Sans Unicode"/>
              </w:rPr>
              <w:t>ст.Солодча</w:t>
            </w:r>
          </w:p>
        </w:tc>
        <w:tc>
          <w:tcPr>
            <w:tcW w:w="1071" w:type="dxa"/>
            <w:tcBorders>
              <w:left w:val="single" w:sz="4" w:space="0" w:color="000000"/>
              <w:bottom w:val="single" w:sz="4" w:space="0" w:color="auto"/>
            </w:tcBorders>
          </w:tcPr>
          <w:p w:rsidR="002F54D0" w:rsidRDefault="002F54D0" w:rsidP="0050005F">
            <w:pPr>
              <w:snapToGrid w:val="0"/>
              <w:spacing w:line="360" w:lineRule="auto"/>
              <w:jc w:val="center"/>
              <w:rPr>
                <w:rFonts w:eastAsia="Lucida Sans Unicode"/>
                <w:sz w:val="24"/>
                <w:szCs w:val="24"/>
              </w:rPr>
            </w:pPr>
            <w:r>
              <w:rPr>
                <w:rFonts w:eastAsia="Lucida Sans Unicode"/>
                <w:sz w:val="24"/>
                <w:szCs w:val="24"/>
              </w:rPr>
              <w:t>-</w:t>
            </w:r>
          </w:p>
        </w:tc>
        <w:tc>
          <w:tcPr>
            <w:tcW w:w="1085" w:type="dxa"/>
            <w:tcBorders>
              <w:left w:val="single" w:sz="4" w:space="0" w:color="000000"/>
              <w:bottom w:val="single" w:sz="4" w:space="0" w:color="auto"/>
              <w:right w:val="single" w:sz="4" w:space="0" w:color="000000"/>
            </w:tcBorders>
          </w:tcPr>
          <w:p w:rsidR="002F54D0" w:rsidRDefault="002F54D0" w:rsidP="0050005F">
            <w:pPr>
              <w:snapToGrid w:val="0"/>
              <w:spacing w:line="360" w:lineRule="auto"/>
              <w:jc w:val="center"/>
              <w:rPr>
                <w:rFonts w:eastAsia="Lucida Sans Unicode"/>
                <w:sz w:val="24"/>
                <w:szCs w:val="24"/>
                <w:cs/>
              </w:rPr>
            </w:pPr>
            <w:r>
              <w:rPr>
                <w:rFonts w:eastAsia="Lucida Sans Unicode"/>
                <w:sz w:val="24"/>
                <w:szCs w:val="24"/>
                <w:cs/>
              </w:rPr>
              <w:t>٧</w:t>
            </w:r>
          </w:p>
        </w:tc>
      </w:tr>
      <w:tr w:rsidR="001916ED">
        <w:tc>
          <w:tcPr>
            <w:tcW w:w="757" w:type="dxa"/>
            <w:tcBorders>
              <w:top w:val="single" w:sz="4" w:space="0" w:color="auto"/>
              <w:left w:val="single" w:sz="4" w:space="0" w:color="auto"/>
              <w:bottom w:val="single" w:sz="4" w:space="0" w:color="auto"/>
              <w:right w:val="single" w:sz="4" w:space="0" w:color="auto"/>
            </w:tcBorders>
          </w:tcPr>
          <w:p w:rsidR="001916ED" w:rsidRDefault="001916ED" w:rsidP="00AC5BFE">
            <w:pPr>
              <w:snapToGrid w:val="0"/>
              <w:spacing w:line="360" w:lineRule="auto"/>
              <w:jc w:val="both"/>
              <w:rPr>
                <w:rFonts w:eastAsia="Lucida Sans Unicode"/>
                <w:sz w:val="24"/>
                <w:szCs w:val="24"/>
              </w:rPr>
            </w:pPr>
            <w:r>
              <w:rPr>
                <w:rFonts w:eastAsia="Lucida Sans Unicode"/>
                <w:sz w:val="24"/>
                <w:szCs w:val="24"/>
              </w:rPr>
              <w:t>7</w:t>
            </w:r>
          </w:p>
        </w:tc>
        <w:tc>
          <w:tcPr>
            <w:tcW w:w="3742" w:type="dxa"/>
            <w:tcBorders>
              <w:top w:val="single" w:sz="4" w:space="0" w:color="auto"/>
              <w:left w:val="single" w:sz="4" w:space="0" w:color="auto"/>
              <w:bottom w:val="single" w:sz="4" w:space="0" w:color="auto"/>
              <w:right w:val="single" w:sz="4" w:space="0" w:color="auto"/>
            </w:tcBorders>
          </w:tcPr>
          <w:p w:rsidR="001916ED" w:rsidRPr="00373D11" w:rsidRDefault="001916ED" w:rsidP="00AC5BFE">
            <w:pPr>
              <w:snapToGrid w:val="0"/>
              <w:spacing w:line="200" w:lineRule="atLeast"/>
              <w:rPr>
                <w:rFonts w:eastAsia="Lucida Sans Unicode"/>
              </w:rPr>
            </w:pPr>
            <w:r w:rsidRPr="00373D11">
              <w:rPr>
                <w:rFonts w:eastAsia="Lucida Sans Unicode"/>
              </w:rPr>
              <w:t xml:space="preserve">Мясохладобойня мощностью </w:t>
            </w:r>
          </w:p>
          <w:p w:rsidR="001916ED" w:rsidRPr="00373D11" w:rsidRDefault="001916ED" w:rsidP="00AC5BFE">
            <w:pPr>
              <w:snapToGrid w:val="0"/>
              <w:spacing w:line="200" w:lineRule="atLeast"/>
              <w:rPr>
                <w:rFonts w:eastAsia="Lucida Sans Unicode"/>
              </w:rPr>
            </w:pPr>
            <w:r w:rsidRPr="00373D11">
              <w:rPr>
                <w:rFonts w:eastAsia="Lucida Sans Unicode"/>
              </w:rPr>
              <w:t>150 т/сут</w:t>
            </w:r>
          </w:p>
        </w:tc>
        <w:tc>
          <w:tcPr>
            <w:tcW w:w="2988" w:type="dxa"/>
            <w:tcBorders>
              <w:top w:val="single" w:sz="4" w:space="0" w:color="auto"/>
              <w:left w:val="single" w:sz="4" w:space="0" w:color="auto"/>
              <w:bottom w:val="single" w:sz="4" w:space="0" w:color="auto"/>
              <w:right w:val="single" w:sz="4" w:space="0" w:color="auto"/>
            </w:tcBorders>
          </w:tcPr>
          <w:p w:rsidR="001916ED" w:rsidRPr="00373D11" w:rsidRDefault="001916ED" w:rsidP="00AC5BFE">
            <w:pPr>
              <w:snapToGrid w:val="0"/>
              <w:spacing w:line="360" w:lineRule="auto"/>
              <w:jc w:val="both"/>
              <w:rPr>
                <w:rFonts w:eastAsia="Lucida Sans Unicode"/>
              </w:rPr>
            </w:pPr>
            <w:r w:rsidRPr="00373D11">
              <w:rPr>
                <w:rFonts w:eastAsia="Lucida Sans Unicode"/>
              </w:rPr>
              <w:t xml:space="preserve">территория земель </w:t>
            </w:r>
          </w:p>
          <w:p w:rsidR="001916ED" w:rsidRPr="00373D11" w:rsidRDefault="001916ED" w:rsidP="00AC5BFE">
            <w:pPr>
              <w:snapToGrid w:val="0"/>
              <w:spacing w:line="360" w:lineRule="auto"/>
              <w:jc w:val="both"/>
              <w:rPr>
                <w:rFonts w:eastAsia="Lucida Sans Unicode"/>
              </w:rPr>
            </w:pPr>
            <w:r w:rsidRPr="00373D11">
              <w:rPr>
                <w:rFonts w:eastAsia="Lucida Sans Unicode"/>
              </w:rPr>
              <w:t>ЗАО «Краснодонской»</w:t>
            </w:r>
          </w:p>
        </w:tc>
        <w:tc>
          <w:tcPr>
            <w:tcW w:w="1071" w:type="dxa"/>
            <w:tcBorders>
              <w:top w:val="single" w:sz="4" w:space="0" w:color="auto"/>
              <w:left w:val="single" w:sz="4" w:space="0" w:color="auto"/>
              <w:bottom w:val="single" w:sz="4" w:space="0" w:color="auto"/>
              <w:right w:val="single" w:sz="4" w:space="0" w:color="auto"/>
            </w:tcBorders>
          </w:tcPr>
          <w:p w:rsidR="001916ED" w:rsidRDefault="001916ED" w:rsidP="00267C27">
            <w:pPr>
              <w:snapToGrid w:val="0"/>
              <w:spacing w:line="360" w:lineRule="auto"/>
              <w:jc w:val="center"/>
              <w:rPr>
                <w:rFonts w:eastAsia="Lucida Sans Unicode"/>
                <w:sz w:val="24"/>
                <w:szCs w:val="24"/>
                <w:cs/>
              </w:rPr>
            </w:pPr>
            <w:r>
              <w:rPr>
                <w:rFonts w:eastAsia="Lucida Sans Unicode"/>
                <w:sz w:val="24"/>
                <w:szCs w:val="24"/>
                <w:cs/>
              </w:rPr>
              <w:t>٧</w:t>
            </w:r>
          </w:p>
        </w:tc>
        <w:tc>
          <w:tcPr>
            <w:tcW w:w="1085" w:type="dxa"/>
            <w:tcBorders>
              <w:top w:val="single" w:sz="4" w:space="0" w:color="auto"/>
              <w:left w:val="single" w:sz="4" w:space="0" w:color="auto"/>
              <w:bottom w:val="single" w:sz="4" w:space="0" w:color="auto"/>
              <w:right w:val="single" w:sz="4" w:space="0" w:color="auto"/>
            </w:tcBorders>
          </w:tcPr>
          <w:p w:rsidR="001916ED" w:rsidRDefault="001916ED" w:rsidP="00267C27">
            <w:pPr>
              <w:snapToGrid w:val="0"/>
              <w:spacing w:line="360" w:lineRule="auto"/>
              <w:jc w:val="center"/>
              <w:rPr>
                <w:rFonts w:eastAsia="Lucida Sans Unicode"/>
                <w:sz w:val="24"/>
                <w:szCs w:val="24"/>
              </w:rPr>
            </w:pPr>
            <w:r>
              <w:rPr>
                <w:rFonts w:eastAsia="Lucida Sans Unicode"/>
                <w:sz w:val="24"/>
                <w:szCs w:val="24"/>
              </w:rPr>
              <w:t>-</w:t>
            </w:r>
          </w:p>
        </w:tc>
      </w:tr>
      <w:tr w:rsidR="00373D11">
        <w:tc>
          <w:tcPr>
            <w:tcW w:w="757" w:type="dxa"/>
            <w:tcBorders>
              <w:top w:val="single" w:sz="4" w:space="0" w:color="auto"/>
              <w:left w:val="single" w:sz="4" w:space="0" w:color="auto"/>
              <w:bottom w:val="single" w:sz="4" w:space="0" w:color="auto"/>
              <w:right w:val="single" w:sz="4" w:space="0" w:color="auto"/>
            </w:tcBorders>
          </w:tcPr>
          <w:p w:rsidR="00373D11" w:rsidRDefault="00373D11" w:rsidP="00AC5BFE">
            <w:pPr>
              <w:snapToGrid w:val="0"/>
              <w:spacing w:line="360" w:lineRule="auto"/>
              <w:jc w:val="both"/>
              <w:rPr>
                <w:rFonts w:eastAsia="Lucida Sans Unicode"/>
                <w:sz w:val="24"/>
                <w:szCs w:val="24"/>
              </w:rPr>
            </w:pPr>
            <w:r>
              <w:rPr>
                <w:rFonts w:eastAsia="Lucida Sans Unicode"/>
                <w:sz w:val="24"/>
                <w:szCs w:val="24"/>
              </w:rPr>
              <w:t>8</w:t>
            </w:r>
          </w:p>
        </w:tc>
        <w:tc>
          <w:tcPr>
            <w:tcW w:w="3742" w:type="dxa"/>
            <w:tcBorders>
              <w:top w:val="single" w:sz="4" w:space="0" w:color="auto"/>
              <w:left w:val="single" w:sz="4" w:space="0" w:color="auto"/>
              <w:bottom w:val="single" w:sz="4" w:space="0" w:color="auto"/>
              <w:right w:val="single" w:sz="4" w:space="0" w:color="auto"/>
            </w:tcBorders>
          </w:tcPr>
          <w:p w:rsidR="00373D11" w:rsidRPr="00373D11" w:rsidRDefault="00373D11" w:rsidP="00AC5BFE">
            <w:pPr>
              <w:snapToGrid w:val="0"/>
              <w:spacing w:line="200" w:lineRule="atLeast"/>
              <w:rPr>
                <w:rFonts w:eastAsia="Lucida Sans Unicode"/>
              </w:rPr>
            </w:pPr>
            <w:r>
              <w:rPr>
                <w:rFonts w:eastAsia="Lucida Sans Unicode"/>
              </w:rPr>
              <w:t>Элеватор</w:t>
            </w:r>
          </w:p>
        </w:tc>
        <w:tc>
          <w:tcPr>
            <w:tcW w:w="2988" w:type="dxa"/>
            <w:tcBorders>
              <w:top w:val="single" w:sz="4" w:space="0" w:color="auto"/>
              <w:left w:val="single" w:sz="4" w:space="0" w:color="auto"/>
              <w:bottom w:val="single" w:sz="4" w:space="0" w:color="auto"/>
              <w:right w:val="single" w:sz="4" w:space="0" w:color="auto"/>
            </w:tcBorders>
          </w:tcPr>
          <w:p w:rsidR="00373D11" w:rsidRPr="00373D11" w:rsidRDefault="00373D11" w:rsidP="00AC5BFE">
            <w:pPr>
              <w:snapToGrid w:val="0"/>
              <w:spacing w:line="360" w:lineRule="auto"/>
              <w:jc w:val="both"/>
              <w:rPr>
                <w:rFonts w:eastAsia="Lucida Sans Unicode"/>
              </w:rPr>
            </w:pPr>
            <w:r>
              <w:rPr>
                <w:rFonts w:eastAsia="Lucida Sans Unicode"/>
              </w:rPr>
              <w:t>р.п. Иловля</w:t>
            </w:r>
          </w:p>
        </w:tc>
        <w:tc>
          <w:tcPr>
            <w:tcW w:w="1071" w:type="dxa"/>
            <w:tcBorders>
              <w:top w:val="single" w:sz="4" w:space="0" w:color="auto"/>
              <w:left w:val="single" w:sz="4" w:space="0" w:color="auto"/>
              <w:bottom w:val="single" w:sz="4" w:space="0" w:color="auto"/>
              <w:right w:val="single" w:sz="4" w:space="0" w:color="auto"/>
            </w:tcBorders>
          </w:tcPr>
          <w:p w:rsidR="00373D11" w:rsidRDefault="00373D11" w:rsidP="00267C27">
            <w:pPr>
              <w:snapToGrid w:val="0"/>
              <w:spacing w:line="360" w:lineRule="auto"/>
              <w:jc w:val="center"/>
              <w:rPr>
                <w:rFonts w:eastAsia="Lucida Sans Unicode"/>
                <w:sz w:val="24"/>
                <w:szCs w:val="24"/>
                <w:cs/>
              </w:rPr>
            </w:pPr>
            <w:r>
              <w:rPr>
                <w:rFonts w:eastAsia="Lucida Sans Unicode"/>
                <w:sz w:val="24"/>
                <w:szCs w:val="24"/>
                <w:cs/>
              </w:rPr>
              <w:t>٧</w:t>
            </w:r>
          </w:p>
        </w:tc>
        <w:tc>
          <w:tcPr>
            <w:tcW w:w="1085" w:type="dxa"/>
            <w:tcBorders>
              <w:top w:val="single" w:sz="4" w:space="0" w:color="auto"/>
              <w:left w:val="single" w:sz="4" w:space="0" w:color="auto"/>
              <w:bottom w:val="single" w:sz="4" w:space="0" w:color="auto"/>
              <w:right w:val="single" w:sz="4" w:space="0" w:color="auto"/>
            </w:tcBorders>
          </w:tcPr>
          <w:p w:rsidR="00373D11" w:rsidRDefault="00373D11" w:rsidP="00267C27">
            <w:pPr>
              <w:snapToGrid w:val="0"/>
              <w:spacing w:line="360" w:lineRule="auto"/>
              <w:jc w:val="center"/>
              <w:rPr>
                <w:rFonts w:eastAsia="Lucida Sans Unicode"/>
                <w:sz w:val="24"/>
                <w:szCs w:val="24"/>
              </w:rPr>
            </w:pPr>
            <w:r>
              <w:rPr>
                <w:rFonts w:eastAsia="Lucida Sans Unicode"/>
                <w:sz w:val="24"/>
                <w:szCs w:val="24"/>
              </w:rPr>
              <w:t>-</w:t>
            </w:r>
          </w:p>
        </w:tc>
      </w:tr>
    </w:tbl>
    <w:p w:rsidR="002F54D0" w:rsidRPr="001916ED" w:rsidRDefault="002F54D0" w:rsidP="002F54D0">
      <w:pPr>
        <w:spacing w:line="360" w:lineRule="auto"/>
        <w:ind w:left="851"/>
        <w:jc w:val="both"/>
        <w:rPr>
          <w:rFonts w:eastAsia="Lucida Sans Unicode" w:cs="Tahoma"/>
          <w:sz w:val="16"/>
          <w:szCs w:val="16"/>
        </w:rPr>
      </w:pPr>
    </w:p>
    <w:p w:rsidR="002F54D0" w:rsidRDefault="002F54D0" w:rsidP="002F54D0">
      <w:pPr>
        <w:spacing w:line="360" w:lineRule="auto"/>
        <w:ind w:left="851" w:firstLine="853"/>
        <w:jc w:val="both"/>
        <w:rPr>
          <w:rFonts w:eastAsia="Lucida Sans Unicode"/>
          <w:sz w:val="28"/>
          <w:szCs w:val="28"/>
        </w:rPr>
      </w:pPr>
      <w:r>
        <w:rPr>
          <w:rFonts w:eastAsia="Lucida Sans Unicode"/>
          <w:sz w:val="28"/>
          <w:szCs w:val="28"/>
        </w:rPr>
        <w:t xml:space="preserve">В период до </w:t>
      </w:r>
      <w:smartTag w:uri="urn:schemas-microsoft-com:office:smarttags" w:element="metricconverter">
        <w:smartTagPr>
          <w:attr w:name="ProductID" w:val="2025 г"/>
        </w:smartTagPr>
        <w:r>
          <w:rPr>
            <w:rFonts w:eastAsia="Lucida Sans Unicode"/>
            <w:sz w:val="28"/>
            <w:szCs w:val="28"/>
          </w:rPr>
          <w:t>2025 г</w:t>
        </w:r>
      </w:smartTag>
      <w:r>
        <w:rPr>
          <w:rFonts w:eastAsia="Lucida Sans Unicode"/>
          <w:sz w:val="28"/>
          <w:szCs w:val="28"/>
        </w:rPr>
        <w:t>. будет продолжена работа по развитию различных организационно-правовых форм сельскохозяйственного производства.</w:t>
      </w:r>
    </w:p>
    <w:p w:rsidR="002F54D0" w:rsidRDefault="002F54D0" w:rsidP="002F54D0">
      <w:pPr>
        <w:spacing w:line="360" w:lineRule="auto"/>
        <w:ind w:left="851" w:firstLine="853"/>
        <w:jc w:val="both"/>
        <w:rPr>
          <w:rFonts w:eastAsia="Lucida Sans Unicode"/>
          <w:sz w:val="28"/>
          <w:szCs w:val="28"/>
        </w:rPr>
      </w:pPr>
      <w:r>
        <w:rPr>
          <w:rFonts w:eastAsia="Lucida Sans Unicode"/>
          <w:sz w:val="28"/>
          <w:szCs w:val="28"/>
        </w:rPr>
        <w:t>Особую роль будут играть личные подсобные хозяйства и садово-огородные участки, за счет которых сейчас в значительной мере решаются продовольственные проблемы.</w:t>
      </w:r>
    </w:p>
    <w:p w:rsidR="002F54D0" w:rsidRDefault="002F54D0" w:rsidP="002F54D0">
      <w:pPr>
        <w:spacing w:line="360" w:lineRule="auto"/>
        <w:ind w:left="851" w:firstLine="853"/>
        <w:jc w:val="both"/>
        <w:rPr>
          <w:rFonts w:eastAsia="Lucida Sans Unicode"/>
          <w:sz w:val="28"/>
          <w:szCs w:val="28"/>
        </w:rPr>
      </w:pPr>
      <w:r>
        <w:rPr>
          <w:rFonts w:eastAsia="Lucida Sans Unicode"/>
          <w:sz w:val="28"/>
          <w:szCs w:val="28"/>
        </w:rPr>
        <w:t>Основной задачей сельскохозяйственного производства будет постепенное наращивание производства зерна и  улучшение качества сельскохозяйственной продукции.</w:t>
      </w:r>
    </w:p>
    <w:p w:rsidR="002F54D0" w:rsidRDefault="002F54D0" w:rsidP="002F54D0">
      <w:pPr>
        <w:spacing w:line="360" w:lineRule="auto"/>
        <w:ind w:left="851" w:firstLine="853"/>
        <w:jc w:val="both"/>
        <w:rPr>
          <w:rFonts w:eastAsia="Lucida Sans Unicode"/>
          <w:sz w:val="28"/>
          <w:szCs w:val="28"/>
        </w:rPr>
      </w:pPr>
      <w:r>
        <w:rPr>
          <w:rFonts w:eastAsia="Lucida Sans Unicode"/>
          <w:sz w:val="28"/>
          <w:szCs w:val="28"/>
        </w:rPr>
        <w:lastRenderedPageBreak/>
        <w:t>В районе для увеличения объемов производства растениеводческой продукции будет увеличен</w:t>
      </w:r>
      <w:r w:rsidR="002D0B8E">
        <w:rPr>
          <w:rFonts w:eastAsia="Lucida Sans Unicode"/>
          <w:sz w:val="28"/>
          <w:szCs w:val="28"/>
        </w:rPr>
        <w:t>а площадь</w:t>
      </w:r>
      <w:r>
        <w:rPr>
          <w:rFonts w:eastAsia="Lucida Sans Unicode"/>
          <w:sz w:val="28"/>
          <w:szCs w:val="28"/>
        </w:rPr>
        <w:t xml:space="preserve"> пашни в обработке до 130 тыс.га к </w:t>
      </w:r>
      <w:smartTag w:uri="urn:schemas-microsoft-com:office:smarttags" w:element="metricconverter">
        <w:smartTagPr>
          <w:attr w:name="ProductID" w:val="2010 г"/>
        </w:smartTagPr>
        <w:r>
          <w:rPr>
            <w:rFonts w:eastAsia="Lucida Sans Unicode"/>
            <w:sz w:val="28"/>
            <w:szCs w:val="28"/>
          </w:rPr>
          <w:t>2010 г</w:t>
        </w:r>
      </w:smartTag>
      <w:r>
        <w:rPr>
          <w:rFonts w:eastAsia="Lucida Sans Unicode"/>
          <w:sz w:val="28"/>
          <w:szCs w:val="28"/>
        </w:rPr>
        <w:t>., к 2025г.</w:t>
      </w:r>
      <w:r w:rsidR="0050005F">
        <w:rPr>
          <w:rFonts w:eastAsia="Lucida Sans Unicode"/>
          <w:sz w:val="28"/>
          <w:szCs w:val="28"/>
        </w:rPr>
        <w:t xml:space="preserve"> </w:t>
      </w:r>
      <w:r>
        <w:rPr>
          <w:rFonts w:eastAsia="Lucida Sans Unicode"/>
          <w:sz w:val="28"/>
          <w:szCs w:val="28"/>
        </w:rPr>
        <w:t>-</w:t>
      </w:r>
      <w:r w:rsidR="0050005F">
        <w:rPr>
          <w:rFonts w:eastAsia="Lucida Sans Unicode"/>
          <w:sz w:val="28"/>
          <w:szCs w:val="28"/>
        </w:rPr>
        <w:t xml:space="preserve"> </w:t>
      </w:r>
      <w:r>
        <w:rPr>
          <w:rFonts w:eastAsia="Lucida Sans Unicode"/>
          <w:sz w:val="28"/>
          <w:szCs w:val="28"/>
        </w:rPr>
        <w:t>145 тыс.га.</w:t>
      </w:r>
    </w:p>
    <w:p w:rsidR="002F54D0" w:rsidRDefault="002F54D0" w:rsidP="006D3FCB">
      <w:pPr>
        <w:spacing w:line="200" w:lineRule="atLeast"/>
        <w:ind w:left="993"/>
        <w:jc w:val="center"/>
        <w:rPr>
          <w:rFonts w:eastAsia="Lucida Sans Unicode"/>
          <w:b/>
          <w:sz w:val="28"/>
          <w:szCs w:val="28"/>
        </w:rPr>
      </w:pPr>
      <w:r>
        <w:rPr>
          <w:rFonts w:eastAsia="Lucida Sans Unicode"/>
          <w:b/>
          <w:sz w:val="28"/>
          <w:szCs w:val="28"/>
        </w:rPr>
        <w:t>Динамика основных показателей производства</w:t>
      </w:r>
    </w:p>
    <w:p w:rsidR="002F54D0" w:rsidRDefault="002F54D0" w:rsidP="006D3FCB">
      <w:pPr>
        <w:spacing w:line="200" w:lineRule="atLeast"/>
        <w:ind w:left="993"/>
        <w:jc w:val="center"/>
        <w:rPr>
          <w:rFonts w:eastAsia="Lucida Sans Unicode"/>
          <w:b/>
          <w:sz w:val="28"/>
          <w:szCs w:val="28"/>
        </w:rPr>
      </w:pPr>
      <w:r>
        <w:rPr>
          <w:rFonts w:eastAsia="Lucida Sans Unicode"/>
          <w:b/>
          <w:sz w:val="28"/>
          <w:szCs w:val="28"/>
        </w:rPr>
        <w:t>растениеводческой продукции на период 2004-2025 гг.</w:t>
      </w:r>
    </w:p>
    <w:tbl>
      <w:tblPr>
        <w:tblpPr w:leftFromText="180" w:rightFromText="180" w:vertAnchor="text" w:horzAnchor="page" w:tblpX="1304" w:tblpY="250"/>
        <w:tblW w:w="0" w:type="auto"/>
        <w:tblLayout w:type="fixed"/>
        <w:tblLook w:val="0000"/>
      </w:tblPr>
      <w:tblGrid>
        <w:gridCol w:w="2093"/>
        <w:gridCol w:w="897"/>
        <w:gridCol w:w="727"/>
        <w:gridCol w:w="727"/>
        <w:gridCol w:w="727"/>
        <w:gridCol w:w="727"/>
        <w:gridCol w:w="727"/>
        <w:gridCol w:w="727"/>
        <w:gridCol w:w="727"/>
        <w:gridCol w:w="727"/>
        <w:gridCol w:w="727"/>
        <w:gridCol w:w="736"/>
        <w:gridCol w:w="18"/>
      </w:tblGrid>
      <w:tr w:rsidR="002F54D0">
        <w:trPr>
          <w:trHeight w:hRule="exact" w:val="286"/>
        </w:trPr>
        <w:tc>
          <w:tcPr>
            <w:tcW w:w="2093" w:type="dxa"/>
            <w:vMerge w:val="restart"/>
            <w:tcBorders>
              <w:top w:val="single" w:sz="4" w:space="0" w:color="000000"/>
              <w:left w:val="single" w:sz="4" w:space="0" w:color="000000"/>
              <w:bottom w:val="single" w:sz="4" w:space="0" w:color="000000"/>
            </w:tcBorders>
          </w:tcPr>
          <w:p w:rsidR="002F54D0" w:rsidRDefault="002F54D0" w:rsidP="0050005F">
            <w:pPr>
              <w:snapToGrid w:val="0"/>
              <w:spacing w:line="200" w:lineRule="atLeast"/>
              <w:jc w:val="center"/>
              <w:rPr>
                <w:rFonts w:eastAsia="Lucida Sans Unicode"/>
                <w:b/>
                <w:bCs/>
                <w:i/>
                <w:iCs/>
                <w:sz w:val="24"/>
                <w:szCs w:val="24"/>
              </w:rPr>
            </w:pPr>
            <w:r>
              <w:rPr>
                <w:rFonts w:eastAsia="Lucida Sans Unicode"/>
                <w:b/>
                <w:bCs/>
                <w:i/>
                <w:iCs/>
                <w:sz w:val="24"/>
                <w:szCs w:val="24"/>
              </w:rPr>
              <w:t>Наименование показателей</w:t>
            </w:r>
          </w:p>
        </w:tc>
        <w:tc>
          <w:tcPr>
            <w:tcW w:w="897" w:type="dxa"/>
            <w:vMerge w:val="restart"/>
            <w:tcBorders>
              <w:top w:val="single" w:sz="4" w:space="0" w:color="000000"/>
              <w:left w:val="single" w:sz="4" w:space="0" w:color="000000"/>
              <w:bottom w:val="single" w:sz="4" w:space="0" w:color="000000"/>
            </w:tcBorders>
          </w:tcPr>
          <w:p w:rsidR="002F54D0" w:rsidRDefault="002F54D0" w:rsidP="0050005F">
            <w:pPr>
              <w:snapToGrid w:val="0"/>
              <w:spacing w:line="200" w:lineRule="atLeast"/>
              <w:jc w:val="center"/>
              <w:rPr>
                <w:rFonts w:eastAsia="Lucida Sans Unicode"/>
                <w:b/>
                <w:bCs/>
                <w:i/>
                <w:iCs/>
                <w:sz w:val="24"/>
                <w:szCs w:val="24"/>
              </w:rPr>
            </w:pPr>
            <w:r>
              <w:rPr>
                <w:rFonts w:eastAsia="Lucida Sans Unicode"/>
                <w:b/>
                <w:bCs/>
                <w:i/>
                <w:iCs/>
                <w:sz w:val="24"/>
                <w:szCs w:val="24"/>
              </w:rPr>
              <w:t>Ед. изм.</w:t>
            </w:r>
          </w:p>
        </w:tc>
        <w:tc>
          <w:tcPr>
            <w:tcW w:w="7297" w:type="dxa"/>
            <w:gridSpan w:val="11"/>
            <w:tcBorders>
              <w:top w:val="single" w:sz="4" w:space="0" w:color="000000"/>
              <w:left w:val="single" w:sz="4" w:space="0" w:color="000000"/>
              <w:bottom w:val="single" w:sz="4" w:space="0" w:color="000000"/>
              <w:right w:val="single" w:sz="4" w:space="0" w:color="000000"/>
            </w:tcBorders>
          </w:tcPr>
          <w:p w:rsidR="002F54D0" w:rsidRDefault="002F54D0" w:rsidP="0050005F">
            <w:pPr>
              <w:snapToGrid w:val="0"/>
              <w:spacing w:line="200" w:lineRule="atLeast"/>
              <w:jc w:val="center"/>
              <w:rPr>
                <w:rFonts w:eastAsia="Lucida Sans Unicode"/>
                <w:b/>
                <w:bCs/>
                <w:i/>
                <w:iCs/>
                <w:sz w:val="24"/>
                <w:szCs w:val="24"/>
              </w:rPr>
            </w:pPr>
            <w:r>
              <w:rPr>
                <w:rFonts w:eastAsia="Lucida Sans Unicode"/>
                <w:b/>
                <w:bCs/>
                <w:i/>
                <w:iCs/>
                <w:sz w:val="24"/>
                <w:szCs w:val="24"/>
              </w:rPr>
              <w:t>Годы</w:t>
            </w:r>
          </w:p>
        </w:tc>
      </w:tr>
      <w:tr w:rsidR="002F54D0">
        <w:trPr>
          <w:gridAfter w:val="1"/>
          <w:wAfter w:w="18" w:type="dxa"/>
        </w:trPr>
        <w:tc>
          <w:tcPr>
            <w:tcW w:w="2093" w:type="dxa"/>
            <w:vMerge/>
            <w:tcBorders>
              <w:top w:val="single" w:sz="4" w:space="0" w:color="000000"/>
              <w:left w:val="single" w:sz="4" w:space="0" w:color="000000"/>
              <w:bottom w:val="single" w:sz="4" w:space="0" w:color="000000"/>
            </w:tcBorders>
          </w:tcPr>
          <w:p w:rsidR="002F54D0" w:rsidRDefault="002F54D0" w:rsidP="0050005F"/>
        </w:tc>
        <w:tc>
          <w:tcPr>
            <w:tcW w:w="897" w:type="dxa"/>
            <w:vMerge/>
            <w:tcBorders>
              <w:top w:val="single" w:sz="4" w:space="0" w:color="000000"/>
              <w:left w:val="single" w:sz="4" w:space="0" w:color="000000"/>
              <w:bottom w:val="single" w:sz="4" w:space="0" w:color="000000"/>
            </w:tcBorders>
          </w:tcPr>
          <w:p w:rsidR="002F54D0" w:rsidRDefault="002F54D0" w:rsidP="0050005F"/>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b/>
                <w:bCs/>
                <w:i/>
                <w:iCs/>
                <w:sz w:val="24"/>
                <w:szCs w:val="24"/>
              </w:rPr>
            </w:pPr>
            <w:r>
              <w:rPr>
                <w:rFonts w:eastAsia="Lucida Sans Unicode"/>
                <w:b/>
                <w:bCs/>
                <w:i/>
                <w:iCs/>
                <w:sz w:val="24"/>
                <w:szCs w:val="24"/>
              </w:rPr>
              <w:t>2004</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b/>
                <w:bCs/>
                <w:i/>
                <w:iCs/>
                <w:sz w:val="24"/>
                <w:szCs w:val="24"/>
              </w:rPr>
            </w:pPr>
            <w:r>
              <w:rPr>
                <w:rFonts w:eastAsia="Lucida Sans Unicode"/>
                <w:b/>
                <w:bCs/>
                <w:i/>
                <w:iCs/>
                <w:sz w:val="24"/>
                <w:szCs w:val="24"/>
              </w:rPr>
              <w:t>2005</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b/>
                <w:bCs/>
                <w:i/>
                <w:iCs/>
                <w:sz w:val="24"/>
                <w:szCs w:val="24"/>
              </w:rPr>
            </w:pPr>
            <w:r>
              <w:rPr>
                <w:rFonts w:eastAsia="Lucida Sans Unicode"/>
                <w:b/>
                <w:bCs/>
                <w:i/>
                <w:iCs/>
                <w:sz w:val="24"/>
                <w:szCs w:val="24"/>
              </w:rPr>
              <w:t>2006</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b/>
                <w:bCs/>
                <w:i/>
                <w:iCs/>
                <w:sz w:val="24"/>
                <w:szCs w:val="24"/>
              </w:rPr>
            </w:pPr>
            <w:r>
              <w:rPr>
                <w:rFonts w:eastAsia="Lucida Sans Unicode"/>
                <w:b/>
                <w:bCs/>
                <w:i/>
                <w:iCs/>
                <w:sz w:val="24"/>
                <w:szCs w:val="24"/>
              </w:rPr>
              <w:t>2007</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b/>
                <w:bCs/>
                <w:i/>
                <w:iCs/>
                <w:sz w:val="24"/>
                <w:szCs w:val="24"/>
              </w:rPr>
            </w:pPr>
            <w:r>
              <w:rPr>
                <w:rFonts w:eastAsia="Lucida Sans Unicode"/>
                <w:b/>
                <w:bCs/>
                <w:i/>
                <w:iCs/>
                <w:sz w:val="24"/>
                <w:szCs w:val="24"/>
              </w:rPr>
              <w:t>2008</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b/>
                <w:bCs/>
                <w:i/>
                <w:iCs/>
                <w:sz w:val="24"/>
                <w:szCs w:val="24"/>
              </w:rPr>
            </w:pPr>
            <w:r>
              <w:rPr>
                <w:rFonts w:eastAsia="Lucida Sans Unicode"/>
                <w:b/>
                <w:bCs/>
                <w:i/>
                <w:iCs/>
                <w:sz w:val="24"/>
                <w:szCs w:val="24"/>
              </w:rPr>
              <w:t>2009</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b/>
                <w:bCs/>
                <w:i/>
                <w:iCs/>
                <w:sz w:val="24"/>
                <w:szCs w:val="24"/>
              </w:rPr>
            </w:pPr>
            <w:r>
              <w:rPr>
                <w:rFonts w:eastAsia="Lucida Sans Unicode"/>
                <w:b/>
                <w:bCs/>
                <w:i/>
                <w:iCs/>
                <w:sz w:val="24"/>
                <w:szCs w:val="24"/>
              </w:rPr>
              <w:t>2010</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b/>
                <w:bCs/>
                <w:i/>
                <w:iCs/>
                <w:sz w:val="24"/>
                <w:szCs w:val="24"/>
              </w:rPr>
            </w:pPr>
            <w:r>
              <w:rPr>
                <w:rFonts w:eastAsia="Lucida Sans Unicode"/>
                <w:b/>
                <w:bCs/>
                <w:i/>
                <w:iCs/>
                <w:sz w:val="24"/>
                <w:szCs w:val="24"/>
              </w:rPr>
              <w:t>2015</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b/>
                <w:bCs/>
                <w:i/>
                <w:iCs/>
                <w:sz w:val="24"/>
                <w:szCs w:val="24"/>
              </w:rPr>
            </w:pPr>
            <w:r>
              <w:rPr>
                <w:rFonts w:eastAsia="Lucida Sans Unicode"/>
                <w:b/>
                <w:bCs/>
                <w:i/>
                <w:iCs/>
                <w:sz w:val="24"/>
                <w:szCs w:val="24"/>
              </w:rPr>
              <w:t>2020</w:t>
            </w:r>
          </w:p>
        </w:tc>
        <w:tc>
          <w:tcPr>
            <w:tcW w:w="736" w:type="dxa"/>
            <w:tcBorders>
              <w:left w:val="single" w:sz="4" w:space="0" w:color="000000"/>
              <w:bottom w:val="single" w:sz="4" w:space="0" w:color="000000"/>
              <w:right w:val="single" w:sz="4" w:space="0" w:color="000000"/>
            </w:tcBorders>
          </w:tcPr>
          <w:p w:rsidR="002F54D0" w:rsidRDefault="002F54D0" w:rsidP="0050005F">
            <w:pPr>
              <w:snapToGrid w:val="0"/>
              <w:spacing w:line="200" w:lineRule="atLeast"/>
              <w:jc w:val="center"/>
              <w:rPr>
                <w:rFonts w:eastAsia="Lucida Sans Unicode"/>
                <w:b/>
                <w:bCs/>
                <w:i/>
                <w:iCs/>
                <w:sz w:val="24"/>
                <w:szCs w:val="24"/>
              </w:rPr>
            </w:pPr>
            <w:r>
              <w:rPr>
                <w:rFonts w:eastAsia="Lucida Sans Unicode"/>
                <w:b/>
                <w:bCs/>
                <w:i/>
                <w:iCs/>
                <w:sz w:val="24"/>
                <w:szCs w:val="24"/>
              </w:rPr>
              <w:t>2025</w:t>
            </w:r>
          </w:p>
        </w:tc>
      </w:tr>
      <w:tr w:rsidR="002F54D0">
        <w:trPr>
          <w:gridAfter w:val="1"/>
          <w:wAfter w:w="18" w:type="dxa"/>
        </w:trPr>
        <w:tc>
          <w:tcPr>
            <w:tcW w:w="2093"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r>
              <w:rPr>
                <w:rFonts w:eastAsia="Lucida Sans Unicode"/>
                <w:sz w:val="24"/>
                <w:szCs w:val="24"/>
              </w:rPr>
              <w:t>Пашня в обработке</w:t>
            </w:r>
          </w:p>
        </w:tc>
        <w:tc>
          <w:tcPr>
            <w:tcW w:w="89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p>
          <w:p w:rsidR="002F54D0" w:rsidRDefault="002F54D0" w:rsidP="0050005F">
            <w:pPr>
              <w:spacing w:line="200" w:lineRule="atLeast"/>
              <w:jc w:val="center"/>
              <w:rPr>
                <w:rFonts w:eastAsia="Lucida Sans Unicode"/>
                <w:sz w:val="24"/>
                <w:szCs w:val="24"/>
              </w:rPr>
            </w:pPr>
            <w:r>
              <w:rPr>
                <w:rFonts w:eastAsia="Lucida Sans Unicode"/>
                <w:sz w:val="24"/>
                <w:szCs w:val="24"/>
              </w:rPr>
              <w:t>тыс.га</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p>
          <w:p w:rsidR="002F54D0" w:rsidRDefault="002F54D0" w:rsidP="0050005F">
            <w:pPr>
              <w:spacing w:line="200" w:lineRule="atLeast"/>
              <w:jc w:val="center"/>
              <w:rPr>
                <w:rFonts w:eastAsia="Lucida Sans Unicode"/>
                <w:sz w:val="24"/>
                <w:szCs w:val="24"/>
              </w:rPr>
            </w:pPr>
            <w:r>
              <w:rPr>
                <w:rFonts w:eastAsia="Lucida Sans Unicode"/>
                <w:sz w:val="24"/>
                <w:szCs w:val="24"/>
              </w:rPr>
              <w:t>99</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p>
          <w:p w:rsidR="002F54D0" w:rsidRDefault="002F54D0" w:rsidP="0050005F">
            <w:pPr>
              <w:spacing w:line="200" w:lineRule="atLeast"/>
              <w:jc w:val="center"/>
              <w:rPr>
                <w:rFonts w:eastAsia="Lucida Sans Unicode"/>
                <w:sz w:val="24"/>
                <w:szCs w:val="24"/>
              </w:rPr>
            </w:pPr>
            <w:r>
              <w:rPr>
                <w:rFonts w:eastAsia="Lucida Sans Unicode"/>
                <w:sz w:val="24"/>
                <w:szCs w:val="24"/>
              </w:rPr>
              <w:t>100</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p>
          <w:p w:rsidR="002F54D0" w:rsidRDefault="002F54D0" w:rsidP="0050005F">
            <w:pPr>
              <w:spacing w:line="200" w:lineRule="atLeast"/>
              <w:jc w:val="center"/>
              <w:rPr>
                <w:rFonts w:eastAsia="Lucida Sans Unicode"/>
                <w:sz w:val="24"/>
                <w:szCs w:val="24"/>
              </w:rPr>
            </w:pPr>
            <w:r>
              <w:rPr>
                <w:rFonts w:eastAsia="Lucida Sans Unicode"/>
                <w:sz w:val="24"/>
                <w:szCs w:val="24"/>
              </w:rPr>
              <w:t>115</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p>
          <w:p w:rsidR="002F54D0" w:rsidRDefault="002F54D0" w:rsidP="0050005F">
            <w:pPr>
              <w:spacing w:line="200" w:lineRule="atLeast"/>
              <w:jc w:val="center"/>
              <w:rPr>
                <w:rFonts w:eastAsia="Lucida Sans Unicode"/>
                <w:sz w:val="24"/>
                <w:szCs w:val="24"/>
              </w:rPr>
            </w:pPr>
            <w:r>
              <w:rPr>
                <w:rFonts w:eastAsia="Lucida Sans Unicode"/>
                <w:sz w:val="24"/>
                <w:szCs w:val="24"/>
              </w:rPr>
              <w:t>118</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p>
          <w:p w:rsidR="002F54D0" w:rsidRDefault="002F54D0" w:rsidP="0050005F">
            <w:pPr>
              <w:spacing w:line="200" w:lineRule="atLeast"/>
              <w:jc w:val="center"/>
              <w:rPr>
                <w:rFonts w:eastAsia="Lucida Sans Unicode"/>
                <w:sz w:val="24"/>
                <w:szCs w:val="24"/>
              </w:rPr>
            </w:pPr>
            <w:r>
              <w:rPr>
                <w:rFonts w:eastAsia="Lucida Sans Unicode"/>
                <w:sz w:val="24"/>
                <w:szCs w:val="24"/>
              </w:rPr>
              <w:t>123</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p>
          <w:p w:rsidR="002F54D0" w:rsidRDefault="002F54D0" w:rsidP="0050005F">
            <w:pPr>
              <w:spacing w:line="200" w:lineRule="atLeast"/>
              <w:jc w:val="center"/>
              <w:rPr>
                <w:rFonts w:eastAsia="Lucida Sans Unicode"/>
                <w:sz w:val="24"/>
                <w:szCs w:val="24"/>
              </w:rPr>
            </w:pPr>
            <w:r>
              <w:rPr>
                <w:rFonts w:eastAsia="Lucida Sans Unicode"/>
                <w:sz w:val="24"/>
                <w:szCs w:val="24"/>
              </w:rPr>
              <w:t>127</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p>
          <w:p w:rsidR="002F54D0" w:rsidRDefault="002F54D0" w:rsidP="0050005F">
            <w:pPr>
              <w:spacing w:line="200" w:lineRule="atLeast"/>
              <w:jc w:val="center"/>
              <w:rPr>
                <w:rFonts w:eastAsia="Lucida Sans Unicode"/>
                <w:sz w:val="24"/>
                <w:szCs w:val="24"/>
              </w:rPr>
            </w:pPr>
            <w:r>
              <w:rPr>
                <w:rFonts w:eastAsia="Lucida Sans Unicode"/>
                <w:sz w:val="24"/>
                <w:szCs w:val="24"/>
              </w:rPr>
              <w:t>130</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p>
          <w:p w:rsidR="002F54D0" w:rsidRDefault="002F54D0" w:rsidP="0050005F">
            <w:pPr>
              <w:spacing w:line="200" w:lineRule="atLeast"/>
              <w:jc w:val="center"/>
              <w:rPr>
                <w:rFonts w:eastAsia="Lucida Sans Unicode"/>
                <w:sz w:val="24"/>
                <w:szCs w:val="24"/>
              </w:rPr>
            </w:pPr>
            <w:r>
              <w:rPr>
                <w:rFonts w:eastAsia="Lucida Sans Unicode"/>
                <w:sz w:val="24"/>
                <w:szCs w:val="24"/>
              </w:rPr>
              <w:t>135</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p>
          <w:p w:rsidR="002F54D0" w:rsidRDefault="002F54D0" w:rsidP="0050005F">
            <w:pPr>
              <w:spacing w:line="200" w:lineRule="atLeast"/>
              <w:jc w:val="center"/>
              <w:rPr>
                <w:rFonts w:eastAsia="Lucida Sans Unicode"/>
                <w:sz w:val="24"/>
                <w:szCs w:val="24"/>
              </w:rPr>
            </w:pPr>
            <w:r>
              <w:rPr>
                <w:rFonts w:eastAsia="Lucida Sans Unicode"/>
                <w:sz w:val="24"/>
                <w:szCs w:val="24"/>
              </w:rPr>
              <w:t>140</w:t>
            </w:r>
          </w:p>
        </w:tc>
        <w:tc>
          <w:tcPr>
            <w:tcW w:w="736" w:type="dxa"/>
            <w:tcBorders>
              <w:left w:val="single" w:sz="4" w:space="0" w:color="000000"/>
              <w:bottom w:val="single" w:sz="4" w:space="0" w:color="000000"/>
              <w:right w:val="single" w:sz="4" w:space="0" w:color="000000"/>
            </w:tcBorders>
          </w:tcPr>
          <w:p w:rsidR="002F54D0" w:rsidRDefault="002F54D0" w:rsidP="0050005F">
            <w:pPr>
              <w:snapToGrid w:val="0"/>
              <w:spacing w:line="200" w:lineRule="atLeast"/>
              <w:jc w:val="center"/>
              <w:rPr>
                <w:rFonts w:eastAsia="Lucida Sans Unicode"/>
                <w:sz w:val="24"/>
                <w:szCs w:val="24"/>
              </w:rPr>
            </w:pPr>
          </w:p>
          <w:p w:rsidR="002F54D0" w:rsidRDefault="002F54D0" w:rsidP="0050005F">
            <w:pPr>
              <w:spacing w:line="200" w:lineRule="atLeast"/>
              <w:jc w:val="center"/>
              <w:rPr>
                <w:rFonts w:eastAsia="Lucida Sans Unicode"/>
                <w:sz w:val="24"/>
                <w:szCs w:val="24"/>
              </w:rPr>
            </w:pPr>
            <w:r>
              <w:rPr>
                <w:rFonts w:eastAsia="Lucida Sans Unicode"/>
                <w:sz w:val="24"/>
                <w:szCs w:val="24"/>
              </w:rPr>
              <w:t>145</w:t>
            </w:r>
          </w:p>
        </w:tc>
      </w:tr>
      <w:tr w:rsidR="002F54D0">
        <w:trPr>
          <w:gridAfter w:val="1"/>
          <w:wAfter w:w="18" w:type="dxa"/>
        </w:trPr>
        <w:tc>
          <w:tcPr>
            <w:tcW w:w="2093"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r>
              <w:rPr>
                <w:rFonts w:eastAsia="Lucida Sans Unicode"/>
                <w:sz w:val="24"/>
                <w:szCs w:val="24"/>
              </w:rPr>
              <w:t>Пары</w:t>
            </w:r>
          </w:p>
        </w:tc>
        <w:tc>
          <w:tcPr>
            <w:tcW w:w="89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r>
              <w:rPr>
                <w:rFonts w:eastAsia="Lucida Sans Unicode"/>
                <w:sz w:val="24"/>
                <w:szCs w:val="24"/>
              </w:rPr>
              <w:t>тыс.га</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r>
              <w:rPr>
                <w:rFonts w:eastAsia="Lucida Sans Unicode"/>
                <w:sz w:val="24"/>
                <w:szCs w:val="24"/>
              </w:rPr>
              <w:t>33</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r>
              <w:rPr>
                <w:rFonts w:eastAsia="Lucida Sans Unicode"/>
                <w:sz w:val="24"/>
                <w:szCs w:val="24"/>
              </w:rPr>
              <w:t>34</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r>
              <w:rPr>
                <w:rFonts w:eastAsia="Lucida Sans Unicode"/>
                <w:sz w:val="24"/>
                <w:szCs w:val="24"/>
              </w:rPr>
              <w:t>35</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r>
              <w:rPr>
                <w:rFonts w:eastAsia="Lucida Sans Unicode"/>
                <w:sz w:val="24"/>
                <w:szCs w:val="24"/>
              </w:rPr>
              <w:t>36</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r>
              <w:rPr>
                <w:rFonts w:eastAsia="Lucida Sans Unicode"/>
                <w:sz w:val="24"/>
                <w:szCs w:val="24"/>
              </w:rPr>
              <w:t>37</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r>
              <w:rPr>
                <w:rFonts w:eastAsia="Lucida Sans Unicode"/>
                <w:sz w:val="24"/>
                <w:szCs w:val="24"/>
              </w:rPr>
              <w:t>38</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r>
              <w:rPr>
                <w:rFonts w:eastAsia="Lucida Sans Unicode"/>
                <w:sz w:val="24"/>
                <w:szCs w:val="24"/>
              </w:rPr>
              <w:t>40</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r>
              <w:rPr>
                <w:rFonts w:eastAsia="Lucida Sans Unicode"/>
                <w:sz w:val="24"/>
                <w:szCs w:val="24"/>
              </w:rPr>
              <w:t>46</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r>
              <w:rPr>
                <w:rFonts w:eastAsia="Lucida Sans Unicode"/>
                <w:sz w:val="24"/>
                <w:szCs w:val="24"/>
              </w:rPr>
              <w:t>52</w:t>
            </w:r>
          </w:p>
        </w:tc>
        <w:tc>
          <w:tcPr>
            <w:tcW w:w="736" w:type="dxa"/>
            <w:tcBorders>
              <w:left w:val="single" w:sz="4" w:space="0" w:color="000000"/>
              <w:bottom w:val="single" w:sz="4" w:space="0" w:color="000000"/>
              <w:right w:val="single" w:sz="4" w:space="0" w:color="000000"/>
            </w:tcBorders>
          </w:tcPr>
          <w:p w:rsidR="002F54D0" w:rsidRDefault="002F54D0" w:rsidP="0050005F">
            <w:pPr>
              <w:snapToGrid w:val="0"/>
              <w:spacing w:line="200" w:lineRule="atLeast"/>
              <w:jc w:val="center"/>
              <w:rPr>
                <w:rFonts w:eastAsia="Lucida Sans Unicode"/>
                <w:sz w:val="24"/>
                <w:szCs w:val="24"/>
              </w:rPr>
            </w:pPr>
            <w:r>
              <w:rPr>
                <w:rFonts w:eastAsia="Lucida Sans Unicode"/>
                <w:sz w:val="24"/>
                <w:szCs w:val="24"/>
              </w:rPr>
              <w:t>60</w:t>
            </w:r>
          </w:p>
        </w:tc>
      </w:tr>
      <w:tr w:rsidR="002F54D0">
        <w:trPr>
          <w:gridAfter w:val="1"/>
          <w:wAfter w:w="18" w:type="dxa"/>
        </w:trPr>
        <w:tc>
          <w:tcPr>
            <w:tcW w:w="2093"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r>
              <w:rPr>
                <w:rFonts w:eastAsia="Lucida Sans Unicode"/>
                <w:sz w:val="24"/>
                <w:szCs w:val="24"/>
              </w:rPr>
              <w:t>Зерновые</w:t>
            </w:r>
          </w:p>
        </w:tc>
        <w:tc>
          <w:tcPr>
            <w:tcW w:w="89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r>
              <w:rPr>
                <w:rFonts w:eastAsia="Lucida Sans Unicode"/>
                <w:sz w:val="24"/>
                <w:szCs w:val="24"/>
              </w:rPr>
              <w:t>тыс.га</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r>
              <w:rPr>
                <w:rFonts w:eastAsia="Lucida Sans Unicode"/>
                <w:sz w:val="24"/>
                <w:szCs w:val="24"/>
              </w:rPr>
              <w:t>54,9</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r>
              <w:rPr>
                <w:rFonts w:eastAsia="Lucida Sans Unicode"/>
                <w:sz w:val="24"/>
                <w:szCs w:val="24"/>
              </w:rPr>
              <w:t>55,5</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r>
              <w:rPr>
                <w:rFonts w:eastAsia="Lucida Sans Unicode"/>
                <w:sz w:val="24"/>
                <w:szCs w:val="24"/>
              </w:rPr>
              <w:t>56</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r>
              <w:rPr>
                <w:rFonts w:eastAsia="Lucida Sans Unicode"/>
                <w:sz w:val="24"/>
                <w:szCs w:val="24"/>
              </w:rPr>
              <w:t>57</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r>
              <w:rPr>
                <w:rFonts w:eastAsia="Lucida Sans Unicode"/>
                <w:sz w:val="24"/>
                <w:szCs w:val="24"/>
              </w:rPr>
              <w:t>58</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r>
              <w:rPr>
                <w:rFonts w:eastAsia="Lucida Sans Unicode"/>
                <w:sz w:val="24"/>
                <w:szCs w:val="24"/>
              </w:rPr>
              <w:t>59</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r>
              <w:rPr>
                <w:rFonts w:eastAsia="Lucida Sans Unicode"/>
                <w:sz w:val="24"/>
                <w:szCs w:val="24"/>
              </w:rPr>
              <w:t>60</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r>
              <w:rPr>
                <w:rFonts w:eastAsia="Lucida Sans Unicode"/>
                <w:sz w:val="24"/>
                <w:szCs w:val="24"/>
              </w:rPr>
              <w:t>62</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r>
              <w:rPr>
                <w:rFonts w:eastAsia="Lucida Sans Unicode"/>
                <w:sz w:val="24"/>
                <w:szCs w:val="24"/>
              </w:rPr>
              <w:t>67</w:t>
            </w:r>
          </w:p>
        </w:tc>
        <w:tc>
          <w:tcPr>
            <w:tcW w:w="736" w:type="dxa"/>
            <w:tcBorders>
              <w:left w:val="single" w:sz="4" w:space="0" w:color="000000"/>
              <w:bottom w:val="single" w:sz="4" w:space="0" w:color="000000"/>
              <w:right w:val="single" w:sz="4" w:space="0" w:color="000000"/>
            </w:tcBorders>
          </w:tcPr>
          <w:p w:rsidR="002F54D0" w:rsidRDefault="002F54D0" w:rsidP="0050005F">
            <w:pPr>
              <w:snapToGrid w:val="0"/>
              <w:spacing w:line="200" w:lineRule="atLeast"/>
              <w:jc w:val="center"/>
              <w:rPr>
                <w:rFonts w:eastAsia="Lucida Sans Unicode"/>
                <w:sz w:val="24"/>
                <w:szCs w:val="24"/>
              </w:rPr>
            </w:pPr>
            <w:r>
              <w:rPr>
                <w:rFonts w:eastAsia="Lucida Sans Unicode"/>
                <w:sz w:val="24"/>
                <w:szCs w:val="24"/>
              </w:rPr>
              <w:t>67</w:t>
            </w:r>
          </w:p>
        </w:tc>
      </w:tr>
      <w:tr w:rsidR="002F54D0">
        <w:trPr>
          <w:gridAfter w:val="1"/>
          <w:wAfter w:w="18" w:type="dxa"/>
        </w:trPr>
        <w:tc>
          <w:tcPr>
            <w:tcW w:w="2093"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r>
              <w:rPr>
                <w:rFonts w:eastAsia="Lucida Sans Unicode"/>
                <w:sz w:val="24"/>
                <w:szCs w:val="24"/>
              </w:rPr>
              <w:t>Валовое производство зерна</w:t>
            </w:r>
          </w:p>
        </w:tc>
        <w:tc>
          <w:tcPr>
            <w:tcW w:w="89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p>
          <w:p w:rsidR="002F54D0" w:rsidRDefault="002F54D0" w:rsidP="0050005F">
            <w:pPr>
              <w:spacing w:line="200" w:lineRule="atLeast"/>
              <w:jc w:val="center"/>
              <w:rPr>
                <w:rFonts w:eastAsia="Lucida Sans Unicode"/>
                <w:sz w:val="24"/>
                <w:szCs w:val="24"/>
              </w:rPr>
            </w:pPr>
            <w:r>
              <w:rPr>
                <w:rFonts w:eastAsia="Lucida Sans Unicode"/>
                <w:sz w:val="24"/>
                <w:szCs w:val="24"/>
              </w:rPr>
              <w:t>тыс.т.</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2"/>
                <w:szCs w:val="22"/>
              </w:rPr>
            </w:pPr>
          </w:p>
          <w:p w:rsidR="002F54D0" w:rsidRDefault="002F54D0" w:rsidP="0050005F">
            <w:pPr>
              <w:spacing w:line="200" w:lineRule="atLeast"/>
              <w:jc w:val="center"/>
              <w:rPr>
                <w:rFonts w:eastAsia="Lucida Sans Unicode"/>
                <w:sz w:val="22"/>
                <w:szCs w:val="22"/>
              </w:rPr>
            </w:pPr>
            <w:r>
              <w:rPr>
                <w:rFonts w:eastAsia="Lucida Sans Unicode"/>
                <w:sz w:val="22"/>
                <w:szCs w:val="22"/>
              </w:rPr>
              <w:t>100,7</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2"/>
                <w:szCs w:val="22"/>
              </w:rPr>
            </w:pPr>
          </w:p>
          <w:p w:rsidR="002F54D0" w:rsidRDefault="002F54D0" w:rsidP="0050005F">
            <w:pPr>
              <w:spacing w:line="200" w:lineRule="atLeast"/>
              <w:jc w:val="center"/>
              <w:rPr>
                <w:rFonts w:eastAsia="Lucida Sans Unicode"/>
                <w:sz w:val="22"/>
                <w:szCs w:val="22"/>
              </w:rPr>
            </w:pPr>
            <w:r>
              <w:rPr>
                <w:rFonts w:eastAsia="Lucida Sans Unicode"/>
                <w:sz w:val="22"/>
                <w:szCs w:val="22"/>
              </w:rPr>
              <w:t>101,5</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2"/>
                <w:szCs w:val="22"/>
              </w:rPr>
            </w:pPr>
          </w:p>
          <w:p w:rsidR="002F54D0" w:rsidRDefault="002F54D0" w:rsidP="0050005F">
            <w:pPr>
              <w:spacing w:line="200" w:lineRule="atLeast"/>
              <w:jc w:val="center"/>
              <w:rPr>
                <w:rFonts w:eastAsia="Lucida Sans Unicode"/>
                <w:sz w:val="22"/>
                <w:szCs w:val="22"/>
              </w:rPr>
            </w:pPr>
            <w:r>
              <w:rPr>
                <w:rFonts w:eastAsia="Lucida Sans Unicode"/>
                <w:sz w:val="22"/>
                <w:szCs w:val="22"/>
              </w:rPr>
              <w:t>103</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2"/>
                <w:szCs w:val="22"/>
              </w:rPr>
            </w:pPr>
          </w:p>
          <w:p w:rsidR="002F54D0" w:rsidRDefault="002F54D0" w:rsidP="0050005F">
            <w:pPr>
              <w:spacing w:line="200" w:lineRule="atLeast"/>
              <w:jc w:val="center"/>
              <w:rPr>
                <w:rFonts w:eastAsia="Lucida Sans Unicode"/>
                <w:sz w:val="22"/>
                <w:szCs w:val="22"/>
              </w:rPr>
            </w:pPr>
            <w:r>
              <w:rPr>
                <w:rFonts w:eastAsia="Lucida Sans Unicode"/>
                <w:sz w:val="22"/>
                <w:szCs w:val="22"/>
              </w:rPr>
              <w:t>105</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2"/>
                <w:szCs w:val="22"/>
              </w:rPr>
            </w:pPr>
          </w:p>
          <w:p w:rsidR="002F54D0" w:rsidRDefault="002F54D0" w:rsidP="0050005F">
            <w:pPr>
              <w:spacing w:line="200" w:lineRule="atLeast"/>
              <w:jc w:val="center"/>
              <w:rPr>
                <w:rFonts w:eastAsia="Lucida Sans Unicode"/>
                <w:sz w:val="22"/>
                <w:szCs w:val="22"/>
              </w:rPr>
            </w:pPr>
            <w:r>
              <w:rPr>
                <w:rFonts w:eastAsia="Lucida Sans Unicode"/>
                <w:sz w:val="22"/>
                <w:szCs w:val="22"/>
              </w:rPr>
              <w:t>109</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2"/>
                <w:szCs w:val="22"/>
              </w:rPr>
            </w:pPr>
          </w:p>
          <w:p w:rsidR="002F54D0" w:rsidRDefault="002F54D0" w:rsidP="0050005F">
            <w:pPr>
              <w:spacing w:line="200" w:lineRule="atLeast"/>
              <w:jc w:val="center"/>
              <w:rPr>
                <w:rFonts w:eastAsia="Lucida Sans Unicode"/>
                <w:sz w:val="22"/>
                <w:szCs w:val="22"/>
              </w:rPr>
            </w:pPr>
            <w:r>
              <w:rPr>
                <w:rFonts w:eastAsia="Lucida Sans Unicode"/>
                <w:sz w:val="22"/>
                <w:szCs w:val="22"/>
              </w:rPr>
              <w:t>111,5</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2"/>
                <w:szCs w:val="22"/>
              </w:rPr>
            </w:pPr>
          </w:p>
          <w:p w:rsidR="002F54D0" w:rsidRDefault="002F54D0" w:rsidP="0050005F">
            <w:pPr>
              <w:spacing w:line="200" w:lineRule="atLeast"/>
              <w:jc w:val="center"/>
              <w:rPr>
                <w:rFonts w:eastAsia="Lucida Sans Unicode"/>
                <w:sz w:val="22"/>
                <w:szCs w:val="22"/>
              </w:rPr>
            </w:pPr>
            <w:r>
              <w:rPr>
                <w:rFonts w:eastAsia="Lucida Sans Unicode"/>
                <w:sz w:val="22"/>
                <w:szCs w:val="22"/>
              </w:rPr>
              <w:t>114</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2"/>
                <w:szCs w:val="22"/>
              </w:rPr>
            </w:pPr>
          </w:p>
          <w:p w:rsidR="002F54D0" w:rsidRDefault="002F54D0" w:rsidP="0050005F">
            <w:pPr>
              <w:spacing w:line="200" w:lineRule="atLeast"/>
              <w:jc w:val="center"/>
              <w:rPr>
                <w:rFonts w:eastAsia="Lucida Sans Unicode"/>
                <w:sz w:val="22"/>
                <w:szCs w:val="22"/>
              </w:rPr>
            </w:pPr>
            <w:r>
              <w:rPr>
                <w:rFonts w:eastAsia="Lucida Sans Unicode"/>
                <w:sz w:val="22"/>
                <w:szCs w:val="22"/>
              </w:rPr>
              <w:t>123</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2"/>
                <w:szCs w:val="22"/>
              </w:rPr>
            </w:pPr>
          </w:p>
          <w:p w:rsidR="002F54D0" w:rsidRDefault="002F54D0" w:rsidP="0050005F">
            <w:pPr>
              <w:spacing w:line="200" w:lineRule="atLeast"/>
              <w:jc w:val="center"/>
              <w:rPr>
                <w:rFonts w:eastAsia="Lucida Sans Unicode"/>
                <w:sz w:val="22"/>
                <w:szCs w:val="22"/>
              </w:rPr>
            </w:pPr>
            <w:r>
              <w:rPr>
                <w:rFonts w:eastAsia="Lucida Sans Unicode"/>
                <w:sz w:val="22"/>
                <w:szCs w:val="22"/>
              </w:rPr>
              <w:t>125</w:t>
            </w:r>
          </w:p>
        </w:tc>
        <w:tc>
          <w:tcPr>
            <w:tcW w:w="736" w:type="dxa"/>
            <w:tcBorders>
              <w:left w:val="single" w:sz="4" w:space="0" w:color="000000"/>
              <w:bottom w:val="single" w:sz="4" w:space="0" w:color="000000"/>
              <w:right w:val="single" w:sz="4" w:space="0" w:color="000000"/>
            </w:tcBorders>
          </w:tcPr>
          <w:p w:rsidR="002F54D0" w:rsidRDefault="002F54D0" w:rsidP="0050005F">
            <w:pPr>
              <w:snapToGrid w:val="0"/>
              <w:spacing w:line="200" w:lineRule="atLeast"/>
              <w:jc w:val="center"/>
              <w:rPr>
                <w:rFonts w:eastAsia="Lucida Sans Unicode"/>
                <w:sz w:val="22"/>
                <w:szCs w:val="22"/>
              </w:rPr>
            </w:pPr>
          </w:p>
          <w:p w:rsidR="002F54D0" w:rsidRDefault="002F54D0" w:rsidP="0050005F">
            <w:pPr>
              <w:spacing w:line="200" w:lineRule="atLeast"/>
              <w:jc w:val="center"/>
              <w:rPr>
                <w:rFonts w:eastAsia="Lucida Sans Unicode"/>
                <w:sz w:val="22"/>
                <w:szCs w:val="22"/>
              </w:rPr>
            </w:pPr>
            <w:r>
              <w:rPr>
                <w:rFonts w:eastAsia="Lucida Sans Unicode"/>
                <w:sz w:val="22"/>
                <w:szCs w:val="22"/>
              </w:rPr>
              <w:t>127</w:t>
            </w:r>
          </w:p>
        </w:tc>
      </w:tr>
      <w:tr w:rsidR="002F54D0">
        <w:trPr>
          <w:gridAfter w:val="1"/>
          <w:wAfter w:w="18" w:type="dxa"/>
        </w:trPr>
        <w:tc>
          <w:tcPr>
            <w:tcW w:w="2093"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r>
              <w:rPr>
                <w:rFonts w:eastAsia="Lucida Sans Unicode"/>
                <w:sz w:val="24"/>
                <w:szCs w:val="24"/>
              </w:rPr>
              <w:t>Производство кормов</w:t>
            </w:r>
          </w:p>
        </w:tc>
        <w:tc>
          <w:tcPr>
            <w:tcW w:w="89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r>
              <w:rPr>
                <w:rFonts w:eastAsia="Lucida Sans Unicode"/>
                <w:sz w:val="24"/>
                <w:szCs w:val="24"/>
              </w:rPr>
              <w:t>тыс.ц.</w:t>
            </w:r>
          </w:p>
          <w:p w:rsidR="002F54D0" w:rsidRDefault="002F54D0" w:rsidP="0050005F">
            <w:pPr>
              <w:spacing w:line="200" w:lineRule="atLeast"/>
              <w:jc w:val="center"/>
              <w:rPr>
                <w:rFonts w:eastAsia="Lucida Sans Unicode"/>
                <w:sz w:val="24"/>
                <w:szCs w:val="24"/>
              </w:rPr>
            </w:pPr>
            <w:r>
              <w:rPr>
                <w:rFonts w:eastAsia="Lucida Sans Unicode"/>
                <w:sz w:val="24"/>
                <w:szCs w:val="24"/>
              </w:rPr>
              <w:t>к ед.</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p>
          <w:p w:rsidR="002F54D0" w:rsidRDefault="002F54D0" w:rsidP="0050005F">
            <w:pPr>
              <w:spacing w:line="200" w:lineRule="atLeast"/>
              <w:jc w:val="center"/>
              <w:rPr>
                <w:rFonts w:eastAsia="Lucida Sans Unicode"/>
                <w:sz w:val="24"/>
                <w:szCs w:val="24"/>
              </w:rPr>
            </w:pPr>
            <w:r>
              <w:rPr>
                <w:rFonts w:eastAsia="Lucida Sans Unicode"/>
                <w:sz w:val="24"/>
                <w:szCs w:val="24"/>
              </w:rPr>
              <w:t>182</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p>
          <w:p w:rsidR="002F54D0" w:rsidRDefault="002F54D0" w:rsidP="0050005F">
            <w:pPr>
              <w:spacing w:line="200" w:lineRule="atLeast"/>
              <w:jc w:val="center"/>
              <w:rPr>
                <w:rFonts w:eastAsia="Lucida Sans Unicode"/>
                <w:sz w:val="24"/>
                <w:szCs w:val="24"/>
              </w:rPr>
            </w:pPr>
            <w:r>
              <w:rPr>
                <w:rFonts w:eastAsia="Lucida Sans Unicode"/>
                <w:sz w:val="24"/>
                <w:szCs w:val="24"/>
              </w:rPr>
              <w:t>190</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p>
          <w:p w:rsidR="002F54D0" w:rsidRDefault="002F54D0" w:rsidP="0050005F">
            <w:pPr>
              <w:spacing w:line="200" w:lineRule="atLeast"/>
              <w:jc w:val="center"/>
              <w:rPr>
                <w:rFonts w:eastAsia="Lucida Sans Unicode"/>
                <w:sz w:val="24"/>
                <w:szCs w:val="24"/>
              </w:rPr>
            </w:pPr>
            <w:r>
              <w:rPr>
                <w:rFonts w:eastAsia="Lucida Sans Unicode"/>
                <w:sz w:val="24"/>
                <w:szCs w:val="24"/>
              </w:rPr>
              <w:t>190</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p>
          <w:p w:rsidR="002F54D0" w:rsidRDefault="002F54D0" w:rsidP="0050005F">
            <w:pPr>
              <w:spacing w:line="200" w:lineRule="atLeast"/>
              <w:jc w:val="center"/>
              <w:rPr>
                <w:rFonts w:eastAsia="Lucida Sans Unicode"/>
                <w:sz w:val="24"/>
                <w:szCs w:val="24"/>
              </w:rPr>
            </w:pPr>
            <w:r>
              <w:rPr>
                <w:rFonts w:eastAsia="Lucida Sans Unicode"/>
                <w:sz w:val="24"/>
                <w:szCs w:val="24"/>
              </w:rPr>
              <w:t>190</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p>
          <w:p w:rsidR="002F54D0" w:rsidRDefault="002F54D0" w:rsidP="0050005F">
            <w:pPr>
              <w:spacing w:line="200" w:lineRule="atLeast"/>
              <w:jc w:val="center"/>
              <w:rPr>
                <w:rFonts w:eastAsia="Lucida Sans Unicode"/>
                <w:sz w:val="24"/>
                <w:szCs w:val="24"/>
              </w:rPr>
            </w:pPr>
            <w:r>
              <w:rPr>
                <w:rFonts w:eastAsia="Lucida Sans Unicode"/>
                <w:sz w:val="24"/>
                <w:szCs w:val="24"/>
              </w:rPr>
              <w:t>200</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p>
          <w:p w:rsidR="002F54D0" w:rsidRDefault="002F54D0" w:rsidP="0050005F">
            <w:pPr>
              <w:spacing w:line="200" w:lineRule="atLeast"/>
              <w:jc w:val="center"/>
              <w:rPr>
                <w:rFonts w:eastAsia="Lucida Sans Unicode"/>
                <w:sz w:val="24"/>
                <w:szCs w:val="24"/>
              </w:rPr>
            </w:pPr>
            <w:r>
              <w:rPr>
                <w:rFonts w:eastAsia="Lucida Sans Unicode"/>
                <w:sz w:val="24"/>
                <w:szCs w:val="24"/>
              </w:rPr>
              <w:t>200</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p>
          <w:p w:rsidR="002F54D0" w:rsidRDefault="002F54D0" w:rsidP="0050005F">
            <w:pPr>
              <w:spacing w:line="200" w:lineRule="atLeast"/>
              <w:jc w:val="center"/>
              <w:rPr>
                <w:rFonts w:eastAsia="Lucida Sans Unicode"/>
                <w:sz w:val="24"/>
                <w:szCs w:val="24"/>
              </w:rPr>
            </w:pPr>
            <w:r>
              <w:rPr>
                <w:rFonts w:eastAsia="Lucida Sans Unicode"/>
                <w:sz w:val="24"/>
                <w:szCs w:val="24"/>
              </w:rPr>
              <w:t>200</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p>
          <w:p w:rsidR="002F54D0" w:rsidRDefault="002F54D0" w:rsidP="0050005F">
            <w:pPr>
              <w:spacing w:line="200" w:lineRule="atLeast"/>
              <w:jc w:val="center"/>
              <w:rPr>
                <w:rFonts w:eastAsia="Lucida Sans Unicode"/>
                <w:sz w:val="24"/>
                <w:szCs w:val="24"/>
              </w:rPr>
            </w:pPr>
            <w:r>
              <w:rPr>
                <w:rFonts w:eastAsia="Lucida Sans Unicode"/>
                <w:sz w:val="24"/>
                <w:szCs w:val="24"/>
              </w:rPr>
              <w:t>202</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p>
          <w:p w:rsidR="002F54D0" w:rsidRDefault="002F54D0" w:rsidP="0050005F">
            <w:pPr>
              <w:spacing w:line="200" w:lineRule="atLeast"/>
              <w:jc w:val="center"/>
              <w:rPr>
                <w:rFonts w:eastAsia="Lucida Sans Unicode"/>
                <w:sz w:val="24"/>
                <w:szCs w:val="24"/>
              </w:rPr>
            </w:pPr>
            <w:r>
              <w:rPr>
                <w:rFonts w:eastAsia="Lucida Sans Unicode"/>
                <w:sz w:val="24"/>
                <w:szCs w:val="24"/>
              </w:rPr>
              <w:t>204</w:t>
            </w:r>
          </w:p>
        </w:tc>
        <w:tc>
          <w:tcPr>
            <w:tcW w:w="736" w:type="dxa"/>
            <w:tcBorders>
              <w:left w:val="single" w:sz="4" w:space="0" w:color="000000"/>
              <w:bottom w:val="single" w:sz="4" w:space="0" w:color="000000"/>
              <w:right w:val="single" w:sz="4" w:space="0" w:color="000000"/>
            </w:tcBorders>
          </w:tcPr>
          <w:p w:rsidR="002F54D0" w:rsidRDefault="002F54D0" w:rsidP="0050005F">
            <w:pPr>
              <w:snapToGrid w:val="0"/>
              <w:spacing w:line="200" w:lineRule="atLeast"/>
              <w:jc w:val="center"/>
              <w:rPr>
                <w:rFonts w:eastAsia="Lucida Sans Unicode"/>
                <w:sz w:val="24"/>
                <w:szCs w:val="24"/>
              </w:rPr>
            </w:pPr>
          </w:p>
          <w:p w:rsidR="002F54D0" w:rsidRDefault="002F54D0" w:rsidP="0050005F">
            <w:pPr>
              <w:spacing w:line="200" w:lineRule="atLeast"/>
              <w:jc w:val="center"/>
              <w:rPr>
                <w:rFonts w:eastAsia="Lucida Sans Unicode"/>
                <w:sz w:val="24"/>
                <w:szCs w:val="24"/>
              </w:rPr>
            </w:pPr>
            <w:r>
              <w:rPr>
                <w:rFonts w:eastAsia="Lucida Sans Unicode"/>
                <w:sz w:val="24"/>
                <w:szCs w:val="24"/>
              </w:rPr>
              <w:t>208</w:t>
            </w:r>
          </w:p>
        </w:tc>
      </w:tr>
      <w:tr w:rsidR="002F54D0">
        <w:trPr>
          <w:gridAfter w:val="1"/>
          <w:wAfter w:w="18" w:type="dxa"/>
        </w:trPr>
        <w:tc>
          <w:tcPr>
            <w:tcW w:w="2093"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r>
              <w:rPr>
                <w:rFonts w:eastAsia="Lucida Sans Unicode"/>
                <w:sz w:val="24"/>
                <w:szCs w:val="24"/>
              </w:rPr>
              <w:t>Урожайность зерновых культур</w:t>
            </w:r>
          </w:p>
        </w:tc>
        <w:tc>
          <w:tcPr>
            <w:tcW w:w="89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p>
          <w:p w:rsidR="002F54D0" w:rsidRDefault="002F54D0" w:rsidP="0050005F">
            <w:pPr>
              <w:spacing w:line="200" w:lineRule="atLeast"/>
              <w:jc w:val="center"/>
              <w:rPr>
                <w:rFonts w:eastAsia="Lucida Sans Unicode"/>
                <w:sz w:val="24"/>
                <w:szCs w:val="24"/>
              </w:rPr>
            </w:pPr>
            <w:r>
              <w:rPr>
                <w:rFonts w:eastAsia="Lucida Sans Unicode"/>
                <w:sz w:val="24"/>
                <w:szCs w:val="24"/>
              </w:rPr>
              <w:t>ц.га</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r>
              <w:rPr>
                <w:rFonts w:eastAsia="Lucida Sans Unicode"/>
                <w:sz w:val="24"/>
                <w:szCs w:val="24"/>
              </w:rPr>
              <w:t xml:space="preserve"> </w:t>
            </w:r>
          </w:p>
          <w:p w:rsidR="002F54D0" w:rsidRDefault="002F54D0" w:rsidP="0050005F">
            <w:pPr>
              <w:spacing w:line="200" w:lineRule="atLeast"/>
              <w:jc w:val="center"/>
              <w:rPr>
                <w:rFonts w:eastAsia="Lucida Sans Unicode"/>
                <w:sz w:val="24"/>
                <w:szCs w:val="24"/>
              </w:rPr>
            </w:pPr>
            <w:r>
              <w:rPr>
                <w:rFonts w:eastAsia="Lucida Sans Unicode"/>
                <w:sz w:val="24"/>
                <w:szCs w:val="24"/>
              </w:rPr>
              <w:t>18,2</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p>
          <w:p w:rsidR="002F54D0" w:rsidRDefault="002F54D0" w:rsidP="0050005F">
            <w:pPr>
              <w:spacing w:line="200" w:lineRule="atLeast"/>
              <w:jc w:val="center"/>
              <w:rPr>
                <w:rFonts w:eastAsia="Lucida Sans Unicode"/>
                <w:sz w:val="24"/>
                <w:szCs w:val="24"/>
              </w:rPr>
            </w:pPr>
            <w:r>
              <w:rPr>
                <w:rFonts w:eastAsia="Lucida Sans Unicode"/>
                <w:sz w:val="24"/>
                <w:szCs w:val="24"/>
              </w:rPr>
              <w:t>18,3</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p>
          <w:p w:rsidR="002F54D0" w:rsidRDefault="002F54D0" w:rsidP="0050005F">
            <w:pPr>
              <w:spacing w:line="200" w:lineRule="atLeast"/>
              <w:jc w:val="center"/>
              <w:rPr>
                <w:rFonts w:eastAsia="Lucida Sans Unicode"/>
                <w:sz w:val="24"/>
                <w:szCs w:val="24"/>
              </w:rPr>
            </w:pPr>
            <w:r>
              <w:rPr>
                <w:rFonts w:eastAsia="Lucida Sans Unicode"/>
                <w:sz w:val="24"/>
                <w:szCs w:val="24"/>
              </w:rPr>
              <w:t>18,4</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p>
          <w:p w:rsidR="002F54D0" w:rsidRDefault="002F54D0" w:rsidP="0050005F">
            <w:pPr>
              <w:spacing w:line="200" w:lineRule="atLeast"/>
              <w:jc w:val="center"/>
              <w:rPr>
                <w:rFonts w:eastAsia="Lucida Sans Unicode"/>
                <w:sz w:val="24"/>
                <w:szCs w:val="24"/>
              </w:rPr>
            </w:pPr>
            <w:r>
              <w:rPr>
                <w:rFonts w:eastAsia="Lucida Sans Unicode"/>
                <w:sz w:val="24"/>
                <w:szCs w:val="24"/>
              </w:rPr>
              <w:t>18,5</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p>
          <w:p w:rsidR="002F54D0" w:rsidRDefault="002F54D0" w:rsidP="0050005F">
            <w:pPr>
              <w:spacing w:line="200" w:lineRule="atLeast"/>
              <w:jc w:val="center"/>
              <w:rPr>
                <w:rFonts w:eastAsia="Lucida Sans Unicode"/>
                <w:sz w:val="24"/>
                <w:szCs w:val="24"/>
              </w:rPr>
            </w:pPr>
            <w:r>
              <w:rPr>
                <w:rFonts w:eastAsia="Lucida Sans Unicode"/>
                <w:sz w:val="24"/>
                <w:szCs w:val="24"/>
              </w:rPr>
              <w:t>18,8</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p>
          <w:p w:rsidR="002F54D0" w:rsidRDefault="002F54D0" w:rsidP="0050005F">
            <w:pPr>
              <w:spacing w:line="200" w:lineRule="atLeast"/>
              <w:jc w:val="center"/>
              <w:rPr>
                <w:rFonts w:eastAsia="Lucida Sans Unicode"/>
                <w:sz w:val="24"/>
                <w:szCs w:val="24"/>
              </w:rPr>
            </w:pPr>
            <w:r>
              <w:rPr>
                <w:rFonts w:eastAsia="Lucida Sans Unicode"/>
                <w:sz w:val="24"/>
                <w:szCs w:val="24"/>
              </w:rPr>
              <w:t>18,9</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p>
          <w:p w:rsidR="002F54D0" w:rsidRDefault="002F54D0" w:rsidP="0050005F">
            <w:pPr>
              <w:spacing w:line="200" w:lineRule="atLeast"/>
              <w:jc w:val="center"/>
              <w:rPr>
                <w:rFonts w:eastAsia="Lucida Sans Unicode"/>
                <w:sz w:val="24"/>
                <w:szCs w:val="24"/>
              </w:rPr>
            </w:pPr>
            <w:r>
              <w:rPr>
                <w:rFonts w:eastAsia="Lucida Sans Unicode"/>
                <w:sz w:val="24"/>
                <w:szCs w:val="24"/>
              </w:rPr>
              <w:t>19</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p>
          <w:p w:rsidR="002F54D0" w:rsidRDefault="002F54D0" w:rsidP="0050005F">
            <w:pPr>
              <w:spacing w:line="200" w:lineRule="atLeast"/>
              <w:jc w:val="center"/>
              <w:rPr>
                <w:rFonts w:eastAsia="Lucida Sans Unicode"/>
                <w:sz w:val="24"/>
                <w:szCs w:val="24"/>
              </w:rPr>
            </w:pPr>
            <w:r>
              <w:rPr>
                <w:rFonts w:eastAsia="Lucida Sans Unicode"/>
                <w:sz w:val="24"/>
                <w:szCs w:val="24"/>
              </w:rPr>
              <w:t>19,2</w:t>
            </w:r>
          </w:p>
        </w:tc>
        <w:tc>
          <w:tcPr>
            <w:tcW w:w="727" w:type="dxa"/>
            <w:tcBorders>
              <w:left w:val="single" w:sz="4" w:space="0" w:color="000000"/>
              <w:bottom w:val="single" w:sz="4" w:space="0" w:color="000000"/>
            </w:tcBorders>
          </w:tcPr>
          <w:p w:rsidR="002F54D0" w:rsidRDefault="002F54D0" w:rsidP="0050005F">
            <w:pPr>
              <w:snapToGrid w:val="0"/>
              <w:spacing w:line="200" w:lineRule="atLeast"/>
              <w:jc w:val="center"/>
              <w:rPr>
                <w:rFonts w:eastAsia="Lucida Sans Unicode"/>
                <w:sz w:val="24"/>
                <w:szCs w:val="24"/>
              </w:rPr>
            </w:pPr>
          </w:p>
          <w:p w:rsidR="002F54D0" w:rsidRDefault="002F54D0" w:rsidP="0050005F">
            <w:pPr>
              <w:spacing w:line="200" w:lineRule="atLeast"/>
              <w:jc w:val="center"/>
              <w:rPr>
                <w:rFonts w:eastAsia="Lucida Sans Unicode"/>
                <w:sz w:val="24"/>
                <w:szCs w:val="24"/>
              </w:rPr>
            </w:pPr>
            <w:r>
              <w:rPr>
                <w:rFonts w:eastAsia="Lucida Sans Unicode"/>
                <w:sz w:val="24"/>
                <w:szCs w:val="24"/>
              </w:rPr>
              <w:t>19,4</w:t>
            </w:r>
          </w:p>
        </w:tc>
        <w:tc>
          <w:tcPr>
            <w:tcW w:w="736" w:type="dxa"/>
            <w:tcBorders>
              <w:left w:val="single" w:sz="4" w:space="0" w:color="000000"/>
              <w:bottom w:val="single" w:sz="4" w:space="0" w:color="000000"/>
              <w:right w:val="single" w:sz="4" w:space="0" w:color="000000"/>
            </w:tcBorders>
          </w:tcPr>
          <w:p w:rsidR="002F54D0" w:rsidRDefault="002F54D0" w:rsidP="0050005F">
            <w:pPr>
              <w:snapToGrid w:val="0"/>
              <w:spacing w:line="200" w:lineRule="atLeast"/>
              <w:jc w:val="center"/>
              <w:rPr>
                <w:rFonts w:eastAsia="Lucida Sans Unicode"/>
                <w:sz w:val="24"/>
                <w:szCs w:val="24"/>
              </w:rPr>
            </w:pPr>
          </w:p>
          <w:p w:rsidR="002F54D0" w:rsidRDefault="002F54D0" w:rsidP="0050005F">
            <w:pPr>
              <w:spacing w:line="200" w:lineRule="atLeast"/>
              <w:jc w:val="center"/>
              <w:rPr>
                <w:rFonts w:eastAsia="Lucida Sans Unicode"/>
                <w:sz w:val="24"/>
                <w:szCs w:val="24"/>
              </w:rPr>
            </w:pPr>
            <w:r>
              <w:rPr>
                <w:rFonts w:eastAsia="Lucida Sans Unicode"/>
                <w:sz w:val="24"/>
                <w:szCs w:val="24"/>
              </w:rPr>
              <w:t>19,6</w:t>
            </w:r>
          </w:p>
        </w:tc>
      </w:tr>
    </w:tbl>
    <w:p w:rsidR="002F54D0" w:rsidRDefault="002F54D0" w:rsidP="002F54D0">
      <w:pPr>
        <w:spacing w:line="200" w:lineRule="atLeast"/>
        <w:jc w:val="center"/>
        <w:rPr>
          <w:rFonts w:eastAsia="Lucida Sans Unicode"/>
          <w:b/>
          <w:sz w:val="28"/>
          <w:szCs w:val="28"/>
        </w:rPr>
      </w:pPr>
    </w:p>
    <w:p w:rsidR="006D3FCB" w:rsidRDefault="006D3FCB" w:rsidP="002F54D0">
      <w:pPr>
        <w:spacing w:line="200" w:lineRule="atLeast"/>
        <w:jc w:val="center"/>
        <w:rPr>
          <w:rFonts w:eastAsia="Lucida Sans Unicode"/>
          <w:b/>
          <w:sz w:val="28"/>
          <w:szCs w:val="28"/>
        </w:rPr>
      </w:pPr>
    </w:p>
    <w:p w:rsidR="006D3FCB" w:rsidRDefault="006D3FCB" w:rsidP="002F54D0">
      <w:pPr>
        <w:spacing w:line="200" w:lineRule="atLeast"/>
        <w:jc w:val="center"/>
        <w:rPr>
          <w:rFonts w:eastAsia="Lucida Sans Unicode"/>
          <w:b/>
          <w:sz w:val="28"/>
          <w:szCs w:val="28"/>
        </w:rPr>
      </w:pPr>
    </w:p>
    <w:p w:rsidR="006D3FCB" w:rsidRDefault="006D3FCB" w:rsidP="002F54D0">
      <w:pPr>
        <w:spacing w:line="200" w:lineRule="atLeast"/>
        <w:jc w:val="center"/>
        <w:rPr>
          <w:rFonts w:eastAsia="Lucida Sans Unicode"/>
          <w:b/>
          <w:sz w:val="28"/>
          <w:szCs w:val="28"/>
        </w:rPr>
      </w:pPr>
    </w:p>
    <w:p w:rsidR="006D3FCB" w:rsidRDefault="006D3FCB" w:rsidP="002F54D0">
      <w:pPr>
        <w:spacing w:line="200" w:lineRule="atLeast"/>
        <w:jc w:val="center"/>
        <w:rPr>
          <w:rFonts w:eastAsia="Lucida Sans Unicode"/>
          <w:b/>
          <w:sz w:val="28"/>
          <w:szCs w:val="28"/>
        </w:rPr>
      </w:pPr>
    </w:p>
    <w:p w:rsidR="006D3FCB" w:rsidRDefault="006D3FCB" w:rsidP="002F54D0">
      <w:pPr>
        <w:spacing w:line="200" w:lineRule="atLeast"/>
        <w:jc w:val="center"/>
        <w:rPr>
          <w:rFonts w:eastAsia="Lucida Sans Unicode"/>
          <w:b/>
          <w:sz w:val="28"/>
          <w:szCs w:val="28"/>
        </w:rPr>
      </w:pPr>
    </w:p>
    <w:p w:rsidR="006D3FCB" w:rsidRDefault="006D3FCB" w:rsidP="002F54D0">
      <w:pPr>
        <w:spacing w:line="200" w:lineRule="atLeast"/>
        <w:jc w:val="center"/>
        <w:rPr>
          <w:rFonts w:eastAsia="Lucida Sans Unicode"/>
          <w:b/>
          <w:sz w:val="28"/>
          <w:szCs w:val="28"/>
        </w:rPr>
      </w:pPr>
    </w:p>
    <w:p w:rsidR="006D3FCB" w:rsidRDefault="006D3FCB" w:rsidP="002F54D0">
      <w:pPr>
        <w:spacing w:line="200" w:lineRule="atLeast"/>
        <w:jc w:val="center"/>
        <w:rPr>
          <w:rFonts w:eastAsia="Lucida Sans Unicode"/>
          <w:b/>
          <w:sz w:val="28"/>
          <w:szCs w:val="28"/>
        </w:rPr>
      </w:pPr>
    </w:p>
    <w:p w:rsidR="006D3FCB" w:rsidRDefault="006D3FCB" w:rsidP="002F54D0">
      <w:pPr>
        <w:spacing w:line="200" w:lineRule="atLeast"/>
        <w:jc w:val="center"/>
        <w:rPr>
          <w:rFonts w:eastAsia="Lucida Sans Unicode"/>
          <w:b/>
          <w:sz w:val="28"/>
          <w:szCs w:val="28"/>
        </w:rPr>
      </w:pPr>
    </w:p>
    <w:p w:rsidR="006D3FCB" w:rsidRDefault="006D3FCB" w:rsidP="002F54D0">
      <w:pPr>
        <w:spacing w:line="200" w:lineRule="atLeast"/>
        <w:jc w:val="center"/>
        <w:rPr>
          <w:rFonts w:eastAsia="Lucida Sans Unicode"/>
          <w:b/>
          <w:sz w:val="28"/>
          <w:szCs w:val="28"/>
        </w:rPr>
      </w:pPr>
    </w:p>
    <w:p w:rsidR="006D3FCB" w:rsidRDefault="006D3FCB" w:rsidP="002F54D0">
      <w:pPr>
        <w:spacing w:line="200" w:lineRule="atLeast"/>
        <w:jc w:val="center"/>
        <w:rPr>
          <w:rFonts w:eastAsia="Lucida Sans Unicode"/>
          <w:b/>
          <w:sz w:val="28"/>
          <w:szCs w:val="28"/>
        </w:rPr>
      </w:pPr>
    </w:p>
    <w:p w:rsidR="006D3FCB" w:rsidRDefault="006D3FCB" w:rsidP="002F54D0">
      <w:pPr>
        <w:spacing w:line="200" w:lineRule="atLeast"/>
        <w:jc w:val="center"/>
        <w:rPr>
          <w:rFonts w:eastAsia="Lucida Sans Unicode"/>
          <w:b/>
          <w:sz w:val="28"/>
          <w:szCs w:val="28"/>
        </w:rPr>
      </w:pPr>
    </w:p>
    <w:p w:rsidR="002F54D0" w:rsidRDefault="002F54D0" w:rsidP="006D3FCB">
      <w:pPr>
        <w:ind w:left="993" w:firstLine="868"/>
        <w:jc w:val="both"/>
        <w:rPr>
          <w:rFonts w:eastAsia="Lucida Sans Unicode"/>
          <w:sz w:val="28"/>
          <w:szCs w:val="28"/>
        </w:rPr>
      </w:pPr>
    </w:p>
    <w:p w:rsidR="002F54D0" w:rsidRDefault="002F54D0" w:rsidP="002F54D0">
      <w:pPr>
        <w:spacing w:line="360" w:lineRule="auto"/>
        <w:ind w:left="993" w:firstLine="868"/>
        <w:jc w:val="both"/>
        <w:rPr>
          <w:rFonts w:eastAsia="Lucida Sans Unicode"/>
          <w:sz w:val="28"/>
          <w:szCs w:val="28"/>
        </w:rPr>
      </w:pPr>
      <w:r>
        <w:rPr>
          <w:rFonts w:eastAsia="Lucida Sans Unicode"/>
          <w:sz w:val="28"/>
          <w:szCs w:val="28"/>
        </w:rPr>
        <w:t>Реализация, намеченных мер позволит увеличить урожайность зерновых культур до 19,6 ц/га.</w:t>
      </w:r>
    </w:p>
    <w:p w:rsidR="002F54D0" w:rsidRDefault="002F54D0" w:rsidP="002F54D0">
      <w:pPr>
        <w:spacing w:line="360" w:lineRule="auto"/>
        <w:ind w:left="993" w:firstLine="868"/>
        <w:jc w:val="both"/>
        <w:rPr>
          <w:rFonts w:eastAsia="Lucida Sans Unicode"/>
          <w:sz w:val="28"/>
          <w:szCs w:val="28"/>
        </w:rPr>
      </w:pPr>
      <w:r>
        <w:rPr>
          <w:rFonts w:eastAsia="Lucida Sans Unicode"/>
          <w:sz w:val="28"/>
          <w:szCs w:val="28"/>
        </w:rPr>
        <w:t xml:space="preserve">В целях сохранения существующего мелиоративного комплекса и улучшения использования мелиоративных фондов района предусматривается провести работы по комплексной реконструкции орошаемых земель на площади </w:t>
      </w:r>
      <w:smartTag w:uri="urn:schemas-microsoft-com:office:smarttags" w:element="metricconverter">
        <w:smartTagPr>
          <w:attr w:name="ProductID" w:val="1000 га"/>
        </w:smartTagPr>
        <w:r>
          <w:rPr>
            <w:rFonts w:eastAsia="Lucida Sans Unicode"/>
            <w:sz w:val="28"/>
            <w:szCs w:val="28"/>
          </w:rPr>
          <w:t>1000 га</w:t>
        </w:r>
      </w:smartTag>
      <w:r>
        <w:rPr>
          <w:rFonts w:eastAsia="Lucida Sans Unicode"/>
          <w:sz w:val="28"/>
          <w:szCs w:val="28"/>
        </w:rPr>
        <w:t>.</w:t>
      </w:r>
    </w:p>
    <w:p w:rsidR="002F54D0" w:rsidRDefault="002F54D0" w:rsidP="002F54D0">
      <w:pPr>
        <w:spacing w:line="360" w:lineRule="auto"/>
        <w:ind w:left="993" w:firstLine="868"/>
        <w:jc w:val="both"/>
        <w:rPr>
          <w:rFonts w:eastAsia="Lucida Sans Unicode"/>
          <w:sz w:val="28"/>
          <w:szCs w:val="28"/>
        </w:rPr>
      </w:pPr>
      <w:r>
        <w:rPr>
          <w:rFonts w:eastAsia="Lucida Sans Unicode"/>
          <w:sz w:val="28"/>
          <w:szCs w:val="28"/>
        </w:rPr>
        <w:t>Природные условия района позволяют развивать все основные отрасли животноводства: молочное скотоводство, свиноводство, овцеводство, птицеводство.</w:t>
      </w:r>
    </w:p>
    <w:p w:rsidR="002F54D0" w:rsidRDefault="002F54D0" w:rsidP="002F54D0">
      <w:pPr>
        <w:spacing w:line="360" w:lineRule="auto"/>
        <w:ind w:left="993" w:firstLine="868"/>
        <w:jc w:val="both"/>
        <w:rPr>
          <w:rFonts w:eastAsia="Lucida Sans Unicode"/>
          <w:sz w:val="28"/>
          <w:szCs w:val="28"/>
        </w:rPr>
      </w:pPr>
      <w:r>
        <w:rPr>
          <w:rFonts w:eastAsia="Lucida Sans Unicode"/>
          <w:sz w:val="28"/>
          <w:szCs w:val="28"/>
        </w:rPr>
        <w:t>Однако рост цен на промышленные товары и энергоносители с одной стороны, и сдерживание цен на животноводческую продукцию с другой стороны, привела отрасль к убыточности, сбросу поголовья скота, резкому сокращению молока, мяса и шерсти, яйца.</w:t>
      </w:r>
    </w:p>
    <w:p w:rsidR="002F54D0" w:rsidRDefault="002F54D0" w:rsidP="002F54D0">
      <w:pPr>
        <w:spacing w:line="360" w:lineRule="auto"/>
        <w:ind w:left="993" w:firstLine="868"/>
        <w:jc w:val="both"/>
        <w:rPr>
          <w:rFonts w:eastAsia="Lucida Sans Unicode"/>
          <w:sz w:val="28"/>
          <w:szCs w:val="28"/>
        </w:rPr>
      </w:pPr>
      <w:r>
        <w:rPr>
          <w:rFonts w:eastAsia="Lucida Sans Unicode"/>
          <w:sz w:val="28"/>
          <w:szCs w:val="28"/>
        </w:rPr>
        <w:t>Для повышения эффективности отрасли животноводства наряду с внедрением прогрессивных технологий содержания и кормления животных на расчетный срок предусматривается строительство новых птицефабрик и ферм.</w:t>
      </w:r>
    </w:p>
    <w:p w:rsidR="00687035" w:rsidRPr="007669A0" w:rsidRDefault="00687035" w:rsidP="002F54D0">
      <w:pPr>
        <w:spacing w:line="360" w:lineRule="auto"/>
        <w:ind w:left="993" w:firstLine="868"/>
        <w:jc w:val="both"/>
        <w:rPr>
          <w:rFonts w:eastAsia="Lucida Sans Unicode"/>
          <w:sz w:val="10"/>
          <w:szCs w:val="10"/>
        </w:rPr>
      </w:pPr>
    </w:p>
    <w:tbl>
      <w:tblPr>
        <w:tblW w:w="0" w:type="auto"/>
        <w:tblInd w:w="1201" w:type="dxa"/>
        <w:tblLayout w:type="fixed"/>
        <w:tblLook w:val="0000"/>
      </w:tblPr>
      <w:tblGrid>
        <w:gridCol w:w="655"/>
        <w:gridCol w:w="3231"/>
        <w:gridCol w:w="3109"/>
        <w:gridCol w:w="1379"/>
        <w:gridCol w:w="1392"/>
      </w:tblGrid>
      <w:tr w:rsidR="002F54D0">
        <w:trPr>
          <w:cantSplit/>
          <w:trHeight w:hRule="exact" w:val="361"/>
        </w:trPr>
        <w:tc>
          <w:tcPr>
            <w:tcW w:w="655" w:type="dxa"/>
            <w:vMerge w:val="restart"/>
            <w:tcBorders>
              <w:top w:val="single" w:sz="4" w:space="0" w:color="000000"/>
              <w:left w:val="single" w:sz="4" w:space="0" w:color="000000"/>
              <w:bottom w:val="single" w:sz="4" w:space="0" w:color="000000"/>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lastRenderedPageBreak/>
              <w:t>№№</w:t>
            </w:r>
          </w:p>
          <w:p w:rsidR="002F54D0" w:rsidRDefault="002F54D0" w:rsidP="00AC5BFE">
            <w:pPr>
              <w:spacing w:line="200" w:lineRule="atLeast"/>
              <w:jc w:val="both"/>
              <w:rPr>
                <w:rFonts w:eastAsia="Lucida Sans Unicode"/>
                <w:sz w:val="24"/>
                <w:szCs w:val="24"/>
              </w:rPr>
            </w:pPr>
            <w:r>
              <w:rPr>
                <w:rFonts w:eastAsia="Lucida Sans Unicode"/>
                <w:sz w:val="24"/>
                <w:szCs w:val="24"/>
              </w:rPr>
              <w:t>п/п</w:t>
            </w:r>
          </w:p>
        </w:tc>
        <w:tc>
          <w:tcPr>
            <w:tcW w:w="3231" w:type="dxa"/>
            <w:vMerge w:val="restart"/>
            <w:tcBorders>
              <w:top w:val="single" w:sz="4" w:space="0" w:color="000000"/>
              <w:left w:val="single" w:sz="4" w:space="0" w:color="000000"/>
              <w:bottom w:val="single" w:sz="4" w:space="0" w:color="000000"/>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 xml:space="preserve">Наименование </w:t>
            </w:r>
          </w:p>
          <w:p w:rsidR="002F54D0" w:rsidRDefault="002F54D0" w:rsidP="00AC5BFE">
            <w:pPr>
              <w:spacing w:line="200" w:lineRule="atLeast"/>
              <w:jc w:val="both"/>
              <w:rPr>
                <w:rFonts w:eastAsia="Lucida Sans Unicode"/>
                <w:sz w:val="24"/>
                <w:szCs w:val="24"/>
              </w:rPr>
            </w:pPr>
            <w:r>
              <w:rPr>
                <w:rFonts w:eastAsia="Lucida Sans Unicode"/>
                <w:sz w:val="24"/>
                <w:szCs w:val="24"/>
              </w:rPr>
              <w:t>объектов</w:t>
            </w:r>
          </w:p>
        </w:tc>
        <w:tc>
          <w:tcPr>
            <w:tcW w:w="3109" w:type="dxa"/>
            <w:vMerge w:val="restart"/>
            <w:tcBorders>
              <w:top w:val="single" w:sz="4" w:space="0" w:color="000000"/>
              <w:left w:val="single" w:sz="4" w:space="0" w:color="000000"/>
              <w:bottom w:val="single" w:sz="4" w:space="0" w:color="000000"/>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 xml:space="preserve">Место </w:t>
            </w:r>
          </w:p>
          <w:p w:rsidR="002F54D0" w:rsidRDefault="002F54D0" w:rsidP="00AC5BFE">
            <w:pPr>
              <w:spacing w:line="200" w:lineRule="atLeast"/>
              <w:jc w:val="both"/>
              <w:rPr>
                <w:rFonts w:eastAsia="Lucida Sans Unicode"/>
                <w:sz w:val="24"/>
                <w:szCs w:val="24"/>
              </w:rPr>
            </w:pPr>
            <w:r>
              <w:rPr>
                <w:rFonts w:eastAsia="Lucida Sans Unicode"/>
                <w:sz w:val="24"/>
                <w:szCs w:val="24"/>
              </w:rPr>
              <w:t>размещения</w:t>
            </w:r>
          </w:p>
        </w:tc>
        <w:tc>
          <w:tcPr>
            <w:tcW w:w="2771" w:type="dxa"/>
            <w:gridSpan w:val="2"/>
            <w:tcBorders>
              <w:top w:val="single" w:sz="4" w:space="0" w:color="000000"/>
              <w:left w:val="single" w:sz="4" w:space="0" w:color="000000"/>
              <w:bottom w:val="single" w:sz="4" w:space="0" w:color="000000"/>
              <w:right w:val="single" w:sz="4" w:space="0" w:color="000000"/>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Год ввода</w:t>
            </w:r>
          </w:p>
        </w:tc>
      </w:tr>
      <w:tr w:rsidR="002F54D0">
        <w:trPr>
          <w:cantSplit/>
        </w:trPr>
        <w:tc>
          <w:tcPr>
            <w:tcW w:w="655" w:type="dxa"/>
            <w:vMerge/>
            <w:tcBorders>
              <w:top w:val="single" w:sz="4" w:space="0" w:color="000000"/>
              <w:left w:val="single" w:sz="4" w:space="0" w:color="000000"/>
              <w:bottom w:val="single" w:sz="4" w:space="0" w:color="000000"/>
            </w:tcBorders>
          </w:tcPr>
          <w:p w:rsidR="002F54D0" w:rsidRDefault="002F54D0" w:rsidP="00AC5BFE"/>
        </w:tc>
        <w:tc>
          <w:tcPr>
            <w:tcW w:w="3231" w:type="dxa"/>
            <w:vMerge/>
            <w:tcBorders>
              <w:top w:val="single" w:sz="4" w:space="0" w:color="000000"/>
              <w:left w:val="single" w:sz="4" w:space="0" w:color="000000"/>
              <w:bottom w:val="single" w:sz="4" w:space="0" w:color="000000"/>
            </w:tcBorders>
          </w:tcPr>
          <w:p w:rsidR="002F54D0" w:rsidRDefault="002F54D0" w:rsidP="00AC5BFE"/>
        </w:tc>
        <w:tc>
          <w:tcPr>
            <w:tcW w:w="3109" w:type="dxa"/>
            <w:vMerge/>
            <w:tcBorders>
              <w:top w:val="single" w:sz="4" w:space="0" w:color="000000"/>
              <w:left w:val="single" w:sz="4" w:space="0" w:color="000000"/>
              <w:bottom w:val="single" w:sz="4" w:space="0" w:color="000000"/>
            </w:tcBorders>
          </w:tcPr>
          <w:p w:rsidR="002F54D0" w:rsidRDefault="002F54D0" w:rsidP="00AC5BFE"/>
        </w:tc>
        <w:tc>
          <w:tcPr>
            <w:tcW w:w="1379" w:type="dxa"/>
            <w:tcBorders>
              <w:left w:val="single" w:sz="4" w:space="0" w:color="000000"/>
              <w:bottom w:val="single" w:sz="4" w:space="0" w:color="000000"/>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2015</w:t>
            </w:r>
          </w:p>
        </w:tc>
        <w:tc>
          <w:tcPr>
            <w:tcW w:w="1392" w:type="dxa"/>
            <w:tcBorders>
              <w:left w:val="single" w:sz="4" w:space="0" w:color="000000"/>
              <w:bottom w:val="single" w:sz="4" w:space="0" w:color="000000"/>
              <w:right w:val="single" w:sz="4" w:space="0" w:color="000000"/>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2025</w:t>
            </w:r>
          </w:p>
        </w:tc>
      </w:tr>
      <w:tr w:rsidR="002F54D0">
        <w:tc>
          <w:tcPr>
            <w:tcW w:w="655" w:type="dxa"/>
            <w:tcBorders>
              <w:left w:val="single" w:sz="4" w:space="0" w:color="000000"/>
              <w:bottom w:val="single" w:sz="4" w:space="0" w:color="000000"/>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1</w:t>
            </w:r>
          </w:p>
        </w:tc>
        <w:tc>
          <w:tcPr>
            <w:tcW w:w="3231" w:type="dxa"/>
            <w:tcBorders>
              <w:left w:val="single" w:sz="4" w:space="0" w:color="000000"/>
              <w:bottom w:val="single" w:sz="4" w:space="0" w:color="000000"/>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Птицеферма на 100 тыс.кур</w:t>
            </w:r>
          </w:p>
        </w:tc>
        <w:tc>
          <w:tcPr>
            <w:tcW w:w="3109" w:type="dxa"/>
            <w:tcBorders>
              <w:left w:val="single" w:sz="4" w:space="0" w:color="000000"/>
              <w:bottom w:val="single" w:sz="4" w:space="0" w:color="000000"/>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х.Боровки</w:t>
            </w:r>
          </w:p>
        </w:tc>
        <w:tc>
          <w:tcPr>
            <w:tcW w:w="1379" w:type="dxa"/>
            <w:tcBorders>
              <w:left w:val="single" w:sz="4" w:space="0" w:color="000000"/>
              <w:bottom w:val="single" w:sz="4" w:space="0" w:color="000000"/>
            </w:tcBorders>
          </w:tcPr>
          <w:p w:rsidR="002F54D0" w:rsidRDefault="002F54D0" w:rsidP="00AC5BFE">
            <w:pPr>
              <w:snapToGrid w:val="0"/>
              <w:spacing w:line="200" w:lineRule="atLeast"/>
              <w:jc w:val="both"/>
              <w:rPr>
                <w:rFonts w:eastAsia="Lucida Sans Unicode"/>
                <w:sz w:val="24"/>
                <w:szCs w:val="24"/>
                <w:cs/>
              </w:rPr>
            </w:pPr>
            <w:r>
              <w:rPr>
                <w:rFonts w:eastAsia="Lucida Sans Unicode"/>
                <w:sz w:val="24"/>
                <w:szCs w:val="24"/>
                <w:cs/>
              </w:rPr>
              <w:t>٧</w:t>
            </w:r>
          </w:p>
        </w:tc>
        <w:tc>
          <w:tcPr>
            <w:tcW w:w="1392" w:type="dxa"/>
            <w:tcBorders>
              <w:left w:val="single" w:sz="4" w:space="0" w:color="000000"/>
              <w:bottom w:val="single" w:sz="4" w:space="0" w:color="000000"/>
              <w:right w:val="single" w:sz="4" w:space="0" w:color="000000"/>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w:t>
            </w:r>
          </w:p>
        </w:tc>
      </w:tr>
      <w:tr w:rsidR="002F54D0">
        <w:tc>
          <w:tcPr>
            <w:tcW w:w="655" w:type="dxa"/>
            <w:tcBorders>
              <w:left w:val="single" w:sz="4" w:space="0" w:color="000000"/>
              <w:bottom w:val="single" w:sz="4" w:space="0" w:color="000000"/>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2</w:t>
            </w:r>
          </w:p>
        </w:tc>
        <w:tc>
          <w:tcPr>
            <w:tcW w:w="3231" w:type="dxa"/>
            <w:tcBorders>
              <w:left w:val="single" w:sz="4" w:space="0" w:color="000000"/>
              <w:bottom w:val="single" w:sz="4" w:space="0" w:color="000000"/>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Птицеферма на 100 тыс.кур</w:t>
            </w:r>
          </w:p>
        </w:tc>
        <w:tc>
          <w:tcPr>
            <w:tcW w:w="3109" w:type="dxa"/>
            <w:tcBorders>
              <w:left w:val="single" w:sz="4" w:space="0" w:color="000000"/>
              <w:bottom w:val="single" w:sz="4" w:space="0" w:color="000000"/>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х.Песчанка</w:t>
            </w:r>
          </w:p>
        </w:tc>
        <w:tc>
          <w:tcPr>
            <w:tcW w:w="1379" w:type="dxa"/>
            <w:tcBorders>
              <w:left w:val="single" w:sz="4" w:space="0" w:color="000000"/>
              <w:bottom w:val="single" w:sz="4" w:space="0" w:color="000000"/>
            </w:tcBorders>
          </w:tcPr>
          <w:p w:rsidR="002F54D0" w:rsidRDefault="002F54D0" w:rsidP="00AC5BFE">
            <w:pPr>
              <w:snapToGrid w:val="0"/>
              <w:spacing w:line="200" w:lineRule="atLeast"/>
              <w:jc w:val="both"/>
              <w:rPr>
                <w:rFonts w:eastAsia="Lucida Sans Unicode"/>
                <w:sz w:val="24"/>
                <w:szCs w:val="24"/>
                <w:cs/>
              </w:rPr>
            </w:pPr>
            <w:r>
              <w:rPr>
                <w:rFonts w:eastAsia="Lucida Sans Unicode"/>
                <w:sz w:val="24"/>
                <w:szCs w:val="24"/>
                <w:cs/>
              </w:rPr>
              <w:t>٧</w:t>
            </w:r>
          </w:p>
        </w:tc>
        <w:tc>
          <w:tcPr>
            <w:tcW w:w="1392" w:type="dxa"/>
            <w:tcBorders>
              <w:left w:val="single" w:sz="4" w:space="0" w:color="000000"/>
              <w:bottom w:val="single" w:sz="4" w:space="0" w:color="000000"/>
              <w:right w:val="single" w:sz="4" w:space="0" w:color="000000"/>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w:t>
            </w:r>
          </w:p>
        </w:tc>
      </w:tr>
      <w:tr w:rsidR="002F54D0">
        <w:tc>
          <w:tcPr>
            <w:tcW w:w="655" w:type="dxa"/>
            <w:tcBorders>
              <w:left w:val="single" w:sz="4" w:space="0" w:color="000000"/>
              <w:bottom w:val="single" w:sz="4" w:space="0" w:color="000000"/>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3</w:t>
            </w:r>
          </w:p>
        </w:tc>
        <w:tc>
          <w:tcPr>
            <w:tcW w:w="3231" w:type="dxa"/>
            <w:tcBorders>
              <w:left w:val="single" w:sz="4" w:space="0" w:color="000000"/>
              <w:bottom w:val="single" w:sz="4" w:space="0" w:color="000000"/>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Свиноферма</w:t>
            </w:r>
          </w:p>
        </w:tc>
        <w:tc>
          <w:tcPr>
            <w:tcW w:w="3109" w:type="dxa"/>
            <w:tcBorders>
              <w:left w:val="single" w:sz="4" w:space="0" w:color="000000"/>
              <w:bottom w:val="single" w:sz="4" w:space="0" w:color="000000"/>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х.Ширяевский</w:t>
            </w:r>
          </w:p>
        </w:tc>
        <w:tc>
          <w:tcPr>
            <w:tcW w:w="1379" w:type="dxa"/>
            <w:tcBorders>
              <w:left w:val="single" w:sz="4" w:space="0" w:color="000000"/>
              <w:bottom w:val="single" w:sz="4" w:space="0" w:color="000000"/>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w:t>
            </w:r>
          </w:p>
        </w:tc>
        <w:tc>
          <w:tcPr>
            <w:tcW w:w="1392" w:type="dxa"/>
            <w:tcBorders>
              <w:left w:val="single" w:sz="4" w:space="0" w:color="000000"/>
              <w:bottom w:val="single" w:sz="4" w:space="0" w:color="000000"/>
              <w:right w:val="single" w:sz="4" w:space="0" w:color="000000"/>
            </w:tcBorders>
          </w:tcPr>
          <w:p w:rsidR="002F54D0" w:rsidRDefault="002F54D0" w:rsidP="00AC5BFE">
            <w:pPr>
              <w:snapToGrid w:val="0"/>
              <w:spacing w:line="200" w:lineRule="atLeast"/>
              <w:jc w:val="both"/>
              <w:rPr>
                <w:rFonts w:eastAsia="Lucida Sans Unicode"/>
                <w:sz w:val="24"/>
                <w:szCs w:val="24"/>
                <w:cs/>
              </w:rPr>
            </w:pPr>
            <w:r>
              <w:rPr>
                <w:rFonts w:eastAsia="Lucida Sans Unicode"/>
                <w:sz w:val="24"/>
                <w:szCs w:val="24"/>
                <w:cs/>
              </w:rPr>
              <w:t>٧</w:t>
            </w:r>
          </w:p>
        </w:tc>
      </w:tr>
      <w:tr w:rsidR="002F54D0">
        <w:tc>
          <w:tcPr>
            <w:tcW w:w="655" w:type="dxa"/>
            <w:tcBorders>
              <w:left w:val="single" w:sz="4" w:space="0" w:color="000000"/>
              <w:bottom w:val="single" w:sz="4" w:space="0" w:color="000000"/>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4</w:t>
            </w:r>
          </w:p>
        </w:tc>
        <w:tc>
          <w:tcPr>
            <w:tcW w:w="3231" w:type="dxa"/>
            <w:tcBorders>
              <w:left w:val="single" w:sz="4" w:space="0" w:color="000000"/>
              <w:bottom w:val="single" w:sz="4" w:space="0" w:color="000000"/>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Ферма КРС</w:t>
            </w:r>
          </w:p>
        </w:tc>
        <w:tc>
          <w:tcPr>
            <w:tcW w:w="3109" w:type="dxa"/>
            <w:tcBorders>
              <w:left w:val="single" w:sz="4" w:space="0" w:color="000000"/>
              <w:bottom w:val="single" w:sz="4" w:space="0" w:color="000000"/>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поселение Ширяевское</w:t>
            </w:r>
          </w:p>
        </w:tc>
        <w:tc>
          <w:tcPr>
            <w:tcW w:w="1379" w:type="dxa"/>
            <w:tcBorders>
              <w:left w:val="single" w:sz="4" w:space="0" w:color="000000"/>
              <w:bottom w:val="single" w:sz="4" w:space="0" w:color="000000"/>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w:t>
            </w:r>
          </w:p>
        </w:tc>
        <w:tc>
          <w:tcPr>
            <w:tcW w:w="1392" w:type="dxa"/>
            <w:tcBorders>
              <w:left w:val="single" w:sz="4" w:space="0" w:color="000000"/>
              <w:bottom w:val="single" w:sz="4" w:space="0" w:color="000000"/>
              <w:right w:val="single" w:sz="4" w:space="0" w:color="000000"/>
            </w:tcBorders>
          </w:tcPr>
          <w:p w:rsidR="002F54D0" w:rsidRDefault="002F54D0" w:rsidP="00AC5BFE">
            <w:pPr>
              <w:snapToGrid w:val="0"/>
              <w:spacing w:line="200" w:lineRule="atLeast"/>
              <w:jc w:val="both"/>
              <w:rPr>
                <w:rFonts w:eastAsia="Lucida Sans Unicode"/>
                <w:sz w:val="24"/>
                <w:szCs w:val="24"/>
                <w:cs/>
              </w:rPr>
            </w:pPr>
            <w:r>
              <w:rPr>
                <w:rFonts w:eastAsia="Lucida Sans Unicode"/>
                <w:sz w:val="24"/>
                <w:szCs w:val="24"/>
                <w:cs/>
              </w:rPr>
              <w:t>٧</w:t>
            </w:r>
          </w:p>
        </w:tc>
      </w:tr>
      <w:tr w:rsidR="002F54D0">
        <w:tc>
          <w:tcPr>
            <w:tcW w:w="655" w:type="dxa"/>
            <w:tcBorders>
              <w:left w:val="single" w:sz="4" w:space="0" w:color="000000"/>
              <w:bottom w:val="single" w:sz="4" w:space="0" w:color="000000"/>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5</w:t>
            </w:r>
          </w:p>
        </w:tc>
        <w:tc>
          <w:tcPr>
            <w:tcW w:w="3231" w:type="dxa"/>
            <w:tcBorders>
              <w:left w:val="single" w:sz="4" w:space="0" w:color="000000"/>
              <w:bottom w:val="single" w:sz="4" w:space="0" w:color="000000"/>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Птицеферма</w:t>
            </w:r>
          </w:p>
        </w:tc>
        <w:tc>
          <w:tcPr>
            <w:tcW w:w="3109" w:type="dxa"/>
            <w:tcBorders>
              <w:left w:val="single" w:sz="4" w:space="0" w:color="000000"/>
              <w:bottom w:val="single" w:sz="4" w:space="0" w:color="000000"/>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поселение Ширяевское</w:t>
            </w:r>
          </w:p>
        </w:tc>
        <w:tc>
          <w:tcPr>
            <w:tcW w:w="1379" w:type="dxa"/>
            <w:tcBorders>
              <w:left w:val="single" w:sz="4" w:space="0" w:color="000000"/>
              <w:bottom w:val="single" w:sz="4" w:space="0" w:color="000000"/>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w:t>
            </w:r>
          </w:p>
        </w:tc>
        <w:tc>
          <w:tcPr>
            <w:tcW w:w="1392" w:type="dxa"/>
            <w:tcBorders>
              <w:left w:val="single" w:sz="4" w:space="0" w:color="000000"/>
              <w:bottom w:val="single" w:sz="4" w:space="0" w:color="000000"/>
              <w:right w:val="single" w:sz="4" w:space="0" w:color="000000"/>
            </w:tcBorders>
          </w:tcPr>
          <w:p w:rsidR="002F54D0" w:rsidRDefault="002F54D0" w:rsidP="00AC5BFE">
            <w:pPr>
              <w:snapToGrid w:val="0"/>
              <w:spacing w:line="200" w:lineRule="atLeast"/>
              <w:jc w:val="both"/>
              <w:rPr>
                <w:rFonts w:eastAsia="Lucida Sans Unicode"/>
                <w:sz w:val="24"/>
                <w:szCs w:val="24"/>
                <w:cs/>
              </w:rPr>
            </w:pPr>
            <w:r>
              <w:rPr>
                <w:rFonts w:eastAsia="Lucida Sans Unicode"/>
                <w:sz w:val="24"/>
                <w:szCs w:val="24"/>
                <w:cs/>
              </w:rPr>
              <w:t>٧</w:t>
            </w:r>
          </w:p>
        </w:tc>
      </w:tr>
      <w:tr w:rsidR="002F54D0">
        <w:tc>
          <w:tcPr>
            <w:tcW w:w="655" w:type="dxa"/>
            <w:tcBorders>
              <w:left w:val="single" w:sz="4" w:space="0" w:color="000000"/>
              <w:bottom w:val="single" w:sz="4" w:space="0" w:color="000000"/>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6</w:t>
            </w:r>
          </w:p>
        </w:tc>
        <w:tc>
          <w:tcPr>
            <w:tcW w:w="3231" w:type="dxa"/>
            <w:tcBorders>
              <w:left w:val="single" w:sz="4" w:space="0" w:color="000000"/>
              <w:bottom w:val="single" w:sz="4" w:space="0" w:color="000000"/>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Овцеводческая ферма</w:t>
            </w:r>
          </w:p>
        </w:tc>
        <w:tc>
          <w:tcPr>
            <w:tcW w:w="3109" w:type="dxa"/>
            <w:tcBorders>
              <w:left w:val="single" w:sz="4" w:space="0" w:color="000000"/>
              <w:bottom w:val="single" w:sz="4" w:space="0" w:color="000000"/>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поселение Ширяевское</w:t>
            </w:r>
          </w:p>
        </w:tc>
        <w:tc>
          <w:tcPr>
            <w:tcW w:w="1379" w:type="dxa"/>
            <w:tcBorders>
              <w:left w:val="single" w:sz="4" w:space="0" w:color="000000"/>
              <w:bottom w:val="single" w:sz="4" w:space="0" w:color="000000"/>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w:t>
            </w:r>
          </w:p>
        </w:tc>
        <w:tc>
          <w:tcPr>
            <w:tcW w:w="1392" w:type="dxa"/>
            <w:tcBorders>
              <w:left w:val="single" w:sz="4" w:space="0" w:color="000000"/>
              <w:bottom w:val="single" w:sz="4" w:space="0" w:color="000000"/>
              <w:right w:val="single" w:sz="4" w:space="0" w:color="000000"/>
            </w:tcBorders>
          </w:tcPr>
          <w:p w:rsidR="002F54D0" w:rsidRDefault="002F54D0" w:rsidP="00AC5BFE">
            <w:pPr>
              <w:snapToGrid w:val="0"/>
              <w:spacing w:line="200" w:lineRule="atLeast"/>
              <w:jc w:val="both"/>
              <w:rPr>
                <w:rFonts w:eastAsia="Lucida Sans Unicode"/>
                <w:sz w:val="24"/>
                <w:szCs w:val="24"/>
                <w:cs/>
              </w:rPr>
            </w:pPr>
            <w:r>
              <w:rPr>
                <w:rFonts w:eastAsia="Lucida Sans Unicode"/>
                <w:sz w:val="24"/>
                <w:szCs w:val="24"/>
                <w:cs/>
              </w:rPr>
              <w:t>٧</w:t>
            </w:r>
          </w:p>
        </w:tc>
      </w:tr>
      <w:tr w:rsidR="002F54D0">
        <w:tc>
          <w:tcPr>
            <w:tcW w:w="655" w:type="dxa"/>
            <w:tcBorders>
              <w:left w:val="single" w:sz="4" w:space="0" w:color="000000"/>
              <w:bottom w:val="single" w:sz="4" w:space="0" w:color="auto"/>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7</w:t>
            </w:r>
          </w:p>
        </w:tc>
        <w:tc>
          <w:tcPr>
            <w:tcW w:w="3231" w:type="dxa"/>
            <w:tcBorders>
              <w:left w:val="single" w:sz="4" w:space="0" w:color="000000"/>
              <w:bottom w:val="single" w:sz="4" w:space="0" w:color="auto"/>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Кролиководческая ферма</w:t>
            </w:r>
          </w:p>
        </w:tc>
        <w:tc>
          <w:tcPr>
            <w:tcW w:w="3109" w:type="dxa"/>
            <w:tcBorders>
              <w:left w:val="single" w:sz="4" w:space="0" w:color="000000"/>
              <w:bottom w:val="single" w:sz="4" w:space="0" w:color="auto"/>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поселение Ширяевское</w:t>
            </w:r>
          </w:p>
        </w:tc>
        <w:tc>
          <w:tcPr>
            <w:tcW w:w="1379" w:type="dxa"/>
            <w:tcBorders>
              <w:left w:val="single" w:sz="4" w:space="0" w:color="000000"/>
              <w:bottom w:val="single" w:sz="4" w:space="0" w:color="auto"/>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w:t>
            </w:r>
          </w:p>
        </w:tc>
        <w:tc>
          <w:tcPr>
            <w:tcW w:w="1392" w:type="dxa"/>
            <w:tcBorders>
              <w:left w:val="single" w:sz="4" w:space="0" w:color="000000"/>
              <w:bottom w:val="single" w:sz="4" w:space="0" w:color="auto"/>
              <w:right w:val="single" w:sz="4" w:space="0" w:color="000000"/>
            </w:tcBorders>
          </w:tcPr>
          <w:p w:rsidR="002F54D0" w:rsidRDefault="002F54D0" w:rsidP="00AC5BFE">
            <w:pPr>
              <w:snapToGrid w:val="0"/>
              <w:spacing w:line="200" w:lineRule="atLeast"/>
              <w:jc w:val="both"/>
              <w:rPr>
                <w:rFonts w:eastAsia="Lucida Sans Unicode"/>
                <w:sz w:val="24"/>
                <w:szCs w:val="24"/>
                <w:cs/>
              </w:rPr>
            </w:pPr>
            <w:r>
              <w:rPr>
                <w:rFonts w:eastAsia="Lucida Sans Unicode"/>
                <w:sz w:val="24"/>
                <w:szCs w:val="24"/>
                <w:cs/>
              </w:rPr>
              <w:t>٧</w:t>
            </w:r>
          </w:p>
        </w:tc>
      </w:tr>
      <w:tr w:rsidR="002F54D0">
        <w:trPr>
          <w:trHeight w:hRule="exact" w:val="286"/>
        </w:trPr>
        <w:tc>
          <w:tcPr>
            <w:tcW w:w="655" w:type="dxa"/>
            <w:tcBorders>
              <w:top w:val="single" w:sz="4" w:space="0" w:color="auto"/>
              <w:left w:val="single" w:sz="4" w:space="0" w:color="auto"/>
              <w:bottom w:val="single" w:sz="4" w:space="0" w:color="auto"/>
              <w:right w:val="single" w:sz="4" w:space="0" w:color="auto"/>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8</w:t>
            </w:r>
          </w:p>
        </w:tc>
        <w:tc>
          <w:tcPr>
            <w:tcW w:w="3231" w:type="dxa"/>
            <w:tcBorders>
              <w:top w:val="single" w:sz="4" w:space="0" w:color="auto"/>
              <w:left w:val="single" w:sz="4" w:space="0" w:color="auto"/>
              <w:bottom w:val="single" w:sz="4" w:space="0" w:color="auto"/>
              <w:right w:val="single" w:sz="4" w:space="0" w:color="auto"/>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Животноводческая ферма</w:t>
            </w:r>
          </w:p>
        </w:tc>
        <w:tc>
          <w:tcPr>
            <w:tcW w:w="3109" w:type="dxa"/>
            <w:tcBorders>
              <w:top w:val="single" w:sz="4" w:space="0" w:color="auto"/>
              <w:left w:val="single" w:sz="4" w:space="0" w:color="auto"/>
              <w:bottom w:val="single" w:sz="4" w:space="0" w:color="auto"/>
              <w:right w:val="single" w:sz="4" w:space="0" w:color="auto"/>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х.Широков</w:t>
            </w:r>
          </w:p>
        </w:tc>
        <w:tc>
          <w:tcPr>
            <w:tcW w:w="1379" w:type="dxa"/>
            <w:tcBorders>
              <w:top w:val="single" w:sz="4" w:space="0" w:color="auto"/>
              <w:left w:val="single" w:sz="4" w:space="0" w:color="auto"/>
              <w:bottom w:val="single" w:sz="4" w:space="0" w:color="auto"/>
              <w:right w:val="single" w:sz="4" w:space="0" w:color="auto"/>
            </w:tcBorders>
          </w:tcPr>
          <w:p w:rsidR="002F54D0" w:rsidRDefault="002F54D0" w:rsidP="00AC5BFE">
            <w:pPr>
              <w:snapToGrid w:val="0"/>
              <w:spacing w:line="200" w:lineRule="atLeast"/>
              <w:jc w:val="both"/>
              <w:rPr>
                <w:rFonts w:eastAsia="Lucida Sans Unicode"/>
                <w:sz w:val="24"/>
                <w:szCs w:val="24"/>
              </w:rPr>
            </w:pPr>
            <w:r>
              <w:rPr>
                <w:rFonts w:eastAsia="Lucida Sans Unicode"/>
                <w:sz w:val="24"/>
                <w:szCs w:val="24"/>
              </w:rPr>
              <w:t>-</w:t>
            </w:r>
          </w:p>
        </w:tc>
        <w:tc>
          <w:tcPr>
            <w:tcW w:w="1392" w:type="dxa"/>
            <w:tcBorders>
              <w:top w:val="single" w:sz="4" w:space="0" w:color="auto"/>
              <w:left w:val="single" w:sz="4" w:space="0" w:color="auto"/>
              <w:bottom w:val="single" w:sz="4" w:space="0" w:color="auto"/>
              <w:right w:val="single" w:sz="4" w:space="0" w:color="auto"/>
            </w:tcBorders>
          </w:tcPr>
          <w:p w:rsidR="002F54D0" w:rsidRDefault="002F54D0" w:rsidP="00AC5BFE">
            <w:pPr>
              <w:snapToGrid w:val="0"/>
              <w:spacing w:line="200" w:lineRule="atLeast"/>
              <w:jc w:val="both"/>
              <w:rPr>
                <w:rFonts w:eastAsia="Lucida Sans Unicode"/>
                <w:sz w:val="24"/>
                <w:szCs w:val="24"/>
                <w:cs/>
              </w:rPr>
            </w:pPr>
            <w:r>
              <w:rPr>
                <w:rFonts w:eastAsia="Lucida Sans Unicode"/>
                <w:sz w:val="24"/>
                <w:szCs w:val="24"/>
                <w:cs/>
              </w:rPr>
              <w:t>٧</w:t>
            </w:r>
          </w:p>
        </w:tc>
      </w:tr>
      <w:tr w:rsidR="007669A0">
        <w:trPr>
          <w:trHeight w:hRule="exact" w:val="573"/>
        </w:trPr>
        <w:tc>
          <w:tcPr>
            <w:tcW w:w="655" w:type="dxa"/>
            <w:tcBorders>
              <w:top w:val="single" w:sz="4" w:space="0" w:color="auto"/>
              <w:left w:val="single" w:sz="4" w:space="0" w:color="000000"/>
              <w:bottom w:val="single" w:sz="4" w:space="0" w:color="000000"/>
            </w:tcBorders>
          </w:tcPr>
          <w:p w:rsidR="007669A0" w:rsidRDefault="007669A0" w:rsidP="00AC5BFE">
            <w:pPr>
              <w:snapToGrid w:val="0"/>
              <w:spacing w:line="200" w:lineRule="atLeast"/>
              <w:jc w:val="both"/>
              <w:rPr>
                <w:rFonts w:eastAsia="Lucida Sans Unicode"/>
                <w:sz w:val="24"/>
                <w:szCs w:val="24"/>
              </w:rPr>
            </w:pPr>
            <w:r>
              <w:rPr>
                <w:rFonts w:eastAsia="Lucida Sans Unicode"/>
                <w:sz w:val="24"/>
                <w:szCs w:val="24"/>
              </w:rPr>
              <w:t>9</w:t>
            </w:r>
          </w:p>
        </w:tc>
        <w:tc>
          <w:tcPr>
            <w:tcW w:w="3231" w:type="dxa"/>
            <w:tcBorders>
              <w:top w:val="single" w:sz="4" w:space="0" w:color="auto"/>
              <w:left w:val="single" w:sz="4" w:space="0" w:color="000000"/>
              <w:bottom w:val="single" w:sz="4" w:space="0" w:color="000000"/>
            </w:tcBorders>
          </w:tcPr>
          <w:p w:rsidR="007669A0" w:rsidRDefault="007669A0" w:rsidP="007669A0">
            <w:pPr>
              <w:snapToGrid w:val="0"/>
              <w:spacing w:line="200" w:lineRule="atLeast"/>
              <w:rPr>
                <w:rFonts w:eastAsia="Lucida Sans Unicode"/>
                <w:sz w:val="24"/>
                <w:szCs w:val="24"/>
              </w:rPr>
            </w:pPr>
            <w:r>
              <w:rPr>
                <w:rFonts w:eastAsia="Lucida Sans Unicode"/>
                <w:sz w:val="24"/>
                <w:szCs w:val="24"/>
              </w:rPr>
              <w:t>Птичники для стада ремонтного молодняка</w:t>
            </w:r>
          </w:p>
        </w:tc>
        <w:tc>
          <w:tcPr>
            <w:tcW w:w="3109" w:type="dxa"/>
            <w:tcBorders>
              <w:top w:val="single" w:sz="4" w:space="0" w:color="auto"/>
              <w:left w:val="single" w:sz="4" w:space="0" w:color="000000"/>
              <w:bottom w:val="single" w:sz="4" w:space="0" w:color="000000"/>
            </w:tcBorders>
          </w:tcPr>
          <w:p w:rsidR="007669A0" w:rsidRDefault="007669A0" w:rsidP="00AC5BFE">
            <w:pPr>
              <w:snapToGrid w:val="0"/>
              <w:spacing w:line="200" w:lineRule="atLeast"/>
              <w:jc w:val="both"/>
              <w:rPr>
                <w:rFonts w:eastAsia="Lucida Sans Unicode"/>
                <w:sz w:val="24"/>
                <w:szCs w:val="24"/>
              </w:rPr>
            </w:pPr>
            <w:r>
              <w:rPr>
                <w:rFonts w:eastAsia="Lucida Sans Unicode"/>
                <w:sz w:val="24"/>
                <w:szCs w:val="24"/>
              </w:rPr>
              <w:t>у х. Краснодонский</w:t>
            </w:r>
          </w:p>
        </w:tc>
        <w:tc>
          <w:tcPr>
            <w:tcW w:w="1379" w:type="dxa"/>
            <w:tcBorders>
              <w:top w:val="single" w:sz="4" w:space="0" w:color="auto"/>
              <w:left w:val="single" w:sz="4" w:space="0" w:color="000000"/>
              <w:bottom w:val="single" w:sz="4" w:space="0" w:color="000000"/>
            </w:tcBorders>
          </w:tcPr>
          <w:p w:rsidR="007669A0" w:rsidRDefault="007669A0" w:rsidP="00267C27">
            <w:pPr>
              <w:snapToGrid w:val="0"/>
              <w:spacing w:line="200" w:lineRule="atLeast"/>
              <w:jc w:val="both"/>
              <w:rPr>
                <w:rFonts w:eastAsia="Lucida Sans Unicode"/>
                <w:sz w:val="24"/>
                <w:szCs w:val="24"/>
                <w:cs/>
              </w:rPr>
            </w:pPr>
            <w:r>
              <w:rPr>
                <w:rFonts w:eastAsia="Lucida Sans Unicode"/>
                <w:sz w:val="24"/>
                <w:szCs w:val="24"/>
                <w:cs/>
              </w:rPr>
              <w:t>٧</w:t>
            </w:r>
          </w:p>
        </w:tc>
        <w:tc>
          <w:tcPr>
            <w:tcW w:w="1392" w:type="dxa"/>
            <w:tcBorders>
              <w:top w:val="single" w:sz="4" w:space="0" w:color="auto"/>
              <w:left w:val="single" w:sz="4" w:space="0" w:color="000000"/>
              <w:bottom w:val="single" w:sz="4" w:space="0" w:color="000000"/>
              <w:right w:val="single" w:sz="4" w:space="0" w:color="000000"/>
            </w:tcBorders>
          </w:tcPr>
          <w:p w:rsidR="007669A0" w:rsidRDefault="007669A0" w:rsidP="00267C27">
            <w:pPr>
              <w:snapToGrid w:val="0"/>
              <w:spacing w:line="200" w:lineRule="atLeast"/>
              <w:jc w:val="both"/>
              <w:rPr>
                <w:rFonts w:eastAsia="Lucida Sans Unicode"/>
                <w:sz w:val="24"/>
                <w:szCs w:val="24"/>
              </w:rPr>
            </w:pPr>
            <w:r>
              <w:rPr>
                <w:rFonts w:eastAsia="Lucida Sans Unicode"/>
                <w:sz w:val="24"/>
                <w:szCs w:val="24"/>
              </w:rPr>
              <w:t>-</w:t>
            </w:r>
          </w:p>
        </w:tc>
      </w:tr>
    </w:tbl>
    <w:p w:rsidR="002F54D0" w:rsidRDefault="002F54D0" w:rsidP="002F54D0">
      <w:pPr>
        <w:spacing w:line="360" w:lineRule="auto"/>
        <w:ind w:firstLine="868"/>
        <w:jc w:val="both"/>
        <w:rPr>
          <w:rFonts w:eastAsia="Lucida Sans Unicode" w:cs="Tahoma"/>
          <w:sz w:val="24"/>
        </w:rPr>
      </w:pPr>
    </w:p>
    <w:p w:rsidR="002F54D0" w:rsidRDefault="002F54D0" w:rsidP="002F54D0">
      <w:pPr>
        <w:spacing w:line="360" w:lineRule="auto"/>
        <w:ind w:left="993" w:firstLine="868"/>
        <w:rPr>
          <w:rFonts w:eastAsia="Lucida Sans Unicode"/>
          <w:b/>
          <w:sz w:val="28"/>
          <w:szCs w:val="28"/>
        </w:rPr>
      </w:pPr>
      <w:r>
        <w:rPr>
          <w:rFonts w:eastAsia="Lucida Sans Unicode"/>
          <w:b/>
          <w:sz w:val="28"/>
          <w:szCs w:val="28"/>
        </w:rPr>
        <w:t>Основные направления:</w:t>
      </w:r>
    </w:p>
    <w:p w:rsidR="002F54D0" w:rsidRDefault="002F54D0" w:rsidP="0050005F">
      <w:pPr>
        <w:widowControl w:val="0"/>
        <w:numPr>
          <w:ilvl w:val="0"/>
          <w:numId w:val="7"/>
        </w:numPr>
        <w:tabs>
          <w:tab w:val="clear" w:pos="2854"/>
          <w:tab w:val="left" w:pos="993"/>
          <w:tab w:val="left" w:pos="1560"/>
        </w:tabs>
        <w:suppressAutoHyphens/>
        <w:spacing w:line="360" w:lineRule="auto"/>
        <w:ind w:left="1577" w:hanging="584"/>
        <w:jc w:val="both"/>
        <w:rPr>
          <w:rFonts w:eastAsia="Lucida Sans Unicode"/>
          <w:sz w:val="28"/>
          <w:szCs w:val="28"/>
        </w:rPr>
      </w:pPr>
      <w:r>
        <w:rPr>
          <w:rFonts w:eastAsia="Lucida Sans Unicode"/>
          <w:sz w:val="28"/>
          <w:szCs w:val="28"/>
        </w:rPr>
        <w:t>Создать прочную биологически полноценную кормовую базу, т.е. заготавливать на 1 условную голову КРС:</w:t>
      </w:r>
    </w:p>
    <w:p w:rsidR="002F54D0" w:rsidRDefault="002F54D0" w:rsidP="0050005F">
      <w:pPr>
        <w:widowControl w:val="0"/>
        <w:numPr>
          <w:ilvl w:val="0"/>
          <w:numId w:val="7"/>
        </w:numPr>
        <w:tabs>
          <w:tab w:val="clear" w:pos="2854"/>
          <w:tab w:val="left" w:pos="993"/>
          <w:tab w:val="left" w:pos="1560"/>
        </w:tabs>
        <w:suppressAutoHyphens/>
        <w:spacing w:line="360" w:lineRule="auto"/>
        <w:ind w:left="1577" w:hanging="584"/>
        <w:jc w:val="both"/>
        <w:rPr>
          <w:rFonts w:eastAsia="Lucida Sans Unicode"/>
          <w:sz w:val="28"/>
          <w:szCs w:val="28"/>
        </w:rPr>
      </w:pPr>
      <w:r>
        <w:rPr>
          <w:rFonts w:eastAsia="Lucida Sans Unicode"/>
          <w:sz w:val="28"/>
          <w:szCs w:val="28"/>
        </w:rPr>
        <w:t>сена – 1,5 тонн, сенажа и силоса не менее 2 тонн;</w:t>
      </w:r>
    </w:p>
    <w:p w:rsidR="002F54D0" w:rsidRDefault="002F54D0" w:rsidP="0050005F">
      <w:pPr>
        <w:widowControl w:val="0"/>
        <w:numPr>
          <w:ilvl w:val="0"/>
          <w:numId w:val="7"/>
        </w:numPr>
        <w:tabs>
          <w:tab w:val="clear" w:pos="2854"/>
          <w:tab w:val="left" w:pos="993"/>
          <w:tab w:val="left" w:pos="1560"/>
        </w:tabs>
        <w:suppressAutoHyphens/>
        <w:spacing w:line="360" w:lineRule="auto"/>
        <w:ind w:left="1577" w:hanging="584"/>
        <w:jc w:val="both"/>
        <w:rPr>
          <w:rFonts w:eastAsia="Lucida Sans Unicode"/>
          <w:sz w:val="28"/>
          <w:szCs w:val="28"/>
        </w:rPr>
      </w:pPr>
      <w:r>
        <w:rPr>
          <w:rFonts w:eastAsia="Lucida Sans Unicode"/>
          <w:sz w:val="28"/>
          <w:szCs w:val="28"/>
        </w:rPr>
        <w:t>зеленой массы на пастбищный период – 10,8 тонн. Довести обеспеченность кормами на 1 условную голову до 17-18 центнеров кормовых единиц (без концентратов).</w:t>
      </w:r>
    </w:p>
    <w:p w:rsidR="002F54D0" w:rsidRDefault="002F54D0" w:rsidP="0050005F">
      <w:pPr>
        <w:widowControl w:val="0"/>
        <w:numPr>
          <w:ilvl w:val="0"/>
          <w:numId w:val="7"/>
        </w:numPr>
        <w:tabs>
          <w:tab w:val="clear" w:pos="2854"/>
          <w:tab w:val="left" w:pos="993"/>
          <w:tab w:val="left" w:pos="1560"/>
        </w:tabs>
        <w:suppressAutoHyphens/>
        <w:spacing w:line="360" w:lineRule="auto"/>
        <w:ind w:left="1577" w:hanging="584"/>
        <w:jc w:val="both"/>
        <w:rPr>
          <w:rFonts w:eastAsia="Lucida Sans Unicode"/>
          <w:sz w:val="28"/>
          <w:szCs w:val="28"/>
        </w:rPr>
      </w:pPr>
      <w:r>
        <w:rPr>
          <w:rFonts w:eastAsia="Lucida Sans Unicode"/>
          <w:sz w:val="28"/>
          <w:szCs w:val="28"/>
        </w:rPr>
        <w:t>Для сохранения и повышения питательности кормов, внедрить прогрессивные  методы заготовки кормов с использованием консервантов</w:t>
      </w:r>
      <w:r w:rsidR="0050005F">
        <w:rPr>
          <w:rFonts w:eastAsia="Lucida Sans Unicode"/>
          <w:sz w:val="28"/>
          <w:szCs w:val="28"/>
        </w:rPr>
        <w:t xml:space="preserve">                </w:t>
      </w:r>
      <w:r>
        <w:rPr>
          <w:rFonts w:eastAsia="Lucida Sans Unicode"/>
          <w:sz w:val="28"/>
          <w:szCs w:val="28"/>
        </w:rPr>
        <w:t xml:space="preserve"> и белково-витаминных добавок в КХК ЗАО «Краснодонское», ОАО «Бердиевский элеватор», ЗАО «Пролетарий», ОАО «Новокондрашовское».</w:t>
      </w:r>
    </w:p>
    <w:p w:rsidR="002F54D0" w:rsidRDefault="002F54D0" w:rsidP="0050005F">
      <w:pPr>
        <w:widowControl w:val="0"/>
        <w:numPr>
          <w:ilvl w:val="0"/>
          <w:numId w:val="7"/>
        </w:numPr>
        <w:tabs>
          <w:tab w:val="clear" w:pos="2854"/>
          <w:tab w:val="left" w:pos="993"/>
          <w:tab w:val="left" w:pos="1560"/>
        </w:tabs>
        <w:suppressAutoHyphens/>
        <w:spacing w:line="360" w:lineRule="auto"/>
        <w:ind w:left="1577" w:hanging="584"/>
        <w:jc w:val="both"/>
        <w:rPr>
          <w:rFonts w:eastAsia="Lucida Sans Unicode"/>
          <w:sz w:val="28"/>
          <w:szCs w:val="28"/>
        </w:rPr>
      </w:pPr>
      <w:r>
        <w:rPr>
          <w:rFonts w:eastAsia="Lucida Sans Unicode"/>
          <w:sz w:val="28"/>
          <w:szCs w:val="28"/>
        </w:rPr>
        <w:t>Ежегодно улучшать естественные кормовые угодья. Повысить продуктивность орошаемых земель в КХК ЗАО «Краснодонское» и</w:t>
      </w:r>
      <w:r w:rsidR="0050005F">
        <w:rPr>
          <w:rFonts w:eastAsia="Lucida Sans Unicode"/>
          <w:sz w:val="28"/>
          <w:szCs w:val="28"/>
        </w:rPr>
        <w:t xml:space="preserve">                  </w:t>
      </w:r>
      <w:r>
        <w:rPr>
          <w:rFonts w:eastAsia="Lucida Sans Unicode"/>
          <w:sz w:val="28"/>
          <w:szCs w:val="28"/>
        </w:rPr>
        <w:t xml:space="preserve"> ОАО «Новокондрашовское» до 50 центнеров кормовых единиц с 1 гектара.</w:t>
      </w:r>
    </w:p>
    <w:p w:rsidR="002F54D0" w:rsidRDefault="002F54D0" w:rsidP="0050005F">
      <w:pPr>
        <w:widowControl w:val="0"/>
        <w:numPr>
          <w:ilvl w:val="0"/>
          <w:numId w:val="7"/>
        </w:numPr>
        <w:tabs>
          <w:tab w:val="clear" w:pos="2854"/>
          <w:tab w:val="left" w:pos="993"/>
          <w:tab w:val="left" w:pos="1560"/>
        </w:tabs>
        <w:suppressAutoHyphens/>
        <w:spacing w:line="360" w:lineRule="auto"/>
        <w:ind w:left="1577" w:hanging="584"/>
        <w:jc w:val="both"/>
        <w:rPr>
          <w:rFonts w:eastAsia="Lucida Sans Unicode"/>
          <w:sz w:val="28"/>
          <w:szCs w:val="28"/>
        </w:rPr>
      </w:pPr>
      <w:r>
        <w:rPr>
          <w:rFonts w:eastAsia="Lucida Sans Unicode"/>
          <w:sz w:val="28"/>
          <w:szCs w:val="28"/>
        </w:rPr>
        <w:t>Проводить формирование высокопродуктивного стада на основе накопленного генетического потенциала</w:t>
      </w:r>
      <w:r w:rsidR="0050005F">
        <w:rPr>
          <w:rFonts w:eastAsia="Lucida Sans Unicode"/>
          <w:sz w:val="28"/>
          <w:szCs w:val="28"/>
        </w:rPr>
        <w:t>;</w:t>
      </w:r>
    </w:p>
    <w:p w:rsidR="002F54D0" w:rsidRDefault="002F54D0" w:rsidP="0050005F">
      <w:pPr>
        <w:widowControl w:val="0"/>
        <w:numPr>
          <w:ilvl w:val="0"/>
          <w:numId w:val="7"/>
        </w:numPr>
        <w:tabs>
          <w:tab w:val="clear" w:pos="2854"/>
          <w:tab w:val="left" w:pos="993"/>
          <w:tab w:val="left" w:pos="1560"/>
        </w:tabs>
        <w:suppressAutoHyphens/>
        <w:spacing w:line="360" w:lineRule="auto"/>
        <w:ind w:left="1577" w:hanging="584"/>
        <w:jc w:val="both"/>
        <w:rPr>
          <w:rFonts w:eastAsia="Lucida Sans Unicode"/>
          <w:sz w:val="28"/>
          <w:szCs w:val="28"/>
        </w:rPr>
      </w:pPr>
      <w:r>
        <w:rPr>
          <w:rFonts w:eastAsia="Lucida Sans Unicode"/>
          <w:sz w:val="28"/>
          <w:szCs w:val="28"/>
        </w:rPr>
        <w:t>в КХК ЗАО «Краснодонское» - черно-пестрый голштин (молочная продуктивность коров 6-7 тыс.кг.);</w:t>
      </w:r>
    </w:p>
    <w:p w:rsidR="002F54D0" w:rsidRDefault="002F54D0" w:rsidP="0050005F">
      <w:pPr>
        <w:widowControl w:val="0"/>
        <w:numPr>
          <w:ilvl w:val="0"/>
          <w:numId w:val="7"/>
        </w:numPr>
        <w:tabs>
          <w:tab w:val="clear" w:pos="2854"/>
          <w:tab w:val="left" w:pos="993"/>
          <w:tab w:val="left" w:pos="1560"/>
        </w:tabs>
        <w:suppressAutoHyphens/>
        <w:spacing w:line="360" w:lineRule="auto"/>
        <w:ind w:left="1577" w:hanging="584"/>
        <w:jc w:val="both"/>
        <w:rPr>
          <w:rFonts w:eastAsia="Lucida Sans Unicode"/>
          <w:sz w:val="28"/>
          <w:szCs w:val="28"/>
        </w:rPr>
      </w:pPr>
      <w:r>
        <w:rPr>
          <w:rFonts w:eastAsia="Lucida Sans Unicode"/>
          <w:sz w:val="28"/>
          <w:szCs w:val="28"/>
        </w:rPr>
        <w:t xml:space="preserve">ЗАО «Задонское» - симментальная порода (молочная продуктивность </w:t>
      </w:r>
      <w:r w:rsidR="0050005F">
        <w:rPr>
          <w:rFonts w:eastAsia="Lucida Sans Unicode"/>
          <w:sz w:val="28"/>
          <w:szCs w:val="28"/>
        </w:rPr>
        <w:t xml:space="preserve">                   </w:t>
      </w:r>
      <w:r>
        <w:rPr>
          <w:rFonts w:eastAsia="Lucida Sans Unicode"/>
          <w:sz w:val="28"/>
          <w:szCs w:val="28"/>
        </w:rPr>
        <w:t>3-4 тыс.кг на 1 фуражную корову);</w:t>
      </w:r>
    </w:p>
    <w:p w:rsidR="00943FCD" w:rsidRDefault="00943FCD" w:rsidP="00943FCD">
      <w:pPr>
        <w:widowControl w:val="0"/>
        <w:tabs>
          <w:tab w:val="left" w:pos="993"/>
          <w:tab w:val="left" w:pos="1560"/>
        </w:tabs>
        <w:suppressAutoHyphens/>
        <w:spacing w:line="360" w:lineRule="auto"/>
        <w:ind w:left="1577"/>
        <w:jc w:val="both"/>
        <w:rPr>
          <w:rFonts w:eastAsia="Lucida Sans Unicode"/>
          <w:sz w:val="28"/>
          <w:szCs w:val="28"/>
        </w:rPr>
      </w:pPr>
    </w:p>
    <w:p w:rsidR="002F54D0" w:rsidRDefault="002F54D0" w:rsidP="0050005F">
      <w:pPr>
        <w:widowControl w:val="0"/>
        <w:numPr>
          <w:ilvl w:val="0"/>
          <w:numId w:val="7"/>
        </w:numPr>
        <w:tabs>
          <w:tab w:val="clear" w:pos="2854"/>
          <w:tab w:val="left" w:pos="993"/>
          <w:tab w:val="left" w:pos="1560"/>
        </w:tabs>
        <w:suppressAutoHyphens/>
        <w:spacing w:line="360" w:lineRule="auto"/>
        <w:ind w:left="1577" w:hanging="584"/>
        <w:jc w:val="both"/>
        <w:rPr>
          <w:rFonts w:eastAsia="Lucida Sans Unicode"/>
          <w:sz w:val="28"/>
          <w:szCs w:val="28"/>
        </w:rPr>
      </w:pPr>
      <w:r>
        <w:rPr>
          <w:rFonts w:eastAsia="Lucida Sans Unicode"/>
          <w:sz w:val="28"/>
          <w:szCs w:val="28"/>
        </w:rPr>
        <w:lastRenderedPageBreak/>
        <w:t>улучшить селекционно-племенную работу по выведению новых пород, типов, линий сельскохозяйственных животны</w:t>
      </w:r>
      <w:r w:rsidR="0050005F">
        <w:rPr>
          <w:rFonts w:eastAsia="Lucida Sans Unicode"/>
          <w:sz w:val="28"/>
          <w:szCs w:val="28"/>
        </w:rPr>
        <w:t>х (КХК ЗАО «Краснодонское»)</w:t>
      </w:r>
      <w:r>
        <w:rPr>
          <w:rFonts w:eastAsia="Lucida Sans Unicode"/>
          <w:sz w:val="28"/>
          <w:szCs w:val="28"/>
        </w:rPr>
        <w:t>;</w:t>
      </w:r>
    </w:p>
    <w:p w:rsidR="002F54D0" w:rsidRDefault="002F54D0" w:rsidP="0050005F">
      <w:pPr>
        <w:widowControl w:val="0"/>
        <w:numPr>
          <w:ilvl w:val="0"/>
          <w:numId w:val="7"/>
        </w:numPr>
        <w:tabs>
          <w:tab w:val="clear" w:pos="2854"/>
          <w:tab w:val="left" w:pos="993"/>
          <w:tab w:val="left" w:pos="1560"/>
        </w:tabs>
        <w:suppressAutoHyphens/>
        <w:spacing w:line="360" w:lineRule="auto"/>
        <w:ind w:left="1577" w:hanging="584"/>
        <w:jc w:val="both"/>
        <w:rPr>
          <w:rFonts w:eastAsia="Lucida Sans Unicode"/>
          <w:sz w:val="28"/>
          <w:szCs w:val="28"/>
        </w:rPr>
      </w:pPr>
      <w:r>
        <w:rPr>
          <w:rFonts w:eastAsia="Lucida Sans Unicode"/>
          <w:sz w:val="28"/>
          <w:szCs w:val="28"/>
        </w:rPr>
        <w:t>продолжить работу в ОАО «Бердиевский элеватор» по замене симментальского скота на высокопродуктивный, молочный (черно-пестрой породы);</w:t>
      </w:r>
    </w:p>
    <w:p w:rsidR="002F54D0" w:rsidRDefault="002F54D0" w:rsidP="0050005F">
      <w:pPr>
        <w:widowControl w:val="0"/>
        <w:numPr>
          <w:ilvl w:val="0"/>
          <w:numId w:val="7"/>
        </w:numPr>
        <w:tabs>
          <w:tab w:val="clear" w:pos="2854"/>
          <w:tab w:val="left" w:pos="993"/>
          <w:tab w:val="left" w:pos="1560"/>
        </w:tabs>
        <w:suppressAutoHyphens/>
        <w:spacing w:line="360" w:lineRule="auto"/>
        <w:ind w:left="1577" w:hanging="584"/>
        <w:jc w:val="both"/>
        <w:rPr>
          <w:rFonts w:eastAsia="Lucida Sans Unicode"/>
          <w:sz w:val="28"/>
          <w:szCs w:val="28"/>
        </w:rPr>
      </w:pPr>
      <w:r>
        <w:rPr>
          <w:rFonts w:eastAsia="Lucida Sans Unicode"/>
          <w:sz w:val="28"/>
          <w:szCs w:val="28"/>
        </w:rPr>
        <w:t>восстановить искусственное осеменение коров в ЗАО «Пролетарий» и СПК «Трехостровской»;</w:t>
      </w:r>
    </w:p>
    <w:p w:rsidR="002F54D0" w:rsidRDefault="002F54D0" w:rsidP="0050005F">
      <w:pPr>
        <w:widowControl w:val="0"/>
        <w:numPr>
          <w:ilvl w:val="0"/>
          <w:numId w:val="7"/>
        </w:numPr>
        <w:tabs>
          <w:tab w:val="clear" w:pos="2854"/>
          <w:tab w:val="left" w:pos="993"/>
          <w:tab w:val="left" w:pos="1560"/>
        </w:tabs>
        <w:suppressAutoHyphens/>
        <w:spacing w:line="360" w:lineRule="auto"/>
        <w:ind w:left="1577" w:hanging="584"/>
        <w:jc w:val="both"/>
        <w:rPr>
          <w:rFonts w:eastAsia="Lucida Sans Unicode"/>
          <w:sz w:val="28"/>
          <w:szCs w:val="28"/>
        </w:rPr>
      </w:pPr>
      <w:r>
        <w:rPr>
          <w:rFonts w:eastAsia="Lucida Sans Unicode"/>
          <w:sz w:val="28"/>
          <w:szCs w:val="28"/>
        </w:rPr>
        <w:t xml:space="preserve">довести продуктивность коров молочного стада по району к 2010 году до </w:t>
      </w:r>
      <w:smartTag w:uri="urn:schemas-microsoft-com:office:smarttags" w:element="metricconverter">
        <w:smartTagPr>
          <w:attr w:name="ProductID" w:val="2650 кг"/>
        </w:smartTagPr>
        <w:r>
          <w:rPr>
            <w:rFonts w:eastAsia="Lucida Sans Unicode"/>
            <w:sz w:val="28"/>
            <w:szCs w:val="28"/>
          </w:rPr>
          <w:t>2650 кг</w:t>
        </w:r>
      </w:smartTag>
      <w:r>
        <w:rPr>
          <w:rFonts w:eastAsia="Lucida Sans Unicode"/>
          <w:sz w:val="28"/>
          <w:szCs w:val="28"/>
        </w:rPr>
        <w:t xml:space="preserve">; к 2025- </w:t>
      </w:r>
      <w:smartTag w:uri="urn:schemas-microsoft-com:office:smarttags" w:element="metricconverter">
        <w:smartTagPr>
          <w:attr w:name="ProductID" w:val="3000 кг"/>
        </w:smartTagPr>
        <w:r>
          <w:rPr>
            <w:rFonts w:eastAsia="Lucida Sans Unicode"/>
            <w:sz w:val="28"/>
            <w:szCs w:val="28"/>
          </w:rPr>
          <w:t>3000 кг</w:t>
        </w:r>
      </w:smartTag>
      <w:r>
        <w:rPr>
          <w:rFonts w:eastAsia="Lucida Sans Unicode"/>
          <w:sz w:val="28"/>
          <w:szCs w:val="28"/>
        </w:rPr>
        <w:t>;</w:t>
      </w:r>
    </w:p>
    <w:p w:rsidR="002F54D0" w:rsidRDefault="002F54D0" w:rsidP="0050005F">
      <w:pPr>
        <w:widowControl w:val="0"/>
        <w:numPr>
          <w:ilvl w:val="0"/>
          <w:numId w:val="7"/>
        </w:numPr>
        <w:tabs>
          <w:tab w:val="clear" w:pos="2854"/>
          <w:tab w:val="left" w:pos="993"/>
          <w:tab w:val="left" w:pos="1560"/>
        </w:tabs>
        <w:suppressAutoHyphens/>
        <w:spacing w:line="360" w:lineRule="auto"/>
        <w:ind w:left="1577" w:hanging="584"/>
        <w:jc w:val="both"/>
        <w:rPr>
          <w:rFonts w:eastAsia="Lucida Sans Unicode"/>
          <w:sz w:val="28"/>
          <w:szCs w:val="28"/>
        </w:rPr>
      </w:pPr>
      <w:r>
        <w:rPr>
          <w:rFonts w:eastAsia="Lucida Sans Unicode"/>
          <w:sz w:val="28"/>
          <w:szCs w:val="28"/>
        </w:rPr>
        <w:t>повысить интенсивность роста скота на доращивании и откорме и довести среднесуточные привесы по КРС до 490 гр., по свиньям до 436 гр.</w:t>
      </w:r>
    </w:p>
    <w:p w:rsidR="002F54D0" w:rsidRDefault="002F54D0" w:rsidP="0050005F">
      <w:pPr>
        <w:widowControl w:val="0"/>
        <w:numPr>
          <w:ilvl w:val="0"/>
          <w:numId w:val="7"/>
        </w:numPr>
        <w:tabs>
          <w:tab w:val="clear" w:pos="2854"/>
          <w:tab w:val="left" w:pos="993"/>
          <w:tab w:val="left" w:pos="1560"/>
        </w:tabs>
        <w:suppressAutoHyphens/>
        <w:spacing w:line="360" w:lineRule="auto"/>
        <w:ind w:left="1577" w:hanging="584"/>
        <w:jc w:val="both"/>
        <w:rPr>
          <w:rFonts w:eastAsia="Lucida Sans Unicode"/>
          <w:sz w:val="28"/>
          <w:szCs w:val="28"/>
        </w:rPr>
      </w:pPr>
      <w:r>
        <w:rPr>
          <w:rFonts w:eastAsia="Lucida Sans Unicode"/>
          <w:sz w:val="28"/>
          <w:szCs w:val="28"/>
        </w:rPr>
        <w:t>Данные меры позволят повысить производство:</w:t>
      </w:r>
    </w:p>
    <w:p w:rsidR="002F54D0" w:rsidRDefault="002F54D0" w:rsidP="0050005F">
      <w:pPr>
        <w:widowControl w:val="0"/>
        <w:numPr>
          <w:ilvl w:val="0"/>
          <w:numId w:val="7"/>
        </w:numPr>
        <w:tabs>
          <w:tab w:val="clear" w:pos="2854"/>
          <w:tab w:val="left" w:pos="993"/>
          <w:tab w:val="left" w:pos="1560"/>
        </w:tabs>
        <w:suppressAutoHyphens/>
        <w:spacing w:line="360" w:lineRule="auto"/>
        <w:ind w:left="1577" w:hanging="584"/>
        <w:jc w:val="both"/>
        <w:rPr>
          <w:rFonts w:eastAsia="Lucida Sans Unicode"/>
          <w:sz w:val="28"/>
          <w:szCs w:val="28"/>
        </w:rPr>
      </w:pPr>
      <w:r>
        <w:rPr>
          <w:rFonts w:eastAsia="Lucida Sans Unicode"/>
          <w:sz w:val="28"/>
          <w:szCs w:val="28"/>
        </w:rPr>
        <w:t xml:space="preserve">молока к 2010 на 24 % до 5808 тонн, к </w:t>
      </w:r>
      <w:smartTag w:uri="urn:schemas-microsoft-com:office:smarttags" w:element="metricconverter">
        <w:smartTagPr>
          <w:attr w:name="ProductID" w:val="2025 г"/>
        </w:smartTagPr>
        <w:r>
          <w:rPr>
            <w:rFonts w:eastAsia="Lucida Sans Unicode"/>
            <w:sz w:val="28"/>
            <w:szCs w:val="28"/>
          </w:rPr>
          <w:t>2025 г</w:t>
        </w:r>
      </w:smartTag>
      <w:r>
        <w:rPr>
          <w:rFonts w:eastAsia="Lucida Sans Unicode"/>
          <w:sz w:val="28"/>
          <w:szCs w:val="28"/>
        </w:rPr>
        <w:t>. на 30 %;</w:t>
      </w:r>
    </w:p>
    <w:p w:rsidR="002F54D0" w:rsidRDefault="002F54D0" w:rsidP="0050005F">
      <w:pPr>
        <w:widowControl w:val="0"/>
        <w:numPr>
          <w:ilvl w:val="0"/>
          <w:numId w:val="7"/>
        </w:numPr>
        <w:tabs>
          <w:tab w:val="clear" w:pos="2854"/>
          <w:tab w:val="left" w:pos="993"/>
          <w:tab w:val="left" w:pos="1560"/>
        </w:tabs>
        <w:suppressAutoHyphens/>
        <w:spacing w:line="360" w:lineRule="auto"/>
        <w:ind w:left="1577" w:hanging="584"/>
        <w:jc w:val="both"/>
        <w:rPr>
          <w:rFonts w:eastAsia="Lucida Sans Unicode"/>
          <w:sz w:val="28"/>
          <w:szCs w:val="28"/>
        </w:rPr>
      </w:pPr>
      <w:r>
        <w:rPr>
          <w:rFonts w:eastAsia="Lucida Sans Unicode"/>
          <w:sz w:val="28"/>
          <w:szCs w:val="28"/>
        </w:rPr>
        <w:t>мяса до 19097 тонн, до 19478 тонн к 2025 году;</w:t>
      </w:r>
    </w:p>
    <w:p w:rsidR="002F54D0" w:rsidRDefault="002F54D0" w:rsidP="0050005F">
      <w:pPr>
        <w:widowControl w:val="0"/>
        <w:numPr>
          <w:ilvl w:val="0"/>
          <w:numId w:val="7"/>
        </w:numPr>
        <w:tabs>
          <w:tab w:val="clear" w:pos="2854"/>
          <w:tab w:val="left" w:pos="993"/>
          <w:tab w:val="left" w:pos="1560"/>
        </w:tabs>
        <w:suppressAutoHyphens/>
        <w:spacing w:line="360" w:lineRule="auto"/>
        <w:ind w:left="1577" w:hanging="584"/>
        <w:jc w:val="both"/>
        <w:rPr>
          <w:rFonts w:eastAsia="Lucida Sans Unicode"/>
          <w:sz w:val="28"/>
          <w:szCs w:val="28"/>
        </w:rPr>
      </w:pPr>
      <w:r>
        <w:rPr>
          <w:rFonts w:eastAsia="Lucida Sans Unicode"/>
          <w:sz w:val="28"/>
          <w:szCs w:val="28"/>
        </w:rPr>
        <w:t>яиц до 17000 тыс.штук; до 17500 к 2025 году.</w:t>
      </w:r>
    </w:p>
    <w:p w:rsidR="002F54D0" w:rsidRDefault="002F54D0" w:rsidP="0050005F">
      <w:pPr>
        <w:widowControl w:val="0"/>
        <w:numPr>
          <w:ilvl w:val="0"/>
          <w:numId w:val="7"/>
        </w:numPr>
        <w:tabs>
          <w:tab w:val="clear" w:pos="2854"/>
          <w:tab w:val="left" w:pos="993"/>
          <w:tab w:val="left" w:pos="1560"/>
        </w:tabs>
        <w:suppressAutoHyphens/>
        <w:spacing w:line="360" w:lineRule="auto"/>
        <w:ind w:left="1577" w:hanging="584"/>
        <w:jc w:val="both"/>
        <w:rPr>
          <w:rFonts w:eastAsia="Lucida Sans Unicode"/>
          <w:sz w:val="28"/>
          <w:szCs w:val="28"/>
        </w:rPr>
      </w:pPr>
      <w:r>
        <w:rPr>
          <w:rFonts w:eastAsia="Lucida Sans Unicode"/>
          <w:sz w:val="28"/>
          <w:szCs w:val="28"/>
        </w:rPr>
        <w:t>Внедрить внутрихозяйственный и внутрифермерский коммерческий хозрасчет в ОАО «Бердиевский элеватор», ОАО «Новокондрашовское»,</w:t>
      </w:r>
      <w:r w:rsidR="00410086">
        <w:rPr>
          <w:rFonts w:eastAsia="Lucida Sans Unicode"/>
          <w:sz w:val="28"/>
          <w:szCs w:val="28"/>
        </w:rPr>
        <w:t xml:space="preserve"> </w:t>
      </w:r>
      <w:r>
        <w:rPr>
          <w:rFonts w:eastAsia="Lucida Sans Unicode"/>
          <w:sz w:val="28"/>
          <w:szCs w:val="28"/>
        </w:rPr>
        <w:t xml:space="preserve"> СПК «Сиротинский», ЗАО «Задонское», СПК «Трехостровской»,</w:t>
      </w:r>
      <w:r w:rsidR="00410086">
        <w:rPr>
          <w:rFonts w:eastAsia="Lucida Sans Unicode"/>
          <w:sz w:val="28"/>
          <w:szCs w:val="28"/>
        </w:rPr>
        <w:t xml:space="preserve">                    </w:t>
      </w:r>
      <w:r>
        <w:rPr>
          <w:rFonts w:eastAsia="Lucida Sans Unicode"/>
          <w:sz w:val="28"/>
          <w:szCs w:val="28"/>
        </w:rPr>
        <w:t xml:space="preserve"> ЗАО «Пролетарий». Это позволит оперативно ежемесячно влиять на ход производства, изыскивать возможности снижения затрат кормов на единицу продукции. Внедрить рациональную оплату и стимулирование труда животноводов в зависимости от получаемой продукции.</w:t>
      </w:r>
    </w:p>
    <w:p w:rsidR="002F54D0" w:rsidRDefault="002F54D0" w:rsidP="0050005F">
      <w:pPr>
        <w:widowControl w:val="0"/>
        <w:numPr>
          <w:ilvl w:val="0"/>
          <w:numId w:val="7"/>
        </w:numPr>
        <w:tabs>
          <w:tab w:val="clear" w:pos="2854"/>
          <w:tab w:val="left" w:pos="993"/>
          <w:tab w:val="left" w:pos="1560"/>
        </w:tabs>
        <w:suppressAutoHyphens/>
        <w:spacing w:line="360" w:lineRule="auto"/>
        <w:ind w:left="1577" w:hanging="584"/>
        <w:jc w:val="both"/>
        <w:rPr>
          <w:rFonts w:eastAsia="Lucida Sans Unicode"/>
          <w:sz w:val="28"/>
          <w:szCs w:val="28"/>
        </w:rPr>
      </w:pPr>
      <w:r>
        <w:rPr>
          <w:rFonts w:eastAsia="Lucida Sans Unicode"/>
          <w:sz w:val="28"/>
          <w:szCs w:val="28"/>
        </w:rPr>
        <w:t>Ветеринарной службе района, согласно профилактического плана, ежегодно осуществлять мероприятия по оздоровлению сельскохозяйственных  животных  от острых, хронических, инфекционных заболеваний и лейкоза. Во избежание заноса инфекции на территорию района ужесточить контроль за покупкой скота хозяйствами и частными лицами как внутри района, так и за его пределами.</w:t>
      </w:r>
    </w:p>
    <w:p w:rsidR="00943FCD" w:rsidRDefault="00943FCD" w:rsidP="00943FCD">
      <w:pPr>
        <w:widowControl w:val="0"/>
        <w:tabs>
          <w:tab w:val="left" w:pos="993"/>
          <w:tab w:val="left" w:pos="1560"/>
        </w:tabs>
        <w:suppressAutoHyphens/>
        <w:spacing w:line="360" w:lineRule="auto"/>
        <w:ind w:left="1577"/>
        <w:jc w:val="both"/>
        <w:rPr>
          <w:rFonts w:eastAsia="Lucida Sans Unicode"/>
          <w:sz w:val="28"/>
          <w:szCs w:val="28"/>
        </w:rPr>
      </w:pPr>
    </w:p>
    <w:p w:rsidR="002F54D0" w:rsidRDefault="003651B0" w:rsidP="0050005F">
      <w:pPr>
        <w:widowControl w:val="0"/>
        <w:numPr>
          <w:ilvl w:val="0"/>
          <w:numId w:val="7"/>
        </w:numPr>
        <w:tabs>
          <w:tab w:val="clear" w:pos="2854"/>
          <w:tab w:val="left" w:pos="993"/>
          <w:tab w:val="left" w:pos="1560"/>
        </w:tabs>
        <w:suppressAutoHyphens/>
        <w:spacing w:line="360" w:lineRule="auto"/>
        <w:ind w:left="1577" w:hanging="584"/>
        <w:jc w:val="both"/>
        <w:rPr>
          <w:rFonts w:eastAsia="Lucida Sans Unicode"/>
          <w:sz w:val="28"/>
          <w:szCs w:val="28"/>
        </w:rPr>
      </w:pPr>
      <w:r>
        <w:rPr>
          <w:rFonts w:eastAsia="Lucida Sans Unicode"/>
          <w:sz w:val="28"/>
          <w:szCs w:val="28"/>
        </w:rPr>
        <w:lastRenderedPageBreak/>
        <w:t>в</w:t>
      </w:r>
      <w:r w:rsidR="002F54D0">
        <w:rPr>
          <w:rFonts w:eastAsia="Lucida Sans Unicode"/>
          <w:sz w:val="28"/>
          <w:szCs w:val="28"/>
        </w:rPr>
        <w:t>осстановить обучение ж</w:t>
      </w:r>
      <w:r>
        <w:rPr>
          <w:rFonts w:eastAsia="Lucida Sans Unicode"/>
          <w:sz w:val="28"/>
          <w:szCs w:val="28"/>
        </w:rPr>
        <w:t xml:space="preserve">ивотноводов в хозяйствах района, а также проведение мероприятий по </w:t>
      </w:r>
      <w:r w:rsidR="002F54D0">
        <w:rPr>
          <w:rFonts w:eastAsia="Lucida Sans Unicode"/>
          <w:sz w:val="28"/>
          <w:szCs w:val="28"/>
        </w:rPr>
        <w:t>повышению квалификации.</w:t>
      </w:r>
    </w:p>
    <w:p w:rsidR="002F54D0" w:rsidRDefault="002F54D0" w:rsidP="002F54D0">
      <w:pPr>
        <w:spacing w:line="360" w:lineRule="auto"/>
        <w:ind w:left="851" w:firstLine="853"/>
        <w:jc w:val="center"/>
        <w:rPr>
          <w:rFonts w:eastAsia="Lucida Sans Unicode" w:cs="Tahoma"/>
          <w:b/>
          <w:sz w:val="28"/>
          <w:szCs w:val="28"/>
        </w:rPr>
      </w:pPr>
      <w:r>
        <w:rPr>
          <w:rFonts w:eastAsia="Lucida Sans Unicode"/>
          <w:b/>
          <w:sz w:val="28"/>
          <w:szCs w:val="28"/>
        </w:rPr>
        <w:br w:type="page"/>
      </w:r>
      <w:r>
        <w:rPr>
          <w:rFonts w:eastAsia="Lucida Sans Unicode" w:cs="Tahoma"/>
          <w:b/>
          <w:sz w:val="28"/>
          <w:szCs w:val="28"/>
        </w:rPr>
        <w:lastRenderedPageBreak/>
        <w:t>I. 2.3. Жилая функция и обоснование градостроительных предложений по комплексному освоению территорий в целях жилищного строительства.</w:t>
      </w:r>
    </w:p>
    <w:p w:rsidR="002F54D0" w:rsidRDefault="002F54D0" w:rsidP="002F54D0">
      <w:pPr>
        <w:spacing w:line="360" w:lineRule="auto"/>
        <w:ind w:left="851" w:firstLine="853"/>
        <w:jc w:val="both"/>
        <w:rPr>
          <w:rFonts w:eastAsia="Lucida Sans Unicode" w:cs="Tahoma"/>
          <w:b/>
          <w:sz w:val="28"/>
          <w:szCs w:val="28"/>
        </w:rPr>
      </w:pPr>
    </w:p>
    <w:p w:rsidR="002F54D0" w:rsidRDefault="002F54D0" w:rsidP="002F54D0">
      <w:pPr>
        <w:spacing w:line="360" w:lineRule="auto"/>
        <w:ind w:left="851" w:firstLine="853"/>
        <w:jc w:val="both"/>
        <w:rPr>
          <w:rFonts w:eastAsia="Lucida Sans Unicode" w:cs="Tahoma"/>
          <w:sz w:val="28"/>
          <w:szCs w:val="28"/>
        </w:rPr>
      </w:pPr>
      <w:r>
        <w:rPr>
          <w:rFonts w:eastAsia="Lucida Sans Unicode" w:cs="Tahoma"/>
          <w:sz w:val="28"/>
          <w:szCs w:val="28"/>
        </w:rPr>
        <w:t>Жилищный фонд района составляет 671 тыс.м</w:t>
      </w:r>
      <w:r>
        <w:rPr>
          <w:rFonts w:eastAsia="Lucida Sans Unicode" w:cs="Tahoma"/>
          <w:sz w:val="28"/>
          <w:szCs w:val="28"/>
          <w:vertAlign w:val="superscript"/>
        </w:rPr>
        <w:t xml:space="preserve">2 </w:t>
      </w:r>
      <w:r>
        <w:rPr>
          <w:rFonts w:eastAsia="Lucida Sans Unicode" w:cs="Tahoma"/>
          <w:sz w:val="28"/>
          <w:szCs w:val="28"/>
        </w:rPr>
        <w:t xml:space="preserve"> общей площади. Обеспеченность населения </w:t>
      </w:r>
      <w:r w:rsidR="00A43EAD">
        <w:rPr>
          <w:rFonts w:eastAsia="Lucida Sans Unicode" w:cs="Tahoma"/>
          <w:sz w:val="28"/>
          <w:szCs w:val="28"/>
        </w:rPr>
        <w:t xml:space="preserve">жилой площадью, </w:t>
      </w:r>
      <w:r>
        <w:rPr>
          <w:rFonts w:eastAsia="Lucida Sans Unicode" w:cs="Tahoma"/>
          <w:sz w:val="28"/>
          <w:szCs w:val="28"/>
        </w:rPr>
        <w:t xml:space="preserve">в расчете на </w:t>
      </w:r>
      <w:r w:rsidR="00A43EAD">
        <w:rPr>
          <w:rFonts w:eastAsia="Lucida Sans Unicode" w:cs="Tahoma"/>
          <w:sz w:val="28"/>
          <w:szCs w:val="28"/>
        </w:rPr>
        <w:t>1</w:t>
      </w:r>
      <w:r>
        <w:rPr>
          <w:rFonts w:eastAsia="Lucida Sans Unicode" w:cs="Tahoma"/>
          <w:sz w:val="28"/>
          <w:szCs w:val="28"/>
        </w:rPr>
        <w:t xml:space="preserve"> жителя составляет </w:t>
      </w:r>
      <w:smartTag w:uri="urn:schemas-microsoft-com:office:smarttags" w:element="metricconverter">
        <w:smartTagPr>
          <w:attr w:name="ProductID" w:val="18,6 м2"/>
        </w:smartTagPr>
        <w:r>
          <w:rPr>
            <w:rFonts w:eastAsia="Lucida Sans Unicode" w:cs="Tahoma"/>
            <w:sz w:val="28"/>
            <w:szCs w:val="28"/>
          </w:rPr>
          <w:t>18,6 м</w:t>
        </w:r>
        <w:r w:rsidR="00410086" w:rsidRPr="00410086">
          <w:rPr>
            <w:rFonts w:eastAsia="Lucida Sans Unicode" w:cs="Tahoma"/>
            <w:sz w:val="28"/>
            <w:szCs w:val="28"/>
            <w:vertAlign w:val="superscript"/>
          </w:rPr>
          <w:t>2</w:t>
        </w:r>
      </w:smartTag>
      <w:r>
        <w:rPr>
          <w:rFonts w:eastAsia="Lucida Sans Unicode" w:cs="Tahoma"/>
          <w:sz w:val="28"/>
          <w:szCs w:val="28"/>
        </w:rPr>
        <w:t>. общей площади. Доля семей, состоящих на учете для улучшения жилищных условий в общем числе семей на начало 2007 года составило 7,6 %. В ветхом и аварийном жилом фонде, общей площадью более 2,5 тыс. м</w:t>
      </w:r>
      <w:r>
        <w:rPr>
          <w:rFonts w:eastAsia="Lucida Sans Unicode" w:cs="Tahoma"/>
          <w:sz w:val="28"/>
          <w:szCs w:val="28"/>
          <w:vertAlign w:val="superscript"/>
        </w:rPr>
        <w:t>2</w:t>
      </w:r>
      <w:r>
        <w:rPr>
          <w:rFonts w:eastAsia="Lucida Sans Unicode" w:cs="Tahoma"/>
          <w:sz w:val="28"/>
          <w:szCs w:val="28"/>
        </w:rPr>
        <w:t xml:space="preserve"> проживает  около 180 человек. Для района характерно преобладание одноэтажной застройки 93,3 % в целом по району и около 85 % по городской местности.</w:t>
      </w:r>
    </w:p>
    <w:p w:rsidR="002F54D0" w:rsidRDefault="00A43EAD" w:rsidP="002F54D0">
      <w:pPr>
        <w:spacing w:line="360" w:lineRule="auto"/>
        <w:ind w:left="851" w:firstLine="853"/>
        <w:jc w:val="both"/>
        <w:rPr>
          <w:rFonts w:eastAsia="Lucida Sans Unicode" w:cs="Tahoma"/>
          <w:sz w:val="28"/>
          <w:szCs w:val="28"/>
        </w:rPr>
      </w:pPr>
      <w:r>
        <w:rPr>
          <w:rFonts w:eastAsia="Lucida Sans Unicode" w:cs="Tahoma"/>
          <w:sz w:val="28"/>
          <w:szCs w:val="28"/>
        </w:rPr>
        <w:t xml:space="preserve">Обеспеченность </w:t>
      </w:r>
      <w:r w:rsidR="002F54D0">
        <w:rPr>
          <w:rFonts w:eastAsia="Lucida Sans Unicode" w:cs="Tahoma"/>
          <w:sz w:val="28"/>
          <w:szCs w:val="28"/>
        </w:rPr>
        <w:t xml:space="preserve"> жилого </w:t>
      </w:r>
      <w:r>
        <w:rPr>
          <w:rFonts w:eastAsia="Lucida Sans Unicode" w:cs="Tahoma"/>
          <w:sz w:val="28"/>
          <w:szCs w:val="28"/>
        </w:rPr>
        <w:t xml:space="preserve">фонда </w:t>
      </w:r>
      <w:r w:rsidR="002F54D0">
        <w:rPr>
          <w:rFonts w:eastAsia="Lucida Sans Unicode" w:cs="Tahoma"/>
          <w:sz w:val="28"/>
          <w:szCs w:val="28"/>
        </w:rPr>
        <w:t>района:</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 xml:space="preserve">канализацией – 24 %, </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 xml:space="preserve">центральным отоплением - 24%, </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 xml:space="preserve">газом - 76%, </w:t>
      </w:r>
    </w:p>
    <w:p w:rsidR="002F54D0" w:rsidRDefault="002F54D0" w:rsidP="002F54D0">
      <w:pPr>
        <w:spacing w:line="360" w:lineRule="auto"/>
        <w:ind w:left="851" w:firstLine="853"/>
        <w:jc w:val="both"/>
        <w:rPr>
          <w:rFonts w:eastAsia="Lucida Sans Unicode" w:cs="Tahoma"/>
          <w:sz w:val="28"/>
          <w:szCs w:val="28"/>
        </w:rPr>
      </w:pPr>
      <w:r>
        <w:rPr>
          <w:rFonts w:eastAsia="Lucida Sans Unicode" w:cs="Tahoma"/>
          <w:sz w:val="28"/>
          <w:szCs w:val="28"/>
        </w:rPr>
        <w:t xml:space="preserve">горячим водоснабжением-24%. </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 xml:space="preserve">Теплоснабжение жилья осуществляется от 22  муниципальных котельных, которые все работают на природном газе. </w:t>
      </w:r>
    </w:p>
    <w:p w:rsidR="002F54D0" w:rsidRDefault="004A2AFD" w:rsidP="002F54D0">
      <w:pPr>
        <w:spacing w:line="360" w:lineRule="auto"/>
        <w:ind w:left="851" w:firstLine="853"/>
        <w:jc w:val="both"/>
        <w:rPr>
          <w:rFonts w:eastAsia="Lucida Sans Unicode" w:cs="Tahoma"/>
          <w:sz w:val="28"/>
          <w:szCs w:val="28"/>
        </w:rPr>
      </w:pPr>
      <w:r>
        <w:rPr>
          <w:rFonts w:eastAsia="Lucida Sans Unicode" w:cs="Tahoma"/>
          <w:sz w:val="28"/>
          <w:szCs w:val="28"/>
        </w:rPr>
        <w:t>В Иловле имеются системы центрального водоснабжения.</w:t>
      </w:r>
      <w:r w:rsidR="002F54D0">
        <w:rPr>
          <w:rFonts w:eastAsia="Lucida Sans Unicode" w:cs="Tahoma"/>
          <w:sz w:val="28"/>
          <w:szCs w:val="28"/>
        </w:rPr>
        <w:t>Общая протяженность инженерных сетей 641км. Среднесуточное водопотребление</w:t>
      </w:r>
      <w:r w:rsidR="00410086">
        <w:rPr>
          <w:rFonts w:eastAsia="Lucida Sans Unicode" w:cs="Tahoma"/>
          <w:sz w:val="28"/>
          <w:szCs w:val="28"/>
        </w:rPr>
        <w:t xml:space="preserve">                 </w:t>
      </w:r>
      <w:r w:rsidR="002F54D0">
        <w:rPr>
          <w:rFonts w:eastAsia="Lucida Sans Unicode" w:cs="Tahoma"/>
          <w:sz w:val="28"/>
          <w:szCs w:val="28"/>
        </w:rPr>
        <w:t xml:space="preserve"> на 1 чел.- </w:t>
      </w:r>
      <w:smartTag w:uri="urn:schemas-microsoft-com:office:smarttags" w:element="metricconverter">
        <w:smartTagPr>
          <w:attr w:name="ProductID" w:val="250 литров"/>
        </w:smartTagPr>
        <w:r w:rsidR="002F54D0">
          <w:rPr>
            <w:rFonts w:eastAsia="Lucida Sans Unicode" w:cs="Tahoma"/>
            <w:sz w:val="28"/>
            <w:szCs w:val="28"/>
          </w:rPr>
          <w:t>250 литров</w:t>
        </w:r>
      </w:smartTag>
      <w:r w:rsidR="002F54D0">
        <w:rPr>
          <w:rFonts w:eastAsia="Lucida Sans Unicode" w:cs="Tahoma"/>
          <w:sz w:val="28"/>
          <w:szCs w:val="28"/>
        </w:rPr>
        <w:t>.</w:t>
      </w:r>
    </w:p>
    <w:p w:rsidR="002F54D0" w:rsidRDefault="002F54D0" w:rsidP="002F54D0">
      <w:pPr>
        <w:spacing w:line="360" w:lineRule="auto"/>
        <w:ind w:left="851" w:firstLine="853"/>
        <w:jc w:val="both"/>
        <w:rPr>
          <w:rFonts w:eastAsia="Lucida Sans Unicode" w:cs="Tahoma"/>
          <w:sz w:val="28"/>
          <w:szCs w:val="28"/>
        </w:rPr>
      </w:pPr>
      <w:r>
        <w:rPr>
          <w:rFonts w:eastAsia="Lucida Sans Unicode" w:cs="Tahoma"/>
          <w:sz w:val="28"/>
          <w:szCs w:val="28"/>
        </w:rPr>
        <w:t>Техническое состояние жилого фонда удовлетворительное.</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В период 2001-2004 гг. произошли изменения в распределении жилого фонда по формам собственности, особенно в городском поселении.</w:t>
      </w:r>
    </w:p>
    <w:p w:rsidR="00A43EAD"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В результате процессов приватизации жилья населением и преобладания в структуре нового строительства частного жилищного фонда его дол</w:t>
      </w:r>
      <w:r w:rsidR="00A43EAD">
        <w:rPr>
          <w:rFonts w:eastAsia="Lucida Sans Unicode" w:cs="Tahoma"/>
          <w:sz w:val="28"/>
          <w:szCs w:val="28"/>
        </w:rPr>
        <w:t>я</w:t>
      </w:r>
      <w:r>
        <w:rPr>
          <w:rFonts w:eastAsia="Lucida Sans Unicode" w:cs="Tahoma"/>
          <w:sz w:val="28"/>
          <w:szCs w:val="28"/>
        </w:rPr>
        <w:t xml:space="preserve"> в общем объеме значительно возросла. </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Ветхий и аварийный жилищный фонд в проектируемый период подлежит сносу в первую очередь.</w:t>
      </w:r>
    </w:p>
    <w:p w:rsidR="00943FCD" w:rsidRDefault="00943FCD" w:rsidP="002F54D0">
      <w:pPr>
        <w:spacing w:line="360" w:lineRule="auto"/>
        <w:ind w:left="851" w:firstLine="900"/>
        <w:jc w:val="both"/>
        <w:rPr>
          <w:rFonts w:eastAsia="Lucida Sans Unicode" w:cs="Tahoma"/>
          <w:sz w:val="28"/>
          <w:szCs w:val="28"/>
        </w:rPr>
      </w:pP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lastRenderedPageBreak/>
        <w:t>При этом качественные показатели обеспеченности жильем городского населения несколько ниже, чем сельского.</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Жилищное строительство является приоритетным направлением социально-экономической стратегии развития области.</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Программой  социально-экономического развития Иловлинского района до 2010 года определено повышение качества жилищно-коммунальных услуг в рамках проведения реформы жилищно-коммунального хозяйства, обеспечение населения качественной питьевой водой, строительство жилья, очистных сооружений, ввод и реконструкция новых мощностей с внедрением современных технологий.</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 xml:space="preserve">В целях увеличения жилищного строительства предусматривается активное привлечение средств населения и предприятий, кредитных ресурсов, а также средств областного и федерального бюджетов. Предусматривается ежегодный ввод жилья </w:t>
      </w:r>
      <w:smartTag w:uri="urn:schemas-microsoft-com:office:smarttags" w:element="metricconverter">
        <w:smartTagPr>
          <w:attr w:name="ProductID" w:val="1500 м²"/>
        </w:smartTagPr>
        <w:r>
          <w:rPr>
            <w:rFonts w:eastAsia="Lucida Sans Unicode" w:cs="Tahoma"/>
            <w:sz w:val="28"/>
            <w:szCs w:val="28"/>
          </w:rPr>
          <w:t>1500 м²</w:t>
        </w:r>
      </w:smartTag>
      <w:r>
        <w:rPr>
          <w:rFonts w:eastAsia="Lucida Sans Unicode" w:cs="Tahoma"/>
          <w:sz w:val="28"/>
          <w:szCs w:val="28"/>
        </w:rPr>
        <w:t xml:space="preserve"> общей площади до 2010 года.</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Продолжится реализация федеральной целевой программы  «Жилище».</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 xml:space="preserve">В рамках подпрограммы «Государственные жилищные сертификаты» - до </w:t>
      </w:r>
      <w:smartTag w:uri="urn:schemas-microsoft-com:office:smarttags" w:element="metricconverter">
        <w:smartTagPr>
          <w:attr w:name="ProductID" w:val="2010 г"/>
        </w:smartTagPr>
        <w:r>
          <w:rPr>
            <w:rFonts w:eastAsia="Lucida Sans Unicode" w:cs="Tahoma"/>
            <w:sz w:val="28"/>
            <w:szCs w:val="28"/>
          </w:rPr>
          <w:t>2010</w:t>
        </w:r>
        <w:r w:rsidR="00410086">
          <w:rPr>
            <w:rFonts w:eastAsia="Lucida Sans Unicode" w:cs="Tahoma"/>
            <w:sz w:val="28"/>
            <w:szCs w:val="28"/>
          </w:rPr>
          <w:t xml:space="preserve"> г</w:t>
        </w:r>
      </w:smartTag>
      <w:r w:rsidR="00410086">
        <w:rPr>
          <w:rFonts w:eastAsia="Lucida Sans Unicode" w:cs="Tahoma"/>
          <w:sz w:val="28"/>
          <w:szCs w:val="28"/>
        </w:rPr>
        <w:t>.</w:t>
      </w:r>
      <w:r>
        <w:rPr>
          <w:rFonts w:eastAsia="Lucida Sans Unicode" w:cs="Tahoma"/>
          <w:sz w:val="28"/>
          <w:szCs w:val="28"/>
        </w:rPr>
        <w:t xml:space="preserve"> предусматривается ввести 0,5 тыс. м² на сумму 3 млн.руб. 8 семьям военнослужащих за счет федерального бюджета.</w:t>
      </w:r>
    </w:p>
    <w:p w:rsidR="002F54D0" w:rsidRDefault="002F54D0" w:rsidP="00410086">
      <w:pPr>
        <w:widowControl w:val="0"/>
        <w:spacing w:line="360" w:lineRule="auto"/>
        <w:ind w:left="851" w:firstLine="902"/>
        <w:jc w:val="both"/>
        <w:rPr>
          <w:rFonts w:eastAsia="Lucida Sans Unicode" w:cs="Tahoma"/>
          <w:sz w:val="28"/>
          <w:szCs w:val="28"/>
        </w:rPr>
      </w:pPr>
      <w:r>
        <w:rPr>
          <w:rFonts w:eastAsia="Lucida Sans Unicode" w:cs="Tahoma"/>
          <w:sz w:val="28"/>
          <w:szCs w:val="28"/>
        </w:rPr>
        <w:t>Продолжится строительство, с поддержкой из федерального  бюджета, жилья гражданам, выезжающим из районов Крайнего Севера и приравненных к ним местност</w:t>
      </w:r>
      <w:r w:rsidR="00A43EAD">
        <w:rPr>
          <w:rFonts w:eastAsia="Lucida Sans Unicode" w:cs="Tahoma"/>
          <w:sz w:val="28"/>
          <w:szCs w:val="28"/>
        </w:rPr>
        <w:t>ей,</w:t>
      </w:r>
      <w:r>
        <w:rPr>
          <w:rFonts w:eastAsia="Lucida Sans Unicode" w:cs="Tahoma"/>
          <w:sz w:val="28"/>
          <w:szCs w:val="28"/>
        </w:rPr>
        <w:t xml:space="preserve"> с финансированием на эти цели 1,6 млн.руб. средств федерального бюджета.</w:t>
      </w:r>
    </w:p>
    <w:p w:rsidR="002F54D0" w:rsidRDefault="002F54D0" w:rsidP="00410086">
      <w:pPr>
        <w:widowControl w:val="0"/>
        <w:spacing w:line="360" w:lineRule="auto"/>
        <w:ind w:left="851" w:firstLine="902"/>
        <w:jc w:val="both"/>
        <w:rPr>
          <w:rFonts w:eastAsia="Lucida Sans Unicode" w:cs="Tahoma"/>
          <w:sz w:val="28"/>
          <w:szCs w:val="28"/>
        </w:rPr>
      </w:pPr>
      <w:r>
        <w:rPr>
          <w:rFonts w:eastAsia="Lucida Sans Unicode" w:cs="Tahoma"/>
          <w:sz w:val="28"/>
          <w:szCs w:val="28"/>
        </w:rPr>
        <w:t>Продолжится обеспечение жильем отдельных категорий граждан (ветеранов войны в Афганистане). В очереди нуждающихся в жилье стоят из 4 семьи. Предусматривается финансирование в объеме 1,6 млн.рублей до 2010 года.</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Продолжится внедрение ипотечного кредитования по следующим направлениям:</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410086">
        <w:rPr>
          <w:rFonts w:eastAsia="Lucida Sans Unicode" w:cs="Tahoma"/>
          <w:sz w:val="28"/>
          <w:szCs w:val="28"/>
        </w:rPr>
        <w:t xml:space="preserve"> </w:t>
      </w:r>
      <w:r>
        <w:rPr>
          <w:rFonts w:eastAsia="Lucida Sans Unicode" w:cs="Tahoma"/>
          <w:sz w:val="28"/>
          <w:szCs w:val="28"/>
        </w:rPr>
        <w:t>создание инфраструктуры, обеспечивающий эффективное взаимодействие всех участников рынка ипотечных жилищных кредитов ;</w:t>
      </w:r>
    </w:p>
    <w:p w:rsidR="00943FCD" w:rsidRDefault="00943FCD" w:rsidP="002F54D0">
      <w:pPr>
        <w:spacing w:line="360" w:lineRule="auto"/>
        <w:ind w:left="851" w:firstLine="900"/>
        <w:jc w:val="both"/>
        <w:rPr>
          <w:rFonts w:eastAsia="Lucida Sans Unicode" w:cs="Tahoma"/>
          <w:sz w:val="28"/>
          <w:szCs w:val="28"/>
        </w:rPr>
      </w:pP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lastRenderedPageBreak/>
        <w:t>-</w:t>
      </w:r>
      <w:r>
        <w:rPr>
          <w:rFonts w:eastAsia="Lucida Sans Unicode" w:cs="Tahoma"/>
          <w:sz w:val="28"/>
          <w:szCs w:val="28"/>
        </w:rPr>
        <w:tab/>
      </w:r>
      <w:r w:rsidR="00410086">
        <w:rPr>
          <w:rFonts w:eastAsia="Lucida Sans Unicode" w:cs="Tahoma"/>
          <w:sz w:val="28"/>
          <w:szCs w:val="28"/>
        </w:rPr>
        <w:t xml:space="preserve"> </w:t>
      </w:r>
      <w:r>
        <w:rPr>
          <w:rFonts w:eastAsia="Lucida Sans Unicode" w:cs="Tahoma"/>
          <w:sz w:val="28"/>
          <w:szCs w:val="28"/>
        </w:rPr>
        <w:t xml:space="preserve">обеспечение бюджетного финансирования незавершенного жилищного строительства в рамках ипотечного кредитования в объеме </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31 млн.руб. до 2010 года;</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410086">
        <w:rPr>
          <w:rFonts w:eastAsia="Lucida Sans Unicode" w:cs="Tahoma"/>
          <w:sz w:val="28"/>
          <w:szCs w:val="28"/>
        </w:rPr>
        <w:t xml:space="preserve"> </w:t>
      </w:r>
      <w:r>
        <w:rPr>
          <w:rFonts w:eastAsia="Lucida Sans Unicode" w:cs="Tahoma"/>
          <w:sz w:val="28"/>
          <w:szCs w:val="28"/>
        </w:rPr>
        <w:t>переселение граждан их ветхого и аварийного жилья, всего 1,7 млн.руб.  до 2010 года;</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t>налоговое стимулирование граждан, получающих ипотечные кредиты.</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Для реализации намеченных направлений  и показателей ввода жилья необходимо также:</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410086">
        <w:rPr>
          <w:rFonts w:eastAsia="Lucida Sans Unicode" w:cs="Tahoma"/>
          <w:sz w:val="28"/>
          <w:szCs w:val="28"/>
        </w:rPr>
        <w:t xml:space="preserve"> </w:t>
      </w:r>
      <w:r>
        <w:rPr>
          <w:rFonts w:eastAsia="Lucida Sans Unicode" w:cs="Tahoma"/>
          <w:sz w:val="28"/>
          <w:szCs w:val="28"/>
        </w:rPr>
        <w:t>совершенствование государственной законодательной политики, стимулирующей финансирование строительства жилья ;</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410086">
        <w:rPr>
          <w:rFonts w:eastAsia="Lucida Sans Unicode" w:cs="Tahoma"/>
          <w:sz w:val="28"/>
          <w:szCs w:val="28"/>
        </w:rPr>
        <w:t xml:space="preserve"> </w:t>
      </w:r>
      <w:r>
        <w:rPr>
          <w:rFonts w:eastAsia="Lucida Sans Unicode" w:cs="Tahoma"/>
          <w:sz w:val="28"/>
          <w:szCs w:val="28"/>
        </w:rPr>
        <w:t>обеспечение роста инвестиций, использование механизмов ипотечного кредитования;</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w:t>
      </w:r>
      <w:r w:rsidR="00410086">
        <w:rPr>
          <w:rFonts w:eastAsia="Lucida Sans Unicode" w:cs="Tahoma"/>
          <w:sz w:val="28"/>
          <w:szCs w:val="28"/>
        </w:rPr>
        <w:t xml:space="preserve"> </w:t>
      </w:r>
      <w:r>
        <w:rPr>
          <w:rFonts w:eastAsia="Lucida Sans Unicode" w:cs="Tahoma"/>
          <w:sz w:val="28"/>
          <w:szCs w:val="28"/>
        </w:rPr>
        <w:tab/>
        <w:t>внедрение новых более экономичных технологий строительства, производства строительных материалов;</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410086">
        <w:rPr>
          <w:rFonts w:eastAsia="Lucida Sans Unicode" w:cs="Tahoma"/>
          <w:sz w:val="28"/>
          <w:szCs w:val="28"/>
        </w:rPr>
        <w:t xml:space="preserve"> </w:t>
      </w:r>
      <w:r>
        <w:rPr>
          <w:rFonts w:eastAsia="Lucida Sans Unicode" w:cs="Tahoma"/>
          <w:sz w:val="28"/>
          <w:szCs w:val="28"/>
        </w:rPr>
        <w:t>развитие малоэтажного строительства;</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410086">
        <w:rPr>
          <w:rFonts w:eastAsia="Lucida Sans Unicode" w:cs="Tahoma"/>
          <w:sz w:val="28"/>
          <w:szCs w:val="28"/>
        </w:rPr>
        <w:t xml:space="preserve"> </w:t>
      </w:r>
      <w:r>
        <w:rPr>
          <w:rFonts w:eastAsia="Lucida Sans Unicode" w:cs="Tahoma"/>
          <w:sz w:val="28"/>
          <w:szCs w:val="28"/>
        </w:rPr>
        <w:t>внедрение экономических и административных рычагов, обеспечивающих  сокращение сроков подготовки для разработки проектной документации ;</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410086">
        <w:rPr>
          <w:rFonts w:eastAsia="Lucida Sans Unicode" w:cs="Tahoma"/>
          <w:sz w:val="28"/>
          <w:szCs w:val="28"/>
        </w:rPr>
        <w:t xml:space="preserve"> </w:t>
      </w:r>
      <w:r>
        <w:rPr>
          <w:rFonts w:eastAsia="Lucida Sans Unicode" w:cs="Tahoma"/>
          <w:sz w:val="28"/>
          <w:szCs w:val="28"/>
        </w:rPr>
        <w:t>передача незавершенных строительством объектов долгостроя эффективным застройщикам;</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410086">
        <w:rPr>
          <w:rFonts w:eastAsia="Lucida Sans Unicode" w:cs="Tahoma"/>
          <w:sz w:val="28"/>
          <w:szCs w:val="28"/>
        </w:rPr>
        <w:t xml:space="preserve"> </w:t>
      </w:r>
      <w:r>
        <w:rPr>
          <w:rFonts w:eastAsia="Lucida Sans Unicode" w:cs="Tahoma"/>
          <w:sz w:val="28"/>
          <w:szCs w:val="28"/>
        </w:rPr>
        <w:t>создание прозрачных условий для формирования рынка земельных участков под застройку, рынка подрядных работ ;</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410086">
        <w:rPr>
          <w:rFonts w:eastAsia="Lucida Sans Unicode" w:cs="Tahoma"/>
          <w:sz w:val="28"/>
          <w:szCs w:val="28"/>
        </w:rPr>
        <w:t xml:space="preserve"> </w:t>
      </w:r>
      <w:r>
        <w:rPr>
          <w:rFonts w:eastAsia="Lucida Sans Unicode" w:cs="Tahoma"/>
          <w:sz w:val="28"/>
          <w:szCs w:val="28"/>
        </w:rPr>
        <w:t>привлечение средств федерального бюджета, выделяемых для строительства жилья для льготных категорий граждан в рамках целевых федеральных программ.</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Доля жилищного строительства в инвестициях составляет 1,5 % в  общем объеме инвестиций.</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Существенное влияние на состояние и развитие инвестиционной деятельности оказывает формирующийся региональный рынок жилья с развитием  ипотечного кредитования.</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lastRenderedPageBreak/>
        <w:t>В настояще</w:t>
      </w:r>
      <w:r w:rsidR="005657DA">
        <w:rPr>
          <w:rFonts w:eastAsia="Lucida Sans Unicode" w:cs="Tahoma"/>
          <w:sz w:val="28"/>
          <w:szCs w:val="28"/>
        </w:rPr>
        <w:t>й</w:t>
      </w:r>
      <w:r>
        <w:rPr>
          <w:rFonts w:eastAsia="Lucida Sans Unicode" w:cs="Tahoma"/>
          <w:sz w:val="28"/>
          <w:szCs w:val="28"/>
        </w:rPr>
        <w:t xml:space="preserve"> работе дана прогнозная оценка жилищной потребности населения  </w:t>
      </w:r>
      <w:r w:rsidR="005657DA">
        <w:rPr>
          <w:rFonts w:eastAsia="Lucida Sans Unicode" w:cs="Tahoma"/>
          <w:sz w:val="28"/>
          <w:szCs w:val="28"/>
        </w:rPr>
        <w:t>района</w:t>
      </w:r>
      <w:r>
        <w:rPr>
          <w:rFonts w:eastAsia="Lucida Sans Unicode" w:cs="Tahoma"/>
          <w:sz w:val="28"/>
          <w:szCs w:val="28"/>
        </w:rPr>
        <w:t xml:space="preserve"> и объемов нового жилищного строительства на проектные этапы </w:t>
      </w:r>
      <w:r w:rsidR="005657DA">
        <w:rPr>
          <w:rFonts w:eastAsia="Lucida Sans Unicode" w:cs="Tahoma"/>
          <w:sz w:val="28"/>
          <w:szCs w:val="28"/>
        </w:rPr>
        <w:t>«</w:t>
      </w:r>
      <w:r>
        <w:rPr>
          <w:rFonts w:eastAsia="Lucida Sans Unicode" w:cs="Tahoma"/>
          <w:sz w:val="28"/>
          <w:szCs w:val="28"/>
        </w:rPr>
        <w:t>Схемы территориального планирования</w:t>
      </w:r>
      <w:r w:rsidR="005657DA">
        <w:rPr>
          <w:rFonts w:eastAsia="Lucida Sans Unicode" w:cs="Tahoma"/>
          <w:sz w:val="28"/>
          <w:szCs w:val="28"/>
        </w:rPr>
        <w:t>»</w:t>
      </w:r>
      <w:r>
        <w:rPr>
          <w:rFonts w:eastAsia="Lucida Sans Unicode" w:cs="Tahoma"/>
          <w:sz w:val="28"/>
          <w:szCs w:val="28"/>
        </w:rPr>
        <w:t>, ориентированная на перспективную численность населения по третьему варианту прогноза.</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 xml:space="preserve">В соответствии с прогнозным расчетом общий объем жилищного фонда увеличится до </w:t>
      </w:r>
      <w:smartTag w:uri="urn:schemas-microsoft-com:office:smarttags" w:element="metricconverter">
        <w:smartTagPr>
          <w:attr w:name="ProductID" w:val="1259370 м2"/>
        </w:smartTagPr>
        <w:r>
          <w:rPr>
            <w:rFonts w:eastAsia="Lucida Sans Unicode" w:cs="Tahoma"/>
            <w:sz w:val="28"/>
            <w:szCs w:val="28"/>
          </w:rPr>
          <w:t>1259370 м</w:t>
        </w:r>
        <w:r>
          <w:rPr>
            <w:rFonts w:eastAsia="Lucida Sans Unicode" w:cs="Tahoma"/>
            <w:sz w:val="28"/>
            <w:szCs w:val="28"/>
            <w:vertAlign w:val="superscript"/>
          </w:rPr>
          <w:t>2</w:t>
        </w:r>
      </w:smartTag>
      <w:r>
        <w:rPr>
          <w:rFonts w:eastAsia="Lucida Sans Unicode" w:cs="Tahoma"/>
          <w:sz w:val="28"/>
          <w:szCs w:val="28"/>
        </w:rPr>
        <w:t xml:space="preserve"> (более чем в 1,8 раза). Объем нового жилищного строительства за весь прогнозный период 2007-2025 гг. может составить порядка </w:t>
      </w:r>
      <w:smartTag w:uri="urn:schemas-microsoft-com:office:smarttags" w:element="metricconverter">
        <w:smartTagPr>
          <w:attr w:name="ProductID" w:val="590870 м2"/>
        </w:smartTagPr>
        <w:r>
          <w:rPr>
            <w:rFonts w:eastAsia="Lucida Sans Unicode" w:cs="Tahoma"/>
            <w:sz w:val="28"/>
            <w:szCs w:val="28"/>
          </w:rPr>
          <w:t>590870 м</w:t>
        </w:r>
        <w:r>
          <w:rPr>
            <w:rFonts w:eastAsia="Lucida Sans Unicode" w:cs="Tahoma"/>
            <w:sz w:val="28"/>
            <w:szCs w:val="28"/>
            <w:vertAlign w:val="superscript"/>
          </w:rPr>
          <w:t>2</w:t>
        </w:r>
      </w:smartTag>
      <w:r>
        <w:rPr>
          <w:rFonts w:eastAsia="Lucida Sans Unicode" w:cs="Tahoma"/>
          <w:sz w:val="28"/>
          <w:szCs w:val="28"/>
        </w:rPr>
        <w:t>, с учетом сноса ветхого и аварийного жилья.</w:t>
      </w:r>
    </w:p>
    <w:p w:rsidR="002F54D0" w:rsidRDefault="002F54D0" w:rsidP="00410086">
      <w:pPr>
        <w:spacing w:line="360" w:lineRule="auto"/>
        <w:ind w:left="851" w:firstLine="900"/>
        <w:jc w:val="both"/>
        <w:rPr>
          <w:rFonts w:eastAsia="Lucida Sans Unicode" w:cs="Tahoma"/>
          <w:sz w:val="28"/>
          <w:szCs w:val="28"/>
        </w:rPr>
      </w:pPr>
      <w:r>
        <w:rPr>
          <w:rFonts w:eastAsia="Lucida Sans Unicode" w:cs="Tahoma"/>
          <w:sz w:val="28"/>
          <w:szCs w:val="28"/>
        </w:rPr>
        <w:t xml:space="preserve">На период 2007-2015 гг. (1 очередь строительства) объем нового строительства определен в размере </w:t>
      </w:r>
      <w:smartTag w:uri="urn:schemas-microsoft-com:office:smarttags" w:element="metricconverter">
        <w:smartTagPr>
          <w:attr w:name="ProductID" w:val="320388 м2"/>
        </w:smartTagPr>
        <w:r>
          <w:rPr>
            <w:rFonts w:eastAsia="Lucida Sans Unicode" w:cs="Tahoma"/>
            <w:sz w:val="28"/>
            <w:szCs w:val="28"/>
          </w:rPr>
          <w:t>320388 м</w:t>
        </w:r>
        <w:r>
          <w:rPr>
            <w:rFonts w:eastAsia="Lucida Sans Unicode" w:cs="Tahoma"/>
            <w:sz w:val="28"/>
            <w:szCs w:val="28"/>
            <w:vertAlign w:val="superscript"/>
          </w:rPr>
          <w:t>2</w:t>
        </w:r>
      </w:smartTag>
      <w:r>
        <w:rPr>
          <w:rFonts w:eastAsia="Lucida Sans Unicode" w:cs="Tahoma"/>
          <w:sz w:val="28"/>
          <w:szCs w:val="28"/>
        </w:rPr>
        <w:t xml:space="preserve"> или в среднем за год – 40 тыс.м</w:t>
      </w:r>
      <w:r>
        <w:rPr>
          <w:rFonts w:eastAsia="Lucida Sans Unicode" w:cs="Tahoma"/>
          <w:sz w:val="28"/>
          <w:szCs w:val="28"/>
          <w:vertAlign w:val="superscript"/>
        </w:rPr>
        <w:t>2</w:t>
      </w:r>
      <w:r>
        <w:rPr>
          <w:rFonts w:eastAsia="Lucida Sans Unicode" w:cs="Tahoma"/>
          <w:sz w:val="28"/>
          <w:szCs w:val="28"/>
        </w:rPr>
        <w:t xml:space="preserve">. При этом жилищная обеспеченность к </w:t>
      </w:r>
      <w:smartTag w:uri="urn:schemas-microsoft-com:office:smarttags" w:element="metricconverter">
        <w:smartTagPr>
          <w:attr w:name="ProductID" w:val="2015 г"/>
        </w:smartTagPr>
        <w:r>
          <w:rPr>
            <w:rFonts w:eastAsia="Lucida Sans Unicode" w:cs="Tahoma"/>
            <w:sz w:val="28"/>
            <w:szCs w:val="28"/>
          </w:rPr>
          <w:t>2015 г</w:t>
        </w:r>
      </w:smartTag>
      <w:r>
        <w:rPr>
          <w:rFonts w:eastAsia="Lucida Sans Unicode" w:cs="Tahoma"/>
          <w:sz w:val="28"/>
          <w:szCs w:val="28"/>
        </w:rPr>
        <w:t xml:space="preserve">. может составить – </w:t>
      </w:r>
      <w:smartTag w:uri="urn:schemas-microsoft-com:office:smarttags" w:element="metricconverter">
        <w:smartTagPr>
          <w:attr w:name="ProductID" w:val="28 м2"/>
        </w:smartTagPr>
        <w:r>
          <w:rPr>
            <w:rFonts w:eastAsia="Lucida Sans Unicode" w:cs="Tahoma"/>
            <w:sz w:val="28"/>
            <w:szCs w:val="28"/>
          </w:rPr>
          <w:t>28 м</w:t>
        </w:r>
        <w:r>
          <w:rPr>
            <w:rFonts w:eastAsia="Lucida Sans Unicode" w:cs="Tahoma"/>
            <w:sz w:val="28"/>
            <w:szCs w:val="28"/>
            <w:vertAlign w:val="superscript"/>
          </w:rPr>
          <w:t>2</w:t>
        </w:r>
      </w:smartTag>
      <w:r>
        <w:rPr>
          <w:rFonts w:eastAsia="Lucida Sans Unicode" w:cs="Tahoma"/>
          <w:sz w:val="28"/>
          <w:szCs w:val="28"/>
        </w:rPr>
        <w:t>.</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 xml:space="preserve">В последующий период 2016-2025 гг. (до расчетного срока) новое жилищное строительство ориентировочно определено в объеме порядка </w:t>
      </w:r>
      <w:smartTag w:uri="urn:schemas-microsoft-com:office:smarttags" w:element="metricconverter">
        <w:smartTagPr>
          <w:attr w:name="ProductID" w:val="268982 м2"/>
        </w:smartTagPr>
        <w:r>
          <w:rPr>
            <w:rFonts w:eastAsia="Lucida Sans Unicode" w:cs="Tahoma"/>
            <w:sz w:val="28"/>
            <w:szCs w:val="28"/>
          </w:rPr>
          <w:t>268982 м</w:t>
        </w:r>
        <w:r>
          <w:rPr>
            <w:rFonts w:eastAsia="Lucida Sans Unicode" w:cs="Tahoma"/>
            <w:sz w:val="28"/>
            <w:szCs w:val="28"/>
            <w:vertAlign w:val="superscript"/>
          </w:rPr>
          <w:t>2</w:t>
        </w:r>
      </w:smartTag>
      <w:r>
        <w:rPr>
          <w:rFonts w:eastAsia="Lucida Sans Unicode" w:cs="Tahoma"/>
          <w:sz w:val="28"/>
          <w:szCs w:val="28"/>
        </w:rPr>
        <w:t xml:space="preserve"> или в среднем за год – около 27 тыс.м</w:t>
      </w:r>
      <w:r>
        <w:rPr>
          <w:rFonts w:eastAsia="Lucida Sans Unicode" w:cs="Tahoma"/>
          <w:sz w:val="28"/>
          <w:szCs w:val="28"/>
          <w:vertAlign w:val="superscript"/>
        </w:rPr>
        <w:t>2</w:t>
      </w:r>
      <w:r>
        <w:rPr>
          <w:rFonts w:eastAsia="Lucida Sans Unicode" w:cs="Tahoma"/>
          <w:sz w:val="28"/>
          <w:szCs w:val="28"/>
        </w:rPr>
        <w:t>. При этом жилищная обеспеченность</w:t>
      </w:r>
      <w:r w:rsidR="00410086">
        <w:rPr>
          <w:rFonts w:eastAsia="Lucida Sans Unicode" w:cs="Tahoma"/>
          <w:sz w:val="28"/>
          <w:szCs w:val="28"/>
        </w:rPr>
        <w:t xml:space="preserve">                    </w:t>
      </w:r>
      <w:r>
        <w:rPr>
          <w:rFonts w:eastAsia="Lucida Sans Unicode" w:cs="Tahoma"/>
          <w:sz w:val="28"/>
          <w:szCs w:val="28"/>
        </w:rPr>
        <w:t xml:space="preserve"> к </w:t>
      </w:r>
      <w:r w:rsidR="00410086">
        <w:rPr>
          <w:rFonts w:eastAsia="Lucida Sans Unicode" w:cs="Tahoma"/>
          <w:sz w:val="28"/>
          <w:szCs w:val="28"/>
        </w:rPr>
        <w:t xml:space="preserve"> </w:t>
      </w:r>
      <w:smartTag w:uri="urn:schemas-microsoft-com:office:smarttags" w:element="metricconverter">
        <w:smartTagPr>
          <w:attr w:name="ProductID" w:val="2025 г"/>
        </w:smartTagPr>
        <w:r>
          <w:rPr>
            <w:rFonts w:eastAsia="Lucida Sans Unicode" w:cs="Tahoma"/>
            <w:sz w:val="28"/>
            <w:szCs w:val="28"/>
          </w:rPr>
          <w:t>2025 г</w:t>
        </w:r>
      </w:smartTag>
      <w:r>
        <w:rPr>
          <w:rFonts w:eastAsia="Lucida Sans Unicode" w:cs="Tahoma"/>
          <w:sz w:val="28"/>
          <w:szCs w:val="28"/>
        </w:rPr>
        <w:t>. достигнет -35 м²/чел.</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За последние годы в районе отмечается устойчивая тенденция роста объема инвестиций в основной капитал за счет всех источников финансирования.</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Основными источниками инвестиционных ресурсов являются собственные средства предприятий (прибыль, амортизация), привлеченный и заемный  капитал. Они составляют около 60% общего объема инвестиций.</w:t>
      </w:r>
    </w:p>
    <w:p w:rsidR="002F54D0" w:rsidRDefault="002F54D0" w:rsidP="002F54D0">
      <w:pPr>
        <w:spacing w:line="360" w:lineRule="auto"/>
        <w:ind w:left="851" w:firstLine="900"/>
        <w:jc w:val="both"/>
        <w:rPr>
          <w:rFonts w:eastAsia="Lucida Sans Unicode" w:cs="Tahoma"/>
          <w:sz w:val="28"/>
          <w:szCs w:val="28"/>
        </w:rPr>
      </w:pPr>
      <w:r>
        <w:rPr>
          <w:rFonts w:eastAsia="Lucida Sans Unicode" w:cs="Tahoma"/>
          <w:sz w:val="28"/>
          <w:szCs w:val="28"/>
        </w:rPr>
        <w:t>Около 3 % инвестиций приходится на долю средств населения, участвующих в  жилищном строительстве, 3 % -на долю  частных инвесторов.</w:t>
      </w:r>
    </w:p>
    <w:p w:rsidR="002F54D0" w:rsidRDefault="002F54D0" w:rsidP="002F54D0">
      <w:pPr>
        <w:spacing w:line="200" w:lineRule="atLeast"/>
        <w:ind w:left="993" w:firstLine="850"/>
        <w:jc w:val="center"/>
        <w:rPr>
          <w:rFonts w:eastAsia="Lucida Sans Unicode" w:cs="Tahoma"/>
          <w:b/>
          <w:sz w:val="28"/>
          <w:szCs w:val="28"/>
        </w:rPr>
      </w:pPr>
      <w:r>
        <w:rPr>
          <w:rFonts w:eastAsia="Lucida Sans Unicode" w:cs="Tahoma"/>
          <w:sz w:val="28"/>
          <w:szCs w:val="28"/>
        </w:rPr>
        <w:br w:type="page"/>
      </w:r>
      <w:r>
        <w:rPr>
          <w:rFonts w:eastAsia="Lucida Sans Unicode" w:cs="Tahoma"/>
          <w:b/>
          <w:sz w:val="28"/>
          <w:szCs w:val="28"/>
        </w:rPr>
        <w:lastRenderedPageBreak/>
        <w:t>I. 2.4. Логистика и обоснование градостроительных предложений по развитию складского хозяйства.</w:t>
      </w:r>
    </w:p>
    <w:p w:rsidR="002F54D0" w:rsidRDefault="002F54D0" w:rsidP="002F54D0">
      <w:pPr>
        <w:spacing w:line="360" w:lineRule="auto"/>
        <w:ind w:left="993" w:firstLine="850"/>
        <w:jc w:val="both"/>
        <w:rPr>
          <w:rFonts w:eastAsia="Lucida Sans Unicode" w:cs="Tahoma"/>
          <w:b/>
          <w:sz w:val="28"/>
          <w:szCs w:val="28"/>
        </w:rPr>
      </w:pPr>
    </w:p>
    <w:p w:rsidR="002F54D0" w:rsidRDefault="002F54D0" w:rsidP="002F54D0">
      <w:pPr>
        <w:spacing w:line="360" w:lineRule="auto"/>
        <w:ind w:left="993" w:firstLine="850"/>
        <w:jc w:val="both"/>
        <w:rPr>
          <w:rFonts w:eastAsia="Lucida Sans Unicode" w:cs="Tahoma"/>
          <w:sz w:val="28"/>
          <w:szCs w:val="28"/>
        </w:rPr>
      </w:pPr>
      <w:r>
        <w:rPr>
          <w:rFonts w:eastAsia="Lucida Sans Unicode" w:cs="Tahoma"/>
          <w:sz w:val="28"/>
          <w:szCs w:val="28"/>
        </w:rPr>
        <w:t>Важнейшими факторами, влияющими на формирование расселения, являются размещение промышленного и сельскохозяйственного производства, и связанное с ними развитие строительной и эксплуатационной базы.</w:t>
      </w:r>
    </w:p>
    <w:p w:rsidR="002F54D0" w:rsidRDefault="002F54D0" w:rsidP="002F54D0">
      <w:pPr>
        <w:spacing w:line="360" w:lineRule="auto"/>
        <w:ind w:left="993" w:firstLine="850"/>
        <w:jc w:val="both"/>
        <w:rPr>
          <w:rFonts w:eastAsia="Lucida Sans Unicode" w:cs="Tahoma"/>
          <w:sz w:val="28"/>
          <w:szCs w:val="28"/>
        </w:rPr>
      </w:pPr>
      <w:r>
        <w:rPr>
          <w:rFonts w:eastAsia="Lucida Sans Unicode" w:cs="Tahoma"/>
          <w:sz w:val="28"/>
          <w:szCs w:val="28"/>
        </w:rPr>
        <w:t>В связи с малым производством овощей, картофеля, фруктов больших хранилищ район не имеет.</w:t>
      </w:r>
    </w:p>
    <w:p w:rsidR="002F54D0" w:rsidRDefault="002F54D0" w:rsidP="002F54D0">
      <w:pPr>
        <w:spacing w:line="360" w:lineRule="auto"/>
        <w:ind w:left="993" w:firstLine="850"/>
        <w:jc w:val="both"/>
        <w:rPr>
          <w:rFonts w:eastAsia="Lucida Sans Unicode" w:cs="Tahoma"/>
          <w:sz w:val="28"/>
          <w:szCs w:val="28"/>
        </w:rPr>
      </w:pPr>
      <w:r>
        <w:rPr>
          <w:rFonts w:eastAsia="Lucida Sans Unicode" w:cs="Tahoma"/>
          <w:sz w:val="28"/>
          <w:szCs w:val="28"/>
        </w:rPr>
        <w:t>Для хранения зерна используются хлебоприемные элеваторы на станции Бердия и на ст.Качалино.</w:t>
      </w:r>
    </w:p>
    <w:p w:rsidR="002F54D0" w:rsidRDefault="002F54D0" w:rsidP="002F54D0">
      <w:pPr>
        <w:spacing w:line="360" w:lineRule="auto"/>
        <w:ind w:left="993" w:firstLine="850"/>
        <w:jc w:val="both"/>
        <w:rPr>
          <w:rFonts w:eastAsia="Lucida Sans Unicode" w:cs="Tahoma"/>
          <w:sz w:val="28"/>
          <w:szCs w:val="28"/>
        </w:rPr>
      </w:pPr>
      <w:r>
        <w:rPr>
          <w:rFonts w:eastAsia="Lucida Sans Unicode" w:cs="Tahoma"/>
          <w:sz w:val="28"/>
          <w:szCs w:val="28"/>
        </w:rPr>
        <w:t xml:space="preserve">Предлагается разместить логистический центр (комплекс складских зданий) в с. Лог на территории демонтируемого плодозавода, площадью </w:t>
      </w:r>
      <w:smartTag w:uri="urn:schemas-microsoft-com:office:smarttags" w:element="metricconverter">
        <w:smartTagPr>
          <w:attr w:name="ProductID" w:val="5 га"/>
        </w:smartTagPr>
        <w:r>
          <w:rPr>
            <w:rFonts w:eastAsia="Lucida Sans Unicode" w:cs="Tahoma"/>
            <w:sz w:val="28"/>
            <w:szCs w:val="28"/>
          </w:rPr>
          <w:t>5 га</w:t>
        </w:r>
      </w:smartTag>
      <w:r>
        <w:rPr>
          <w:rFonts w:eastAsia="Lucida Sans Unicode" w:cs="Tahoma"/>
          <w:sz w:val="28"/>
          <w:szCs w:val="28"/>
        </w:rPr>
        <w:t xml:space="preserve">. Расстояние до железной дороги </w:t>
      </w:r>
      <w:r w:rsidR="00410086">
        <w:rPr>
          <w:rFonts w:eastAsia="Lucida Sans Unicode" w:cs="Tahoma"/>
          <w:sz w:val="28"/>
          <w:szCs w:val="28"/>
        </w:rPr>
        <w:t xml:space="preserve">– </w:t>
      </w:r>
      <w:smartTag w:uri="urn:schemas-microsoft-com:office:smarttags" w:element="metricconverter">
        <w:smartTagPr>
          <w:attr w:name="ProductID" w:val="90 м"/>
        </w:smartTagPr>
        <w:r>
          <w:rPr>
            <w:rFonts w:eastAsia="Lucida Sans Unicode" w:cs="Tahoma"/>
            <w:sz w:val="28"/>
            <w:szCs w:val="28"/>
          </w:rPr>
          <w:t>90</w:t>
        </w:r>
        <w:r w:rsidR="00410086">
          <w:rPr>
            <w:rFonts w:eastAsia="Lucida Sans Unicode" w:cs="Tahoma"/>
            <w:sz w:val="28"/>
            <w:szCs w:val="28"/>
          </w:rPr>
          <w:t xml:space="preserve"> </w:t>
        </w:r>
        <w:r>
          <w:rPr>
            <w:rFonts w:eastAsia="Lucida Sans Unicode" w:cs="Tahoma"/>
            <w:sz w:val="28"/>
            <w:szCs w:val="28"/>
          </w:rPr>
          <w:t>м</w:t>
        </w:r>
      </w:smartTag>
      <w:r>
        <w:rPr>
          <w:rFonts w:eastAsia="Lucida Sans Unicode" w:cs="Tahoma"/>
          <w:sz w:val="28"/>
          <w:szCs w:val="28"/>
        </w:rPr>
        <w:t>, а до ближайшей автодороги Москва-Волгоград -</w:t>
      </w:r>
      <w:r w:rsidR="00410086">
        <w:rPr>
          <w:rFonts w:eastAsia="Lucida Sans Unicode" w:cs="Tahoma"/>
          <w:sz w:val="28"/>
          <w:szCs w:val="28"/>
        </w:rPr>
        <w:t xml:space="preserve"> </w:t>
      </w:r>
      <w:smartTag w:uri="urn:schemas-microsoft-com:office:smarttags" w:element="metricconverter">
        <w:smartTagPr>
          <w:attr w:name="ProductID" w:val="2 км"/>
        </w:smartTagPr>
        <w:r>
          <w:rPr>
            <w:rFonts w:eastAsia="Lucida Sans Unicode" w:cs="Tahoma"/>
            <w:sz w:val="28"/>
            <w:szCs w:val="28"/>
          </w:rPr>
          <w:t>2 км</w:t>
        </w:r>
      </w:smartTag>
      <w:r>
        <w:rPr>
          <w:rFonts w:eastAsia="Lucida Sans Unicode" w:cs="Tahoma"/>
          <w:sz w:val="28"/>
          <w:szCs w:val="28"/>
        </w:rPr>
        <w:t>. Расстояние до газопровода высокого давления -</w:t>
      </w:r>
      <w:r w:rsidR="00410086">
        <w:rPr>
          <w:rFonts w:eastAsia="Lucida Sans Unicode" w:cs="Tahoma"/>
          <w:sz w:val="28"/>
          <w:szCs w:val="28"/>
        </w:rPr>
        <w:t xml:space="preserve"> </w:t>
      </w:r>
      <w:smartTag w:uri="urn:schemas-microsoft-com:office:smarttags" w:element="metricconverter">
        <w:smartTagPr>
          <w:attr w:name="ProductID" w:val="750 м"/>
        </w:smartTagPr>
        <w:r>
          <w:rPr>
            <w:rFonts w:eastAsia="Lucida Sans Unicode" w:cs="Tahoma"/>
            <w:sz w:val="28"/>
            <w:szCs w:val="28"/>
          </w:rPr>
          <w:t>750 м</w:t>
        </w:r>
      </w:smartTag>
      <w:r>
        <w:rPr>
          <w:rFonts w:eastAsia="Lucida Sans Unicode" w:cs="Tahoma"/>
          <w:sz w:val="28"/>
          <w:szCs w:val="28"/>
        </w:rPr>
        <w:t xml:space="preserve"> (ближайшая АГРС загружена не более, чем на 50 % мощности. Высоковольтная линия электропередач располагаются рядом), строительство определено</w:t>
      </w:r>
      <w:r w:rsidR="00410086">
        <w:rPr>
          <w:rFonts w:eastAsia="Lucida Sans Unicode" w:cs="Tahoma"/>
          <w:sz w:val="28"/>
          <w:szCs w:val="28"/>
        </w:rPr>
        <w:t xml:space="preserve">                  </w:t>
      </w:r>
      <w:r>
        <w:rPr>
          <w:rFonts w:eastAsia="Lucida Sans Unicode" w:cs="Tahoma"/>
          <w:sz w:val="28"/>
          <w:szCs w:val="28"/>
        </w:rPr>
        <w:t xml:space="preserve"> на 2015 год.</w:t>
      </w:r>
    </w:p>
    <w:p w:rsidR="002F54D0" w:rsidRDefault="002F54D0" w:rsidP="002F54D0">
      <w:pPr>
        <w:spacing w:line="360" w:lineRule="auto"/>
        <w:ind w:left="993" w:firstLine="850"/>
        <w:jc w:val="both"/>
        <w:rPr>
          <w:rFonts w:eastAsia="Lucida Sans Unicode" w:cs="Tahoma"/>
          <w:sz w:val="28"/>
          <w:szCs w:val="28"/>
        </w:rPr>
      </w:pPr>
      <w:r>
        <w:rPr>
          <w:rFonts w:eastAsia="Lucida Sans Unicode" w:cs="Tahoma"/>
          <w:sz w:val="28"/>
          <w:szCs w:val="28"/>
        </w:rPr>
        <w:t>Также планируется выделить площадки под коммунально-складские территории на станции Качалино и в с. Лог.</w:t>
      </w:r>
    </w:p>
    <w:p w:rsidR="0025459C" w:rsidRPr="00956EF5" w:rsidRDefault="007669A0" w:rsidP="0025459C">
      <w:pPr>
        <w:spacing w:line="360" w:lineRule="auto"/>
        <w:ind w:left="1418" w:firstLine="742"/>
        <w:jc w:val="both"/>
        <w:rPr>
          <w:sz w:val="28"/>
          <w:szCs w:val="28"/>
          <w:lang w:eastAsia="ar-SA"/>
        </w:rPr>
      </w:pPr>
      <w:r>
        <w:rPr>
          <w:rFonts w:eastAsia="Lucida Sans Unicode" w:cs="Tahoma"/>
          <w:sz w:val="28"/>
          <w:szCs w:val="28"/>
        </w:rPr>
        <w:t xml:space="preserve">Проектом предусматривается на перспективу до </w:t>
      </w:r>
      <w:smartTag w:uri="urn:schemas-microsoft-com:office:smarttags" w:element="metricconverter">
        <w:smartTagPr>
          <w:attr w:name="ProductID" w:val="2025 г"/>
        </w:smartTagPr>
        <w:r>
          <w:rPr>
            <w:rFonts w:eastAsia="Lucida Sans Unicode" w:cs="Tahoma"/>
            <w:sz w:val="28"/>
            <w:szCs w:val="28"/>
          </w:rPr>
          <w:t>2025 г</w:t>
        </w:r>
      </w:smartTag>
      <w:r>
        <w:rPr>
          <w:rFonts w:eastAsia="Lucida Sans Unicode" w:cs="Tahoma"/>
          <w:sz w:val="28"/>
          <w:szCs w:val="28"/>
        </w:rPr>
        <w:t xml:space="preserve"> строительство логистического центра у с.Лог напротив придорожного торгового</w:t>
      </w:r>
      <w:r w:rsidR="003B6FC2">
        <w:rPr>
          <w:rFonts w:eastAsia="Lucida Sans Unicode" w:cs="Tahoma"/>
          <w:sz w:val="28"/>
          <w:szCs w:val="28"/>
        </w:rPr>
        <w:t xml:space="preserve">- сервисного </w:t>
      </w:r>
      <w:r>
        <w:rPr>
          <w:rFonts w:eastAsia="Lucida Sans Unicode" w:cs="Tahoma"/>
          <w:sz w:val="28"/>
          <w:szCs w:val="28"/>
        </w:rPr>
        <w:t xml:space="preserve"> комплекса.</w:t>
      </w:r>
      <w:r w:rsidR="0025459C" w:rsidRPr="0025459C">
        <w:rPr>
          <w:sz w:val="28"/>
          <w:szCs w:val="28"/>
          <w:lang w:eastAsia="ar-SA"/>
        </w:rPr>
        <w:t xml:space="preserve"> </w:t>
      </w:r>
    </w:p>
    <w:p w:rsidR="0025459C" w:rsidRPr="00956EF5" w:rsidRDefault="0025459C" w:rsidP="0025459C">
      <w:pPr>
        <w:spacing w:line="360" w:lineRule="auto"/>
        <w:ind w:left="1418" w:firstLine="742"/>
        <w:jc w:val="both"/>
        <w:rPr>
          <w:sz w:val="28"/>
          <w:szCs w:val="28"/>
          <w:lang w:eastAsia="ar-SA"/>
        </w:rPr>
      </w:pPr>
      <w:r>
        <w:rPr>
          <w:sz w:val="28"/>
          <w:szCs w:val="28"/>
          <w:lang w:eastAsia="ar-SA"/>
        </w:rPr>
        <w:t xml:space="preserve">В </w:t>
      </w:r>
      <w:r w:rsidR="00427121">
        <w:rPr>
          <w:sz w:val="28"/>
          <w:szCs w:val="28"/>
          <w:lang w:eastAsia="ar-SA"/>
        </w:rPr>
        <w:t>Иловлинском городском поселении</w:t>
      </w:r>
      <w:r>
        <w:rPr>
          <w:sz w:val="28"/>
          <w:szCs w:val="28"/>
          <w:lang w:eastAsia="ar-SA"/>
        </w:rPr>
        <w:t xml:space="preserve"> </w:t>
      </w:r>
      <w:r w:rsidR="00427121">
        <w:rPr>
          <w:sz w:val="28"/>
          <w:szCs w:val="28"/>
          <w:lang w:eastAsia="ar-SA"/>
        </w:rPr>
        <w:t xml:space="preserve">напротив х. Песчанка, в </w:t>
      </w:r>
      <w:smartTag w:uri="urn:schemas-microsoft-com:office:smarttags" w:element="metricconverter">
        <w:smartTagPr>
          <w:attr w:name="ProductID" w:val="50 м"/>
        </w:smartTagPr>
        <w:r w:rsidR="00427121">
          <w:rPr>
            <w:sz w:val="28"/>
            <w:szCs w:val="28"/>
            <w:lang w:eastAsia="ar-SA"/>
          </w:rPr>
          <w:t>50 м</w:t>
        </w:r>
      </w:smartTag>
      <w:r w:rsidR="00427121">
        <w:rPr>
          <w:sz w:val="28"/>
          <w:szCs w:val="28"/>
          <w:lang w:eastAsia="ar-SA"/>
        </w:rPr>
        <w:t xml:space="preserve"> от железнодорожного пути </w:t>
      </w:r>
      <w:r>
        <w:rPr>
          <w:sz w:val="28"/>
          <w:szCs w:val="28"/>
          <w:lang w:eastAsia="ar-SA"/>
        </w:rPr>
        <w:t>планируется разместить инвестиционную площадку под строительство инновационного центра</w:t>
      </w:r>
      <w:r w:rsidR="00427121">
        <w:rPr>
          <w:sz w:val="28"/>
          <w:szCs w:val="28"/>
          <w:lang w:eastAsia="ar-SA"/>
        </w:rPr>
        <w:t>.</w:t>
      </w:r>
    </w:p>
    <w:p w:rsidR="007669A0" w:rsidRDefault="007669A0" w:rsidP="002F54D0">
      <w:pPr>
        <w:spacing w:line="360" w:lineRule="auto"/>
        <w:ind w:left="993" w:firstLine="850"/>
        <w:jc w:val="both"/>
        <w:rPr>
          <w:rFonts w:eastAsia="Lucida Sans Unicode" w:cs="Tahoma"/>
          <w:sz w:val="28"/>
          <w:szCs w:val="28"/>
        </w:rPr>
      </w:pPr>
    </w:p>
    <w:p w:rsidR="007816B5" w:rsidRDefault="0025459C" w:rsidP="007816B5">
      <w:pPr>
        <w:spacing w:line="360" w:lineRule="auto"/>
        <w:ind w:left="851" w:firstLine="821"/>
        <w:jc w:val="center"/>
        <w:rPr>
          <w:b/>
          <w:bCs/>
          <w:color w:val="000000"/>
          <w:sz w:val="28"/>
          <w:szCs w:val="28"/>
        </w:rPr>
      </w:pPr>
      <w:r>
        <w:rPr>
          <w:rFonts w:eastAsia="Lucida Sans Unicode" w:cs="Tahoma"/>
          <w:sz w:val="24"/>
          <w:szCs w:val="24"/>
        </w:rPr>
        <w:t xml:space="preserve">   </w:t>
      </w:r>
      <w:r w:rsidR="002F54D0">
        <w:rPr>
          <w:rFonts w:eastAsia="Lucida Sans Unicode" w:cs="Tahoma"/>
          <w:sz w:val="24"/>
          <w:szCs w:val="24"/>
        </w:rPr>
        <w:br w:type="page"/>
      </w:r>
      <w:r w:rsidR="007816B5">
        <w:rPr>
          <w:b/>
          <w:bCs/>
          <w:color w:val="000000"/>
          <w:sz w:val="28"/>
          <w:szCs w:val="28"/>
        </w:rPr>
        <w:lastRenderedPageBreak/>
        <w:t>I. 3. Развитие инфраструктуры территории и обоснование градостроительных предложений по их территориальной организации.</w:t>
      </w:r>
    </w:p>
    <w:p w:rsidR="007816B5" w:rsidRDefault="007816B5" w:rsidP="007816B5">
      <w:pPr>
        <w:spacing w:line="360" w:lineRule="auto"/>
        <w:ind w:left="851" w:firstLine="821"/>
        <w:jc w:val="center"/>
        <w:rPr>
          <w:b/>
          <w:bCs/>
          <w:color w:val="000000"/>
          <w:sz w:val="28"/>
          <w:szCs w:val="28"/>
        </w:rPr>
      </w:pPr>
      <w:r>
        <w:rPr>
          <w:b/>
          <w:bCs/>
          <w:color w:val="000000"/>
          <w:sz w:val="28"/>
          <w:szCs w:val="28"/>
        </w:rPr>
        <w:t>I. 3.1. Транспортная инфраструктура.</w:t>
      </w:r>
    </w:p>
    <w:p w:rsidR="007816B5" w:rsidRDefault="007816B5" w:rsidP="007816B5">
      <w:pPr>
        <w:spacing w:line="360" w:lineRule="auto"/>
        <w:ind w:left="851" w:firstLine="821"/>
        <w:jc w:val="both"/>
        <w:rPr>
          <w:b/>
          <w:color w:val="000000"/>
          <w:sz w:val="28"/>
          <w:szCs w:val="28"/>
        </w:rPr>
      </w:pPr>
    </w:p>
    <w:p w:rsidR="007816B5" w:rsidRDefault="007816B5" w:rsidP="007816B5">
      <w:pPr>
        <w:spacing w:line="360" w:lineRule="auto"/>
        <w:ind w:left="851" w:firstLine="821"/>
        <w:jc w:val="both"/>
        <w:rPr>
          <w:color w:val="000000"/>
          <w:sz w:val="28"/>
          <w:szCs w:val="28"/>
        </w:rPr>
      </w:pPr>
      <w:r>
        <w:rPr>
          <w:color w:val="000000"/>
          <w:sz w:val="28"/>
          <w:szCs w:val="28"/>
        </w:rPr>
        <w:tab/>
        <w:t xml:space="preserve">Иловлинский район имеет разветвленную транспортную сеть. Общая протяженность автомобильных – </w:t>
      </w:r>
      <w:smartTag w:uri="urn:schemas-microsoft-com:office:smarttags" w:element="metricconverter">
        <w:smartTagPr>
          <w:attr w:name="ProductID" w:val="296,97 км"/>
        </w:smartTagPr>
        <w:r>
          <w:rPr>
            <w:color w:val="000000"/>
            <w:sz w:val="28"/>
            <w:szCs w:val="28"/>
          </w:rPr>
          <w:t>296,97 км</w:t>
        </w:r>
      </w:smartTag>
      <w:r>
        <w:rPr>
          <w:color w:val="000000"/>
          <w:sz w:val="28"/>
          <w:szCs w:val="28"/>
        </w:rPr>
        <w:t xml:space="preserve">. в том числе с твердым покрытием – </w:t>
      </w:r>
      <w:smartTag w:uri="urn:schemas-microsoft-com:office:smarttags" w:element="metricconverter">
        <w:smartTagPr>
          <w:attr w:name="ProductID" w:val="257,85 км"/>
        </w:smartTagPr>
        <w:r>
          <w:rPr>
            <w:color w:val="000000"/>
            <w:sz w:val="28"/>
            <w:szCs w:val="28"/>
          </w:rPr>
          <w:t>257,85 км</w:t>
        </w:r>
      </w:smartTag>
      <w:r>
        <w:rPr>
          <w:color w:val="000000"/>
          <w:sz w:val="28"/>
          <w:szCs w:val="28"/>
        </w:rPr>
        <w:t>.</w:t>
      </w:r>
    </w:p>
    <w:p w:rsidR="007816B5" w:rsidRDefault="007816B5" w:rsidP="007816B5">
      <w:pPr>
        <w:spacing w:line="360" w:lineRule="auto"/>
        <w:ind w:firstLine="821"/>
        <w:jc w:val="both"/>
        <w:rPr>
          <w:color w:val="000000"/>
          <w:sz w:val="28"/>
          <w:szCs w:val="28"/>
        </w:rPr>
      </w:pPr>
    </w:p>
    <w:tbl>
      <w:tblPr>
        <w:tblW w:w="0" w:type="auto"/>
        <w:tblInd w:w="1242" w:type="dxa"/>
        <w:tblLayout w:type="fixed"/>
        <w:tblLook w:val="0000"/>
      </w:tblPr>
      <w:tblGrid>
        <w:gridCol w:w="4122"/>
        <w:gridCol w:w="916"/>
        <w:gridCol w:w="1459"/>
        <w:gridCol w:w="1109"/>
        <w:gridCol w:w="835"/>
        <w:gridCol w:w="970"/>
        <w:gridCol w:w="6"/>
      </w:tblGrid>
      <w:tr w:rsidR="007816B5">
        <w:trPr>
          <w:trHeight w:hRule="exact" w:val="348"/>
          <w:tblHeader/>
        </w:trPr>
        <w:tc>
          <w:tcPr>
            <w:tcW w:w="4122" w:type="dxa"/>
            <w:vMerge w:val="restart"/>
            <w:tcBorders>
              <w:top w:val="single" w:sz="4" w:space="0" w:color="000000"/>
              <w:left w:val="single" w:sz="4" w:space="0" w:color="000000"/>
            </w:tcBorders>
          </w:tcPr>
          <w:p w:rsidR="007816B5" w:rsidRDefault="007816B5" w:rsidP="00AC5BFE">
            <w:pPr>
              <w:snapToGrid w:val="0"/>
              <w:spacing w:line="200" w:lineRule="atLeast"/>
              <w:ind w:firstLine="28"/>
              <w:rPr>
                <w:b/>
                <w:bCs/>
                <w:i/>
                <w:iCs/>
                <w:color w:val="000000"/>
                <w:sz w:val="24"/>
                <w:szCs w:val="24"/>
              </w:rPr>
            </w:pPr>
            <w:r>
              <w:rPr>
                <w:b/>
                <w:bCs/>
                <w:i/>
                <w:iCs/>
                <w:color w:val="000000"/>
                <w:sz w:val="24"/>
                <w:szCs w:val="24"/>
              </w:rPr>
              <w:t>Титул дороги</w:t>
            </w:r>
          </w:p>
        </w:tc>
        <w:tc>
          <w:tcPr>
            <w:tcW w:w="916" w:type="dxa"/>
            <w:vMerge w:val="restart"/>
            <w:tcBorders>
              <w:top w:val="single" w:sz="4" w:space="0" w:color="000000"/>
              <w:left w:val="single" w:sz="4" w:space="0" w:color="000000"/>
            </w:tcBorders>
          </w:tcPr>
          <w:p w:rsidR="007816B5" w:rsidRDefault="007816B5" w:rsidP="00AC5BFE">
            <w:pPr>
              <w:snapToGrid w:val="0"/>
              <w:spacing w:line="200" w:lineRule="atLeast"/>
              <w:ind w:firstLine="28"/>
              <w:rPr>
                <w:b/>
                <w:bCs/>
                <w:i/>
                <w:iCs/>
                <w:color w:val="000000"/>
                <w:sz w:val="24"/>
                <w:szCs w:val="24"/>
              </w:rPr>
            </w:pPr>
            <w:r>
              <w:rPr>
                <w:b/>
                <w:bCs/>
                <w:i/>
                <w:iCs/>
                <w:color w:val="000000"/>
                <w:sz w:val="24"/>
                <w:szCs w:val="24"/>
              </w:rPr>
              <w:t>Дата</w:t>
            </w:r>
          </w:p>
          <w:p w:rsidR="007816B5" w:rsidRDefault="007816B5" w:rsidP="00AC5BFE">
            <w:pPr>
              <w:spacing w:line="200" w:lineRule="atLeast"/>
              <w:ind w:firstLine="28"/>
              <w:rPr>
                <w:b/>
                <w:bCs/>
                <w:i/>
                <w:iCs/>
                <w:color w:val="000000"/>
                <w:sz w:val="24"/>
                <w:szCs w:val="24"/>
              </w:rPr>
            </w:pPr>
            <w:r>
              <w:rPr>
                <w:b/>
                <w:bCs/>
                <w:i/>
                <w:iCs/>
                <w:color w:val="000000"/>
                <w:sz w:val="24"/>
                <w:szCs w:val="24"/>
              </w:rPr>
              <w:t>ввода</w:t>
            </w:r>
          </w:p>
        </w:tc>
        <w:tc>
          <w:tcPr>
            <w:tcW w:w="2568" w:type="dxa"/>
            <w:gridSpan w:val="2"/>
            <w:tcBorders>
              <w:top w:val="single" w:sz="4" w:space="0" w:color="000000"/>
              <w:left w:val="single" w:sz="4" w:space="0" w:color="000000"/>
              <w:bottom w:val="single" w:sz="4" w:space="0" w:color="000000"/>
            </w:tcBorders>
          </w:tcPr>
          <w:p w:rsidR="007816B5" w:rsidRDefault="007816B5" w:rsidP="00AC5BFE">
            <w:pPr>
              <w:snapToGrid w:val="0"/>
              <w:spacing w:line="200" w:lineRule="atLeast"/>
              <w:ind w:firstLine="28"/>
              <w:rPr>
                <w:b/>
                <w:bCs/>
                <w:i/>
                <w:iCs/>
                <w:color w:val="000000"/>
                <w:sz w:val="24"/>
                <w:szCs w:val="24"/>
              </w:rPr>
            </w:pPr>
            <w:r>
              <w:rPr>
                <w:b/>
                <w:bCs/>
                <w:i/>
                <w:iCs/>
                <w:color w:val="000000"/>
                <w:sz w:val="24"/>
                <w:szCs w:val="24"/>
              </w:rPr>
              <w:t>Протяженность, км</w:t>
            </w:r>
          </w:p>
        </w:tc>
        <w:tc>
          <w:tcPr>
            <w:tcW w:w="1811" w:type="dxa"/>
            <w:gridSpan w:val="3"/>
            <w:tcBorders>
              <w:top w:val="single" w:sz="4" w:space="0" w:color="000000"/>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b/>
                <w:bCs/>
                <w:i/>
                <w:iCs/>
                <w:color w:val="000000"/>
                <w:sz w:val="24"/>
                <w:szCs w:val="24"/>
              </w:rPr>
            </w:pPr>
            <w:r>
              <w:rPr>
                <w:b/>
                <w:bCs/>
                <w:i/>
                <w:iCs/>
                <w:color w:val="000000"/>
                <w:sz w:val="24"/>
                <w:szCs w:val="24"/>
              </w:rPr>
              <w:t>Ширина,</w:t>
            </w:r>
            <w:r w:rsidR="00410086">
              <w:rPr>
                <w:b/>
                <w:bCs/>
                <w:i/>
                <w:iCs/>
                <w:color w:val="000000"/>
                <w:sz w:val="24"/>
                <w:szCs w:val="24"/>
              </w:rPr>
              <w:t xml:space="preserve"> </w:t>
            </w:r>
            <w:r>
              <w:rPr>
                <w:b/>
                <w:bCs/>
                <w:i/>
                <w:iCs/>
                <w:color w:val="000000"/>
                <w:sz w:val="24"/>
                <w:szCs w:val="24"/>
              </w:rPr>
              <w:t>м</w:t>
            </w:r>
          </w:p>
        </w:tc>
      </w:tr>
      <w:tr w:rsidR="007816B5">
        <w:trPr>
          <w:gridAfter w:val="1"/>
          <w:wAfter w:w="6" w:type="dxa"/>
        </w:trPr>
        <w:tc>
          <w:tcPr>
            <w:tcW w:w="4122" w:type="dxa"/>
            <w:vMerge/>
            <w:tcBorders>
              <w:top w:val="single" w:sz="4" w:space="0" w:color="000000"/>
              <w:left w:val="single" w:sz="4" w:space="0" w:color="000000"/>
            </w:tcBorders>
          </w:tcPr>
          <w:p w:rsidR="007816B5" w:rsidRDefault="007816B5" w:rsidP="00AC5BFE"/>
        </w:tc>
        <w:tc>
          <w:tcPr>
            <w:tcW w:w="916" w:type="dxa"/>
            <w:vMerge/>
            <w:tcBorders>
              <w:top w:val="single" w:sz="4" w:space="0" w:color="000000"/>
              <w:left w:val="single" w:sz="4" w:space="0" w:color="000000"/>
            </w:tcBorders>
          </w:tcPr>
          <w:p w:rsidR="007816B5" w:rsidRDefault="007816B5" w:rsidP="00AC5BFE"/>
        </w:tc>
        <w:tc>
          <w:tcPr>
            <w:tcW w:w="1459" w:type="dxa"/>
            <w:tcBorders>
              <w:left w:val="single" w:sz="4" w:space="0" w:color="000000"/>
            </w:tcBorders>
          </w:tcPr>
          <w:p w:rsidR="007816B5" w:rsidRDefault="007816B5" w:rsidP="00AC5BFE">
            <w:pPr>
              <w:snapToGrid w:val="0"/>
              <w:spacing w:line="200" w:lineRule="atLeast"/>
              <w:ind w:firstLine="28"/>
              <w:rPr>
                <w:b/>
                <w:bCs/>
                <w:i/>
                <w:iCs/>
                <w:color w:val="000000"/>
                <w:sz w:val="24"/>
                <w:szCs w:val="24"/>
              </w:rPr>
            </w:pPr>
            <w:r>
              <w:rPr>
                <w:b/>
                <w:bCs/>
                <w:i/>
                <w:iCs/>
                <w:color w:val="000000"/>
                <w:sz w:val="24"/>
                <w:szCs w:val="24"/>
              </w:rPr>
              <w:t>Всего</w:t>
            </w:r>
          </w:p>
        </w:tc>
        <w:tc>
          <w:tcPr>
            <w:tcW w:w="1109" w:type="dxa"/>
            <w:tcBorders>
              <w:left w:val="single" w:sz="4" w:space="0" w:color="000000"/>
            </w:tcBorders>
          </w:tcPr>
          <w:p w:rsidR="007816B5" w:rsidRDefault="007816B5" w:rsidP="00AC5BFE">
            <w:pPr>
              <w:snapToGrid w:val="0"/>
              <w:spacing w:line="200" w:lineRule="atLeast"/>
              <w:ind w:firstLine="28"/>
              <w:rPr>
                <w:b/>
                <w:bCs/>
                <w:i/>
                <w:iCs/>
                <w:color w:val="000000"/>
                <w:sz w:val="24"/>
                <w:szCs w:val="24"/>
              </w:rPr>
            </w:pPr>
            <w:r>
              <w:rPr>
                <w:b/>
                <w:bCs/>
                <w:i/>
                <w:iCs/>
                <w:color w:val="000000"/>
                <w:sz w:val="24"/>
                <w:szCs w:val="24"/>
              </w:rPr>
              <w:t>с тв.покр</w:t>
            </w:r>
          </w:p>
        </w:tc>
        <w:tc>
          <w:tcPr>
            <w:tcW w:w="835" w:type="dxa"/>
            <w:tcBorders>
              <w:left w:val="single" w:sz="4" w:space="0" w:color="000000"/>
            </w:tcBorders>
          </w:tcPr>
          <w:p w:rsidR="007816B5" w:rsidRDefault="007816B5" w:rsidP="00AC5BFE">
            <w:pPr>
              <w:snapToGrid w:val="0"/>
              <w:spacing w:line="200" w:lineRule="atLeast"/>
              <w:ind w:firstLine="28"/>
              <w:rPr>
                <w:b/>
                <w:bCs/>
                <w:i/>
                <w:iCs/>
                <w:color w:val="000000"/>
                <w:sz w:val="24"/>
                <w:szCs w:val="24"/>
              </w:rPr>
            </w:pPr>
            <w:r>
              <w:rPr>
                <w:b/>
                <w:bCs/>
                <w:i/>
                <w:iCs/>
                <w:color w:val="000000"/>
                <w:sz w:val="24"/>
                <w:szCs w:val="24"/>
              </w:rPr>
              <w:t>зем.</w:t>
            </w:r>
          </w:p>
          <w:p w:rsidR="007816B5" w:rsidRDefault="007816B5" w:rsidP="00AC5BFE">
            <w:pPr>
              <w:spacing w:line="200" w:lineRule="atLeast"/>
              <w:ind w:firstLine="28"/>
              <w:rPr>
                <w:b/>
                <w:bCs/>
                <w:i/>
                <w:iCs/>
                <w:color w:val="000000"/>
                <w:sz w:val="24"/>
                <w:szCs w:val="24"/>
              </w:rPr>
            </w:pPr>
            <w:r>
              <w:rPr>
                <w:b/>
                <w:bCs/>
                <w:i/>
                <w:iCs/>
                <w:color w:val="000000"/>
                <w:sz w:val="24"/>
                <w:szCs w:val="24"/>
              </w:rPr>
              <w:t>пол.</w:t>
            </w:r>
          </w:p>
        </w:tc>
        <w:tc>
          <w:tcPr>
            <w:tcW w:w="970" w:type="dxa"/>
            <w:tcBorders>
              <w:left w:val="single" w:sz="4" w:space="0" w:color="000000"/>
              <w:right w:val="single" w:sz="4" w:space="0" w:color="000000"/>
            </w:tcBorders>
          </w:tcPr>
          <w:p w:rsidR="007816B5" w:rsidRDefault="007816B5" w:rsidP="00AC5BFE">
            <w:pPr>
              <w:snapToGrid w:val="0"/>
              <w:spacing w:line="200" w:lineRule="atLeast"/>
              <w:ind w:firstLine="28"/>
              <w:rPr>
                <w:b/>
                <w:bCs/>
                <w:i/>
                <w:iCs/>
                <w:color w:val="000000"/>
                <w:sz w:val="24"/>
                <w:szCs w:val="24"/>
              </w:rPr>
            </w:pPr>
            <w:r>
              <w:rPr>
                <w:b/>
                <w:bCs/>
                <w:i/>
                <w:iCs/>
                <w:color w:val="000000"/>
                <w:sz w:val="24"/>
                <w:szCs w:val="24"/>
              </w:rPr>
              <w:t>пр.</w:t>
            </w:r>
          </w:p>
          <w:p w:rsidR="007816B5" w:rsidRDefault="007816B5" w:rsidP="00AC5BFE">
            <w:pPr>
              <w:spacing w:line="200" w:lineRule="atLeast"/>
              <w:ind w:firstLine="28"/>
              <w:rPr>
                <w:b/>
                <w:bCs/>
                <w:i/>
                <w:iCs/>
                <w:color w:val="000000"/>
                <w:sz w:val="24"/>
                <w:szCs w:val="24"/>
              </w:rPr>
            </w:pPr>
            <w:r>
              <w:rPr>
                <w:b/>
                <w:bCs/>
                <w:i/>
                <w:iCs/>
                <w:color w:val="000000"/>
                <w:sz w:val="24"/>
                <w:szCs w:val="24"/>
              </w:rPr>
              <w:t>части</w:t>
            </w:r>
          </w:p>
        </w:tc>
      </w:tr>
    </w:tbl>
    <w:p w:rsidR="00410086" w:rsidRPr="00410086" w:rsidRDefault="00410086">
      <w:pPr>
        <w:rPr>
          <w:sz w:val="2"/>
          <w:szCs w:val="2"/>
        </w:rPr>
      </w:pPr>
    </w:p>
    <w:tbl>
      <w:tblPr>
        <w:tblW w:w="0" w:type="auto"/>
        <w:tblInd w:w="1242" w:type="dxa"/>
        <w:tblLayout w:type="fixed"/>
        <w:tblLook w:val="0000"/>
      </w:tblPr>
      <w:tblGrid>
        <w:gridCol w:w="4122"/>
        <w:gridCol w:w="916"/>
        <w:gridCol w:w="1459"/>
        <w:gridCol w:w="1109"/>
        <w:gridCol w:w="835"/>
        <w:gridCol w:w="970"/>
      </w:tblGrid>
      <w:tr w:rsidR="00410086">
        <w:trPr>
          <w:tblHeader/>
        </w:trPr>
        <w:tc>
          <w:tcPr>
            <w:tcW w:w="4122" w:type="dxa"/>
            <w:tcBorders>
              <w:top w:val="single" w:sz="4" w:space="0" w:color="auto"/>
              <w:left w:val="single" w:sz="4" w:space="0" w:color="auto"/>
              <w:bottom w:val="single" w:sz="4" w:space="0" w:color="auto"/>
              <w:right w:val="single" w:sz="4" w:space="0" w:color="auto"/>
            </w:tcBorders>
          </w:tcPr>
          <w:p w:rsidR="00410086" w:rsidRPr="00410086" w:rsidRDefault="00410086" w:rsidP="00410086">
            <w:pPr>
              <w:jc w:val="center"/>
              <w:rPr>
                <w:b/>
                <w:i/>
                <w:sz w:val="22"/>
                <w:szCs w:val="22"/>
              </w:rPr>
            </w:pPr>
            <w:r w:rsidRPr="00410086">
              <w:rPr>
                <w:b/>
                <w:i/>
                <w:sz w:val="22"/>
                <w:szCs w:val="22"/>
              </w:rPr>
              <w:t>1</w:t>
            </w:r>
          </w:p>
        </w:tc>
        <w:tc>
          <w:tcPr>
            <w:tcW w:w="916" w:type="dxa"/>
            <w:tcBorders>
              <w:top w:val="single" w:sz="4" w:space="0" w:color="auto"/>
              <w:left w:val="single" w:sz="4" w:space="0" w:color="auto"/>
              <w:bottom w:val="single" w:sz="4" w:space="0" w:color="auto"/>
              <w:right w:val="single" w:sz="4" w:space="0" w:color="auto"/>
            </w:tcBorders>
          </w:tcPr>
          <w:p w:rsidR="00410086" w:rsidRPr="00410086" w:rsidRDefault="00410086" w:rsidP="00410086">
            <w:pPr>
              <w:jc w:val="center"/>
              <w:rPr>
                <w:b/>
                <w:i/>
                <w:sz w:val="22"/>
                <w:szCs w:val="22"/>
              </w:rPr>
            </w:pPr>
            <w:r w:rsidRPr="00410086">
              <w:rPr>
                <w:b/>
                <w:i/>
                <w:sz w:val="22"/>
                <w:szCs w:val="22"/>
              </w:rPr>
              <w:t>2</w:t>
            </w:r>
          </w:p>
        </w:tc>
        <w:tc>
          <w:tcPr>
            <w:tcW w:w="1459" w:type="dxa"/>
            <w:tcBorders>
              <w:top w:val="single" w:sz="4" w:space="0" w:color="auto"/>
              <w:left w:val="single" w:sz="4" w:space="0" w:color="auto"/>
              <w:bottom w:val="single" w:sz="4" w:space="0" w:color="auto"/>
              <w:right w:val="single" w:sz="4" w:space="0" w:color="auto"/>
            </w:tcBorders>
          </w:tcPr>
          <w:p w:rsidR="00410086" w:rsidRPr="00410086" w:rsidRDefault="00410086" w:rsidP="00410086">
            <w:pPr>
              <w:snapToGrid w:val="0"/>
              <w:spacing w:line="200" w:lineRule="atLeast"/>
              <w:ind w:firstLine="28"/>
              <w:jc w:val="center"/>
              <w:rPr>
                <w:b/>
                <w:bCs/>
                <w:i/>
                <w:iCs/>
                <w:color w:val="000000"/>
                <w:sz w:val="22"/>
                <w:szCs w:val="22"/>
              </w:rPr>
            </w:pPr>
            <w:r w:rsidRPr="00410086">
              <w:rPr>
                <w:b/>
                <w:bCs/>
                <w:i/>
                <w:iCs/>
                <w:color w:val="000000"/>
                <w:sz w:val="22"/>
                <w:szCs w:val="22"/>
              </w:rPr>
              <w:t>3</w:t>
            </w:r>
          </w:p>
        </w:tc>
        <w:tc>
          <w:tcPr>
            <w:tcW w:w="1109" w:type="dxa"/>
            <w:tcBorders>
              <w:top w:val="single" w:sz="4" w:space="0" w:color="auto"/>
              <w:left w:val="single" w:sz="4" w:space="0" w:color="auto"/>
              <w:bottom w:val="single" w:sz="4" w:space="0" w:color="auto"/>
              <w:right w:val="single" w:sz="4" w:space="0" w:color="auto"/>
            </w:tcBorders>
          </w:tcPr>
          <w:p w:rsidR="00410086" w:rsidRPr="00410086" w:rsidRDefault="00410086" w:rsidP="00410086">
            <w:pPr>
              <w:snapToGrid w:val="0"/>
              <w:spacing w:line="200" w:lineRule="atLeast"/>
              <w:ind w:firstLine="28"/>
              <w:jc w:val="center"/>
              <w:rPr>
                <w:b/>
                <w:bCs/>
                <w:i/>
                <w:iCs/>
                <w:color w:val="000000"/>
                <w:sz w:val="22"/>
                <w:szCs w:val="22"/>
              </w:rPr>
            </w:pPr>
            <w:r w:rsidRPr="00410086">
              <w:rPr>
                <w:b/>
                <w:bCs/>
                <w:i/>
                <w:iCs/>
                <w:color w:val="000000"/>
                <w:sz w:val="22"/>
                <w:szCs w:val="22"/>
              </w:rPr>
              <w:t>4</w:t>
            </w:r>
          </w:p>
        </w:tc>
        <w:tc>
          <w:tcPr>
            <w:tcW w:w="835" w:type="dxa"/>
            <w:tcBorders>
              <w:top w:val="single" w:sz="4" w:space="0" w:color="auto"/>
              <w:left w:val="single" w:sz="4" w:space="0" w:color="auto"/>
              <w:bottom w:val="single" w:sz="4" w:space="0" w:color="auto"/>
              <w:right w:val="single" w:sz="4" w:space="0" w:color="auto"/>
            </w:tcBorders>
          </w:tcPr>
          <w:p w:rsidR="00410086" w:rsidRPr="00410086" w:rsidRDefault="00410086" w:rsidP="00410086">
            <w:pPr>
              <w:snapToGrid w:val="0"/>
              <w:spacing w:line="200" w:lineRule="atLeast"/>
              <w:ind w:firstLine="28"/>
              <w:jc w:val="center"/>
              <w:rPr>
                <w:b/>
                <w:bCs/>
                <w:i/>
                <w:iCs/>
                <w:color w:val="000000"/>
                <w:sz w:val="22"/>
                <w:szCs w:val="22"/>
              </w:rPr>
            </w:pPr>
            <w:r w:rsidRPr="00410086">
              <w:rPr>
                <w:b/>
                <w:bCs/>
                <w:i/>
                <w:iCs/>
                <w:color w:val="000000"/>
                <w:sz w:val="22"/>
                <w:szCs w:val="22"/>
              </w:rPr>
              <w:t>5</w:t>
            </w:r>
          </w:p>
        </w:tc>
        <w:tc>
          <w:tcPr>
            <w:tcW w:w="970" w:type="dxa"/>
            <w:tcBorders>
              <w:top w:val="single" w:sz="4" w:space="0" w:color="auto"/>
              <w:left w:val="single" w:sz="4" w:space="0" w:color="auto"/>
              <w:bottom w:val="single" w:sz="4" w:space="0" w:color="auto"/>
              <w:right w:val="single" w:sz="4" w:space="0" w:color="auto"/>
            </w:tcBorders>
          </w:tcPr>
          <w:p w:rsidR="00410086" w:rsidRPr="00410086" w:rsidRDefault="00410086" w:rsidP="00410086">
            <w:pPr>
              <w:snapToGrid w:val="0"/>
              <w:spacing w:line="200" w:lineRule="atLeast"/>
              <w:ind w:firstLine="28"/>
              <w:jc w:val="center"/>
              <w:rPr>
                <w:b/>
                <w:bCs/>
                <w:i/>
                <w:iCs/>
                <w:color w:val="000000"/>
                <w:sz w:val="22"/>
                <w:szCs w:val="22"/>
              </w:rPr>
            </w:pPr>
            <w:r w:rsidRPr="00410086">
              <w:rPr>
                <w:b/>
                <w:bCs/>
                <w:i/>
                <w:iCs/>
                <w:color w:val="000000"/>
                <w:sz w:val="22"/>
                <w:szCs w:val="22"/>
              </w:rPr>
              <w:t>6</w:t>
            </w:r>
          </w:p>
        </w:tc>
      </w:tr>
      <w:tr w:rsidR="007816B5">
        <w:tc>
          <w:tcPr>
            <w:tcW w:w="9411" w:type="dxa"/>
            <w:gridSpan w:val="6"/>
            <w:tcBorders>
              <w:top w:val="single" w:sz="4" w:space="0" w:color="auto"/>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b/>
                <w:color w:val="000000"/>
                <w:sz w:val="24"/>
                <w:szCs w:val="24"/>
              </w:rPr>
            </w:pPr>
            <w:r>
              <w:rPr>
                <w:b/>
                <w:color w:val="000000"/>
                <w:sz w:val="24"/>
                <w:szCs w:val="24"/>
              </w:rPr>
              <w:t>Подъезды от М-6 «КАСПИЙ» :</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к с.Лог -Новогригорьевка</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p>
          <w:p w:rsidR="007816B5" w:rsidRDefault="007816B5" w:rsidP="00AC5BFE">
            <w:pPr>
              <w:spacing w:line="200" w:lineRule="atLeast"/>
              <w:ind w:firstLine="28"/>
              <w:rPr>
                <w:color w:val="000000"/>
                <w:sz w:val="24"/>
                <w:szCs w:val="24"/>
              </w:rPr>
            </w:pPr>
            <w:r>
              <w:rPr>
                <w:color w:val="000000"/>
                <w:sz w:val="24"/>
                <w:szCs w:val="24"/>
              </w:rPr>
              <w:t>1975</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p>
          <w:p w:rsidR="007816B5" w:rsidRDefault="007816B5" w:rsidP="00AC5BFE">
            <w:pPr>
              <w:spacing w:line="200" w:lineRule="atLeast"/>
              <w:ind w:firstLine="28"/>
              <w:rPr>
                <w:color w:val="000000"/>
                <w:sz w:val="24"/>
                <w:szCs w:val="24"/>
              </w:rPr>
            </w:pPr>
            <w:r>
              <w:rPr>
                <w:color w:val="000000"/>
                <w:sz w:val="24"/>
                <w:szCs w:val="24"/>
              </w:rPr>
              <w:t>14,10</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p>
          <w:p w:rsidR="007816B5" w:rsidRDefault="007816B5" w:rsidP="00AC5BFE">
            <w:pPr>
              <w:spacing w:line="200" w:lineRule="atLeast"/>
              <w:ind w:firstLine="28"/>
              <w:rPr>
                <w:color w:val="000000"/>
                <w:sz w:val="24"/>
                <w:szCs w:val="24"/>
              </w:rPr>
            </w:pPr>
            <w:r>
              <w:rPr>
                <w:color w:val="000000"/>
                <w:sz w:val="24"/>
                <w:szCs w:val="24"/>
              </w:rPr>
              <w:t>14,10</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p>
          <w:p w:rsidR="007816B5" w:rsidRDefault="007816B5" w:rsidP="00AC5BFE">
            <w:pPr>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p>
          <w:p w:rsidR="007816B5" w:rsidRDefault="007816B5" w:rsidP="00AC5BFE">
            <w:pPr>
              <w:spacing w:line="200" w:lineRule="atLeast"/>
              <w:ind w:firstLine="28"/>
              <w:rPr>
                <w:color w:val="000000"/>
                <w:sz w:val="24"/>
                <w:szCs w:val="24"/>
              </w:rPr>
            </w:pPr>
            <w:r>
              <w:rPr>
                <w:color w:val="000000"/>
                <w:sz w:val="24"/>
                <w:szCs w:val="24"/>
              </w:rPr>
              <w:t>1*6,0</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к ст.п.Сиротинская</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1984</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24,00</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24,00</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1*6,0</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к х.Ширяевский-ж.Ширяевский</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p>
          <w:p w:rsidR="007816B5" w:rsidRDefault="007816B5" w:rsidP="00AC5BFE">
            <w:pPr>
              <w:spacing w:line="200" w:lineRule="atLeast"/>
              <w:ind w:firstLine="28"/>
              <w:rPr>
                <w:color w:val="000000"/>
                <w:sz w:val="24"/>
                <w:szCs w:val="24"/>
              </w:rPr>
            </w:pPr>
            <w:r>
              <w:rPr>
                <w:color w:val="000000"/>
                <w:sz w:val="24"/>
                <w:szCs w:val="24"/>
              </w:rPr>
              <w:t>1981</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p>
          <w:p w:rsidR="007816B5" w:rsidRDefault="007816B5" w:rsidP="00AC5BFE">
            <w:pPr>
              <w:spacing w:line="200" w:lineRule="atLeast"/>
              <w:ind w:firstLine="28"/>
              <w:rPr>
                <w:color w:val="000000"/>
                <w:sz w:val="24"/>
                <w:szCs w:val="24"/>
              </w:rPr>
            </w:pPr>
            <w:r>
              <w:rPr>
                <w:color w:val="000000"/>
                <w:sz w:val="24"/>
                <w:szCs w:val="24"/>
              </w:rPr>
              <w:t>27,20</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p>
          <w:p w:rsidR="007816B5" w:rsidRDefault="007816B5" w:rsidP="00AC5BFE">
            <w:pPr>
              <w:spacing w:line="200" w:lineRule="atLeast"/>
              <w:ind w:firstLine="28"/>
              <w:rPr>
                <w:color w:val="000000"/>
                <w:sz w:val="24"/>
                <w:szCs w:val="24"/>
              </w:rPr>
            </w:pPr>
            <w:r>
              <w:rPr>
                <w:color w:val="000000"/>
                <w:sz w:val="24"/>
                <w:szCs w:val="24"/>
              </w:rPr>
              <w:t>27,20</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p>
          <w:p w:rsidR="007816B5" w:rsidRDefault="007816B5" w:rsidP="00AC5BFE">
            <w:pPr>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p>
          <w:p w:rsidR="007816B5" w:rsidRDefault="007816B5" w:rsidP="00AC5BFE">
            <w:pPr>
              <w:spacing w:line="200" w:lineRule="atLeast"/>
              <w:ind w:firstLine="28"/>
              <w:rPr>
                <w:color w:val="000000"/>
                <w:sz w:val="24"/>
                <w:szCs w:val="24"/>
              </w:rPr>
            </w:pPr>
            <w:r>
              <w:rPr>
                <w:color w:val="000000"/>
                <w:sz w:val="24"/>
                <w:szCs w:val="24"/>
              </w:rPr>
              <w:t>1*6,0</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 xml:space="preserve"> к х. .Медведев</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1975</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14,45</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14,45</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1*6,0</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к с.Лог</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1973</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3,30</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3,30</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1*6,0</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 xml:space="preserve">  к с.Лог</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1981</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3,10</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3,10</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1*6,0</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к х.Фастов</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1995</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8,16</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8,16</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1*6,0</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к х.Краснодонский</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1983</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2,87</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2,87</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1*6,0</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к х.Авилово,Боровки</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1989</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7,40</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7,40</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1*6,0</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К х.Желтухин</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1999</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3,20</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3,20</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1*6,0</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b/>
                <w:color w:val="000000"/>
                <w:sz w:val="24"/>
                <w:szCs w:val="24"/>
              </w:rPr>
            </w:pPr>
            <w:r>
              <w:rPr>
                <w:b/>
                <w:color w:val="000000"/>
                <w:sz w:val="24"/>
                <w:szCs w:val="24"/>
              </w:rPr>
              <w:t>ИТОГО</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b/>
                <w:color w:val="000000"/>
                <w:sz w:val="24"/>
                <w:szCs w:val="24"/>
              </w:rPr>
            </w:pP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b/>
                <w:color w:val="000000"/>
                <w:sz w:val="24"/>
                <w:szCs w:val="24"/>
              </w:rPr>
            </w:pPr>
            <w:r>
              <w:rPr>
                <w:b/>
                <w:color w:val="000000"/>
                <w:sz w:val="24"/>
                <w:szCs w:val="24"/>
              </w:rPr>
              <w:t>107,78</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b/>
                <w:color w:val="000000"/>
                <w:sz w:val="24"/>
                <w:szCs w:val="24"/>
              </w:rPr>
            </w:pPr>
            <w:r>
              <w:rPr>
                <w:b/>
                <w:color w:val="000000"/>
                <w:sz w:val="24"/>
                <w:szCs w:val="24"/>
              </w:rPr>
              <w:t>107,78</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b/>
                <w:color w:val="000000"/>
                <w:sz w:val="24"/>
                <w:szCs w:val="24"/>
              </w:rPr>
            </w:pP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b/>
                <w:color w:val="000000"/>
                <w:sz w:val="24"/>
                <w:szCs w:val="24"/>
              </w:rPr>
            </w:pP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А/д Чернозубовка–Б.Ивановка-Лозное</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p>
          <w:p w:rsidR="007816B5" w:rsidRDefault="007816B5" w:rsidP="00AC5BFE">
            <w:pPr>
              <w:spacing w:line="200" w:lineRule="atLeast"/>
              <w:ind w:firstLine="28"/>
              <w:rPr>
                <w:color w:val="000000"/>
                <w:sz w:val="24"/>
                <w:szCs w:val="24"/>
              </w:rPr>
            </w:pPr>
            <w:r>
              <w:rPr>
                <w:color w:val="000000"/>
                <w:sz w:val="24"/>
                <w:szCs w:val="24"/>
              </w:rPr>
              <w:t>1988</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p>
          <w:p w:rsidR="007816B5" w:rsidRDefault="007816B5" w:rsidP="00AC5BFE">
            <w:pPr>
              <w:spacing w:line="200" w:lineRule="atLeast"/>
              <w:ind w:firstLine="28"/>
              <w:rPr>
                <w:color w:val="000000"/>
                <w:sz w:val="24"/>
                <w:szCs w:val="24"/>
              </w:rPr>
            </w:pPr>
            <w:r>
              <w:rPr>
                <w:color w:val="000000"/>
                <w:sz w:val="24"/>
                <w:szCs w:val="24"/>
              </w:rPr>
              <w:t>17,12</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p>
          <w:p w:rsidR="007816B5" w:rsidRDefault="007816B5" w:rsidP="00AC5BFE">
            <w:pPr>
              <w:spacing w:line="200" w:lineRule="atLeast"/>
              <w:ind w:firstLine="28"/>
              <w:rPr>
                <w:color w:val="000000"/>
                <w:sz w:val="24"/>
                <w:szCs w:val="24"/>
              </w:rPr>
            </w:pPr>
            <w:r>
              <w:rPr>
                <w:color w:val="000000"/>
                <w:sz w:val="24"/>
                <w:szCs w:val="24"/>
              </w:rPr>
              <w:t>8,00</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p>
          <w:p w:rsidR="007816B5" w:rsidRDefault="007816B5" w:rsidP="00AC5BFE">
            <w:pPr>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p>
          <w:p w:rsidR="007816B5" w:rsidRDefault="007816B5" w:rsidP="00AC5BFE">
            <w:pPr>
              <w:spacing w:line="200" w:lineRule="atLeast"/>
              <w:ind w:firstLine="28"/>
              <w:rPr>
                <w:color w:val="000000"/>
                <w:sz w:val="24"/>
                <w:szCs w:val="24"/>
              </w:rPr>
            </w:pPr>
            <w:r>
              <w:rPr>
                <w:color w:val="000000"/>
                <w:sz w:val="24"/>
                <w:szCs w:val="24"/>
              </w:rPr>
              <w:t>1*6,0</w:t>
            </w:r>
          </w:p>
        </w:tc>
      </w:tr>
      <w:tr w:rsidR="007816B5">
        <w:tc>
          <w:tcPr>
            <w:tcW w:w="9411" w:type="dxa"/>
            <w:gridSpan w:val="6"/>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b/>
                <w:color w:val="000000"/>
                <w:sz w:val="24"/>
                <w:szCs w:val="24"/>
              </w:rPr>
            </w:pPr>
            <w:r>
              <w:rPr>
                <w:b/>
                <w:color w:val="000000"/>
                <w:sz w:val="24"/>
                <w:szCs w:val="24"/>
              </w:rPr>
              <w:t>Подъезд от А/д Чернозубовка-Б.Ивановка-Лозное :</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к ж.д. ст.Бердия</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1979</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1,70</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1,70</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16,0</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А/д Новогригорьевская-ст.Клетская</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1979</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12,00</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12,00</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1*6,0</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А/д х.Каменский – а д. Новогригорьевская-Клетская</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p>
          <w:p w:rsidR="007816B5" w:rsidRDefault="007816B5" w:rsidP="00AC5BFE">
            <w:pPr>
              <w:spacing w:line="200" w:lineRule="atLeast"/>
              <w:ind w:firstLine="28"/>
              <w:rPr>
                <w:color w:val="000000"/>
                <w:sz w:val="24"/>
                <w:szCs w:val="24"/>
              </w:rPr>
            </w:pPr>
            <w:r>
              <w:rPr>
                <w:color w:val="000000"/>
                <w:sz w:val="24"/>
                <w:szCs w:val="24"/>
              </w:rPr>
              <w:t>1979</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p>
          <w:p w:rsidR="007816B5" w:rsidRDefault="007816B5" w:rsidP="00AC5BFE">
            <w:pPr>
              <w:spacing w:line="200" w:lineRule="atLeast"/>
              <w:ind w:firstLine="28"/>
              <w:rPr>
                <w:color w:val="000000"/>
                <w:sz w:val="24"/>
                <w:szCs w:val="24"/>
              </w:rPr>
            </w:pPr>
            <w:r>
              <w:rPr>
                <w:color w:val="000000"/>
                <w:sz w:val="24"/>
                <w:szCs w:val="24"/>
              </w:rPr>
              <w:t>13,20</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p>
          <w:p w:rsidR="007816B5" w:rsidRDefault="007816B5" w:rsidP="00AC5BFE">
            <w:pPr>
              <w:spacing w:line="200" w:lineRule="atLeast"/>
              <w:ind w:firstLine="28"/>
              <w:rPr>
                <w:color w:val="000000"/>
                <w:sz w:val="24"/>
                <w:szCs w:val="24"/>
              </w:rPr>
            </w:pPr>
            <w:r>
              <w:rPr>
                <w:color w:val="000000"/>
                <w:sz w:val="24"/>
                <w:szCs w:val="24"/>
              </w:rPr>
              <w:t>13,20</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p>
          <w:p w:rsidR="007816B5" w:rsidRDefault="007816B5" w:rsidP="00AC5BFE">
            <w:pPr>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p>
          <w:p w:rsidR="007816B5" w:rsidRDefault="007816B5" w:rsidP="00AC5BFE">
            <w:pPr>
              <w:spacing w:line="200" w:lineRule="atLeast"/>
              <w:ind w:firstLine="28"/>
              <w:rPr>
                <w:color w:val="000000"/>
                <w:sz w:val="24"/>
                <w:szCs w:val="24"/>
              </w:rPr>
            </w:pPr>
            <w:r>
              <w:rPr>
                <w:color w:val="000000"/>
                <w:sz w:val="24"/>
                <w:szCs w:val="24"/>
              </w:rPr>
              <w:t>1*6,0</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А/д х.Медведев – х.Рассвет</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1989</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10,50</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10,50</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1*6,0</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А/д х.Медведев –х.Обильный</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1995</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10,60</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10,60</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1*6,0</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А/д Иловля- Сиротино</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1945</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30,00</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0,00</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1*6,0</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А/дМ-6»Каспий»-Качалинская-Вертячий-Калан-на-Дону»</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1976</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9,00</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9,00</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1*6,0</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Подъезд от а/д М-6 «Каспий–Качалинская-Вертячий-Калач-на-Дону» :</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p>
        </w:tc>
      </w:tr>
      <w:tr w:rsidR="007816B5">
        <w:tc>
          <w:tcPr>
            <w:tcW w:w="4122" w:type="dxa"/>
            <w:tcBorders>
              <w:left w:val="single" w:sz="4" w:space="0" w:color="000000"/>
              <w:bottom w:val="single" w:sz="4" w:space="0" w:color="000000"/>
            </w:tcBorders>
          </w:tcPr>
          <w:p w:rsidR="00410086" w:rsidRPr="00410086" w:rsidRDefault="007816B5" w:rsidP="00410086">
            <w:pPr>
              <w:snapToGrid w:val="0"/>
              <w:spacing w:line="200" w:lineRule="atLeast"/>
              <w:ind w:firstLine="28"/>
              <w:rPr>
                <w:color w:val="000000"/>
                <w:sz w:val="24"/>
                <w:szCs w:val="24"/>
              </w:rPr>
            </w:pPr>
            <w:r>
              <w:rPr>
                <w:color w:val="000000"/>
                <w:sz w:val="24"/>
                <w:szCs w:val="24"/>
              </w:rPr>
              <w:t>к ст.Качалинская</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1992</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1,30</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1,30</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1*6,0</w:t>
            </w:r>
          </w:p>
        </w:tc>
      </w:tr>
      <w:tr w:rsidR="007816B5">
        <w:tc>
          <w:tcPr>
            <w:tcW w:w="4122" w:type="dxa"/>
            <w:tcBorders>
              <w:left w:val="single" w:sz="4" w:space="0" w:color="000000"/>
              <w:bottom w:val="single" w:sz="4" w:space="0" w:color="000000"/>
            </w:tcBorders>
          </w:tcPr>
          <w:p w:rsidR="007816B5" w:rsidRDefault="00410086" w:rsidP="00AC5BFE">
            <w:pPr>
              <w:snapToGrid w:val="0"/>
              <w:spacing w:line="200" w:lineRule="atLeast"/>
              <w:ind w:firstLine="28"/>
              <w:rPr>
                <w:color w:val="000000"/>
                <w:sz w:val="24"/>
                <w:szCs w:val="24"/>
              </w:rPr>
            </w:pPr>
            <w:r>
              <w:rPr>
                <w:color w:val="000000"/>
                <w:sz w:val="24"/>
                <w:szCs w:val="24"/>
              </w:rPr>
              <w:t xml:space="preserve">к </w:t>
            </w:r>
            <w:r w:rsidR="007816B5">
              <w:rPr>
                <w:color w:val="000000"/>
                <w:sz w:val="24"/>
                <w:szCs w:val="24"/>
              </w:rPr>
              <w:t>санаторию «Качалинский»</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1980</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2,80</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2,80</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1*6,0</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к с.Паньшино</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2000</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1,70</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1,70</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1*6,0</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b/>
                <w:color w:val="000000"/>
                <w:sz w:val="24"/>
                <w:szCs w:val="24"/>
              </w:rPr>
            </w:pPr>
            <w:r>
              <w:rPr>
                <w:b/>
                <w:color w:val="000000"/>
                <w:sz w:val="24"/>
                <w:szCs w:val="24"/>
              </w:rPr>
              <w:lastRenderedPageBreak/>
              <w:t>ИТОГО</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b/>
                <w:color w:val="000000"/>
                <w:sz w:val="24"/>
                <w:szCs w:val="24"/>
              </w:rPr>
            </w:pP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b/>
                <w:color w:val="000000"/>
                <w:sz w:val="24"/>
                <w:szCs w:val="24"/>
              </w:rPr>
            </w:pPr>
            <w:r>
              <w:rPr>
                <w:b/>
                <w:color w:val="000000"/>
                <w:sz w:val="24"/>
                <w:szCs w:val="24"/>
              </w:rPr>
              <w:t>5,80</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b/>
                <w:color w:val="000000"/>
                <w:sz w:val="24"/>
                <w:szCs w:val="24"/>
              </w:rPr>
            </w:pPr>
            <w:r>
              <w:rPr>
                <w:b/>
                <w:color w:val="000000"/>
                <w:sz w:val="24"/>
                <w:szCs w:val="24"/>
              </w:rPr>
              <w:t>5,80</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b/>
                <w:color w:val="000000"/>
                <w:sz w:val="24"/>
                <w:szCs w:val="24"/>
              </w:rPr>
            </w:pP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b/>
                <w:color w:val="000000"/>
                <w:sz w:val="24"/>
                <w:szCs w:val="24"/>
              </w:rPr>
            </w:pP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А/д Трехостровская-ст.Качалинская</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1988</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8,90</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8,90</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1*6,0</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А/д ст.Новогригорьевская-х.Каменский</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p>
          <w:p w:rsidR="007816B5" w:rsidRDefault="007816B5" w:rsidP="00AC5BFE">
            <w:pPr>
              <w:spacing w:line="200" w:lineRule="atLeast"/>
              <w:ind w:firstLine="28"/>
              <w:rPr>
                <w:color w:val="000000"/>
                <w:sz w:val="24"/>
                <w:szCs w:val="24"/>
              </w:rPr>
            </w:pPr>
            <w:r>
              <w:rPr>
                <w:color w:val="000000"/>
                <w:sz w:val="24"/>
                <w:szCs w:val="24"/>
              </w:rPr>
              <w:t>1992</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p>
          <w:p w:rsidR="007816B5" w:rsidRDefault="007816B5" w:rsidP="00AC5BFE">
            <w:pPr>
              <w:spacing w:line="200" w:lineRule="atLeast"/>
              <w:ind w:firstLine="28"/>
              <w:rPr>
                <w:color w:val="000000"/>
                <w:sz w:val="24"/>
                <w:szCs w:val="24"/>
              </w:rPr>
            </w:pPr>
            <w:r>
              <w:rPr>
                <w:color w:val="000000"/>
                <w:sz w:val="24"/>
                <w:szCs w:val="24"/>
              </w:rPr>
              <w:t>6,90</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p>
          <w:p w:rsidR="007816B5" w:rsidRDefault="007816B5" w:rsidP="00AC5BFE">
            <w:pPr>
              <w:spacing w:line="200" w:lineRule="atLeast"/>
              <w:ind w:firstLine="28"/>
              <w:rPr>
                <w:color w:val="000000"/>
                <w:sz w:val="24"/>
                <w:szCs w:val="24"/>
              </w:rPr>
            </w:pPr>
            <w:r>
              <w:rPr>
                <w:color w:val="000000"/>
                <w:sz w:val="24"/>
                <w:szCs w:val="24"/>
              </w:rPr>
              <w:t>6,90</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p>
          <w:p w:rsidR="007816B5" w:rsidRDefault="007816B5" w:rsidP="00AC5BFE">
            <w:pPr>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p>
          <w:p w:rsidR="007816B5" w:rsidRDefault="007816B5" w:rsidP="00AC5BFE">
            <w:pPr>
              <w:spacing w:line="200" w:lineRule="atLeast"/>
              <w:ind w:firstLine="28"/>
              <w:rPr>
                <w:color w:val="000000"/>
                <w:sz w:val="24"/>
                <w:szCs w:val="24"/>
              </w:rPr>
            </w:pPr>
            <w:r>
              <w:rPr>
                <w:color w:val="000000"/>
                <w:sz w:val="24"/>
                <w:szCs w:val="24"/>
              </w:rPr>
              <w:t>1*6,0</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Объездная дорога в п.г.т.Иловля</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1993</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1,50</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1,50</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1*6,0</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А/д х.Фастов –х.Широков</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1994</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8,00</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8,00</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1*6,0</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Подъезд от Иловли к х.Колоцкий</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1998</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4,70</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4,70</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1*6,0</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Подъезд от Иловли к х.Колоцкий</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1988</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2,84</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2,81</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1*6,0</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Подъезд к ц.у.Сиротинвского с.п.</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1988</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2,84</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2,81</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1*6,0</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Подъезд от р.п.Иловля к ЗАО «Краснодонское»</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1999</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3,60</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3,60</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1*6,0</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Подъезды от :</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к с.Александровка</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1986</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2,10</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2,10</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1*6,0</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к с.Кондраши</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1986</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1,50</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1,50</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1*6,0</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к х.Красноярский</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1992</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2,81</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2,81</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1*6,0</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b/>
                <w:color w:val="000000"/>
                <w:sz w:val="24"/>
                <w:szCs w:val="24"/>
              </w:rPr>
            </w:pPr>
            <w:r>
              <w:rPr>
                <w:b/>
                <w:color w:val="000000"/>
                <w:sz w:val="24"/>
                <w:szCs w:val="24"/>
              </w:rPr>
              <w:t>ИТОГО</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b/>
                <w:color w:val="000000"/>
                <w:sz w:val="24"/>
                <w:szCs w:val="24"/>
              </w:rPr>
            </w:pP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b/>
                <w:color w:val="000000"/>
                <w:sz w:val="24"/>
                <w:szCs w:val="24"/>
              </w:rPr>
            </w:pPr>
            <w:r>
              <w:rPr>
                <w:b/>
                <w:color w:val="000000"/>
                <w:sz w:val="24"/>
                <w:szCs w:val="24"/>
              </w:rPr>
              <w:t>6,41</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b/>
                <w:color w:val="000000"/>
                <w:sz w:val="24"/>
                <w:szCs w:val="24"/>
              </w:rPr>
            </w:pPr>
            <w:r>
              <w:rPr>
                <w:b/>
                <w:color w:val="000000"/>
                <w:sz w:val="24"/>
                <w:szCs w:val="24"/>
              </w:rPr>
              <w:t>6,41</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b/>
                <w:color w:val="000000"/>
                <w:sz w:val="24"/>
                <w:szCs w:val="24"/>
              </w:rPr>
            </w:pP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b/>
                <w:color w:val="000000"/>
                <w:sz w:val="24"/>
                <w:szCs w:val="24"/>
              </w:rPr>
            </w:pP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А/д «Иловля-Желтухино-Тары»</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2000</w:t>
            </w: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2,42</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2,42</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10,0</w:t>
            </w: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color w:val="000000"/>
                <w:sz w:val="24"/>
                <w:szCs w:val="24"/>
              </w:rPr>
            </w:pPr>
            <w:r>
              <w:rPr>
                <w:color w:val="000000"/>
                <w:sz w:val="24"/>
                <w:szCs w:val="24"/>
              </w:rPr>
              <w:t>1*6,0</w:t>
            </w:r>
          </w:p>
        </w:tc>
      </w:tr>
      <w:tr w:rsidR="007816B5">
        <w:tc>
          <w:tcPr>
            <w:tcW w:w="4122" w:type="dxa"/>
            <w:tcBorders>
              <w:left w:val="single" w:sz="4" w:space="0" w:color="000000"/>
              <w:bottom w:val="single" w:sz="4" w:space="0" w:color="000000"/>
            </w:tcBorders>
          </w:tcPr>
          <w:p w:rsidR="007816B5" w:rsidRDefault="007816B5" w:rsidP="00AC5BFE">
            <w:pPr>
              <w:snapToGrid w:val="0"/>
              <w:spacing w:line="200" w:lineRule="atLeast"/>
              <w:ind w:firstLine="28"/>
              <w:rPr>
                <w:b/>
                <w:color w:val="000000"/>
                <w:sz w:val="24"/>
                <w:szCs w:val="24"/>
              </w:rPr>
            </w:pPr>
            <w:r>
              <w:rPr>
                <w:b/>
                <w:color w:val="000000"/>
                <w:sz w:val="24"/>
                <w:szCs w:val="24"/>
              </w:rPr>
              <w:t xml:space="preserve">ВСЕГО </w:t>
            </w:r>
          </w:p>
          <w:p w:rsidR="007816B5" w:rsidRDefault="007816B5" w:rsidP="00AC5BFE">
            <w:pPr>
              <w:spacing w:line="200" w:lineRule="atLeast"/>
              <w:ind w:firstLine="28"/>
              <w:rPr>
                <w:b/>
                <w:color w:val="000000"/>
                <w:sz w:val="24"/>
                <w:szCs w:val="24"/>
              </w:rPr>
            </w:pPr>
            <w:r>
              <w:rPr>
                <w:b/>
                <w:color w:val="000000"/>
                <w:sz w:val="24"/>
                <w:szCs w:val="24"/>
              </w:rPr>
              <w:t>Иловлинский р-н</w:t>
            </w:r>
          </w:p>
        </w:tc>
        <w:tc>
          <w:tcPr>
            <w:tcW w:w="916" w:type="dxa"/>
            <w:tcBorders>
              <w:left w:val="single" w:sz="4" w:space="0" w:color="000000"/>
              <w:bottom w:val="single" w:sz="4" w:space="0" w:color="000000"/>
            </w:tcBorders>
          </w:tcPr>
          <w:p w:rsidR="007816B5" w:rsidRDefault="007816B5" w:rsidP="00AC5BFE">
            <w:pPr>
              <w:snapToGrid w:val="0"/>
              <w:spacing w:line="200" w:lineRule="atLeast"/>
              <w:ind w:firstLine="28"/>
              <w:rPr>
                <w:b/>
                <w:color w:val="000000"/>
                <w:sz w:val="24"/>
                <w:szCs w:val="24"/>
              </w:rPr>
            </w:pPr>
          </w:p>
        </w:tc>
        <w:tc>
          <w:tcPr>
            <w:tcW w:w="1459" w:type="dxa"/>
            <w:tcBorders>
              <w:left w:val="single" w:sz="4" w:space="0" w:color="000000"/>
              <w:bottom w:val="single" w:sz="4" w:space="0" w:color="000000"/>
            </w:tcBorders>
          </w:tcPr>
          <w:p w:rsidR="007816B5" w:rsidRDefault="007816B5" w:rsidP="00AC5BFE">
            <w:pPr>
              <w:snapToGrid w:val="0"/>
              <w:spacing w:line="200" w:lineRule="atLeast"/>
              <w:ind w:firstLine="28"/>
              <w:rPr>
                <w:b/>
                <w:color w:val="000000"/>
                <w:sz w:val="24"/>
                <w:szCs w:val="24"/>
              </w:rPr>
            </w:pPr>
          </w:p>
          <w:p w:rsidR="007816B5" w:rsidRDefault="007816B5" w:rsidP="00AC5BFE">
            <w:pPr>
              <w:spacing w:line="200" w:lineRule="atLeast"/>
              <w:ind w:firstLine="28"/>
              <w:rPr>
                <w:b/>
                <w:color w:val="000000"/>
                <w:sz w:val="24"/>
                <w:szCs w:val="24"/>
              </w:rPr>
            </w:pPr>
            <w:r>
              <w:rPr>
                <w:b/>
                <w:color w:val="000000"/>
                <w:sz w:val="24"/>
                <w:szCs w:val="24"/>
              </w:rPr>
              <w:t>296,97</w:t>
            </w:r>
          </w:p>
        </w:tc>
        <w:tc>
          <w:tcPr>
            <w:tcW w:w="1109" w:type="dxa"/>
            <w:tcBorders>
              <w:left w:val="single" w:sz="4" w:space="0" w:color="000000"/>
              <w:bottom w:val="single" w:sz="4" w:space="0" w:color="000000"/>
            </w:tcBorders>
          </w:tcPr>
          <w:p w:rsidR="007816B5" w:rsidRDefault="007816B5" w:rsidP="00AC5BFE">
            <w:pPr>
              <w:snapToGrid w:val="0"/>
              <w:spacing w:line="200" w:lineRule="atLeast"/>
              <w:ind w:firstLine="28"/>
              <w:rPr>
                <w:b/>
                <w:color w:val="000000"/>
                <w:sz w:val="24"/>
                <w:szCs w:val="24"/>
              </w:rPr>
            </w:pPr>
          </w:p>
          <w:p w:rsidR="007816B5" w:rsidRDefault="007816B5" w:rsidP="00AC5BFE">
            <w:pPr>
              <w:spacing w:line="200" w:lineRule="atLeast"/>
              <w:ind w:firstLine="28"/>
              <w:rPr>
                <w:b/>
                <w:color w:val="000000"/>
                <w:sz w:val="24"/>
                <w:szCs w:val="24"/>
              </w:rPr>
            </w:pPr>
            <w:r>
              <w:rPr>
                <w:b/>
                <w:color w:val="000000"/>
                <w:sz w:val="24"/>
                <w:szCs w:val="24"/>
              </w:rPr>
              <w:t>257,85</w:t>
            </w:r>
          </w:p>
        </w:tc>
        <w:tc>
          <w:tcPr>
            <w:tcW w:w="835" w:type="dxa"/>
            <w:tcBorders>
              <w:left w:val="single" w:sz="4" w:space="0" w:color="000000"/>
              <w:bottom w:val="single" w:sz="4" w:space="0" w:color="000000"/>
            </w:tcBorders>
          </w:tcPr>
          <w:p w:rsidR="007816B5" w:rsidRDefault="007816B5" w:rsidP="00AC5BFE">
            <w:pPr>
              <w:snapToGrid w:val="0"/>
              <w:spacing w:line="200" w:lineRule="atLeast"/>
              <w:ind w:firstLine="28"/>
              <w:rPr>
                <w:b/>
                <w:color w:val="000000"/>
                <w:sz w:val="24"/>
                <w:szCs w:val="24"/>
              </w:rPr>
            </w:pPr>
          </w:p>
        </w:tc>
        <w:tc>
          <w:tcPr>
            <w:tcW w:w="970"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rPr>
                <w:b/>
                <w:color w:val="000000"/>
                <w:sz w:val="24"/>
                <w:szCs w:val="24"/>
              </w:rPr>
            </w:pPr>
          </w:p>
        </w:tc>
      </w:tr>
    </w:tbl>
    <w:p w:rsidR="00410086" w:rsidRDefault="00410086" w:rsidP="007816B5">
      <w:pPr>
        <w:spacing w:line="360" w:lineRule="auto"/>
        <w:ind w:left="993" w:firstLine="821"/>
        <w:jc w:val="both"/>
        <w:rPr>
          <w:color w:val="000000"/>
          <w:sz w:val="28"/>
          <w:szCs w:val="28"/>
        </w:rPr>
      </w:pPr>
    </w:p>
    <w:p w:rsidR="007816B5" w:rsidRDefault="007816B5" w:rsidP="007816B5">
      <w:pPr>
        <w:spacing w:line="360" w:lineRule="auto"/>
        <w:ind w:left="993" w:firstLine="821"/>
        <w:jc w:val="both"/>
        <w:rPr>
          <w:color w:val="000000"/>
          <w:sz w:val="28"/>
          <w:szCs w:val="28"/>
        </w:rPr>
      </w:pPr>
      <w:r>
        <w:rPr>
          <w:color w:val="000000"/>
          <w:sz w:val="28"/>
          <w:szCs w:val="28"/>
        </w:rPr>
        <w:t>Наибольшее значение в районе по пассажирским и грузовым перевозкам имеет автомобильный транспорт, осуществляющий в основном, внутрирайонные и внутрихозяйственные связи.</w:t>
      </w:r>
    </w:p>
    <w:p w:rsidR="007816B5" w:rsidRDefault="007816B5" w:rsidP="007816B5">
      <w:pPr>
        <w:spacing w:line="360" w:lineRule="auto"/>
        <w:ind w:left="993" w:firstLine="821"/>
        <w:jc w:val="both"/>
        <w:rPr>
          <w:color w:val="000000"/>
          <w:sz w:val="28"/>
          <w:szCs w:val="28"/>
        </w:rPr>
      </w:pPr>
      <w:r>
        <w:rPr>
          <w:color w:val="000000"/>
          <w:sz w:val="28"/>
          <w:szCs w:val="28"/>
        </w:rPr>
        <w:t>Транспортный комплекс района представлен ГУП «Иловлинское ПАТП» и, ОАО «Иловлинское АТП».</w:t>
      </w:r>
    </w:p>
    <w:p w:rsidR="007816B5" w:rsidRDefault="007816B5" w:rsidP="007816B5">
      <w:pPr>
        <w:spacing w:line="360" w:lineRule="auto"/>
        <w:ind w:left="993" w:firstLine="821"/>
        <w:jc w:val="both"/>
        <w:rPr>
          <w:color w:val="000000"/>
          <w:sz w:val="28"/>
          <w:szCs w:val="28"/>
        </w:rPr>
      </w:pPr>
      <w:r>
        <w:rPr>
          <w:color w:val="000000"/>
          <w:sz w:val="28"/>
          <w:szCs w:val="28"/>
        </w:rPr>
        <w:t xml:space="preserve">Грузооборот предприятий и владельцев частного транспорта составляет по району 796 тыс. </w:t>
      </w:r>
      <w:r w:rsidR="005657DA">
        <w:rPr>
          <w:color w:val="000000"/>
          <w:sz w:val="28"/>
          <w:szCs w:val="28"/>
        </w:rPr>
        <w:t>Т</w:t>
      </w:r>
      <w:r>
        <w:rPr>
          <w:color w:val="000000"/>
          <w:sz w:val="28"/>
          <w:szCs w:val="28"/>
        </w:rPr>
        <w:t>онн</w:t>
      </w:r>
      <w:r w:rsidR="005657DA">
        <w:rPr>
          <w:color w:val="000000"/>
          <w:sz w:val="28"/>
          <w:szCs w:val="28"/>
        </w:rPr>
        <w:t>,</w:t>
      </w:r>
      <w:r>
        <w:rPr>
          <w:color w:val="000000"/>
          <w:sz w:val="28"/>
          <w:szCs w:val="28"/>
        </w:rPr>
        <w:t xml:space="preserve"> по сравнению с 2000 годом он увеличился в 2 раза. Около 15 % грузов перевезено транспортом индивидуальных предпринимателей.</w:t>
      </w:r>
    </w:p>
    <w:p w:rsidR="007816B5" w:rsidRDefault="007816B5" w:rsidP="007816B5">
      <w:pPr>
        <w:spacing w:line="360" w:lineRule="auto"/>
        <w:ind w:left="993" w:firstLine="821"/>
        <w:jc w:val="both"/>
        <w:rPr>
          <w:color w:val="000000"/>
          <w:sz w:val="28"/>
          <w:szCs w:val="28"/>
        </w:rPr>
      </w:pPr>
      <w:r>
        <w:rPr>
          <w:color w:val="000000"/>
          <w:sz w:val="28"/>
          <w:szCs w:val="28"/>
        </w:rPr>
        <w:t>Эффективность работы автомобильного транспорта резко снижается из-за плохого состояни</w:t>
      </w:r>
      <w:r w:rsidR="005657DA">
        <w:rPr>
          <w:color w:val="000000"/>
          <w:sz w:val="28"/>
          <w:szCs w:val="28"/>
        </w:rPr>
        <w:t>я</w:t>
      </w:r>
      <w:r>
        <w:rPr>
          <w:color w:val="000000"/>
          <w:sz w:val="28"/>
          <w:szCs w:val="28"/>
        </w:rPr>
        <w:t xml:space="preserve"> дорог, не имеющих твердого покрытия.</w:t>
      </w:r>
    </w:p>
    <w:p w:rsidR="007816B5" w:rsidRDefault="007816B5" w:rsidP="007816B5">
      <w:pPr>
        <w:spacing w:line="360" w:lineRule="auto"/>
        <w:ind w:left="993" w:firstLine="821"/>
        <w:jc w:val="both"/>
        <w:rPr>
          <w:color w:val="000000"/>
          <w:sz w:val="28"/>
          <w:szCs w:val="28"/>
        </w:rPr>
      </w:pPr>
      <w:r>
        <w:rPr>
          <w:color w:val="000000"/>
          <w:sz w:val="28"/>
          <w:szCs w:val="28"/>
        </w:rPr>
        <w:t>Современное техническое состояние дорог не отвечают тем требованиям, которые предъявляются к автодорогам регулярно</w:t>
      </w:r>
      <w:r w:rsidR="005657DA">
        <w:rPr>
          <w:color w:val="000000"/>
          <w:sz w:val="28"/>
          <w:szCs w:val="28"/>
        </w:rPr>
        <w:t>го</w:t>
      </w:r>
      <w:r>
        <w:rPr>
          <w:color w:val="000000"/>
          <w:sz w:val="28"/>
          <w:szCs w:val="28"/>
        </w:rPr>
        <w:t xml:space="preserve"> сообщения и перевозок грузов и пассажиров.</w:t>
      </w:r>
    </w:p>
    <w:p w:rsidR="00943FCD" w:rsidRDefault="007816B5" w:rsidP="007816B5">
      <w:pPr>
        <w:spacing w:line="360" w:lineRule="auto"/>
        <w:ind w:left="993" w:firstLine="821"/>
        <w:jc w:val="both"/>
        <w:rPr>
          <w:color w:val="000000"/>
          <w:sz w:val="28"/>
          <w:szCs w:val="28"/>
        </w:rPr>
      </w:pPr>
      <w:r>
        <w:rPr>
          <w:color w:val="000000"/>
          <w:sz w:val="28"/>
          <w:szCs w:val="28"/>
        </w:rPr>
        <w:t xml:space="preserve">Общественный транспорт (автобусное сообщение) связывает р.п. Иловлю с центральными усадьбами сельских поселений. Нет автобусного сообщения с </w:t>
      </w:r>
    </w:p>
    <w:p w:rsidR="00943FCD" w:rsidRDefault="00943FCD" w:rsidP="007816B5">
      <w:pPr>
        <w:spacing w:line="360" w:lineRule="auto"/>
        <w:ind w:left="993" w:firstLine="821"/>
        <w:jc w:val="both"/>
        <w:rPr>
          <w:color w:val="000000"/>
          <w:sz w:val="28"/>
          <w:szCs w:val="28"/>
        </w:rPr>
      </w:pPr>
    </w:p>
    <w:p w:rsidR="007816B5" w:rsidRDefault="007816B5" w:rsidP="007816B5">
      <w:pPr>
        <w:spacing w:line="360" w:lineRule="auto"/>
        <w:ind w:left="993" w:firstLine="821"/>
        <w:jc w:val="both"/>
        <w:rPr>
          <w:color w:val="000000"/>
          <w:sz w:val="28"/>
          <w:szCs w:val="28"/>
        </w:rPr>
      </w:pPr>
      <w:r>
        <w:rPr>
          <w:color w:val="000000"/>
          <w:sz w:val="28"/>
          <w:szCs w:val="28"/>
        </w:rPr>
        <w:lastRenderedPageBreak/>
        <w:t>Новогригорьевским сельским поселением. Осуществляется регулярное автобусное сообщение р.п. Иловля с г.Волгоградом.</w:t>
      </w:r>
    </w:p>
    <w:p w:rsidR="007816B5" w:rsidRDefault="007816B5" w:rsidP="007816B5">
      <w:pPr>
        <w:spacing w:line="360" w:lineRule="auto"/>
        <w:ind w:left="993" w:firstLine="821"/>
        <w:jc w:val="both"/>
        <w:rPr>
          <w:color w:val="000000"/>
          <w:sz w:val="28"/>
          <w:szCs w:val="28"/>
        </w:rPr>
      </w:pPr>
      <w:r>
        <w:rPr>
          <w:color w:val="000000"/>
          <w:sz w:val="28"/>
          <w:szCs w:val="28"/>
        </w:rPr>
        <w:t>Среднегодовая численность занятых в отрасли составляет 262 человека или около 4% от общей численности занятых в отраслях экономики района. Весь объем перевозок приходится на общественный транспорт. В р.п. Иловля имеется здание автовокзала, требующее ремонта.</w:t>
      </w:r>
    </w:p>
    <w:p w:rsidR="007816B5" w:rsidRDefault="007816B5" w:rsidP="007816B5">
      <w:pPr>
        <w:spacing w:line="360" w:lineRule="auto"/>
        <w:ind w:left="993" w:firstLine="821"/>
        <w:jc w:val="both"/>
        <w:rPr>
          <w:color w:val="000000"/>
          <w:sz w:val="28"/>
          <w:szCs w:val="28"/>
        </w:rPr>
      </w:pPr>
      <w:r>
        <w:rPr>
          <w:color w:val="000000"/>
          <w:sz w:val="28"/>
          <w:szCs w:val="28"/>
        </w:rPr>
        <w:t>По территории Иловлинского района проходит федеральная автомобильная дорога «Каспий» М-6 Москва-Волгоград. Эта дорога соединяет район с г.Волгоградом и пограничными областями и обеспечивает значительный пропуск транзитного движения. Она оказывает определенное влияние на развитие Иловлинского района. Интенсивность движения грузового и пассажирского транспорта на ней имеет наибольшее значение. Транспортно-эксплуатационное состояние как удовлетворительное можно расценивать с большой натяжкой. Некоторые участки, расположенные на  этой дороге, требуют проведения капитального ремонта и реконструкции.</w:t>
      </w:r>
    </w:p>
    <w:p w:rsidR="007816B5" w:rsidRDefault="007816B5" w:rsidP="007816B5">
      <w:pPr>
        <w:spacing w:line="360" w:lineRule="auto"/>
        <w:ind w:left="993" w:firstLine="821"/>
        <w:jc w:val="both"/>
        <w:rPr>
          <w:color w:val="000000"/>
          <w:sz w:val="28"/>
          <w:szCs w:val="28"/>
        </w:rPr>
      </w:pPr>
      <w:r>
        <w:rPr>
          <w:color w:val="000000"/>
          <w:sz w:val="28"/>
          <w:szCs w:val="28"/>
        </w:rPr>
        <w:t>Земельных участков, предоставленных для размещения новых объектов капитального строительства транспортной инфраструктуры федерального значения на расчетный период в районе не предусматривается.</w:t>
      </w:r>
    </w:p>
    <w:p w:rsidR="007816B5" w:rsidRDefault="007816B5" w:rsidP="007816B5">
      <w:pPr>
        <w:spacing w:line="360" w:lineRule="auto"/>
        <w:ind w:left="993" w:firstLine="821"/>
        <w:jc w:val="both"/>
        <w:rPr>
          <w:color w:val="000000"/>
          <w:sz w:val="28"/>
          <w:szCs w:val="28"/>
        </w:rPr>
      </w:pPr>
      <w:r>
        <w:rPr>
          <w:color w:val="000000"/>
          <w:sz w:val="28"/>
          <w:szCs w:val="28"/>
        </w:rPr>
        <w:t xml:space="preserve">Автодорога регионального значения "Иловля-Чернозубовка–Александровка–Ольховка", протяженностью </w:t>
      </w:r>
      <w:smartTag w:uri="urn:schemas-microsoft-com:office:smarttags" w:element="metricconverter">
        <w:smartTagPr>
          <w:attr w:name="ProductID" w:val="36 км"/>
        </w:smartTagPr>
        <w:r>
          <w:rPr>
            <w:color w:val="000000"/>
            <w:sz w:val="28"/>
            <w:szCs w:val="28"/>
          </w:rPr>
          <w:t>36 км</w:t>
        </w:r>
      </w:smartTag>
      <w:r>
        <w:rPr>
          <w:color w:val="000000"/>
          <w:sz w:val="28"/>
          <w:szCs w:val="28"/>
        </w:rPr>
        <w:t>, в границах района, так же требует ремонта и реконструкции.</w:t>
      </w:r>
    </w:p>
    <w:p w:rsidR="007816B5" w:rsidRDefault="007816B5" w:rsidP="007816B5">
      <w:pPr>
        <w:spacing w:line="360" w:lineRule="auto"/>
        <w:ind w:left="993" w:firstLine="821"/>
        <w:jc w:val="both"/>
        <w:rPr>
          <w:color w:val="000000"/>
          <w:sz w:val="28"/>
          <w:szCs w:val="28"/>
        </w:rPr>
      </w:pPr>
      <w:r>
        <w:rPr>
          <w:color w:val="000000"/>
          <w:sz w:val="28"/>
          <w:szCs w:val="28"/>
        </w:rPr>
        <w:t>Дальнейший рост интенсивности движения тесно связан с ростом валового внутреннего продукта, который возрастет на перспективу, требует модернизации транспортной системы района.</w:t>
      </w:r>
    </w:p>
    <w:p w:rsidR="007816B5" w:rsidRDefault="007816B5" w:rsidP="007816B5">
      <w:pPr>
        <w:spacing w:line="360" w:lineRule="auto"/>
        <w:ind w:left="993" w:firstLine="821"/>
        <w:jc w:val="both"/>
        <w:rPr>
          <w:color w:val="000000"/>
          <w:sz w:val="28"/>
          <w:szCs w:val="28"/>
        </w:rPr>
      </w:pPr>
      <w:r>
        <w:rPr>
          <w:color w:val="000000"/>
          <w:sz w:val="28"/>
          <w:szCs w:val="28"/>
        </w:rPr>
        <w:t>На автомобильном транспорте предусматривается обновление автобусного парка, что позволит повысить регулярность движения на маршрутах, комфортабельность перевозок и, как следствие</w:t>
      </w:r>
      <w:r w:rsidR="005657DA">
        <w:rPr>
          <w:color w:val="000000"/>
          <w:sz w:val="28"/>
          <w:szCs w:val="28"/>
        </w:rPr>
        <w:t>,</w:t>
      </w:r>
      <w:r>
        <w:rPr>
          <w:color w:val="000000"/>
          <w:sz w:val="28"/>
          <w:szCs w:val="28"/>
        </w:rPr>
        <w:t xml:space="preserve"> увеличит объем перевозок пассажиров, в том числе обеспечит регулярную связь р.п. Иловля со всеми сельскими поселениями.</w:t>
      </w:r>
    </w:p>
    <w:p w:rsidR="007816B5" w:rsidRDefault="007816B5" w:rsidP="007816B5">
      <w:pPr>
        <w:spacing w:line="360" w:lineRule="auto"/>
        <w:ind w:left="993" w:firstLine="821"/>
        <w:jc w:val="both"/>
        <w:rPr>
          <w:color w:val="000000"/>
          <w:sz w:val="28"/>
          <w:szCs w:val="28"/>
        </w:rPr>
      </w:pPr>
      <w:r>
        <w:rPr>
          <w:color w:val="000000"/>
          <w:sz w:val="28"/>
          <w:szCs w:val="28"/>
        </w:rPr>
        <w:lastRenderedPageBreak/>
        <w:t>Предусматривается приобретение автобусов, начиная с 2005 года по одному автобусу в год.</w:t>
      </w:r>
    </w:p>
    <w:p w:rsidR="007816B5" w:rsidRDefault="007816B5" w:rsidP="007816B5">
      <w:pPr>
        <w:spacing w:line="360" w:lineRule="auto"/>
        <w:ind w:left="993" w:firstLine="821"/>
        <w:jc w:val="both"/>
        <w:rPr>
          <w:color w:val="000000"/>
          <w:sz w:val="28"/>
          <w:szCs w:val="28"/>
        </w:rPr>
      </w:pPr>
      <w:r>
        <w:rPr>
          <w:color w:val="000000"/>
          <w:sz w:val="28"/>
          <w:szCs w:val="28"/>
        </w:rPr>
        <w:t>Развитие сети автомобильных дорог и стратегические задачи дорожной политики неразрывно связаны с развитием экономики и транспортной системы района. Решение развития дорог в районе должно обеспечить создание единого транспортного пространства в формировании грузовых и пассажирских перевозок. Строительство новых промышленных предприятий, развитие сельского хозяйства обуславливает повышенную нагрузку на автомобильные дороги</w:t>
      </w:r>
      <w:r w:rsidR="005657DA">
        <w:rPr>
          <w:color w:val="000000"/>
          <w:sz w:val="28"/>
          <w:szCs w:val="28"/>
        </w:rPr>
        <w:t>. К</w:t>
      </w:r>
      <w:r>
        <w:rPr>
          <w:color w:val="000000"/>
          <w:sz w:val="28"/>
          <w:szCs w:val="28"/>
        </w:rPr>
        <w:t xml:space="preserve">апитальному ремонту </w:t>
      </w:r>
      <w:r w:rsidR="005657DA">
        <w:rPr>
          <w:color w:val="000000"/>
          <w:sz w:val="28"/>
          <w:szCs w:val="28"/>
        </w:rPr>
        <w:t>подлежит</w:t>
      </w:r>
      <w:r>
        <w:rPr>
          <w:color w:val="000000"/>
          <w:sz w:val="28"/>
          <w:szCs w:val="28"/>
        </w:rPr>
        <w:t xml:space="preserve"> федеральная трасса "Москва-Волгоград".</w:t>
      </w:r>
    </w:p>
    <w:p w:rsidR="007816B5" w:rsidRDefault="007816B5" w:rsidP="007816B5">
      <w:pPr>
        <w:spacing w:line="360" w:lineRule="auto"/>
        <w:ind w:left="993" w:firstLine="821"/>
        <w:jc w:val="both"/>
        <w:rPr>
          <w:color w:val="000000"/>
          <w:sz w:val="28"/>
          <w:szCs w:val="28"/>
        </w:rPr>
      </w:pPr>
      <w:r>
        <w:rPr>
          <w:color w:val="000000"/>
          <w:sz w:val="28"/>
          <w:szCs w:val="28"/>
        </w:rPr>
        <w:t>Программой до 2010 года предусматривается проведение работ по ремонту и приведение в надлежащее состояние автобусных остановок и здания автовокзала. Дальнейшее развитие получит ДРСУ (дорожно-ремонтный  строительный участок). До 2010 года намечено окончание строительства промышленной базы ДРСУ.</w:t>
      </w:r>
    </w:p>
    <w:p w:rsidR="007816B5" w:rsidRDefault="007816B5" w:rsidP="007816B5">
      <w:pPr>
        <w:spacing w:line="360" w:lineRule="auto"/>
        <w:ind w:left="993" w:firstLine="821"/>
        <w:jc w:val="both"/>
        <w:rPr>
          <w:color w:val="000000"/>
          <w:sz w:val="28"/>
          <w:szCs w:val="28"/>
        </w:rPr>
      </w:pPr>
      <w:r>
        <w:rPr>
          <w:color w:val="000000"/>
          <w:sz w:val="28"/>
          <w:szCs w:val="28"/>
        </w:rPr>
        <w:t>Новогригорьевское сельское поселение находится на правом берегу р. Дон. Через реки организована паромная переправа, которая в зимний период года работает нерегулярно, часто поселение отрезано от «большой земли». Существует крайняя необходимость в строительстве моста через р. Дон. До 2015 года предусматривается строительство пешеходного моста в х.Кузнецов через р.Тишанка.</w:t>
      </w:r>
    </w:p>
    <w:p w:rsidR="005657DA" w:rsidRDefault="007816B5" w:rsidP="005657DA">
      <w:pPr>
        <w:spacing w:line="360" w:lineRule="auto"/>
        <w:ind w:left="993" w:firstLine="821"/>
        <w:jc w:val="both"/>
        <w:rPr>
          <w:color w:val="000000"/>
          <w:sz w:val="28"/>
          <w:szCs w:val="28"/>
        </w:rPr>
      </w:pPr>
      <w:r>
        <w:rPr>
          <w:color w:val="000000"/>
          <w:sz w:val="28"/>
          <w:szCs w:val="28"/>
        </w:rPr>
        <w:t>Предусматривается строительство автобусных остановок в х. Боровки, х. Авилов, х. Ерецкий, х. Тары, х. Желтухин, с. Лог, х. Вилтов. В Кондрашовском сельском поселени</w:t>
      </w:r>
      <w:r w:rsidR="005657DA">
        <w:rPr>
          <w:color w:val="000000"/>
          <w:sz w:val="28"/>
          <w:szCs w:val="28"/>
        </w:rPr>
        <w:t>и</w:t>
      </w:r>
      <w:r>
        <w:rPr>
          <w:color w:val="000000"/>
          <w:sz w:val="28"/>
          <w:szCs w:val="28"/>
        </w:rPr>
        <w:t xml:space="preserve"> в перспективе намечено благоустройство придорожной зоны с развитием сферы услуг.</w:t>
      </w:r>
    </w:p>
    <w:p w:rsidR="007816B5" w:rsidRPr="005657DA" w:rsidRDefault="005657DA" w:rsidP="005657DA">
      <w:pPr>
        <w:spacing w:line="360" w:lineRule="auto"/>
        <w:ind w:left="993" w:firstLine="821"/>
        <w:jc w:val="both"/>
        <w:rPr>
          <w:color w:val="000000"/>
          <w:sz w:val="28"/>
          <w:szCs w:val="28"/>
        </w:rPr>
      </w:pPr>
      <w:r>
        <w:rPr>
          <w:color w:val="000000"/>
          <w:sz w:val="28"/>
          <w:szCs w:val="28"/>
        </w:rPr>
        <w:t>Схемой территориального планирования</w:t>
      </w:r>
      <w:r w:rsidR="007816B5">
        <w:rPr>
          <w:color w:val="000000"/>
          <w:sz w:val="28"/>
          <w:szCs w:val="28"/>
        </w:rPr>
        <w:t xml:space="preserve"> с прогнозом на период до </w:t>
      </w:r>
      <w:smartTag w:uri="urn:schemas-microsoft-com:office:smarttags" w:element="metricconverter">
        <w:smartTagPr>
          <w:attr w:name="ProductID" w:val="2025 г"/>
        </w:smartTagPr>
        <w:r w:rsidR="007816B5">
          <w:rPr>
            <w:color w:val="000000"/>
            <w:sz w:val="28"/>
            <w:szCs w:val="28"/>
          </w:rPr>
          <w:t>2025 г</w:t>
        </w:r>
      </w:smartTag>
      <w:r w:rsidR="007816B5">
        <w:rPr>
          <w:color w:val="000000"/>
          <w:sz w:val="28"/>
          <w:szCs w:val="28"/>
        </w:rPr>
        <w:t>. определены следующие приоритеты в развитии автомоби</w:t>
      </w:r>
      <w:r>
        <w:rPr>
          <w:color w:val="000000"/>
          <w:sz w:val="28"/>
          <w:szCs w:val="28"/>
        </w:rPr>
        <w:t>льных дорог Иловлинского района:</w:t>
      </w:r>
    </w:p>
    <w:p w:rsidR="007816B5" w:rsidRDefault="007816B5" w:rsidP="005657DA">
      <w:pPr>
        <w:numPr>
          <w:ilvl w:val="2"/>
          <w:numId w:val="9"/>
        </w:numPr>
        <w:tabs>
          <w:tab w:val="clear" w:pos="3974"/>
        </w:tabs>
        <w:spacing w:line="360" w:lineRule="auto"/>
        <w:ind w:left="1701" w:firstLine="567"/>
        <w:jc w:val="both"/>
        <w:rPr>
          <w:color w:val="000000"/>
          <w:sz w:val="28"/>
          <w:szCs w:val="28"/>
        </w:rPr>
      </w:pPr>
      <w:r>
        <w:rPr>
          <w:color w:val="000000"/>
          <w:sz w:val="28"/>
          <w:szCs w:val="28"/>
        </w:rPr>
        <w:t>Сохранение существующей сети автомобильных дорог.</w:t>
      </w:r>
    </w:p>
    <w:p w:rsidR="00943FCD" w:rsidRDefault="00943FCD" w:rsidP="00943FCD">
      <w:pPr>
        <w:spacing w:line="360" w:lineRule="auto"/>
        <w:jc w:val="both"/>
        <w:rPr>
          <w:color w:val="000000"/>
          <w:sz w:val="28"/>
          <w:szCs w:val="28"/>
        </w:rPr>
      </w:pPr>
    </w:p>
    <w:p w:rsidR="007816B5" w:rsidRDefault="007816B5" w:rsidP="005657DA">
      <w:pPr>
        <w:numPr>
          <w:ilvl w:val="2"/>
          <w:numId w:val="9"/>
        </w:numPr>
        <w:tabs>
          <w:tab w:val="clear" w:pos="3974"/>
        </w:tabs>
        <w:spacing w:line="360" w:lineRule="auto"/>
        <w:ind w:left="1701" w:firstLine="567"/>
        <w:jc w:val="both"/>
        <w:rPr>
          <w:color w:val="000000"/>
          <w:sz w:val="28"/>
          <w:szCs w:val="28"/>
        </w:rPr>
      </w:pPr>
      <w:r>
        <w:rPr>
          <w:color w:val="000000"/>
          <w:sz w:val="28"/>
          <w:szCs w:val="28"/>
        </w:rPr>
        <w:lastRenderedPageBreak/>
        <w:t xml:space="preserve">Улучшение транспортно-эксплуатационного состояния существующей сети автомобильных дорог, где главным является ликвидация участков лишенных покрытия, строительство моста в ст. Новогригорьевской через р.Дон до </w:t>
      </w:r>
      <w:smartTag w:uri="urn:schemas-microsoft-com:office:smarttags" w:element="metricconverter">
        <w:smartTagPr>
          <w:attr w:name="ProductID" w:val="2025 г"/>
        </w:smartTagPr>
        <w:r>
          <w:rPr>
            <w:color w:val="000000"/>
            <w:sz w:val="28"/>
            <w:szCs w:val="28"/>
          </w:rPr>
          <w:t>2025 г</w:t>
        </w:r>
      </w:smartTag>
      <w:r>
        <w:rPr>
          <w:color w:val="000000"/>
          <w:sz w:val="28"/>
          <w:szCs w:val="28"/>
        </w:rPr>
        <w:t>. с целью обеспечения безопасного пропуска автомобильного транспорта.</w:t>
      </w:r>
    </w:p>
    <w:p w:rsidR="007816B5" w:rsidRDefault="007816B5" w:rsidP="005657DA">
      <w:pPr>
        <w:numPr>
          <w:ilvl w:val="2"/>
          <w:numId w:val="9"/>
        </w:numPr>
        <w:tabs>
          <w:tab w:val="clear" w:pos="3974"/>
        </w:tabs>
        <w:spacing w:line="360" w:lineRule="auto"/>
        <w:ind w:left="1701" w:firstLine="567"/>
        <w:jc w:val="both"/>
        <w:rPr>
          <w:color w:val="000000"/>
          <w:sz w:val="28"/>
          <w:szCs w:val="28"/>
        </w:rPr>
      </w:pPr>
      <w:r>
        <w:rPr>
          <w:color w:val="000000"/>
          <w:sz w:val="28"/>
          <w:szCs w:val="28"/>
        </w:rPr>
        <w:t>Создание сети автомобильных дорог с твердым покрытием, обеспечивающей связи всех населенных пунктов с центрами сельских поселений, а также федеральной и региональной дорогами. Для этого планируется построить следующие участки автомобильных дорог, которые отражены в таблице.</w:t>
      </w:r>
    </w:p>
    <w:p w:rsidR="005657DA" w:rsidRDefault="007816B5" w:rsidP="00410086">
      <w:pPr>
        <w:spacing w:line="200" w:lineRule="atLeast"/>
        <w:ind w:left="1276"/>
        <w:jc w:val="center"/>
        <w:rPr>
          <w:b/>
          <w:color w:val="000000"/>
          <w:sz w:val="28"/>
          <w:szCs w:val="28"/>
        </w:rPr>
      </w:pPr>
      <w:r>
        <w:rPr>
          <w:b/>
          <w:color w:val="000000"/>
          <w:sz w:val="28"/>
          <w:szCs w:val="28"/>
        </w:rPr>
        <w:br w:type="page"/>
      </w:r>
      <w:r w:rsidR="005657DA">
        <w:rPr>
          <w:b/>
          <w:color w:val="000000"/>
          <w:sz w:val="28"/>
          <w:szCs w:val="28"/>
        </w:rPr>
        <w:lastRenderedPageBreak/>
        <w:t>П</w:t>
      </w:r>
      <w:r>
        <w:rPr>
          <w:b/>
          <w:color w:val="000000"/>
          <w:sz w:val="28"/>
          <w:szCs w:val="28"/>
        </w:rPr>
        <w:t xml:space="preserve">роектируемые и  реконструируемые </w:t>
      </w:r>
    </w:p>
    <w:p w:rsidR="007816B5" w:rsidRDefault="007816B5" w:rsidP="00410086">
      <w:pPr>
        <w:spacing w:line="200" w:lineRule="atLeast"/>
        <w:ind w:left="1276"/>
        <w:jc w:val="center"/>
        <w:rPr>
          <w:b/>
          <w:color w:val="000000"/>
          <w:sz w:val="28"/>
          <w:szCs w:val="28"/>
        </w:rPr>
      </w:pPr>
      <w:r>
        <w:rPr>
          <w:b/>
          <w:color w:val="000000"/>
          <w:sz w:val="28"/>
          <w:szCs w:val="28"/>
        </w:rPr>
        <w:t xml:space="preserve">автодороги с твердым покрытием            </w:t>
      </w:r>
    </w:p>
    <w:p w:rsidR="007816B5" w:rsidRPr="007669A0" w:rsidRDefault="007816B5" w:rsidP="007816B5">
      <w:pPr>
        <w:spacing w:line="360" w:lineRule="auto"/>
        <w:ind w:firstLine="821"/>
        <w:jc w:val="center"/>
        <w:rPr>
          <w:b/>
          <w:color w:val="000000"/>
          <w:sz w:val="10"/>
          <w:szCs w:val="10"/>
        </w:rPr>
      </w:pPr>
      <w:r w:rsidRPr="007669A0">
        <w:rPr>
          <w:b/>
          <w:color w:val="000000"/>
          <w:sz w:val="10"/>
          <w:szCs w:val="10"/>
        </w:rPr>
        <w:t xml:space="preserve"> </w:t>
      </w:r>
    </w:p>
    <w:tbl>
      <w:tblPr>
        <w:tblW w:w="0" w:type="auto"/>
        <w:tblInd w:w="1384" w:type="dxa"/>
        <w:tblLayout w:type="fixed"/>
        <w:tblLook w:val="0000"/>
      </w:tblPr>
      <w:tblGrid>
        <w:gridCol w:w="742"/>
        <w:gridCol w:w="5070"/>
        <w:gridCol w:w="1417"/>
        <w:gridCol w:w="993"/>
        <w:gridCol w:w="1114"/>
      </w:tblGrid>
      <w:tr w:rsidR="007816B5">
        <w:trPr>
          <w:cantSplit/>
          <w:trHeight w:hRule="exact" w:val="618"/>
        </w:trPr>
        <w:tc>
          <w:tcPr>
            <w:tcW w:w="742" w:type="dxa"/>
            <w:vMerge w:val="restart"/>
            <w:tcBorders>
              <w:top w:val="single" w:sz="4" w:space="0" w:color="000000"/>
              <w:left w:val="single" w:sz="4" w:space="0" w:color="000000"/>
              <w:bottom w:val="single" w:sz="4" w:space="0" w:color="000000"/>
            </w:tcBorders>
            <w:vAlign w:val="center"/>
          </w:tcPr>
          <w:p w:rsidR="007816B5" w:rsidRDefault="007816B5" w:rsidP="00AC5BFE">
            <w:pPr>
              <w:snapToGrid w:val="0"/>
              <w:spacing w:line="200" w:lineRule="atLeast"/>
              <w:ind w:firstLine="28"/>
              <w:jc w:val="center"/>
              <w:rPr>
                <w:b/>
                <w:bCs/>
                <w:i/>
                <w:iCs/>
                <w:color w:val="000000"/>
                <w:sz w:val="24"/>
                <w:szCs w:val="24"/>
              </w:rPr>
            </w:pPr>
            <w:r>
              <w:rPr>
                <w:b/>
                <w:bCs/>
                <w:i/>
                <w:iCs/>
                <w:color w:val="000000"/>
                <w:sz w:val="24"/>
                <w:szCs w:val="24"/>
              </w:rPr>
              <w:t>№№</w:t>
            </w:r>
          </w:p>
          <w:p w:rsidR="007816B5" w:rsidRDefault="007816B5" w:rsidP="00AC5BFE">
            <w:pPr>
              <w:spacing w:line="200" w:lineRule="atLeast"/>
              <w:ind w:firstLine="28"/>
              <w:jc w:val="center"/>
              <w:rPr>
                <w:b/>
                <w:bCs/>
                <w:i/>
                <w:iCs/>
                <w:color w:val="000000"/>
                <w:sz w:val="24"/>
                <w:szCs w:val="24"/>
              </w:rPr>
            </w:pPr>
            <w:r>
              <w:rPr>
                <w:b/>
                <w:bCs/>
                <w:i/>
                <w:iCs/>
                <w:color w:val="000000"/>
                <w:sz w:val="24"/>
                <w:szCs w:val="24"/>
              </w:rPr>
              <w:t>п/п</w:t>
            </w:r>
          </w:p>
        </w:tc>
        <w:tc>
          <w:tcPr>
            <w:tcW w:w="5070" w:type="dxa"/>
            <w:vMerge w:val="restart"/>
            <w:tcBorders>
              <w:top w:val="single" w:sz="4" w:space="0" w:color="000000"/>
              <w:left w:val="single" w:sz="4" w:space="0" w:color="000000"/>
              <w:bottom w:val="single" w:sz="4" w:space="0" w:color="000000"/>
            </w:tcBorders>
            <w:vAlign w:val="center"/>
          </w:tcPr>
          <w:p w:rsidR="007816B5" w:rsidRDefault="007816B5" w:rsidP="00AC5BFE">
            <w:pPr>
              <w:snapToGrid w:val="0"/>
              <w:spacing w:line="200" w:lineRule="atLeast"/>
              <w:ind w:firstLine="28"/>
              <w:jc w:val="center"/>
              <w:rPr>
                <w:b/>
                <w:bCs/>
                <w:i/>
                <w:iCs/>
                <w:color w:val="000000"/>
                <w:sz w:val="24"/>
                <w:szCs w:val="24"/>
              </w:rPr>
            </w:pPr>
            <w:r>
              <w:rPr>
                <w:b/>
                <w:bCs/>
                <w:i/>
                <w:iCs/>
                <w:color w:val="000000"/>
                <w:sz w:val="24"/>
                <w:szCs w:val="24"/>
              </w:rPr>
              <w:t xml:space="preserve">Наименование </w:t>
            </w:r>
          </w:p>
          <w:p w:rsidR="007816B5" w:rsidRDefault="004B08F9" w:rsidP="00AC5BFE">
            <w:pPr>
              <w:spacing w:line="200" w:lineRule="atLeast"/>
              <w:ind w:firstLine="28"/>
              <w:jc w:val="center"/>
              <w:rPr>
                <w:b/>
                <w:bCs/>
                <w:i/>
                <w:iCs/>
                <w:color w:val="000000"/>
                <w:sz w:val="24"/>
                <w:szCs w:val="24"/>
              </w:rPr>
            </w:pPr>
            <w:r>
              <w:rPr>
                <w:b/>
                <w:bCs/>
                <w:i/>
                <w:iCs/>
                <w:color w:val="000000"/>
                <w:sz w:val="24"/>
                <w:szCs w:val="24"/>
              </w:rPr>
              <w:t>Д</w:t>
            </w:r>
            <w:r w:rsidR="007816B5">
              <w:rPr>
                <w:b/>
                <w:bCs/>
                <w:i/>
                <w:iCs/>
                <w:color w:val="000000"/>
                <w:sz w:val="24"/>
                <w:szCs w:val="24"/>
              </w:rPr>
              <w:t>ороги</w:t>
            </w:r>
          </w:p>
        </w:tc>
        <w:tc>
          <w:tcPr>
            <w:tcW w:w="1417" w:type="dxa"/>
            <w:vMerge w:val="restart"/>
            <w:tcBorders>
              <w:top w:val="single" w:sz="4" w:space="0" w:color="000000"/>
              <w:left w:val="single" w:sz="4" w:space="0" w:color="000000"/>
              <w:bottom w:val="single" w:sz="4" w:space="0" w:color="000000"/>
            </w:tcBorders>
            <w:vAlign w:val="center"/>
          </w:tcPr>
          <w:p w:rsidR="007816B5" w:rsidRDefault="007816B5" w:rsidP="00AC5BFE">
            <w:pPr>
              <w:snapToGrid w:val="0"/>
              <w:spacing w:line="200" w:lineRule="atLeast"/>
              <w:ind w:firstLine="28"/>
              <w:jc w:val="center"/>
              <w:rPr>
                <w:b/>
                <w:bCs/>
                <w:i/>
                <w:iCs/>
                <w:color w:val="000000"/>
                <w:sz w:val="24"/>
                <w:szCs w:val="24"/>
              </w:rPr>
            </w:pPr>
            <w:r>
              <w:rPr>
                <w:b/>
                <w:bCs/>
                <w:i/>
                <w:iCs/>
                <w:color w:val="000000"/>
                <w:sz w:val="24"/>
                <w:szCs w:val="24"/>
              </w:rPr>
              <w:t>Протя-</w:t>
            </w:r>
          </w:p>
          <w:p w:rsidR="007816B5" w:rsidRDefault="007816B5" w:rsidP="00AC5BFE">
            <w:pPr>
              <w:spacing w:line="200" w:lineRule="atLeast"/>
              <w:ind w:firstLine="28"/>
              <w:jc w:val="center"/>
              <w:rPr>
                <w:b/>
                <w:bCs/>
                <w:i/>
                <w:iCs/>
                <w:color w:val="000000"/>
                <w:sz w:val="24"/>
                <w:szCs w:val="24"/>
              </w:rPr>
            </w:pPr>
            <w:r>
              <w:rPr>
                <w:b/>
                <w:bCs/>
                <w:i/>
                <w:iCs/>
                <w:color w:val="000000"/>
                <w:sz w:val="24"/>
                <w:szCs w:val="24"/>
              </w:rPr>
              <w:t>женность</w:t>
            </w:r>
          </w:p>
          <w:p w:rsidR="007816B5" w:rsidRDefault="007816B5" w:rsidP="00AC5BFE">
            <w:pPr>
              <w:spacing w:line="200" w:lineRule="atLeast"/>
              <w:ind w:firstLine="28"/>
              <w:jc w:val="center"/>
              <w:rPr>
                <w:b/>
                <w:bCs/>
                <w:i/>
                <w:iCs/>
                <w:color w:val="000000"/>
                <w:sz w:val="24"/>
                <w:szCs w:val="24"/>
              </w:rPr>
            </w:pPr>
            <w:r>
              <w:rPr>
                <w:b/>
                <w:bCs/>
                <w:i/>
                <w:iCs/>
                <w:color w:val="000000"/>
                <w:sz w:val="24"/>
                <w:szCs w:val="24"/>
              </w:rPr>
              <w:t>км.</w:t>
            </w:r>
          </w:p>
        </w:tc>
        <w:tc>
          <w:tcPr>
            <w:tcW w:w="2107" w:type="dxa"/>
            <w:gridSpan w:val="2"/>
            <w:tcBorders>
              <w:top w:val="single" w:sz="4" w:space="0" w:color="000000"/>
              <w:left w:val="single" w:sz="4" w:space="0" w:color="000000"/>
              <w:bottom w:val="single" w:sz="4" w:space="0" w:color="000000"/>
              <w:right w:val="single" w:sz="4" w:space="0" w:color="000000"/>
            </w:tcBorders>
            <w:vAlign w:val="center"/>
          </w:tcPr>
          <w:p w:rsidR="005657DA" w:rsidRDefault="005657DA" w:rsidP="00AC5BFE">
            <w:pPr>
              <w:snapToGrid w:val="0"/>
              <w:spacing w:line="200" w:lineRule="atLeast"/>
              <w:ind w:firstLine="28"/>
              <w:jc w:val="center"/>
              <w:rPr>
                <w:b/>
                <w:bCs/>
                <w:i/>
                <w:iCs/>
                <w:color w:val="000000"/>
                <w:sz w:val="24"/>
                <w:szCs w:val="24"/>
              </w:rPr>
            </w:pPr>
            <w:r>
              <w:rPr>
                <w:b/>
                <w:bCs/>
                <w:i/>
                <w:iCs/>
                <w:color w:val="000000"/>
                <w:sz w:val="24"/>
                <w:szCs w:val="24"/>
              </w:rPr>
              <w:t>Перспективное</w:t>
            </w:r>
          </w:p>
          <w:p w:rsidR="007816B5" w:rsidRPr="005657DA" w:rsidRDefault="005657DA" w:rsidP="00AC5BFE">
            <w:pPr>
              <w:snapToGrid w:val="0"/>
              <w:spacing w:line="200" w:lineRule="atLeast"/>
              <w:ind w:firstLine="28"/>
              <w:jc w:val="center"/>
              <w:rPr>
                <w:b/>
                <w:bCs/>
                <w:i/>
                <w:iCs/>
                <w:color w:val="000000"/>
                <w:sz w:val="24"/>
                <w:szCs w:val="24"/>
              </w:rPr>
            </w:pPr>
            <w:r>
              <w:rPr>
                <w:b/>
                <w:bCs/>
                <w:i/>
                <w:iCs/>
                <w:color w:val="000000"/>
                <w:sz w:val="24"/>
                <w:szCs w:val="24"/>
              </w:rPr>
              <w:t>строительство</w:t>
            </w:r>
          </w:p>
        </w:tc>
      </w:tr>
      <w:tr w:rsidR="007816B5">
        <w:trPr>
          <w:cantSplit/>
        </w:trPr>
        <w:tc>
          <w:tcPr>
            <w:tcW w:w="742" w:type="dxa"/>
            <w:vMerge/>
            <w:tcBorders>
              <w:top w:val="single" w:sz="4" w:space="0" w:color="000000"/>
              <w:left w:val="single" w:sz="4" w:space="0" w:color="000000"/>
              <w:bottom w:val="single" w:sz="4" w:space="0" w:color="000000"/>
            </w:tcBorders>
            <w:vAlign w:val="center"/>
          </w:tcPr>
          <w:p w:rsidR="007816B5" w:rsidRDefault="007816B5" w:rsidP="00AC5BFE"/>
        </w:tc>
        <w:tc>
          <w:tcPr>
            <w:tcW w:w="5070" w:type="dxa"/>
            <w:vMerge/>
            <w:tcBorders>
              <w:top w:val="single" w:sz="4" w:space="0" w:color="000000"/>
              <w:left w:val="single" w:sz="4" w:space="0" w:color="000000"/>
              <w:bottom w:val="single" w:sz="4" w:space="0" w:color="000000"/>
            </w:tcBorders>
            <w:vAlign w:val="center"/>
          </w:tcPr>
          <w:p w:rsidR="007816B5" w:rsidRDefault="007816B5" w:rsidP="00AC5BFE"/>
        </w:tc>
        <w:tc>
          <w:tcPr>
            <w:tcW w:w="1417" w:type="dxa"/>
            <w:vMerge/>
            <w:tcBorders>
              <w:top w:val="single" w:sz="4" w:space="0" w:color="000000"/>
              <w:left w:val="single" w:sz="4" w:space="0" w:color="000000"/>
              <w:bottom w:val="single" w:sz="4" w:space="0" w:color="000000"/>
            </w:tcBorders>
            <w:vAlign w:val="center"/>
          </w:tcPr>
          <w:p w:rsidR="007816B5" w:rsidRDefault="007816B5" w:rsidP="00AC5BFE"/>
        </w:tc>
        <w:tc>
          <w:tcPr>
            <w:tcW w:w="993" w:type="dxa"/>
            <w:tcBorders>
              <w:left w:val="single" w:sz="4" w:space="0" w:color="000000"/>
              <w:bottom w:val="single" w:sz="4" w:space="0" w:color="000000"/>
            </w:tcBorders>
            <w:vAlign w:val="center"/>
          </w:tcPr>
          <w:p w:rsidR="007816B5" w:rsidRPr="007669A0" w:rsidRDefault="005657DA" w:rsidP="00AC5BFE">
            <w:pPr>
              <w:snapToGrid w:val="0"/>
              <w:spacing w:line="200" w:lineRule="atLeast"/>
              <w:ind w:firstLine="28"/>
              <w:jc w:val="center"/>
              <w:rPr>
                <w:b/>
                <w:bCs/>
                <w:i/>
                <w:iCs/>
                <w:color w:val="000000"/>
                <w:w w:val="90"/>
                <w:sz w:val="24"/>
                <w:szCs w:val="24"/>
              </w:rPr>
            </w:pPr>
            <w:r w:rsidRPr="007669A0">
              <w:rPr>
                <w:b/>
                <w:bCs/>
                <w:i/>
                <w:iCs/>
                <w:color w:val="000000"/>
                <w:w w:val="90"/>
                <w:sz w:val="24"/>
                <w:szCs w:val="24"/>
              </w:rPr>
              <w:t xml:space="preserve">до </w:t>
            </w:r>
            <w:r w:rsidR="007816B5" w:rsidRPr="007669A0">
              <w:rPr>
                <w:b/>
                <w:bCs/>
                <w:i/>
                <w:iCs/>
                <w:color w:val="000000"/>
                <w:w w:val="90"/>
                <w:sz w:val="24"/>
                <w:szCs w:val="24"/>
              </w:rPr>
              <w:t>2015</w:t>
            </w:r>
          </w:p>
        </w:tc>
        <w:tc>
          <w:tcPr>
            <w:tcW w:w="1114" w:type="dxa"/>
            <w:tcBorders>
              <w:left w:val="single" w:sz="4" w:space="0" w:color="000000"/>
              <w:bottom w:val="single" w:sz="4" w:space="0" w:color="000000"/>
              <w:right w:val="single" w:sz="4" w:space="0" w:color="000000"/>
            </w:tcBorders>
            <w:vAlign w:val="center"/>
          </w:tcPr>
          <w:p w:rsidR="007816B5" w:rsidRPr="007669A0" w:rsidRDefault="005657DA" w:rsidP="007669A0">
            <w:pPr>
              <w:snapToGrid w:val="0"/>
              <w:spacing w:line="200" w:lineRule="atLeast"/>
              <w:ind w:left="-108" w:right="-128" w:firstLine="28"/>
              <w:jc w:val="center"/>
              <w:rPr>
                <w:b/>
                <w:bCs/>
                <w:i/>
                <w:iCs/>
                <w:color w:val="000000"/>
                <w:w w:val="90"/>
                <w:sz w:val="24"/>
                <w:szCs w:val="24"/>
              </w:rPr>
            </w:pPr>
            <w:r w:rsidRPr="007669A0">
              <w:rPr>
                <w:b/>
                <w:bCs/>
                <w:i/>
                <w:iCs/>
                <w:color w:val="000000"/>
                <w:w w:val="90"/>
                <w:sz w:val="24"/>
                <w:szCs w:val="24"/>
              </w:rPr>
              <w:t>до</w:t>
            </w:r>
            <w:r w:rsidR="007816B5" w:rsidRPr="007669A0">
              <w:rPr>
                <w:b/>
                <w:bCs/>
                <w:i/>
                <w:iCs/>
                <w:color w:val="000000"/>
                <w:w w:val="90"/>
                <w:sz w:val="24"/>
                <w:szCs w:val="24"/>
              </w:rPr>
              <w:t>2025</w:t>
            </w:r>
          </w:p>
        </w:tc>
      </w:tr>
      <w:tr w:rsidR="007816B5">
        <w:tc>
          <w:tcPr>
            <w:tcW w:w="742"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rPr>
            </w:pPr>
            <w:r>
              <w:rPr>
                <w:color w:val="000000"/>
                <w:sz w:val="24"/>
                <w:szCs w:val="24"/>
              </w:rPr>
              <w:t>1</w:t>
            </w:r>
          </w:p>
        </w:tc>
        <w:tc>
          <w:tcPr>
            <w:tcW w:w="5070"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rPr>
            </w:pPr>
            <w:r>
              <w:rPr>
                <w:color w:val="000000"/>
                <w:sz w:val="24"/>
                <w:szCs w:val="24"/>
              </w:rPr>
              <w:t>от ст.Новогригорьевской до границы с Клетским районом (проект)</w:t>
            </w:r>
          </w:p>
        </w:tc>
        <w:tc>
          <w:tcPr>
            <w:tcW w:w="1417"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rPr>
            </w:pPr>
          </w:p>
          <w:p w:rsidR="007816B5" w:rsidRDefault="007816B5" w:rsidP="00AC5BFE">
            <w:pPr>
              <w:spacing w:line="200" w:lineRule="atLeast"/>
              <w:ind w:firstLine="28"/>
              <w:jc w:val="both"/>
              <w:rPr>
                <w:color w:val="000000"/>
                <w:sz w:val="24"/>
                <w:szCs w:val="24"/>
              </w:rPr>
            </w:pPr>
            <w:r>
              <w:rPr>
                <w:color w:val="000000"/>
                <w:sz w:val="24"/>
                <w:szCs w:val="24"/>
              </w:rPr>
              <w:t xml:space="preserve">11 </w:t>
            </w:r>
          </w:p>
        </w:tc>
        <w:tc>
          <w:tcPr>
            <w:tcW w:w="993"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rPr>
            </w:pPr>
          </w:p>
          <w:p w:rsidR="007816B5" w:rsidRDefault="007816B5" w:rsidP="00AC5BFE">
            <w:pPr>
              <w:spacing w:line="200" w:lineRule="atLeast"/>
              <w:ind w:firstLine="28"/>
              <w:jc w:val="both"/>
              <w:rPr>
                <w:color w:val="000000"/>
                <w:sz w:val="24"/>
                <w:szCs w:val="24"/>
                <w:cs/>
              </w:rPr>
            </w:pPr>
            <w:r>
              <w:rPr>
                <w:color w:val="000000"/>
                <w:sz w:val="24"/>
                <w:szCs w:val="24"/>
                <w:cs/>
              </w:rPr>
              <w:t>٧</w:t>
            </w:r>
          </w:p>
        </w:tc>
        <w:tc>
          <w:tcPr>
            <w:tcW w:w="1114"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jc w:val="both"/>
              <w:rPr>
                <w:color w:val="000000"/>
                <w:sz w:val="24"/>
                <w:szCs w:val="24"/>
              </w:rPr>
            </w:pPr>
          </w:p>
          <w:p w:rsidR="007816B5" w:rsidRDefault="007816B5" w:rsidP="00AC5BFE">
            <w:pPr>
              <w:spacing w:line="200" w:lineRule="atLeast"/>
              <w:ind w:firstLine="28"/>
              <w:jc w:val="both"/>
              <w:rPr>
                <w:color w:val="000000"/>
                <w:sz w:val="24"/>
                <w:szCs w:val="24"/>
              </w:rPr>
            </w:pPr>
            <w:r>
              <w:rPr>
                <w:color w:val="000000"/>
                <w:sz w:val="24"/>
                <w:szCs w:val="24"/>
              </w:rPr>
              <w:t>-</w:t>
            </w:r>
          </w:p>
        </w:tc>
      </w:tr>
      <w:tr w:rsidR="007816B5">
        <w:tc>
          <w:tcPr>
            <w:tcW w:w="742"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rPr>
            </w:pPr>
            <w:r>
              <w:rPr>
                <w:color w:val="000000"/>
                <w:sz w:val="24"/>
                <w:szCs w:val="24"/>
              </w:rPr>
              <w:t>2</w:t>
            </w:r>
          </w:p>
        </w:tc>
        <w:tc>
          <w:tcPr>
            <w:tcW w:w="5070"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rPr>
            </w:pPr>
            <w:r>
              <w:rPr>
                <w:color w:val="000000"/>
                <w:sz w:val="24"/>
                <w:szCs w:val="24"/>
              </w:rPr>
              <w:t>ст.Трехостровская – х.Зимовейский (проект)</w:t>
            </w:r>
          </w:p>
        </w:tc>
        <w:tc>
          <w:tcPr>
            <w:tcW w:w="1417"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rPr>
            </w:pPr>
            <w:r>
              <w:rPr>
                <w:color w:val="000000"/>
                <w:sz w:val="24"/>
                <w:szCs w:val="24"/>
              </w:rPr>
              <w:t xml:space="preserve">2,5 </w:t>
            </w:r>
          </w:p>
        </w:tc>
        <w:tc>
          <w:tcPr>
            <w:tcW w:w="993"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cs/>
              </w:rPr>
            </w:pPr>
            <w:r>
              <w:rPr>
                <w:color w:val="000000"/>
                <w:sz w:val="24"/>
                <w:szCs w:val="24"/>
                <w:cs/>
              </w:rPr>
              <w:t>٧</w:t>
            </w:r>
          </w:p>
        </w:tc>
        <w:tc>
          <w:tcPr>
            <w:tcW w:w="1114"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jc w:val="both"/>
              <w:rPr>
                <w:color w:val="000000"/>
                <w:sz w:val="24"/>
                <w:szCs w:val="24"/>
              </w:rPr>
            </w:pPr>
            <w:r>
              <w:rPr>
                <w:color w:val="000000"/>
                <w:sz w:val="24"/>
                <w:szCs w:val="24"/>
              </w:rPr>
              <w:t>-</w:t>
            </w:r>
          </w:p>
        </w:tc>
      </w:tr>
      <w:tr w:rsidR="007816B5">
        <w:tc>
          <w:tcPr>
            <w:tcW w:w="742"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rPr>
            </w:pPr>
            <w:r>
              <w:rPr>
                <w:color w:val="000000"/>
                <w:sz w:val="24"/>
                <w:szCs w:val="24"/>
              </w:rPr>
              <w:t>3</w:t>
            </w:r>
          </w:p>
        </w:tc>
        <w:tc>
          <w:tcPr>
            <w:tcW w:w="5070"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rPr>
            </w:pPr>
            <w:r>
              <w:rPr>
                <w:color w:val="000000"/>
                <w:sz w:val="24"/>
                <w:szCs w:val="24"/>
              </w:rPr>
              <w:t>ст.Сиротинская – х.Хмелевский (проект)</w:t>
            </w:r>
          </w:p>
        </w:tc>
        <w:tc>
          <w:tcPr>
            <w:tcW w:w="1417"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rPr>
            </w:pPr>
            <w:r>
              <w:rPr>
                <w:color w:val="000000"/>
                <w:sz w:val="24"/>
                <w:szCs w:val="24"/>
              </w:rPr>
              <w:t xml:space="preserve">12 </w:t>
            </w:r>
          </w:p>
        </w:tc>
        <w:tc>
          <w:tcPr>
            <w:tcW w:w="993"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cs/>
              </w:rPr>
            </w:pPr>
            <w:r>
              <w:rPr>
                <w:color w:val="000000"/>
                <w:sz w:val="24"/>
                <w:szCs w:val="24"/>
                <w:cs/>
              </w:rPr>
              <w:t>٧</w:t>
            </w:r>
          </w:p>
        </w:tc>
        <w:tc>
          <w:tcPr>
            <w:tcW w:w="1114"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jc w:val="both"/>
              <w:rPr>
                <w:color w:val="000000"/>
                <w:sz w:val="24"/>
                <w:szCs w:val="24"/>
              </w:rPr>
            </w:pPr>
            <w:r>
              <w:rPr>
                <w:color w:val="000000"/>
                <w:sz w:val="24"/>
                <w:szCs w:val="24"/>
              </w:rPr>
              <w:t>-</w:t>
            </w:r>
          </w:p>
        </w:tc>
      </w:tr>
      <w:tr w:rsidR="007816B5">
        <w:tc>
          <w:tcPr>
            <w:tcW w:w="742"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rPr>
            </w:pPr>
            <w:r>
              <w:rPr>
                <w:color w:val="000000"/>
                <w:sz w:val="24"/>
                <w:szCs w:val="24"/>
              </w:rPr>
              <w:t>4</w:t>
            </w:r>
          </w:p>
        </w:tc>
        <w:tc>
          <w:tcPr>
            <w:tcW w:w="5070"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rPr>
            </w:pPr>
            <w:r>
              <w:rPr>
                <w:color w:val="000000"/>
                <w:sz w:val="24"/>
                <w:szCs w:val="24"/>
              </w:rPr>
              <w:t>х.Яблочный – х.Желтухин (проект)</w:t>
            </w:r>
          </w:p>
        </w:tc>
        <w:tc>
          <w:tcPr>
            <w:tcW w:w="1417"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rPr>
            </w:pPr>
            <w:r>
              <w:rPr>
                <w:color w:val="000000"/>
                <w:sz w:val="24"/>
                <w:szCs w:val="24"/>
              </w:rPr>
              <w:t xml:space="preserve">5 </w:t>
            </w:r>
          </w:p>
        </w:tc>
        <w:tc>
          <w:tcPr>
            <w:tcW w:w="993"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cs/>
              </w:rPr>
            </w:pPr>
            <w:r>
              <w:rPr>
                <w:color w:val="000000"/>
                <w:sz w:val="24"/>
                <w:szCs w:val="24"/>
                <w:cs/>
              </w:rPr>
              <w:t>٧</w:t>
            </w:r>
          </w:p>
        </w:tc>
        <w:tc>
          <w:tcPr>
            <w:tcW w:w="1114"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jc w:val="both"/>
              <w:rPr>
                <w:color w:val="000000"/>
                <w:sz w:val="24"/>
                <w:szCs w:val="24"/>
              </w:rPr>
            </w:pPr>
            <w:r>
              <w:rPr>
                <w:color w:val="000000"/>
                <w:sz w:val="24"/>
                <w:szCs w:val="24"/>
              </w:rPr>
              <w:t>-</w:t>
            </w:r>
          </w:p>
        </w:tc>
      </w:tr>
      <w:tr w:rsidR="007816B5">
        <w:tc>
          <w:tcPr>
            <w:tcW w:w="742"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rPr>
            </w:pPr>
            <w:r>
              <w:rPr>
                <w:color w:val="000000"/>
                <w:sz w:val="24"/>
                <w:szCs w:val="24"/>
              </w:rPr>
              <w:t>5</w:t>
            </w:r>
          </w:p>
        </w:tc>
        <w:tc>
          <w:tcPr>
            <w:tcW w:w="5070"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rPr>
            </w:pPr>
            <w:r>
              <w:rPr>
                <w:color w:val="000000"/>
                <w:sz w:val="24"/>
                <w:szCs w:val="24"/>
              </w:rPr>
              <w:t>х.Яблочный – х.Ерецкий (проект)</w:t>
            </w:r>
          </w:p>
        </w:tc>
        <w:tc>
          <w:tcPr>
            <w:tcW w:w="1417"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rPr>
            </w:pPr>
            <w:r>
              <w:rPr>
                <w:color w:val="000000"/>
                <w:sz w:val="24"/>
                <w:szCs w:val="24"/>
              </w:rPr>
              <w:t xml:space="preserve">13 </w:t>
            </w:r>
          </w:p>
        </w:tc>
        <w:tc>
          <w:tcPr>
            <w:tcW w:w="993"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rPr>
            </w:pPr>
            <w:r>
              <w:rPr>
                <w:color w:val="000000"/>
                <w:sz w:val="24"/>
                <w:szCs w:val="24"/>
              </w:rPr>
              <w:t>-</w:t>
            </w:r>
          </w:p>
        </w:tc>
        <w:tc>
          <w:tcPr>
            <w:tcW w:w="1114"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jc w:val="both"/>
              <w:rPr>
                <w:color w:val="000000"/>
                <w:sz w:val="24"/>
                <w:szCs w:val="24"/>
                <w:cs/>
              </w:rPr>
            </w:pPr>
            <w:r>
              <w:rPr>
                <w:color w:val="000000"/>
                <w:sz w:val="24"/>
                <w:szCs w:val="24"/>
                <w:cs/>
              </w:rPr>
              <w:t>٧</w:t>
            </w:r>
          </w:p>
        </w:tc>
      </w:tr>
      <w:tr w:rsidR="007816B5">
        <w:tc>
          <w:tcPr>
            <w:tcW w:w="742"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rPr>
            </w:pPr>
            <w:r>
              <w:rPr>
                <w:color w:val="000000"/>
                <w:sz w:val="24"/>
                <w:szCs w:val="24"/>
              </w:rPr>
              <w:t>6</w:t>
            </w:r>
          </w:p>
        </w:tc>
        <w:tc>
          <w:tcPr>
            <w:tcW w:w="5070"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rPr>
            </w:pPr>
            <w:r>
              <w:rPr>
                <w:color w:val="000000"/>
                <w:sz w:val="24"/>
                <w:szCs w:val="24"/>
              </w:rPr>
              <w:t xml:space="preserve">ст.Трехостровская – </w:t>
            </w:r>
          </w:p>
          <w:p w:rsidR="007816B5" w:rsidRDefault="007816B5" w:rsidP="00AC5BFE">
            <w:pPr>
              <w:spacing w:line="200" w:lineRule="atLeast"/>
              <w:ind w:firstLine="28"/>
              <w:jc w:val="both"/>
              <w:rPr>
                <w:color w:val="000000"/>
                <w:sz w:val="24"/>
                <w:szCs w:val="24"/>
              </w:rPr>
            </w:pPr>
            <w:r>
              <w:rPr>
                <w:color w:val="000000"/>
                <w:sz w:val="24"/>
                <w:szCs w:val="24"/>
              </w:rPr>
              <w:t>х. Нижнегерасимовский (проект)</w:t>
            </w:r>
          </w:p>
        </w:tc>
        <w:tc>
          <w:tcPr>
            <w:tcW w:w="1417"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rPr>
            </w:pPr>
          </w:p>
          <w:p w:rsidR="007816B5" w:rsidRDefault="007816B5" w:rsidP="00AC5BFE">
            <w:pPr>
              <w:spacing w:line="200" w:lineRule="atLeast"/>
              <w:ind w:firstLine="28"/>
              <w:jc w:val="both"/>
              <w:rPr>
                <w:color w:val="000000"/>
                <w:sz w:val="24"/>
                <w:szCs w:val="24"/>
              </w:rPr>
            </w:pPr>
            <w:r>
              <w:rPr>
                <w:color w:val="000000"/>
                <w:sz w:val="24"/>
                <w:szCs w:val="24"/>
              </w:rPr>
              <w:t xml:space="preserve">9 </w:t>
            </w:r>
          </w:p>
        </w:tc>
        <w:tc>
          <w:tcPr>
            <w:tcW w:w="993"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rPr>
            </w:pPr>
          </w:p>
          <w:p w:rsidR="007816B5" w:rsidRDefault="007816B5" w:rsidP="00AC5BFE">
            <w:pPr>
              <w:spacing w:line="200" w:lineRule="atLeast"/>
              <w:ind w:firstLine="28"/>
              <w:jc w:val="both"/>
              <w:rPr>
                <w:color w:val="000000"/>
                <w:sz w:val="24"/>
                <w:szCs w:val="24"/>
              </w:rPr>
            </w:pPr>
            <w:r>
              <w:rPr>
                <w:color w:val="000000"/>
                <w:sz w:val="24"/>
                <w:szCs w:val="24"/>
              </w:rPr>
              <w:t>-</w:t>
            </w:r>
          </w:p>
        </w:tc>
        <w:tc>
          <w:tcPr>
            <w:tcW w:w="1114"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jc w:val="both"/>
              <w:rPr>
                <w:color w:val="000000"/>
                <w:sz w:val="24"/>
                <w:szCs w:val="24"/>
              </w:rPr>
            </w:pPr>
          </w:p>
          <w:p w:rsidR="007816B5" w:rsidRDefault="007816B5" w:rsidP="00AC5BFE">
            <w:pPr>
              <w:spacing w:line="200" w:lineRule="atLeast"/>
              <w:ind w:firstLine="28"/>
              <w:jc w:val="both"/>
              <w:rPr>
                <w:color w:val="000000"/>
                <w:sz w:val="24"/>
                <w:szCs w:val="24"/>
                <w:cs/>
              </w:rPr>
            </w:pPr>
            <w:r>
              <w:rPr>
                <w:color w:val="000000"/>
                <w:sz w:val="24"/>
                <w:szCs w:val="24"/>
                <w:cs/>
              </w:rPr>
              <w:t>٧</w:t>
            </w:r>
          </w:p>
        </w:tc>
      </w:tr>
      <w:tr w:rsidR="007816B5">
        <w:tc>
          <w:tcPr>
            <w:tcW w:w="742"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rPr>
            </w:pPr>
            <w:r>
              <w:rPr>
                <w:color w:val="000000"/>
                <w:sz w:val="24"/>
                <w:szCs w:val="24"/>
              </w:rPr>
              <w:t>7</w:t>
            </w:r>
          </w:p>
        </w:tc>
        <w:tc>
          <w:tcPr>
            <w:tcW w:w="5070"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rPr>
            </w:pPr>
            <w:r>
              <w:rPr>
                <w:color w:val="000000"/>
                <w:sz w:val="24"/>
                <w:szCs w:val="24"/>
              </w:rPr>
              <w:t>х.Нижнегерасимовский – х.Зимовейский (проект)</w:t>
            </w:r>
          </w:p>
        </w:tc>
        <w:tc>
          <w:tcPr>
            <w:tcW w:w="1417"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rPr>
            </w:pPr>
            <w:r>
              <w:rPr>
                <w:color w:val="000000"/>
                <w:sz w:val="24"/>
                <w:szCs w:val="24"/>
              </w:rPr>
              <w:t xml:space="preserve">1,8 </w:t>
            </w:r>
          </w:p>
        </w:tc>
        <w:tc>
          <w:tcPr>
            <w:tcW w:w="993"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rPr>
            </w:pPr>
          </w:p>
        </w:tc>
        <w:tc>
          <w:tcPr>
            <w:tcW w:w="1114"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jc w:val="both"/>
              <w:rPr>
                <w:color w:val="000000"/>
                <w:sz w:val="24"/>
                <w:szCs w:val="24"/>
              </w:rPr>
            </w:pPr>
            <w:r>
              <w:rPr>
                <w:color w:val="000000"/>
                <w:sz w:val="24"/>
                <w:szCs w:val="24"/>
              </w:rPr>
              <w:t>-</w:t>
            </w:r>
          </w:p>
        </w:tc>
      </w:tr>
      <w:tr w:rsidR="007816B5">
        <w:tc>
          <w:tcPr>
            <w:tcW w:w="742"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rPr>
            </w:pPr>
            <w:r>
              <w:rPr>
                <w:color w:val="000000"/>
                <w:sz w:val="24"/>
                <w:szCs w:val="24"/>
              </w:rPr>
              <w:t>8</w:t>
            </w:r>
          </w:p>
        </w:tc>
        <w:tc>
          <w:tcPr>
            <w:tcW w:w="5070"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rPr>
            </w:pPr>
            <w:r>
              <w:rPr>
                <w:color w:val="000000"/>
                <w:sz w:val="24"/>
                <w:szCs w:val="24"/>
              </w:rPr>
              <w:t>ст.Новогригорьевская – х.Каменский (проект)</w:t>
            </w:r>
          </w:p>
        </w:tc>
        <w:tc>
          <w:tcPr>
            <w:tcW w:w="1417"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rPr>
            </w:pPr>
            <w:r>
              <w:rPr>
                <w:color w:val="000000"/>
                <w:sz w:val="24"/>
                <w:szCs w:val="24"/>
              </w:rPr>
              <w:t>5,5</w:t>
            </w:r>
          </w:p>
        </w:tc>
        <w:tc>
          <w:tcPr>
            <w:tcW w:w="993"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rPr>
            </w:pPr>
            <w:r>
              <w:rPr>
                <w:color w:val="000000"/>
                <w:sz w:val="24"/>
                <w:szCs w:val="24"/>
              </w:rPr>
              <w:t>-</w:t>
            </w:r>
          </w:p>
        </w:tc>
        <w:tc>
          <w:tcPr>
            <w:tcW w:w="1114"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jc w:val="both"/>
              <w:rPr>
                <w:color w:val="000000"/>
                <w:sz w:val="24"/>
                <w:szCs w:val="24"/>
                <w:cs/>
              </w:rPr>
            </w:pPr>
            <w:r>
              <w:rPr>
                <w:color w:val="000000"/>
                <w:sz w:val="24"/>
                <w:szCs w:val="24"/>
                <w:cs/>
              </w:rPr>
              <w:t>٧</w:t>
            </w:r>
          </w:p>
        </w:tc>
      </w:tr>
      <w:tr w:rsidR="007816B5">
        <w:tc>
          <w:tcPr>
            <w:tcW w:w="742"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rPr>
            </w:pPr>
            <w:r>
              <w:rPr>
                <w:color w:val="000000"/>
                <w:sz w:val="24"/>
                <w:szCs w:val="24"/>
              </w:rPr>
              <w:t>9</w:t>
            </w:r>
          </w:p>
        </w:tc>
        <w:tc>
          <w:tcPr>
            <w:tcW w:w="5070"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rPr>
            </w:pPr>
            <w:r>
              <w:rPr>
                <w:color w:val="000000"/>
                <w:sz w:val="24"/>
                <w:szCs w:val="24"/>
              </w:rPr>
              <w:t>от федеральной автодороги   М- 6 «Каспий»  до х.Голенского (реконстр.)</w:t>
            </w:r>
          </w:p>
        </w:tc>
        <w:tc>
          <w:tcPr>
            <w:tcW w:w="1417"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rPr>
            </w:pPr>
          </w:p>
          <w:p w:rsidR="007816B5" w:rsidRDefault="007816B5" w:rsidP="00AC5BFE">
            <w:pPr>
              <w:spacing w:line="200" w:lineRule="atLeast"/>
              <w:ind w:firstLine="28"/>
              <w:jc w:val="both"/>
              <w:rPr>
                <w:color w:val="000000"/>
                <w:sz w:val="24"/>
                <w:szCs w:val="24"/>
              </w:rPr>
            </w:pPr>
            <w:r>
              <w:rPr>
                <w:color w:val="000000"/>
                <w:sz w:val="24"/>
                <w:szCs w:val="24"/>
              </w:rPr>
              <w:t xml:space="preserve">5,0 </w:t>
            </w:r>
          </w:p>
        </w:tc>
        <w:tc>
          <w:tcPr>
            <w:tcW w:w="993" w:type="dxa"/>
            <w:tcBorders>
              <w:left w:val="single" w:sz="4" w:space="0" w:color="000000"/>
              <w:bottom w:val="single" w:sz="4" w:space="0" w:color="000000"/>
            </w:tcBorders>
          </w:tcPr>
          <w:p w:rsidR="007816B5" w:rsidRDefault="007816B5" w:rsidP="00AC5BFE">
            <w:pPr>
              <w:snapToGrid w:val="0"/>
              <w:spacing w:line="200" w:lineRule="atLeast"/>
              <w:ind w:firstLine="28"/>
              <w:jc w:val="both"/>
              <w:rPr>
                <w:color w:val="000000"/>
                <w:sz w:val="24"/>
                <w:szCs w:val="24"/>
                <w:cs/>
              </w:rPr>
            </w:pPr>
            <w:r>
              <w:rPr>
                <w:color w:val="000000"/>
                <w:sz w:val="24"/>
                <w:szCs w:val="24"/>
                <w:cs/>
              </w:rPr>
              <w:t>٧</w:t>
            </w:r>
          </w:p>
        </w:tc>
        <w:tc>
          <w:tcPr>
            <w:tcW w:w="1114" w:type="dxa"/>
            <w:tcBorders>
              <w:left w:val="single" w:sz="4" w:space="0" w:color="000000"/>
              <w:bottom w:val="single" w:sz="4" w:space="0" w:color="000000"/>
              <w:right w:val="single" w:sz="4" w:space="0" w:color="000000"/>
            </w:tcBorders>
          </w:tcPr>
          <w:p w:rsidR="007816B5" w:rsidRDefault="007816B5" w:rsidP="00AC5BFE">
            <w:pPr>
              <w:snapToGrid w:val="0"/>
              <w:spacing w:line="200" w:lineRule="atLeast"/>
              <w:ind w:firstLine="28"/>
              <w:jc w:val="both"/>
              <w:rPr>
                <w:color w:val="000000"/>
                <w:sz w:val="24"/>
                <w:szCs w:val="24"/>
              </w:rPr>
            </w:pPr>
          </w:p>
          <w:p w:rsidR="007816B5" w:rsidRDefault="007816B5" w:rsidP="00AC5BFE">
            <w:pPr>
              <w:spacing w:line="200" w:lineRule="atLeast"/>
              <w:ind w:firstLine="28"/>
              <w:jc w:val="both"/>
              <w:rPr>
                <w:color w:val="000000"/>
                <w:sz w:val="24"/>
                <w:szCs w:val="24"/>
              </w:rPr>
            </w:pPr>
            <w:r>
              <w:rPr>
                <w:color w:val="000000"/>
                <w:sz w:val="24"/>
                <w:szCs w:val="24"/>
              </w:rPr>
              <w:t>-</w:t>
            </w:r>
          </w:p>
        </w:tc>
      </w:tr>
      <w:tr w:rsidR="007816B5">
        <w:tc>
          <w:tcPr>
            <w:tcW w:w="742" w:type="dxa"/>
            <w:tcBorders>
              <w:left w:val="single" w:sz="4" w:space="0" w:color="000000"/>
              <w:bottom w:val="single" w:sz="4" w:space="0" w:color="auto"/>
            </w:tcBorders>
          </w:tcPr>
          <w:p w:rsidR="007816B5" w:rsidRDefault="007816B5" w:rsidP="00AC5BFE">
            <w:pPr>
              <w:snapToGrid w:val="0"/>
              <w:spacing w:line="200" w:lineRule="atLeast"/>
              <w:ind w:firstLine="28"/>
              <w:jc w:val="both"/>
              <w:rPr>
                <w:color w:val="000000"/>
                <w:sz w:val="24"/>
                <w:szCs w:val="24"/>
              </w:rPr>
            </w:pPr>
            <w:r>
              <w:rPr>
                <w:color w:val="000000"/>
                <w:sz w:val="24"/>
                <w:szCs w:val="24"/>
              </w:rPr>
              <w:t>10</w:t>
            </w:r>
          </w:p>
        </w:tc>
        <w:tc>
          <w:tcPr>
            <w:tcW w:w="5070" w:type="dxa"/>
            <w:tcBorders>
              <w:left w:val="single" w:sz="4" w:space="0" w:color="000000"/>
              <w:bottom w:val="single" w:sz="4" w:space="0" w:color="auto"/>
            </w:tcBorders>
          </w:tcPr>
          <w:p w:rsidR="007816B5" w:rsidRDefault="007816B5" w:rsidP="00AC5BFE">
            <w:pPr>
              <w:snapToGrid w:val="0"/>
              <w:spacing w:line="200" w:lineRule="atLeast"/>
              <w:ind w:firstLine="28"/>
              <w:jc w:val="both"/>
              <w:rPr>
                <w:color w:val="000000"/>
                <w:sz w:val="24"/>
                <w:szCs w:val="24"/>
              </w:rPr>
            </w:pPr>
            <w:r>
              <w:rPr>
                <w:color w:val="000000"/>
                <w:sz w:val="24"/>
                <w:szCs w:val="24"/>
              </w:rPr>
              <w:t>от автодороги Новогригорьевская- с.Лог</w:t>
            </w:r>
          </w:p>
          <w:p w:rsidR="007816B5" w:rsidRDefault="007816B5" w:rsidP="00AC5BFE">
            <w:pPr>
              <w:spacing w:line="200" w:lineRule="atLeast"/>
              <w:ind w:firstLine="28"/>
              <w:jc w:val="both"/>
              <w:rPr>
                <w:color w:val="000000"/>
                <w:sz w:val="24"/>
                <w:szCs w:val="24"/>
              </w:rPr>
            </w:pPr>
            <w:r>
              <w:rPr>
                <w:color w:val="000000"/>
                <w:sz w:val="24"/>
                <w:szCs w:val="24"/>
              </w:rPr>
              <w:t xml:space="preserve"> до х.Тракторского (реконстр.)</w:t>
            </w:r>
          </w:p>
        </w:tc>
        <w:tc>
          <w:tcPr>
            <w:tcW w:w="1417" w:type="dxa"/>
            <w:tcBorders>
              <w:left w:val="single" w:sz="4" w:space="0" w:color="000000"/>
              <w:bottom w:val="single" w:sz="4" w:space="0" w:color="auto"/>
            </w:tcBorders>
          </w:tcPr>
          <w:p w:rsidR="007816B5" w:rsidRDefault="007816B5" w:rsidP="00AC5BFE">
            <w:pPr>
              <w:snapToGrid w:val="0"/>
              <w:spacing w:line="200" w:lineRule="atLeast"/>
              <w:ind w:firstLine="28"/>
              <w:jc w:val="both"/>
              <w:rPr>
                <w:color w:val="000000"/>
                <w:sz w:val="24"/>
                <w:szCs w:val="24"/>
              </w:rPr>
            </w:pPr>
          </w:p>
          <w:p w:rsidR="007816B5" w:rsidRDefault="007816B5" w:rsidP="00AC5BFE">
            <w:pPr>
              <w:spacing w:line="200" w:lineRule="atLeast"/>
              <w:ind w:firstLine="28"/>
              <w:jc w:val="both"/>
              <w:rPr>
                <w:color w:val="000000"/>
                <w:sz w:val="24"/>
                <w:szCs w:val="24"/>
              </w:rPr>
            </w:pPr>
            <w:r>
              <w:rPr>
                <w:color w:val="000000"/>
                <w:sz w:val="24"/>
                <w:szCs w:val="24"/>
              </w:rPr>
              <w:t xml:space="preserve">1,7 </w:t>
            </w:r>
          </w:p>
        </w:tc>
        <w:tc>
          <w:tcPr>
            <w:tcW w:w="993" w:type="dxa"/>
            <w:tcBorders>
              <w:left w:val="single" w:sz="4" w:space="0" w:color="000000"/>
              <w:bottom w:val="single" w:sz="4" w:space="0" w:color="auto"/>
            </w:tcBorders>
          </w:tcPr>
          <w:p w:rsidR="007816B5" w:rsidRDefault="007816B5" w:rsidP="00AC5BFE">
            <w:pPr>
              <w:snapToGrid w:val="0"/>
              <w:spacing w:line="200" w:lineRule="atLeast"/>
              <w:ind w:firstLine="28"/>
              <w:jc w:val="both"/>
              <w:rPr>
                <w:color w:val="000000"/>
                <w:sz w:val="24"/>
                <w:szCs w:val="24"/>
              </w:rPr>
            </w:pPr>
          </w:p>
          <w:p w:rsidR="007816B5" w:rsidRDefault="007816B5" w:rsidP="00AC5BFE">
            <w:pPr>
              <w:spacing w:line="200" w:lineRule="atLeast"/>
              <w:ind w:firstLine="28"/>
              <w:jc w:val="both"/>
              <w:rPr>
                <w:color w:val="000000"/>
                <w:sz w:val="24"/>
                <w:szCs w:val="24"/>
              </w:rPr>
            </w:pPr>
            <w:r>
              <w:rPr>
                <w:color w:val="000000"/>
                <w:sz w:val="24"/>
                <w:szCs w:val="24"/>
              </w:rPr>
              <w:t>-</w:t>
            </w:r>
          </w:p>
        </w:tc>
        <w:tc>
          <w:tcPr>
            <w:tcW w:w="1114" w:type="dxa"/>
            <w:tcBorders>
              <w:left w:val="single" w:sz="4" w:space="0" w:color="000000"/>
              <w:bottom w:val="single" w:sz="4" w:space="0" w:color="auto"/>
              <w:right w:val="single" w:sz="4" w:space="0" w:color="000000"/>
            </w:tcBorders>
          </w:tcPr>
          <w:p w:rsidR="007816B5" w:rsidRDefault="007816B5" w:rsidP="00AC5BFE">
            <w:pPr>
              <w:snapToGrid w:val="0"/>
              <w:spacing w:line="200" w:lineRule="atLeast"/>
              <w:ind w:firstLine="28"/>
              <w:jc w:val="both"/>
              <w:rPr>
                <w:color w:val="000000"/>
                <w:sz w:val="24"/>
                <w:szCs w:val="24"/>
              </w:rPr>
            </w:pPr>
          </w:p>
          <w:p w:rsidR="007816B5" w:rsidRDefault="007816B5" w:rsidP="00AC5BFE">
            <w:pPr>
              <w:spacing w:line="200" w:lineRule="atLeast"/>
              <w:ind w:firstLine="28"/>
              <w:jc w:val="both"/>
              <w:rPr>
                <w:color w:val="000000"/>
                <w:sz w:val="24"/>
                <w:szCs w:val="24"/>
                <w:cs/>
              </w:rPr>
            </w:pPr>
            <w:r>
              <w:rPr>
                <w:color w:val="000000"/>
                <w:sz w:val="24"/>
                <w:szCs w:val="24"/>
                <w:cs/>
              </w:rPr>
              <w:t>٧</w:t>
            </w:r>
          </w:p>
        </w:tc>
      </w:tr>
      <w:tr w:rsidR="007669A0">
        <w:tc>
          <w:tcPr>
            <w:tcW w:w="742" w:type="dxa"/>
            <w:tcBorders>
              <w:top w:val="single" w:sz="4" w:space="0" w:color="auto"/>
              <w:left w:val="single" w:sz="4" w:space="0" w:color="auto"/>
              <w:bottom w:val="single" w:sz="4" w:space="0" w:color="auto"/>
              <w:right w:val="single" w:sz="4" w:space="0" w:color="auto"/>
            </w:tcBorders>
          </w:tcPr>
          <w:p w:rsidR="007669A0" w:rsidRPr="007669A0" w:rsidRDefault="007669A0" w:rsidP="00AC5BFE">
            <w:pPr>
              <w:snapToGrid w:val="0"/>
              <w:spacing w:line="200" w:lineRule="atLeast"/>
              <w:ind w:firstLine="28"/>
              <w:jc w:val="both"/>
              <w:rPr>
                <w:color w:val="000000"/>
                <w:sz w:val="24"/>
                <w:szCs w:val="24"/>
              </w:rPr>
            </w:pPr>
            <w:r>
              <w:rPr>
                <w:color w:val="000000"/>
                <w:sz w:val="24"/>
                <w:szCs w:val="24"/>
              </w:rPr>
              <w:t>11</w:t>
            </w:r>
          </w:p>
        </w:tc>
        <w:tc>
          <w:tcPr>
            <w:tcW w:w="5070" w:type="dxa"/>
            <w:tcBorders>
              <w:top w:val="single" w:sz="4" w:space="0" w:color="auto"/>
              <w:left w:val="single" w:sz="4" w:space="0" w:color="auto"/>
              <w:bottom w:val="single" w:sz="4" w:space="0" w:color="auto"/>
              <w:right w:val="single" w:sz="4" w:space="0" w:color="auto"/>
            </w:tcBorders>
          </w:tcPr>
          <w:p w:rsidR="007669A0" w:rsidRPr="007669A0" w:rsidRDefault="007669A0" w:rsidP="00AC5BFE">
            <w:pPr>
              <w:snapToGrid w:val="0"/>
              <w:spacing w:line="200" w:lineRule="atLeast"/>
              <w:ind w:firstLine="28"/>
              <w:jc w:val="both"/>
              <w:rPr>
                <w:color w:val="000000"/>
                <w:sz w:val="24"/>
                <w:szCs w:val="24"/>
              </w:rPr>
            </w:pPr>
            <w:r>
              <w:rPr>
                <w:color w:val="000000"/>
                <w:sz w:val="24"/>
                <w:szCs w:val="24"/>
              </w:rPr>
              <w:t xml:space="preserve">Автостоянка на </w:t>
            </w:r>
            <w:smartTag w:uri="urn:schemas-microsoft-com:office:smarttags" w:element="metricconverter">
              <w:smartTagPr>
                <w:attr w:name="ProductID" w:val="888 км"/>
              </w:smartTagPr>
              <w:r>
                <w:rPr>
                  <w:color w:val="000000"/>
                  <w:sz w:val="24"/>
                  <w:szCs w:val="24"/>
                </w:rPr>
                <w:t>888 км</w:t>
              </w:r>
            </w:smartTag>
            <w:r>
              <w:rPr>
                <w:color w:val="000000"/>
                <w:sz w:val="24"/>
                <w:szCs w:val="24"/>
              </w:rPr>
              <w:t xml:space="preserve"> автодороги Москва – Волгоград у поста ДПС</w:t>
            </w:r>
          </w:p>
        </w:tc>
        <w:tc>
          <w:tcPr>
            <w:tcW w:w="1417" w:type="dxa"/>
            <w:tcBorders>
              <w:top w:val="single" w:sz="4" w:space="0" w:color="auto"/>
              <w:left w:val="single" w:sz="4" w:space="0" w:color="auto"/>
              <w:bottom w:val="single" w:sz="4" w:space="0" w:color="auto"/>
              <w:right w:val="single" w:sz="4" w:space="0" w:color="auto"/>
            </w:tcBorders>
          </w:tcPr>
          <w:p w:rsidR="007669A0" w:rsidRDefault="007669A0" w:rsidP="00AC5BFE">
            <w:pPr>
              <w:snapToGrid w:val="0"/>
              <w:spacing w:line="200" w:lineRule="atLeast"/>
              <w:ind w:firstLine="28"/>
              <w:jc w:val="both"/>
              <w:rPr>
                <w:color w:val="000000"/>
                <w:sz w:val="24"/>
                <w:szCs w:val="24"/>
              </w:rPr>
            </w:pPr>
          </w:p>
        </w:tc>
        <w:tc>
          <w:tcPr>
            <w:tcW w:w="993" w:type="dxa"/>
            <w:tcBorders>
              <w:top w:val="single" w:sz="4" w:space="0" w:color="auto"/>
              <w:left w:val="single" w:sz="4" w:space="0" w:color="auto"/>
              <w:bottom w:val="single" w:sz="4" w:space="0" w:color="auto"/>
              <w:right w:val="single" w:sz="4" w:space="0" w:color="auto"/>
            </w:tcBorders>
          </w:tcPr>
          <w:p w:rsidR="007669A0" w:rsidRDefault="007669A0" w:rsidP="00267C27">
            <w:pPr>
              <w:snapToGrid w:val="0"/>
              <w:spacing w:line="200" w:lineRule="atLeast"/>
              <w:ind w:firstLine="28"/>
              <w:jc w:val="both"/>
              <w:rPr>
                <w:color w:val="000000"/>
                <w:sz w:val="24"/>
                <w:szCs w:val="24"/>
                <w:cs/>
              </w:rPr>
            </w:pPr>
            <w:r>
              <w:rPr>
                <w:color w:val="000000"/>
                <w:sz w:val="24"/>
                <w:szCs w:val="24"/>
                <w:cs/>
              </w:rPr>
              <w:t>٧</w:t>
            </w:r>
          </w:p>
        </w:tc>
        <w:tc>
          <w:tcPr>
            <w:tcW w:w="1114" w:type="dxa"/>
            <w:tcBorders>
              <w:top w:val="single" w:sz="4" w:space="0" w:color="auto"/>
              <w:left w:val="single" w:sz="4" w:space="0" w:color="auto"/>
              <w:bottom w:val="single" w:sz="4" w:space="0" w:color="auto"/>
              <w:right w:val="single" w:sz="4" w:space="0" w:color="auto"/>
            </w:tcBorders>
          </w:tcPr>
          <w:p w:rsidR="007669A0" w:rsidRDefault="007669A0" w:rsidP="00267C27">
            <w:pPr>
              <w:snapToGrid w:val="0"/>
              <w:spacing w:line="200" w:lineRule="atLeast"/>
              <w:ind w:firstLine="28"/>
              <w:jc w:val="both"/>
              <w:rPr>
                <w:color w:val="000000"/>
                <w:sz w:val="24"/>
                <w:szCs w:val="24"/>
              </w:rPr>
            </w:pPr>
            <w:r>
              <w:rPr>
                <w:color w:val="000000"/>
                <w:sz w:val="24"/>
                <w:szCs w:val="24"/>
              </w:rPr>
              <w:t>-</w:t>
            </w:r>
          </w:p>
        </w:tc>
      </w:tr>
      <w:tr w:rsidR="007669A0">
        <w:tc>
          <w:tcPr>
            <w:tcW w:w="742" w:type="dxa"/>
            <w:tcBorders>
              <w:top w:val="single" w:sz="4" w:space="0" w:color="auto"/>
              <w:left w:val="single" w:sz="4" w:space="0" w:color="auto"/>
              <w:bottom w:val="single" w:sz="4" w:space="0" w:color="auto"/>
              <w:right w:val="single" w:sz="4" w:space="0" w:color="auto"/>
            </w:tcBorders>
          </w:tcPr>
          <w:p w:rsidR="007669A0" w:rsidRPr="007669A0" w:rsidRDefault="007669A0" w:rsidP="00AC5BFE">
            <w:pPr>
              <w:snapToGrid w:val="0"/>
              <w:spacing w:line="200" w:lineRule="atLeast"/>
              <w:ind w:firstLine="28"/>
              <w:jc w:val="both"/>
              <w:rPr>
                <w:color w:val="000000"/>
                <w:sz w:val="24"/>
                <w:szCs w:val="24"/>
              </w:rPr>
            </w:pPr>
            <w:r>
              <w:rPr>
                <w:color w:val="000000"/>
                <w:sz w:val="24"/>
                <w:szCs w:val="24"/>
              </w:rPr>
              <w:t>12</w:t>
            </w:r>
          </w:p>
        </w:tc>
        <w:tc>
          <w:tcPr>
            <w:tcW w:w="5070" w:type="dxa"/>
            <w:tcBorders>
              <w:top w:val="single" w:sz="4" w:space="0" w:color="auto"/>
              <w:left w:val="single" w:sz="4" w:space="0" w:color="auto"/>
              <w:bottom w:val="single" w:sz="4" w:space="0" w:color="auto"/>
              <w:right w:val="single" w:sz="4" w:space="0" w:color="auto"/>
            </w:tcBorders>
          </w:tcPr>
          <w:p w:rsidR="007669A0" w:rsidRPr="007669A0" w:rsidRDefault="007669A0" w:rsidP="00AC5BFE">
            <w:pPr>
              <w:snapToGrid w:val="0"/>
              <w:spacing w:line="200" w:lineRule="atLeast"/>
              <w:ind w:firstLine="28"/>
              <w:jc w:val="both"/>
              <w:rPr>
                <w:color w:val="000000"/>
                <w:sz w:val="24"/>
                <w:szCs w:val="24"/>
              </w:rPr>
            </w:pPr>
            <w:r>
              <w:rPr>
                <w:color w:val="000000"/>
                <w:sz w:val="24"/>
                <w:szCs w:val="24"/>
              </w:rPr>
              <w:t xml:space="preserve">Сервисная стоянка автотранспорта на </w:t>
            </w:r>
            <w:smartTag w:uri="urn:schemas-microsoft-com:office:smarttags" w:element="metricconverter">
              <w:smartTagPr>
                <w:attr w:name="ProductID" w:val="888 км"/>
              </w:smartTagPr>
              <w:r>
                <w:rPr>
                  <w:color w:val="000000"/>
                  <w:sz w:val="24"/>
                  <w:szCs w:val="24"/>
                </w:rPr>
                <w:t>888 км</w:t>
              </w:r>
            </w:smartTag>
            <w:r>
              <w:rPr>
                <w:color w:val="000000"/>
                <w:sz w:val="24"/>
                <w:szCs w:val="24"/>
              </w:rPr>
              <w:t xml:space="preserve"> + </w:t>
            </w:r>
            <w:smartTag w:uri="urn:schemas-microsoft-com:office:smarttags" w:element="metricconverter">
              <w:smartTagPr>
                <w:attr w:name="ProductID" w:val="600 м"/>
              </w:smartTagPr>
              <w:r>
                <w:rPr>
                  <w:color w:val="000000"/>
                  <w:sz w:val="24"/>
                  <w:szCs w:val="24"/>
                </w:rPr>
                <w:t>600 м</w:t>
              </w:r>
            </w:smartTag>
            <w:r>
              <w:rPr>
                <w:color w:val="000000"/>
                <w:sz w:val="24"/>
                <w:szCs w:val="24"/>
              </w:rPr>
              <w:t xml:space="preserve"> автодороги Москва – Волгоград </w:t>
            </w:r>
          </w:p>
        </w:tc>
        <w:tc>
          <w:tcPr>
            <w:tcW w:w="1417" w:type="dxa"/>
            <w:tcBorders>
              <w:top w:val="single" w:sz="4" w:space="0" w:color="auto"/>
              <w:left w:val="single" w:sz="4" w:space="0" w:color="auto"/>
              <w:bottom w:val="single" w:sz="4" w:space="0" w:color="auto"/>
              <w:right w:val="single" w:sz="4" w:space="0" w:color="auto"/>
            </w:tcBorders>
          </w:tcPr>
          <w:p w:rsidR="007669A0" w:rsidRDefault="007669A0" w:rsidP="00AC5BFE">
            <w:pPr>
              <w:snapToGrid w:val="0"/>
              <w:spacing w:line="200" w:lineRule="atLeast"/>
              <w:ind w:firstLine="28"/>
              <w:jc w:val="both"/>
              <w:rPr>
                <w:color w:val="000000"/>
                <w:sz w:val="24"/>
                <w:szCs w:val="24"/>
              </w:rPr>
            </w:pPr>
          </w:p>
        </w:tc>
        <w:tc>
          <w:tcPr>
            <w:tcW w:w="993" w:type="dxa"/>
            <w:tcBorders>
              <w:top w:val="single" w:sz="4" w:space="0" w:color="auto"/>
              <w:left w:val="single" w:sz="4" w:space="0" w:color="auto"/>
              <w:bottom w:val="single" w:sz="4" w:space="0" w:color="auto"/>
              <w:right w:val="single" w:sz="4" w:space="0" w:color="auto"/>
            </w:tcBorders>
          </w:tcPr>
          <w:p w:rsidR="007669A0" w:rsidRDefault="007669A0" w:rsidP="00267C27">
            <w:pPr>
              <w:snapToGrid w:val="0"/>
              <w:spacing w:line="200" w:lineRule="atLeast"/>
              <w:ind w:firstLine="28"/>
              <w:jc w:val="both"/>
              <w:rPr>
                <w:color w:val="000000"/>
                <w:sz w:val="24"/>
                <w:szCs w:val="24"/>
                <w:cs/>
              </w:rPr>
            </w:pPr>
            <w:r>
              <w:rPr>
                <w:color w:val="000000"/>
                <w:sz w:val="24"/>
                <w:szCs w:val="24"/>
                <w:cs/>
              </w:rPr>
              <w:t>٧</w:t>
            </w:r>
          </w:p>
        </w:tc>
        <w:tc>
          <w:tcPr>
            <w:tcW w:w="1114" w:type="dxa"/>
            <w:tcBorders>
              <w:top w:val="single" w:sz="4" w:space="0" w:color="auto"/>
              <w:left w:val="single" w:sz="4" w:space="0" w:color="auto"/>
              <w:bottom w:val="single" w:sz="4" w:space="0" w:color="auto"/>
              <w:right w:val="single" w:sz="4" w:space="0" w:color="auto"/>
            </w:tcBorders>
          </w:tcPr>
          <w:p w:rsidR="007669A0" w:rsidRDefault="007669A0" w:rsidP="00267C27">
            <w:pPr>
              <w:snapToGrid w:val="0"/>
              <w:spacing w:line="200" w:lineRule="atLeast"/>
              <w:ind w:firstLine="28"/>
              <w:jc w:val="both"/>
              <w:rPr>
                <w:color w:val="000000"/>
                <w:sz w:val="24"/>
                <w:szCs w:val="24"/>
              </w:rPr>
            </w:pPr>
            <w:r>
              <w:rPr>
                <w:color w:val="000000"/>
                <w:sz w:val="24"/>
                <w:szCs w:val="24"/>
              </w:rPr>
              <w:t>-</w:t>
            </w:r>
          </w:p>
        </w:tc>
      </w:tr>
    </w:tbl>
    <w:p w:rsidR="007816B5" w:rsidRPr="007669A0" w:rsidRDefault="007816B5" w:rsidP="007816B5">
      <w:pPr>
        <w:spacing w:line="360" w:lineRule="auto"/>
        <w:ind w:firstLine="821"/>
        <w:jc w:val="both"/>
        <w:rPr>
          <w:sz w:val="10"/>
          <w:szCs w:val="10"/>
        </w:rPr>
      </w:pPr>
    </w:p>
    <w:p w:rsidR="007816B5" w:rsidRDefault="007816B5" w:rsidP="007816B5">
      <w:pPr>
        <w:spacing w:line="360" w:lineRule="auto"/>
        <w:ind w:left="993" w:firstLine="821"/>
        <w:jc w:val="both"/>
        <w:rPr>
          <w:color w:val="000000"/>
          <w:sz w:val="28"/>
          <w:szCs w:val="28"/>
        </w:rPr>
      </w:pPr>
      <w:r>
        <w:rPr>
          <w:color w:val="000000"/>
          <w:sz w:val="28"/>
          <w:szCs w:val="28"/>
        </w:rPr>
        <w:t>В результате предлагаемых мероприятий транспортные связи района выглядят следующим образом :</w:t>
      </w:r>
    </w:p>
    <w:p w:rsidR="007816B5" w:rsidRDefault="007816B5" w:rsidP="007816B5">
      <w:pPr>
        <w:spacing w:line="360" w:lineRule="auto"/>
        <w:ind w:left="993" w:firstLine="821"/>
        <w:jc w:val="both"/>
        <w:rPr>
          <w:color w:val="000000"/>
          <w:sz w:val="28"/>
          <w:szCs w:val="28"/>
        </w:rPr>
      </w:pPr>
      <w:r>
        <w:rPr>
          <w:color w:val="000000"/>
          <w:sz w:val="28"/>
          <w:szCs w:val="28"/>
        </w:rPr>
        <w:t>Основным связующим звеном района остаются автодороги "Москва – Волгоград" и "Иловля – Ольховка", обеспечивающие все внешние выходы из района и связь с Волгоградом.</w:t>
      </w:r>
    </w:p>
    <w:p w:rsidR="007816B5" w:rsidRDefault="007816B5" w:rsidP="007816B5">
      <w:pPr>
        <w:spacing w:line="360" w:lineRule="auto"/>
        <w:ind w:left="993" w:firstLine="821"/>
        <w:jc w:val="both"/>
        <w:rPr>
          <w:color w:val="000000"/>
          <w:sz w:val="28"/>
          <w:szCs w:val="28"/>
        </w:rPr>
      </w:pPr>
      <w:r>
        <w:rPr>
          <w:color w:val="000000"/>
          <w:sz w:val="28"/>
          <w:szCs w:val="28"/>
        </w:rPr>
        <w:t>Местная сеть дорог запроектирована таким образом, что все поселения района связаны с районным центром и с центральными усадьбами поселений и имеют выход на федеральную дорогу М-6 «Каспий».</w:t>
      </w:r>
    </w:p>
    <w:p w:rsidR="007816B5" w:rsidRDefault="007816B5" w:rsidP="007816B5">
      <w:pPr>
        <w:spacing w:line="360" w:lineRule="auto"/>
        <w:ind w:left="993" w:firstLine="821"/>
        <w:jc w:val="both"/>
        <w:rPr>
          <w:color w:val="000000"/>
          <w:sz w:val="28"/>
          <w:szCs w:val="28"/>
        </w:rPr>
      </w:pPr>
      <w:r>
        <w:rPr>
          <w:color w:val="000000"/>
          <w:sz w:val="28"/>
          <w:szCs w:val="28"/>
        </w:rPr>
        <w:t>Для обеспечения автопарка ремонтом на расчетный срок потребуется увеличение производительности существующих авторемонтных предприятий за счет внедрения нового оборудования и технологий.</w:t>
      </w:r>
    </w:p>
    <w:p w:rsidR="007816B5" w:rsidRDefault="007816B5" w:rsidP="007816B5">
      <w:pPr>
        <w:spacing w:line="360" w:lineRule="auto"/>
        <w:ind w:left="993" w:firstLine="821"/>
        <w:jc w:val="both"/>
        <w:rPr>
          <w:color w:val="000000"/>
          <w:sz w:val="28"/>
          <w:szCs w:val="28"/>
        </w:rPr>
      </w:pPr>
      <w:r>
        <w:rPr>
          <w:color w:val="000000"/>
          <w:sz w:val="28"/>
          <w:szCs w:val="28"/>
        </w:rPr>
        <w:t>Для более полного обеспечения населения района автомобильными пассажирскими перевозками к расчетному сроку</w:t>
      </w:r>
      <w:r w:rsidR="004B08F9">
        <w:rPr>
          <w:color w:val="000000"/>
          <w:sz w:val="28"/>
          <w:szCs w:val="28"/>
        </w:rPr>
        <w:t xml:space="preserve"> намечено:</w:t>
      </w:r>
    </w:p>
    <w:p w:rsidR="004B08F9" w:rsidRDefault="004B08F9" w:rsidP="007816B5">
      <w:pPr>
        <w:spacing w:line="360" w:lineRule="auto"/>
        <w:ind w:left="993" w:firstLine="821"/>
        <w:jc w:val="both"/>
        <w:rPr>
          <w:color w:val="000000"/>
          <w:sz w:val="28"/>
          <w:szCs w:val="28"/>
        </w:rPr>
      </w:pPr>
      <w:r>
        <w:rPr>
          <w:color w:val="000000"/>
          <w:sz w:val="28"/>
          <w:szCs w:val="28"/>
        </w:rPr>
        <w:t xml:space="preserve"> - увеличить дополнительных автобусных маршрутов;</w:t>
      </w:r>
    </w:p>
    <w:p w:rsidR="007816B5" w:rsidRDefault="007816B5" w:rsidP="007816B5">
      <w:pPr>
        <w:spacing w:line="360" w:lineRule="auto"/>
        <w:ind w:left="993" w:firstLine="821"/>
        <w:jc w:val="both"/>
        <w:rPr>
          <w:color w:val="000000"/>
          <w:sz w:val="28"/>
          <w:szCs w:val="28"/>
        </w:rPr>
      </w:pPr>
      <w:r>
        <w:rPr>
          <w:color w:val="000000"/>
          <w:sz w:val="28"/>
          <w:szCs w:val="28"/>
        </w:rPr>
        <w:lastRenderedPageBreak/>
        <w:t>-</w:t>
      </w:r>
      <w:r w:rsidR="00410086">
        <w:rPr>
          <w:color w:val="000000"/>
          <w:sz w:val="28"/>
          <w:szCs w:val="28"/>
        </w:rPr>
        <w:t xml:space="preserve"> </w:t>
      </w:r>
      <w:r>
        <w:rPr>
          <w:color w:val="000000"/>
          <w:sz w:val="28"/>
          <w:szCs w:val="28"/>
        </w:rPr>
        <w:t>увеличить количество рейсов маршрутных такси "Сиротинская- Волгоград";</w:t>
      </w:r>
    </w:p>
    <w:p w:rsidR="007816B5" w:rsidRDefault="007816B5" w:rsidP="007816B5">
      <w:pPr>
        <w:spacing w:line="360" w:lineRule="auto"/>
        <w:ind w:left="993" w:firstLine="821"/>
        <w:jc w:val="both"/>
        <w:rPr>
          <w:color w:val="000000"/>
          <w:sz w:val="28"/>
          <w:szCs w:val="28"/>
        </w:rPr>
      </w:pPr>
      <w:r>
        <w:rPr>
          <w:color w:val="000000"/>
          <w:sz w:val="28"/>
          <w:szCs w:val="28"/>
        </w:rPr>
        <w:t>-</w:t>
      </w:r>
      <w:r w:rsidR="00410086">
        <w:rPr>
          <w:color w:val="000000"/>
          <w:sz w:val="28"/>
          <w:szCs w:val="28"/>
        </w:rPr>
        <w:t xml:space="preserve"> </w:t>
      </w:r>
      <w:r>
        <w:rPr>
          <w:color w:val="000000"/>
          <w:sz w:val="28"/>
          <w:szCs w:val="28"/>
        </w:rPr>
        <w:t>открыть рейсы маршрутных такси по транспортному обслуживанию жителей хуторов внутри поселений ;</w:t>
      </w:r>
    </w:p>
    <w:p w:rsidR="007816B5" w:rsidRDefault="007816B5" w:rsidP="007816B5">
      <w:pPr>
        <w:spacing w:line="360" w:lineRule="auto"/>
        <w:ind w:left="993" w:firstLine="821"/>
        <w:jc w:val="both"/>
        <w:rPr>
          <w:color w:val="000000"/>
          <w:sz w:val="28"/>
          <w:szCs w:val="28"/>
        </w:rPr>
      </w:pPr>
      <w:r>
        <w:rPr>
          <w:color w:val="000000"/>
          <w:sz w:val="28"/>
          <w:szCs w:val="28"/>
        </w:rPr>
        <w:t>-</w:t>
      </w:r>
      <w:r w:rsidR="00410086">
        <w:rPr>
          <w:color w:val="000000"/>
          <w:sz w:val="28"/>
          <w:szCs w:val="28"/>
        </w:rPr>
        <w:t xml:space="preserve"> </w:t>
      </w:r>
      <w:r>
        <w:rPr>
          <w:color w:val="000000"/>
          <w:sz w:val="28"/>
          <w:szCs w:val="28"/>
        </w:rPr>
        <w:t>пустить маршрут "х. Яблонский –х. Каменский – р.п  Иловля".</w:t>
      </w:r>
    </w:p>
    <w:p w:rsidR="007816B5" w:rsidRDefault="007816B5" w:rsidP="007816B5">
      <w:pPr>
        <w:spacing w:line="360" w:lineRule="auto"/>
        <w:ind w:firstLine="821"/>
        <w:jc w:val="both"/>
        <w:rPr>
          <w:color w:val="000000"/>
          <w:sz w:val="28"/>
          <w:szCs w:val="28"/>
        </w:rPr>
      </w:pPr>
    </w:p>
    <w:p w:rsidR="007816B5" w:rsidRDefault="007816B5" w:rsidP="007816B5">
      <w:pPr>
        <w:spacing w:line="360" w:lineRule="auto"/>
        <w:ind w:left="993" w:firstLine="821"/>
        <w:jc w:val="center"/>
        <w:rPr>
          <w:b/>
          <w:color w:val="000000"/>
          <w:sz w:val="28"/>
          <w:szCs w:val="28"/>
        </w:rPr>
      </w:pPr>
      <w:r>
        <w:rPr>
          <w:b/>
          <w:color w:val="000000"/>
          <w:sz w:val="28"/>
          <w:szCs w:val="28"/>
        </w:rPr>
        <w:t>Железнодорожный транспорт</w:t>
      </w:r>
    </w:p>
    <w:p w:rsidR="007816B5" w:rsidRDefault="007816B5" w:rsidP="007816B5">
      <w:pPr>
        <w:spacing w:line="360" w:lineRule="auto"/>
        <w:ind w:left="993" w:firstLine="821"/>
        <w:jc w:val="both"/>
        <w:rPr>
          <w:b/>
          <w:color w:val="000000"/>
          <w:sz w:val="28"/>
          <w:szCs w:val="28"/>
        </w:rPr>
      </w:pPr>
    </w:p>
    <w:p w:rsidR="00E00E51" w:rsidRDefault="007816B5" w:rsidP="007816B5">
      <w:pPr>
        <w:spacing w:line="360" w:lineRule="auto"/>
        <w:ind w:left="993" w:firstLine="821"/>
        <w:jc w:val="both"/>
        <w:rPr>
          <w:color w:val="000000"/>
          <w:sz w:val="28"/>
          <w:szCs w:val="28"/>
        </w:rPr>
      </w:pPr>
      <w:r>
        <w:rPr>
          <w:color w:val="000000"/>
          <w:sz w:val="28"/>
          <w:szCs w:val="28"/>
        </w:rPr>
        <w:t xml:space="preserve">Территорию Иловлинского </w:t>
      </w:r>
      <w:r w:rsidR="00E00E51">
        <w:rPr>
          <w:color w:val="000000"/>
          <w:sz w:val="28"/>
          <w:szCs w:val="28"/>
        </w:rPr>
        <w:t>муниципального района</w:t>
      </w:r>
      <w:r>
        <w:rPr>
          <w:color w:val="000000"/>
          <w:sz w:val="28"/>
          <w:szCs w:val="28"/>
        </w:rPr>
        <w:t xml:space="preserve"> пересекает железнодорожн</w:t>
      </w:r>
      <w:r w:rsidR="001F6710">
        <w:rPr>
          <w:color w:val="000000"/>
          <w:sz w:val="28"/>
          <w:szCs w:val="28"/>
        </w:rPr>
        <w:t>ые</w:t>
      </w:r>
      <w:r>
        <w:rPr>
          <w:color w:val="000000"/>
          <w:sz w:val="28"/>
          <w:szCs w:val="28"/>
        </w:rPr>
        <w:t xml:space="preserve"> лини</w:t>
      </w:r>
      <w:r w:rsidR="00E00E51">
        <w:rPr>
          <w:color w:val="000000"/>
          <w:sz w:val="28"/>
          <w:szCs w:val="28"/>
        </w:rPr>
        <w:t>и</w:t>
      </w:r>
      <w:r>
        <w:rPr>
          <w:color w:val="000000"/>
          <w:sz w:val="28"/>
          <w:szCs w:val="28"/>
        </w:rPr>
        <w:t xml:space="preserve"> </w:t>
      </w:r>
      <w:r w:rsidR="00E00E51">
        <w:rPr>
          <w:color w:val="000000"/>
          <w:sz w:val="28"/>
          <w:szCs w:val="28"/>
        </w:rPr>
        <w:t>«Москва – Волгоград» и «Иловля – Петров Вал».</w:t>
      </w:r>
    </w:p>
    <w:p w:rsidR="007816B5" w:rsidRPr="00E00E51" w:rsidRDefault="007816B5" w:rsidP="007816B5">
      <w:pPr>
        <w:spacing w:line="360" w:lineRule="auto"/>
        <w:ind w:left="993" w:firstLine="821"/>
        <w:jc w:val="both"/>
        <w:rPr>
          <w:color w:val="000000"/>
          <w:sz w:val="28"/>
          <w:szCs w:val="28"/>
        </w:rPr>
      </w:pPr>
      <w:r>
        <w:rPr>
          <w:color w:val="000000"/>
          <w:sz w:val="28"/>
          <w:szCs w:val="28"/>
        </w:rPr>
        <w:t xml:space="preserve">Мероприятия, предусмотренные на перспективу по развитию магистральной сети в Иловлинском районе – это устройство второй колеи железной дороги </w:t>
      </w:r>
      <w:r w:rsidR="00E00E51">
        <w:rPr>
          <w:color w:val="000000"/>
          <w:sz w:val="28"/>
          <w:szCs w:val="28"/>
        </w:rPr>
        <w:t xml:space="preserve"> на участке «Иловля – Лог»</w:t>
      </w:r>
      <w:r>
        <w:rPr>
          <w:color w:val="000000"/>
          <w:sz w:val="28"/>
          <w:szCs w:val="28"/>
        </w:rPr>
        <w:t xml:space="preserve">, протяженностью </w:t>
      </w:r>
      <w:smartTag w:uri="urn:schemas-microsoft-com:office:smarttags" w:element="metricconverter">
        <w:smartTagPr>
          <w:attr w:name="ProductID" w:val="64 км"/>
        </w:smartTagPr>
        <w:r>
          <w:rPr>
            <w:color w:val="000000"/>
            <w:sz w:val="28"/>
            <w:szCs w:val="28"/>
          </w:rPr>
          <w:t>64 км</w:t>
        </w:r>
      </w:smartTag>
      <w:r w:rsidR="00E00E51">
        <w:rPr>
          <w:color w:val="000000"/>
          <w:sz w:val="28"/>
          <w:szCs w:val="28"/>
        </w:rPr>
        <w:t xml:space="preserve"> на магистрали «Москва – Волгоград».</w:t>
      </w:r>
    </w:p>
    <w:p w:rsidR="007816B5" w:rsidRDefault="007816B5" w:rsidP="007816B5">
      <w:pPr>
        <w:spacing w:line="360" w:lineRule="auto"/>
        <w:ind w:left="993" w:firstLine="821"/>
        <w:jc w:val="both"/>
        <w:rPr>
          <w:color w:val="000000"/>
          <w:sz w:val="28"/>
          <w:szCs w:val="28"/>
        </w:rPr>
      </w:pPr>
      <w:r>
        <w:rPr>
          <w:color w:val="000000"/>
          <w:sz w:val="28"/>
          <w:szCs w:val="28"/>
        </w:rPr>
        <w:t xml:space="preserve">Участок железнодорожных путей </w:t>
      </w:r>
      <w:r w:rsidR="00E00E51">
        <w:rPr>
          <w:color w:val="000000"/>
          <w:sz w:val="28"/>
          <w:szCs w:val="28"/>
        </w:rPr>
        <w:t>«Петров Вал –</w:t>
      </w:r>
      <w:r>
        <w:rPr>
          <w:color w:val="000000"/>
          <w:sz w:val="28"/>
          <w:szCs w:val="28"/>
        </w:rPr>
        <w:t xml:space="preserve"> </w:t>
      </w:r>
      <w:r w:rsidR="00E00E51">
        <w:rPr>
          <w:color w:val="000000"/>
          <w:sz w:val="28"/>
          <w:szCs w:val="28"/>
        </w:rPr>
        <w:t>Иловля»</w:t>
      </w:r>
      <w:r>
        <w:rPr>
          <w:color w:val="000000"/>
          <w:sz w:val="28"/>
          <w:szCs w:val="28"/>
        </w:rPr>
        <w:t>, проходящей по территории района</w:t>
      </w:r>
      <w:r w:rsidR="00E00E51">
        <w:rPr>
          <w:color w:val="000000"/>
          <w:sz w:val="28"/>
          <w:szCs w:val="28"/>
        </w:rPr>
        <w:t>,</w:t>
      </w:r>
      <w:r>
        <w:rPr>
          <w:color w:val="000000"/>
          <w:sz w:val="28"/>
          <w:szCs w:val="28"/>
        </w:rPr>
        <w:t xml:space="preserve"> остается без изменений.</w:t>
      </w:r>
    </w:p>
    <w:p w:rsidR="007816B5" w:rsidRDefault="007816B5" w:rsidP="007816B5">
      <w:pPr>
        <w:spacing w:line="360" w:lineRule="auto"/>
        <w:ind w:left="993" w:firstLine="821"/>
        <w:jc w:val="both"/>
        <w:rPr>
          <w:color w:val="000000"/>
          <w:sz w:val="28"/>
          <w:szCs w:val="28"/>
        </w:rPr>
      </w:pPr>
      <w:r>
        <w:rPr>
          <w:color w:val="000000"/>
          <w:sz w:val="28"/>
          <w:szCs w:val="28"/>
        </w:rPr>
        <w:t xml:space="preserve">В 2003 году завершена электрификация железной дороги на участке </w:t>
      </w:r>
      <w:r w:rsidR="00FE42C4">
        <w:rPr>
          <w:color w:val="000000"/>
          <w:sz w:val="28"/>
          <w:szCs w:val="28"/>
        </w:rPr>
        <w:t>«</w:t>
      </w:r>
      <w:r>
        <w:rPr>
          <w:color w:val="000000"/>
          <w:sz w:val="28"/>
          <w:szCs w:val="28"/>
        </w:rPr>
        <w:t>Петров Вал</w:t>
      </w:r>
      <w:r w:rsidR="00FE42C4">
        <w:rPr>
          <w:color w:val="000000"/>
          <w:sz w:val="28"/>
          <w:szCs w:val="28"/>
        </w:rPr>
        <w:t xml:space="preserve"> –</w:t>
      </w:r>
      <w:r>
        <w:rPr>
          <w:color w:val="000000"/>
          <w:sz w:val="28"/>
          <w:szCs w:val="28"/>
        </w:rPr>
        <w:t xml:space="preserve"> Волгоград</w:t>
      </w:r>
      <w:r w:rsidR="00FE42C4">
        <w:rPr>
          <w:color w:val="000000"/>
          <w:sz w:val="28"/>
          <w:szCs w:val="28"/>
        </w:rPr>
        <w:t xml:space="preserve"> </w:t>
      </w:r>
      <w:r>
        <w:rPr>
          <w:color w:val="000000"/>
          <w:sz w:val="28"/>
          <w:szCs w:val="28"/>
        </w:rPr>
        <w:t>- Котельниково</w:t>
      </w:r>
      <w:r w:rsidR="00FE42C4">
        <w:rPr>
          <w:color w:val="000000"/>
          <w:sz w:val="28"/>
          <w:szCs w:val="28"/>
        </w:rPr>
        <w:t>»</w:t>
      </w:r>
      <w:r>
        <w:rPr>
          <w:color w:val="000000"/>
          <w:sz w:val="28"/>
          <w:szCs w:val="28"/>
        </w:rPr>
        <w:t>. В пределах района проходит участок  электрифицированной железной дороги от ст. Солодча до ст. Качалино, что позволило населению района получить более удобное и дешевое сообщение с городами Волгоград и Саратов.</w:t>
      </w:r>
    </w:p>
    <w:p w:rsidR="007816B5" w:rsidRPr="003B6FC2" w:rsidRDefault="003B6FC2" w:rsidP="007816B5">
      <w:pPr>
        <w:spacing w:line="360" w:lineRule="auto"/>
        <w:ind w:left="993" w:firstLine="821"/>
        <w:jc w:val="both"/>
        <w:rPr>
          <w:color w:val="000000"/>
          <w:sz w:val="28"/>
          <w:szCs w:val="28"/>
        </w:rPr>
      </w:pPr>
      <w:r>
        <w:rPr>
          <w:color w:val="000000"/>
          <w:sz w:val="28"/>
          <w:szCs w:val="28"/>
        </w:rPr>
        <w:t xml:space="preserve"> В настоящее время имеются железнодорожные вокзалы на станциях Иловля 1, Иловля 2 , На станции Качалино и станции Лог </w:t>
      </w:r>
    </w:p>
    <w:p w:rsidR="002F54D0" w:rsidRPr="007816B5" w:rsidRDefault="002F54D0" w:rsidP="002F54D0">
      <w:pPr>
        <w:spacing w:line="200" w:lineRule="atLeast"/>
        <w:jc w:val="both"/>
        <w:rPr>
          <w:rFonts w:eastAsia="Lucida Sans Unicode" w:cs="Tahoma"/>
          <w:sz w:val="24"/>
          <w:szCs w:val="24"/>
        </w:rPr>
      </w:pPr>
    </w:p>
    <w:p w:rsidR="007816B5" w:rsidRDefault="007816B5" w:rsidP="007816B5">
      <w:pPr>
        <w:spacing w:line="360" w:lineRule="auto"/>
        <w:ind w:left="1134" w:firstLine="850"/>
        <w:jc w:val="center"/>
        <w:rPr>
          <w:rFonts w:eastAsia="Lucida Sans Unicode" w:cs="Tahoma"/>
          <w:b/>
          <w:sz w:val="28"/>
          <w:szCs w:val="28"/>
        </w:rPr>
      </w:pPr>
      <w:r>
        <w:rPr>
          <w:rFonts w:eastAsia="Lucida Sans Unicode" w:cs="Tahoma"/>
          <w:sz w:val="28"/>
          <w:szCs w:val="28"/>
        </w:rPr>
        <w:br w:type="page"/>
      </w:r>
      <w:r>
        <w:rPr>
          <w:rFonts w:eastAsia="Lucida Sans Unicode" w:cs="Tahoma"/>
          <w:b/>
          <w:sz w:val="28"/>
          <w:szCs w:val="28"/>
        </w:rPr>
        <w:lastRenderedPageBreak/>
        <w:t>I. 3.2. Инженерная инфраструктура.</w:t>
      </w:r>
    </w:p>
    <w:p w:rsidR="007816B5" w:rsidRDefault="007816B5" w:rsidP="007816B5">
      <w:pPr>
        <w:spacing w:line="360" w:lineRule="auto"/>
        <w:ind w:left="1134" w:firstLine="850"/>
        <w:jc w:val="both"/>
        <w:rPr>
          <w:rFonts w:eastAsia="Lucida Sans Unicode" w:cs="Tahoma"/>
          <w:b/>
          <w:sz w:val="28"/>
          <w:szCs w:val="28"/>
        </w:rPr>
      </w:pPr>
    </w:p>
    <w:p w:rsidR="007816B5" w:rsidRDefault="007816B5" w:rsidP="007816B5">
      <w:pPr>
        <w:spacing w:line="360" w:lineRule="auto"/>
        <w:ind w:left="1134" w:firstLine="850"/>
        <w:jc w:val="center"/>
        <w:rPr>
          <w:rFonts w:eastAsia="Lucida Sans Unicode" w:cs="Tahoma"/>
          <w:b/>
          <w:sz w:val="28"/>
          <w:szCs w:val="28"/>
        </w:rPr>
      </w:pPr>
      <w:r>
        <w:rPr>
          <w:rFonts w:eastAsia="Lucida Sans Unicode" w:cs="Tahoma"/>
          <w:b/>
          <w:sz w:val="28"/>
          <w:szCs w:val="28"/>
        </w:rPr>
        <w:t>Водоснабжение.</w:t>
      </w:r>
    </w:p>
    <w:p w:rsidR="007816B5" w:rsidRDefault="007816B5" w:rsidP="007816B5">
      <w:pPr>
        <w:spacing w:line="360" w:lineRule="auto"/>
        <w:ind w:left="1134" w:firstLine="850"/>
        <w:jc w:val="both"/>
        <w:rPr>
          <w:rFonts w:eastAsia="Lucida Sans Unicode" w:cs="Tahoma"/>
          <w:sz w:val="28"/>
          <w:szCs w:val="28"/>
        </w:rPr>
      </w:pPr>
      <w:r>
        <w:rPr>
          <w:rFonts w:eastAsia="Lucida Sans Unicode" w:cs="Tahoma"/>
          <w:sz w:val="28"/>
          <w:szCs w:val="28"/>
        </w:rPr>
        <w:t xml:space="preserve">По условиям водоснабжения Иловлинский район находится в благоприятных условиях. Источниками водоснабжения района являются поверхностные водоемы и подземные воды. В границах района протекает 7 рек общей протяженностью </w:t>
      </w:r>
      <w:smartTag w:uri="urn:schemas-microsoft-com:office:smarttags" w:element="metricconverter">
        <w:smartTagPr>
          <w:attr w:name="ProductID" w:val="290 км"/>
        </w:smartTagPr>
        <w:r>
          <w:rPr>
            <w:rFonts w:eastAsia="Lucida Sans Unicode" w:cs="Tahoma"/>
            <w:sz w:val="28"/>
            <w:szCs w:val="28"/>
          </w:rPr>
          <w:t>290 км</w:t>
        </w:r>
      </w:smartTag>
      <w:r>
        <w:rPr>
          <w:rFonts w:eastAsia="Lucida Sans Unicode" w:cs="Tahoma"/>
          <w:sz w:val="28"/>
          <w:szCs w:val="28"/>
        </w:rPr>
        <w:t>, а также имеется 10 прудов.</w:t>
      </w:r>
    </w:p>
    <w:p w:rsidR="007816B5" w:rsidRDefault="007816B5" w:rsidP="007816B5">
      <w:pPr>
        <w:spacing w:line="360" w:lineRule="auto"/>
        <w:ind w:left="1134" w:firstLine="850"/>
        <w:jc w:val="both"/>
        <w:rPr>
          <w:rFonts w:eastAsia="Lucida Sans Unicode" w:cs="Tahoma"/>
          <w:sz w:val="28"/>
          <w:szCs w:val="28"/>
        </w:rPr>
      </w:pPr>
      <w:r>
        <w:rPr>
          <w:rFonts w:eastAsia="Lucida Sans Unicode" w:cs="Tahoma"/>
          <w:sz w:val="28"/>
          <w:szCs w:val="28"/>
        </w:rPr>
        <w:t>Общий забор воды составляет 11,6 млн.м</w:t>
      </w:r>
      <w:r w:rsidR="00410086">
        <w:rPr>
          <w:rFonts w:eastAsia="Lucida Sans Unicode" w:cs="Tahoma"/>
          <w:sz w:val="28"/>
          <w:szCs w:val="28"/>
          <w:vertAlign w:val="superscript"/>
        </w:rPr>
        <w:t>3</w:t>
      </w:r>
      <w:r>
        <w:rPr>
          <w:rFonts w:eastAsia="Lucida Sans Unicode" w:cs="Tahoma"/>
          <w:sz w:val="28"/>
          <w:szCs w:val="28"/>
        </w:rPr>
        <w:t>, в том числе из подземных источников – 3,4 млн.м</w:t>
      </w:r>
      <w:r w:rsidR="00410086">
        <w:rPr>
          <w:rFonts w:eastAsia="Lucida Sans Unicode" w:cs="Tahoma"/>
          <w:sz w:val="28"/>
          <w:szCs w:val="28"/>
          <w:vertAlign w:val="superscript"/>
        </w:rPr>
        <w:t>3</w:t>
      </w:r>
      <w:r>
        <w:rPr>
          <w:rFonts w:eastAsia="Lucida Sans Unicode" w:cs="Tahoma"/>
          <w:sz w:val="28"/>
          <w:szCs w:val="28"/>
        </w:rPr>
        <w:t>, из поверхностных источников -</w:t>
      </w:r>
      <w:r w:rsidR="00410086">
        <w:rPr>
          <w:rFonts w:eastAsia="Lucida Sans Unicode" w:cs="Tahoma"/>
          <w:sz w:val="28"/>
          <w:szCs w:val="28"/>
        </w:rPr>
        <w:t xml:space="preserve"> </w:t>
      </w:r>
      <w:r>
        <w:rPr>
          <w:rFonts w:eastAsia="Lucida Sans Unicode" w:cs="Tahoma"/>
          <w:sz w:val="28"/>
          <w:szCs w:val="28"/>
        </w:rPr>
        <w:t>8,2 млн.м</w:t>
      </w:r>
      <w:r w:rsidR="00410086">
        <w:rPr>
          <w:rFonts w:eastAsia="Lucida Sans Unicode" w:cs="Tahoma"/>
          <w:sz w:val="28"/>
          <w:szCs w:val="28"/>
          <w:vertAlign w:val="superscript"/>
        </w:rPr>
        <w:t>3</w:t>
      </w:r>
      <w:r>
        <w:rPr>
          <w:rFonts w:eastAsia="Lucida Sans Unicode" w:cs="Tahoma"/>
          <w:sz w:val="28"/>
          <w:szCs w:val="28"/>
        </w:rPr>
        <w:t>. Водоснабжение населения района в 14 сельских поселениях, в 46 населенных пунктах осуществляется из открытого водоисточника:</w:t>
      </w:r>
    </w:p>
    <w:p w:rsidR="007816B5" w:rsidRDefault="007816B5" w:rsidP="007816B5">
      <w:pPr>
        <w:spacing w:line="360" w:lineRule="auto"/>
        <w:ind w:left="1134" w:firstLine="850"/>
        <w:jc w:val="both"/>
        <w:rPr>
          <w:rFonts w:eastAsia="Lucida Sans Unicode" w:cs="Tahoma"/>
          <w:sz w:val="28"/>
          <w:szCs w:val="28"/>
        </w:rPr>
      </w:pPr>
      <w:r>
        <w:rPr>
          <w:rFonts w:eastAsia="Lucida Sans Unicode" w:cs="Tahoma"/>
          <w:sz w:val="28"/>
          <w:szCs w:val="28"/>
        </w:rPr>
        <w:t>-</w:t>
      </w:r>
      <w:r w:rsidR="00410086">
        <w:rPr>
          <w:rFonts w:eastAsia="Lucida Sans Unicode" w:cs="Tahoma"/>
          <w:sz w:val="28"/>
          <w:szCs w:val="28"/>
        </w:rPr>
        <w:t xml:space="preserve"> </w:t>
      </w:r>
      <w:r>
        <w:rPr>
          <w:rFonts w:eastAsia="Lucida Sans Unicode" w:cs="Tahoma"/>
          <w:sz w:val="28"/>
          <w:szCs w:val="28"/>
        </w:rPr>
        <w:t>р.п. Иловля – 12,5 тыс.м</w:t>
      </w:r>
      <w:r>
        <w:rPr>
          <w:rFonts w:eastAsia="Lucida Sans Unicode" w:cs="Tahoma"/>
          <w:sz w:val="28"/>
          <w:szCs w:val="28"/>
          <w:vertAlign w:val="superscript"/>
        </w:rPr>
        <w:t>з</w:t>
      </w:r>
      <w:r>
        <w:rPr>
          <w:rFonts w:eastAsia="Lucida Sans Unicode" w:cs="Tahoma"/>
          <w:sz w:val="28"/>
          <w:szCs w:val="28"/>
        </w:rPr>
        <w:t>/сутки на хозяйственно-питьевые нужды;</w:t>
      </w:r>
    </w:p>
    <w:p w:rsidR="007816B5" w:rsidRDefault="007816B5" w:rsidP="007816B5">
      <w:pPr>
        <w:spacing w:line="360" w:lineRule="auto"/>
        <w:ind w:left="1134" w:firstLine="850"/>
        <w:jc w:val="both"/>
        <w:rPr>
          <w:rFonts w:eastAsia="Lucida Sans Unicode" w:cs="Tahoma"/>
          <w:sz w:val="28"/>
          <w:szCs w:val="28"/>
        </w:rPr>
      </w:pPr>
      <w:r>
        <w:rPr>
          <w:rFonts w:eastAsia="Lucida Sans Unicode" w:cs="Tahoma"/>
          <w:sz w:val="28"/>
          <w:szCs w:val="28"/>
        </w:rPr>
        <w:t>-</w:t>
      </w:r>
      <w:r w:rsidR="00410086">
        <w:rPr>
          <w:rFonts w:eastAsia="Lucida Sans Unicode" w:cs="Tahoma"/>
          <w:sz w:val="28"/>
          <w:szCs w:val="28"/>
        </w:rPr>
        <w:t xml:space="preserve"> </w:t>
      </w:r>
      <w:r>
        <w:rPr>
          <w:rFonts w:eastAsia="Lucida Sans Unicode" w:cs="Tahoma"/>
          <w:sz w:val="28"/>
          <w:szCs w:val="28"/>
        </w:rPr>
        <w:t>с Бол.Ивановка – 0,1 тыс.м</w:t>
      </w:r>
      <w:r>
        <w:rPr>
          <w:rFonts w:eastAsia="Lucida Sans Unicode" w:cs="Tahoma"/>
          <w:sz w:val="28"/>
          <w:szCs w:val="28"/>
          <w:vertAlign w:val="superscript"/>
        </w:rPr>
        <w:t>з</w:t>
      </w:r>
      <w:r>
        <w:rPr>
          <w:rFonts w:eastAsia="Lucida Sans Unicode" w:cs="Tahoma"/>
          <w:sz w:val="28"/>
          <w:szCs w:val="28"/>
        </w:rPr>
        <w:t>/сут.- хозяйственно-питьевые нужды;</w:t>
      </w:r>
    </w:p>
    <w:p w:rsidR="007816B5" w:rsidRDefault="007816B5" w:rsidP="007816B5">
      <w:pPr>
        <w:spacing w:line="360" w:lineRule="auto"/>
        <w:ind w:left="1134" w:firstLine="850"/>
        <w:jc w:val="both"/>
        <w:rPr>
          <w:rFonts w:eastAsia="Lucida Sans Unicode" w:cs="Tahoma"/>
          <w:sz w:val="28"/>
          <w:szCs w:val="28"/>
        </w:rPr>
      </w:pPr>
      <w:r>
        <w:rPr>
          <w:rFonts w:eastAsia="Lucida Sans Unicode" w:cs="Tahoma"/>
          <w:sz w:val="28"/>
          <w:szCs w:val="28"/>
        </w:rPr>
        <w:t>-</w:t>
      </w:r>
      <w:r w:rsidR="00410086">
        <w:rPr>
          <w:rFonts w:eastAsia="Lucida Sans Unicode" w:cs="Tahoma"/>
          <w:sz w:val="28"/>
          <w:szCs w:val="28"/>
        </w:rPr>
        <w:t xml:space="preserve"> </w:t>
      </w:r>
      <w:r>
        <w:rPr>
          <w:rFonts w:eastAsia="Lucida Sans Unicode" w:cs="Tahoma"/>
          <w:sz w:val="28"/>
          <w:szCs w:val="28"/>
        </w:rPr>
        <w:t>ст.Трехостровская – 0,2 тыс.м</w:t>
      </w:r>
      <w:r>
        <w:rPr>
          <w:rFonts w:eastAsia="Lucida Sans Unicode" w:cs="Tahoma"/>
          <w:sz w:val="28"/>
          <w:szCs w:val="28"/>
          <w:vertAlign w:val="superscript"/>
        </w:rPr>
        <w:t>з</w:t>
      </w:r>
      <w:r>
        <w:rPr>
          <w:rFonts w:eastAsia="Lucida Sans Unicode" w:cs="Tahoma"/>
          <w:sz w:val="28"/>
          <w:szCs w:val="28"/>
        </w:rPr>
        <w:t>/сутки – хозяйственно-питьевые нужды.</w:t>
      </w:r>
    </w:p>
    <w:p w:rsidR="007816B5" w:rsidRDefault="004B457C" w:rsidP="007816B5">
      <w:pPr>
        <w:spacing w:line="360" w:lineRule="auto"/>
        <w:ind w:left="1134" w:firstLine="850"/>
        <w:jc w:val="both"/>
        <w:rPr>
          <w:rFonts w:eastAsia="Lucida Sans Unicode" w:cs="Tahoma"/>
          <w:sz w:val="28"/>
          <w:szCs w:val="28"/>
        </w:rPr>
      </w:pPr>
      <w:r>
        <w:rPr>
          <w:rFonts w:eastAsia="Lucida Sans Unicode" w:cs="Tahoma"/>
          <w:sz w:val="28"/>
          <w:szCs w:val="28"/>
        </w:rPr>
        <w:t>В Иловлинском муниципальном районе существуют 44 артезианские скважины, расположенные в 21 населенном пункте. Общий объем потребления составляет</w:t>
      </w:r>
      <w:r w:rsidR="007816B5">
        <w:rPr>
          <w:rFonts w:eastAsia="Lucida Sans Unicode" w:cs="Tahoma"/>
          <w:sz w:val="28"/>
          <w:szCs w:val="28"/>
        </w:rPr>
        <w:t xml:space="preserve"> </w:t>
      </w:r>
      <w:r>
        <w:rPr>
          <w:rFonts w:eastAsia="Lucida Sans Unicode" w:cs="Tahoma"/>
          <w:sz w:val="28"/>
          <w:szCs w:val="28"/>
        </w:rPr>
        <w:t xml:space="preserve">источников </w:t>
      </w:r>
      <w:r w:rsidR="007816B5">
        <w:rPr>
          <w:rFonts w:eastAsia="Lucida Sans Unicode" w:cs="Tahoma"/>
          <w:sz w:val="28"/>
          <w:szCs w:val="28"/>
        </w:rPr>
        <w:t>13415 тыс.м</w:t>
      </w:r>
      <w:r w:rsidR="007816B5">
        <w:rPr>
          <w:rFonts w:eastAsia="Lucida Sans Unicode" w:cs="Tahoma"/>
          <w:sz w:val="28"/>
          <w:szCs w:val="28"/>
          <w:vertAlign w:val="superscript"/>
        </w:rPr>
        <w:t>з</w:t>
      </w:r>
      <w:r w:rsidR="007816B5">
        <w:rPr>
          <w:rFonts w:eastAsia="Lucida Sans Unicode" w:cs="Tahoma"/>
          <w:sz w:val="28"/>
          <w:szCs w:val="28"/>
        </w:rPr>
        <w:t>/сут.</w:t>
      </w:r>
      <w:r>
        <w:rPr>
          <w:rFonts w:eastAsia="Lucida Sans Unicode" w:cs="Tahoma"/>
          <w:sz w:val="28"/>
          <w:szCs w:val="28"/>
        </w:rPr>
        <w:t xml:space="preserve"> Однако</w:t>
      </w:r>
      <w:r w:rsidR="007816B5">
        <w:rPr>
          <w:rFonts w:eastAsia="Lucida Sans Unicode" w:cs="Tahoma"/>
          <w:sz w:val="28"/>
          <w:szCs w:val="28"/>
        </w:rPr>
        <w:t xml:space="preserve"> 28 скважин </w:t>
      </w:r>
      <w:r>
        <w:rPr>
          <w:rFonts w:eastAsia="Lucida Sans Unicode" w:cs="Tahoma"/>
          <w:sz w:val="28"/>
          <w:szCs w:val="28"/>
        </w:rPr>
        <w:t xml:space="preserve">в настоящий момент </w:t>
      </w:r>
      <w:r w:rsidR="007816B5">
        <w:rPr>
          <w:rFonts w:eastAsia="Lucida Sans Unicode" w:cs="Tahoma"/>
          <w:sz w:val="28"/>
          <w:szCs w:val="28"/>
        </w:rPr>
        <w:t xml:space="preserve">не </w:t>
      </w:r>
      <w:r>
        <w:rPr>
          <w:rFonts w:eastAsia="Lucida Sans Unicode" w:cs="Tahoma"/>
          <w:sz w:val="28"/>
          <w:szCs w:val="28"/>
        </w:rPr>
        <w:t>функционируют</w:t>
      </w:r>
      <w:r w:rsidR="007816B5">
        <w:rPr>
          <w:rFonts w:eastAsia="Lucida Sans Unicode" w:cs="Tahoma"/>
          <w:sz w:val="28"/>
          <w:szCs w:val="28"/>
        </w:rPr>
        <w:t xml:space="preserve">, </w:t>
      </w:r>
      <w:r>
        <w:rPr>
          <w:rFonts w:eastAsia="Lucida Sans Unicode" w:cs="Tahoma"/>
          <w:sz w:val="28"/>
          <w:szCs w:val="28"/>
        </w:rPr>
        <w:t xml:space="preserve">из них 20 скважин в 11 населенных пунктах – </w:t>
      </w:r>
      <w:r w:rsidR="007816B5">
        <w:rPr>
          <w:rFonts w:eastAsia="Lucida Sans Unicode" w:cs="Tahoma"/>
          <w:sz w:val="28"/>
          <w:szCs w:val="28"/>
        </w:rPr>
        <w:t>муниципальны</w:t>
      </w:r>
      <w:r>
        <w:rPr>
          <w:rFonts w:eastAsia="Lucida Sans Unicode" w:cs="Tahoma"/>
          <w:sz w:val="28"/>
          <w:szCs w:val="28"/>
        </w:rPr>
        <w:t>е. Объем потребления</w:t>
      </w:r>
      <w:r w:rsidR="007816B5">
        <w:rPr>
          <w:rFonts w:eastAsia="Lucida Sans Unicode" w:cs="Tahoma"/>
          <w:sz w:val="28"/>
          <w:szCs w:val="28"/>
        </w:rPr>
        <w:t xml:space="preserve"> </w:t>
      </w:r>
      <w:r>
        <w:rPr>
          <w:rFonts w:eastAsia="Lucida Sans Unicode" w:cs="Tahoma"/>
          <w:sz w:val="28"/>
          <w:szCs w:val="28"/>
        </w:rPr>
        <w:t>неработающих</w:t>
      </w:r>
      <w:r w:rsidR="00771785">
        <w:rPr>
          <w:rFonts w:eastAsia="Lucida Sans Unicode" w:cs="Tahoma"/>
          <w:sz w:val="28"/>
          <w:szCs w:val="28"/>
        </w:rPr>
        <w:t xml:space="preserve"> </w:t>
      </w:r>
      <w:r>
        <w:rPr>
          <w:rFonts w:eastAsia="Lucida Sans Unicode" w:cs="Tahoma"/>
          <w:sz w:val="28"/>
          <w:szCs w:val="28"/>
        </w:rPr>
        <w:t>скважин составляет</w:t>
      </w:r>
      <w:r w:rsidR="007816B5">
        <w:rPr>
          <w:rFonts w:eastAsia="Lucida Sans Unicode" w:cs="Tahoma"/>
          <w:sz w:val="28"/>
          <w:szCs w:val="28"/>
        </w:rPr>
        <w:t xml:space="preserve"> 6,32 тыс.м</w:t>
      </w:r>
      <w:r w:rsidR="00410086">
        <w:rPr>
          <w:rFonts w:eastAsia="Lucida Sans Unicode" w:cs="Tahoma"/>
          <w:sz w:val="28"/>
          <w:szCs w:val="28"/>
          <w:vertAlign w:val="superscript"/>
        </w:rPr>
        <w:t>3</w:t>
      </w:r>
      <w:r w:rsidR="007816B5">
        <w:rPr>
          <w:rFonts w:eastAsia="Lucida Sans Unicode" w:cs="Tahoma"/>
          <w:sz w:val="28"/>
          <w:szCs w:val="28"/>
        </w:rPr>
        <w:t>.</w:t>
      </w:r>
    </w:p>
    <w:p w:rsidR="007816B5" w:rsidRDefault="007816B5" w:rsidP="007816B5">
      <w:pPr>
        <w:spacing w:line="360" w:lineRule="auto"/>
        <w:ind w:left="1134" w:firstLine="850"/>
        <w:jc w:val="both"/>
        <w:rPr>
          <w:rFonts w:eastAsia="Lucida Sans Unicode" w:cs="Tahoma"/>
          <w:sz w:val="28"/>
          <w:szCs w:val="28"/>
        </w:rPr>
      </w:pPr>
      <w:r>
        <w:rPr>
          <w:rFonts w:eastAsia="Lucida Sans Unicode" w:cs="Tahoma"/>
          <w:sz w:val="28"/>
          <w:szCs w:val="28"/>
        </w:rPr>
        <w:t>В районе проложен водопровод</w:t>
      </w:r>
      <w:r w:rsidR="00771785">
        <w:rPr>
          <w:rFonts w:eastAsia="Lucida Sans Unicode" w:cs="Tahoma"/>
          <w:sz w:val="28"/>
          <w:szCs w:val="28"/>
        </w:rPr>
        <w:t>,</w:t>
      </w:r>
      <w:r>
        <w:rPr>
          <w:rFonts w:eastAsia="Lucida Sans Unicode" w:cs="Tahoma"/>
          <w:sz w:val="28"/>
          <w:szCs w:val="28"/>
        </w:rPr>
        <w:t xml:space="preserve"> источником для которого является река Дон. Протяженность водопровода </w:t>
      </w:r>
      <w:smartTag w:uri="urn:schemas-microsoft-com:office:smarttags" w:element="metricconverter">
        <w:smartTagPr>
          <w:attr w:name="ProductID" w:val="15 км"/>
        </w:smartTagPr>
        <w:r>
          <w:rPr>
            <w:rFonts w:eastAsia="Lucida Sans Unicode" w:cs="Tahoma"/>
            <w:sz w:val="28"/>
            <w:szCs w:val="28"/>
          </w:rPr>
          <w:t>15 км</w:t>
        </w:r>
      </w:smartTag>
      <w:r>
        <w:rPr>
          <w:rFonts w:eastAsia="Lucida Sans Unicode" w:cs="Tahoma"/>
          <w:sz w:val="28"/>
          <w:szCs w:val="28"/>
        </w:rPr>
        <w:t>. Водой обеспечивается р.п. Иловля, КХК «Краснодонское»,  п.</w:t>
      </w:r>
      <w:r w:rsidR="00771785">
        <w:rPr>
          <w:rFonts w:eastAsia="Lucida Sans Unicode" w:cs="Tahoma"/>
          <w:sz w:val="28"/>
          <w:szCs w:val="28"/>
        </w:rPr>
        <w:t xml:space="preserve"> </w:t>
      </w:r>
      <w:r>
        <w:rPr>
          <w:rFonts w:eastAsia="Lucida Sans Unicode" w:cs="Tahoma"/>
          <w:sz w:val="28"/>
          <w:szCs w:val="28"/>
        </w:rPr>
        <w:t>Краснодонский.</w:t>
      </w:r>
    </w:p>
    <w:p w:rsidR="007816B5" w:rsidRDefault="007816B5" w:rsidP="007816B5">
      <w:pPr>
        <w:spacing w:line="360" w:lineRule="auto"/>
        <w:ind w:left="1134" w:firstLine="850"/>
        <w:jc w:val="both"/>
        <w:rPr>
          <w:rFonts w:eastAsia="Lucida Sans Unicode" w:cs="Tahoma"/>
          <w:sz w:val="28"/>
          <w:szCs w:val="28"/>
        </w:rPr>
      </w:pPr>
      <w:r>
        <w:rPr>
          <w:rFonts w:eastAsia="Lucida Sans Unicode" w:cs="Tahoma"/>
          <w:sz w:val="28"/>
          <w:szCs w:val="28"/>
        </w:rPr>
        <w:t xml:space="preserve">В п. Трехостровская </w:t>
      </w:r>
      <w:r w:rsidR="00FE42C4">
        <w:rPr>
          <w:rFonts w:eastAsia="Lucida Sans Unicode" w:cs="Tahoma"/>
          <w:sz w:val="28"/>
          <w:szCs w:val="28"/>
        </w:rPr>
        <w:t xml:space="preserve">имеются </w:t>
      </w:r>
      <w:r>
        <w:rPr>
          <w:rFonts w:eastAsia="Lucida Sans Unicode" w:cs="Tahoma"/>
          <w:sz w:val="28"/>
          <w:szCs w:val="28"/>
        </w:rPr>
        <w:t>водозаборные и водоочистные сооружения из р.</w:t>
      </w:r>
      <w:r w:rsidR="00FE42C4">
        <w:rPr>
          <w:rFonts w:eastAsia="Lucida Sans Unicode" w:cs="Tahoma"/>
          <w:sz w:val="28"/>
          <w:szCs w:val="28"/>
        </w:rPr>
        <w:t xml:space="preserve"> </w:t>
      </w:r>
      <w:r>
        <w:rPr>
          <w:rFonts w:eastAsia="Lucida Sans Unicode" w:cs="Tahoma"/>
          <w:sz w:val="28"/>
          <w:szCs w:val="28"/>
        </w:rPr>
        <w:t>Дон, производительностью 50 м</w:t>
      </w:r>
      <w:r w:rsidR="00410086">
        <w:rPr>
          <w:rFonts w:eastAsia="Lucida Sans Unicode" w:cs="Tahoma"/>
          <w:sz w:val="28"/>
          <w:szCs w:val="28"/>
          <w:vertAlign w:val="superscript"/>
        </w:rPr>
        <w:t>3</w:t>
      </w:r>
      <w:r>
        <w:rPr>
          <w:rFonts w:eastAsia="Lucida Sans Unicode" w:cs="Tahoma"/>
          <w:sz w:val="28"/>
          <w:szCs w:val="28"/>
        </w:rPr>
        <w:t>/сут. Очистка примитивная –</w:t>
      </w:r>
      <w:r w:rsidR="00FE42C4">
        <w:rPr>
          <w:rFonts w:eastAsia="Lucida Sans Unicode" w:cs="Tahoma"/>
          <w:sz w:val="28"/>
          <w:szCs w:val="28"/>
        </w:rPr>
        <w:t xml:space="preserve"> </w:t>
      </w:r>
      <w:r>
        <w:rPr>
          <w:rFonts w:eastAsia="Lucida Sans Unicode" w:cs="Tahoma"/>
          <w:sz w:val="28"/>
          <w:szCs w:val="28"/>
        </w:rPr>
        <w:t>отстаивание и хлорирование.</w:t>
      </w:r>
    </w:p>
    <w:p w:rsidR="007816B5" w:rsidRDefault="007816B5" w:rsidP="007816B5">
      <w:pPr>
        <w:spacing w:line="360" w:lineRule="auto"/>
        <w:ind w:left="1134" w:firstLine="850"/>
        <w:jc w:val="both"/>
        <w:rPr>
          <w:rFonts w:eastAsia="Lucida Sans Unicode" w:cs="Tahoma"/>
          <w:sz w:val="28"/>
          <w:szCs w:val="28"/>
        </w:rPr>
      </w:pPr>
      <w:r>
        <w:rPr>
          <w:rFonts w:eastAsia="Lucida Sans Unicode" w:cs="Tahoma"/>
          <w:sz w:val="28"/>
          <w:szCs w:val="28"/>
        </w:rPr>
        <w:t xml:space="preserve">Протяженность магистральных сетей – </w:t>
      </w:r>
      <w:smartTag w:uri="urn:schemas-microsoft-com:office:smarttags" w:element="metricconverter">
        <w:smartTagPr>
          <w:attr w:name="ProductID" w:val="173,7 км"/>
        </w:smartTagPr>
        <w:r>
          <w:rPr>
            <w:rFonts w:eastAsia="Lucida Sans Unicode" w:cs="Tahoma"/>
            <w:sz w:val="28"/>
            <w:szCs w:val="28"/>
          </w:rPr>
          <w:t>173,7 км</w:t>
        </w:r>
      </w:smartTag>
      <w:r w:rsidR="00410086">
        <w:rPr>
          <w:rFonts w:eastAsia="Lucida Sans Unicode" w:cs="Tahoma"/>
          <w:sz w:val="28"/>
          <w:szCs w:val="28"/>
        </w:rPr>
        <w:t>,</w:t>
      </w:r>
      <w:r>
        <w:rPr>
          <w:rFonts w:eastAsia="Lucida Sans Unicode" w:cs="Tahoma"/>
          <w:sz w:val="28"/>
          <w:szCs w:val="28"/>
        </w:rPr>
        <w:t xml:space="preserve"> износ – 86%. Резервуаров питьевой воды – 4 шт., на 3 тыс.м</w:t>
      </w:r>
      <w:r w:rsidR="00410086">
        <w:rPr>
          <w:rFonts w:eastAsia="Lucida Sans Unicode" w:cs="Tahoma"/>
          <w:sz w:val="28"/>
          <w:szCs w:val="28"/>
          <w:vertAlign w:val="superscript"/>
        </w:rPr>
        <w:t>3</w:t>
      </w:r>
      <w:r>
        <w:rPr>
          <w:rFonts w:eastAsia="Lucida Sans Unicode" w:cs="Tahoma"/>
          <w:sz w:val="28"/>
          <w:szCs w:val="28"/>
        </w:rPr>
        <w:t xml:space="preserve">. Башен Рожновского – 42 шт </w:t>
      </w:r>
      <w:r w:rsidR="00FE42C4">
        <w:rPr>
          <w:rFonts w:eastAsia="Lucida Sans Unicode" w:cs="Tahoma"/>
          <w:sz w:val="28"/>
          <w:szCs w:val="28"/>
        </w:rPr>
        <w:t>общей емкостью</w:t>
      </w:r>
      <w:r>
        <w:rPr>
          <w:rFonts w:eastAsia="Lucida Sans Unicode" w:cs="Tahoma"/>
          <w:sz w:val="28"/>
          <w:szCs w:val="28"/>
        </w:rPr>
        <w:t xml:space="preserve"> </w:t>
      </w:r>
      <w:smartTag w:uri="urn:schemas-microsoft-com:office:smarttags" w:element="metricconverter">
        <w:smartTagPr>
          <w:attr w:name="ProductID" w:val="720 м3"/>
        </w:smartTagPr>
        <w:r>
          <w:rPr>
            <w:rFonts w:eastAsia="Lucida Sans Unicode" w:cs="Tahoma"/>
            <w:sz w:val="28"/>
            <w:szCs w:val="28"/>
          </w:rPr>
          <w:t>720 м</w:t>
        </w:r>
        <w:r w:rsidR="00410086">
          <w:rPr>
            <w:rFonts w:eastAsia="Lucida Sans Unicode" w:cs="Tahoma"/>
            <w:sz w:val="28"/>
            <w:szCs w:val="28"/>
            <w:vertAlign w:val="superscript"/>
          </w:rPr>
          <w:t>3</w:t>
        </w:r>
      </w:smartTag>
      <w:r>
        <w:rPr>
          <w:rFonts w:eastAsia="Lucida Sans Unicode" w:cs="Tahoma"/>
          <w:sz w:val="28"/>
          <w:szCs w:val="28"/>
        </w:rPr>
        <w:t xml:space="preserve"> из них 10 шт</w:t>
      </w:r>
      <w:r w:rsidR="00FE42C4">
        <w:rPr>
          <w:rFonts w:eastAsia="Lucida Sans Unicode" w:cs="Tahoma"/>
          <w:sz w:val="28"/>
          <w:szCs w:val="28"/>
        </w:rPr>
        <w:t xml:space="preserve"> емкостью</w:t>
      </w:r>
      <w:r>
        <w:rPr>
          <w:rFonts w:eastAsia="Lucida Sans Unicode" w:cs="Tahoma"/>
          <w:sz w:val="28"/>
          <w:szCs w:val="28"/>
        </w:rPr>
        <w:t xml:space="preserve"> </w:t>
      </w:r>
      <w:smartTag w:uri="urn:schemas-microsoft-com:office:smarttags" w:element="metricconverter">
        <w:smartTagPr>
          <w:attr w:name="ProductID" w:val="495 м³"/>
        </w:smartTagPr>
        <w:r>
          <w:rPr>
            <w:rFonts w:eastAsia="Lucida Sans Unicode" w:cs="Tahoma"/>
            <w:sz w:val="28"/>
            <w:szCs w:val="28"/>
          </w:rPr>
          <w:t>495 м</w:t>
        </w:r>
        <w:r w:rsidR="00FE42C4">
          <w:rPr>
            <w:rFonts w:eastAsia="Lucida Sans Unicode"/>
            <w:sz w:val="28"/>
            <w:szCs w:val="28"/>
          </w:rPr>
          <w:t>³</w:t>
        </w:r>
      </w:smartTag>
      <w:r w:rsidR="00FE42C4">
        <w:rPr>
          <w:rFonts w:eastAsia="Lucida Sans Unicode"/>
          <w:sz w:val="28"/>
          <w:szCs w:val="28"/>
        </w:rPr>
        <w:t xml:space="preserve"> </w:t>
      </w:r>
      <w:r>
        <w:rPr>
          <w:rFonts w:eastAsia="Lucida Sans Unicode" w:cs="Tahoma"/>
          <w:sz w:val="28"/>
          <w:szCs w:val="28"/>
        </w:rPr>
        <w:t xml:space="preserve"> не работают.</w:t>
      </w:r>
    </w:p>
    <w:p w:rsidR="007816B5" w:rsidRDefault="00FE42C4" w:rsidP="007816B5">
      <w:pPr>
        <w:spacing w:line="360" w:lineRule="auto"/>
        <w:ind w:left="1134" w:firstLine="850"/>
        <w:jc w:val="both"/>
        <w:rPr>
          <w:rFonts w:eastAsia="Lucida Sans Unicode" w:cs="Tahoma"/>
          <w:sz w:val="28"/>
          <w:szCs w:val="28"/>
        </w:rPr>
      </w:pPr>
      <w:r>
        <w:rPr>
          <w:rFonts w:eastAsia="Lucida Sans Unicode" w:cs="Tahoma"/>
          <w:sz w:val="28"/>
          <w:szCs w:val="28"/>
        </w:rPr>
        <w:lastRenderedPageBreak/>
        <w:t>Обеспеченность</w:t>
      </w:r>
      <w:r w:rsidR="007816B5">
        <w:rPr>
          <w:rFonts w:eastAsia="Lucida Sans Unicode" w:cs="Tahoma"/>
          <w:sz w:val="28"/>
          <w:szCs w:val="28"/>
        </w:rPr>
        <w:t xml:space="preserve"> жилого фонда района водопроводом составляет 51 %, горячим водоснабжением </w:t>
      </w:r>
      <w:r w:rsidR="00410086">
        <w:rPr>
          <w:rFonts w:eastAsia="Lucida Sans Unicode" w:cs="Tahoma"/>
          <w:sz w:val="28"/>
          <w:szCs w:val="28"/>
        </w:rPr>
        <w:t xml:space="preserve">– </w:t>
      </w:r>
      <w:r w:rsidR="007816B5">
        <w:rPr>
          <w:rFonts w:eastAsia="Lucida Sans Unicode" w:cs="Tahoma"/>
          <w:sz w:val="28"/>
          <w:szCs w:val="28"/>
        </w:rPr>
        <w:t>24</w:t>
      </w:r>
      <w:r w:rsidR="00410086">
        <w:rPr>
          <w:rFonts w:eastAsia="Lucida Sans Unicode" w:cs="Tahoma"/>
          <w:sz w:val="28"/>
          <w:szCs w:val="28"/>
        </w:rPr>
        <w:t xml:space="preserve"> </w:t>
      </w:r>
      <w:r w:rsidR="007816B5">
        <w:rPr>
          <w:rFonts w:eastAsia="Lucida Sans Unicode" w:cs="Tahoma"/>
          <w:sz w:val="28"/>
          <w:szCs w:val="28"/>
        </w:rPr>
        <w:t>%.</w:t>
      </w:r>
    </w:p>
    <w:p w:rsidR="007816B5" w:rsidRDefault="007816B5" w:rsidP="00B80EDF">
      <w:pPr>
        <w:spacing w:line="360" w:lineRule="auto"/>
        <w:ind w:left="1134" w:firstLine="850"/>
        <w:jc w:val="both"/>
        <w:rPr>
          <w:rFonts w:eastAsia="Lucida Sans Unicode" w:cs="Tahoma"/>
          <w:sz w:val="28"/>
          <w:szCs w:val="28"/>
        </w:rPr>
      </w:pPr>
      <w:r>
        <w:rPr>
          <w:rFonts w:eastAsia="Lucida Sans Unicode" w:cs="Tahoma"/>
          <w:sz w:val="28"/>
          <w:szCs w:val="28"/>
        </w:rPr>
        <w:t xml:space="preserve">Системы центрального водоснабжения имеются лишь в р.п. Иловля. Общая протяженность инженерных сетей </w:t>
      </w:r>
      <w:r w:rsidR="00B80EDF">
        <w:rPr>
          <w:rFonts w:eastAsia="Lucida Sans Unicode" w:cs="Tahoma"/>
          <w:sz w:val="28"/>
          <w:szCs w:val="28"/>
        </w:rPr>
        <w:t xml:space="preserve">по р.п. Иловля </w:t>
      </w:r>
      <w:smartTag w:uri="urn:schemas-microsoft-com:office:smarttags" w:element="metricconverter">
        <w:smartTagPr>
          <w:attr w:name="ProductID" w:val="641 км"/>
        </w:smartTagPr>
        <w:r>
          <w:rPr>
            <w:rFonts w:eastAsia="Lucida Sans Unicode" w:cs="Tahoma"/>
            <w:sz w:val="28"/>
            <w:szCs w:val="28"/>
          </w:rPr>
          <w:t>641 км</w:t>
        </w:r>
      </w:smartTag>
      <w:r>
        <w:rPr>
          <w:rFonts w:eastAsia="Lucida Sans Unicode" w:cs="Tahoma"/>
          <w:sz w:val="28"/>
          <w:szCs w:val="28"/>
        </w:rPr>
        <w:t>. Износ водопроводных сетей</w:t>
      </w:r>
      <w:r w:rsidR="00B80EDF">
        <w:rPr>
          <w:rFonts w:eastAsia="Lucida Sans Unicode" w:cs="Tahoma"/>
          <w:sz w:val="28"/>
          <w:szCs w:val="28"/>
        </w:rPr>
        <w:t xml:space="preserve"> </w:t>
      </w:r>
      <w:r>
        <w:rPr>
          <w:rFonts w:eastAsia="Lucida Sans Unicode" w:cs="Tahoma"/>
          <w:sz w:val="28"/>
          <w:szCs w:val="28"/>
        </w:rPr>
        <w:t>составляет</w:t>
      </w:r>
      <w:r w:rsidRPr="00B80EDF">
        <w:rPr>
          <w:rFonts w:eastAsia="Lucida Sans Unicode" w:cs="Tahoma"/>
          <w:sz w:val="28"/>
          <w:szCs w:val="28"/>
        </w:rPr>
        <w:t xml:space="preserve"> </w:t>
      </w:r>
      <w:r>
        <w:rPr>
          <w:rFonts w:eastAsia="Lucida Sans Unicode" w:cs="Tahoma"/>
          <w:sz w:val="28"/>
          <w:szCs w:val="28"/>
        </w:rPr>
        <w:t>более</w:t>
      </w:r>
      <w:r w:rsidRPr="00B80EDF">
        <w:rPr>
          <w:rFonts w:eastAsia="Lucida Sans Unicode" w:cs="Tahoma"/>
          <w:sz w:val="28"/>
          <w:szCs w:val="28"/>
        </w:rPr>
        <w:t xml:space="preserve"> </w:t>
      </w:r>
      <w:r>
        <w:rPr>
          <w:rFonts w:eastAsia="Lucida Sans Unicode" w:cs="Tahoma"/>
          <w:sz w:val="28"/>
          <w:szCs w:val="28"/>
        </w:rPr>
        <w:t>50%.</w:t>
      </w:r>
      <w:r>
        <w:br w:type="page"/>
      </w:r>
      <w:r>
        <w:rPr>
          <w:rFonts w:eastAsia="Lucida Sans Unicode" w:cs="Tahoma"/>
          <w:b/>
          <w:sz w:val="28"/>
          <w:szCs w:val="28"/>
        </w:rPr>
        <w:lastRenderedPageBreak/>
        <w:t>Водоснабжение Иловлинского муниципального района</w:t>
      </w:r>
    </w:p>
    <w:p w:rsidR="007816B5" w:rsidRDefault="007816B5" w:rsidP="007816B5">
      <w:pPr>
        <w:pStyle w:val="a4"/>
      </w:pPr>
    </w:p>
    <w:tbl>
      <w:tblPr>
        <w:tblW w:w="0" w:type="auto"/>
        <w:tblInd w:w="1242" w:type="dxa"/>
        <w:tblLayout w:type="fixed"/>
        <w:tblLook w:val="0000"/>
      </w:tblPr>
      <w:tblGrid>
        <w:gridCol w:w="625"/>
        <w:gridCol w:w="2022"/>
        <w:gridCol w:w="1843"/>
        <w:gridCol w:w="1241"/>
        <w:gridCol w:w="1530"/>
        <w:gridCol w:w="1482"/>
        <w:gridCol w:w="1092"/>
      </w:tblGrid>
      <w:tr w:rsidR="00410086" w:rsidRPr="00410086">
        <w:trPr>
          <w:trHeight w:val="601"/>
        </w:trPr>
        <w:tc>
          <w:tcPr>
            <w:tcW w:w="625" w:type="dxa"/>
            <w:vMerge w:val="restart"/>
            <w:tcBorders>
              <w:top w:val="single" w:sz="4" w:space="0" w:color="000000"/>
              <w:left w:val="single" w:sz="4" w:space="0" w:color="000000"/>
            </w:tcBorders>
          </w:tcPr>
          <w:p w:rsidR="00410086" w:rsidRPr="00410086" w:rsidRDefault="00410086" w:rsidP="00410086">
            <w:pPr>
              <w:snapToGrid w:val="0"/>
              <w:spacing w:line="200" w:lineRule="atLeast"/>
              <w:jc w:val="center"/>
              <w:rPr>
                <w:rFonts w:eastAsia="Lucida Sans Unicode" w:cs="Tahoma"/>
                <w:b/>
                <w:bCs/>
                <w:i/>
                <w:iCs/>
                <w:sz w:val="24"/>
                <w:szCs w:val="24"/>
              </w:rPr>
            </w:pPr>
            <w:r w:rsidRPr="00410086">
              <w:rPr>
                <w:rFonts w:eastAsia="Lucida Sans Unicode" w:cs="Tahoma"/>
                <w:b/>
                <w:bCs/>
                <w:i/>
                <w:iCs/>
                <w:sz w:val="24"/>
                <w:szCs w:val="24"/>
              </w:rPr>
              <w:t>№</w:t>
            </w:r>
          </w:p>
          <w:p w:rsidR="00410086" w:rsidRPr="00410086" w:rsidRDefault="00410086" w:rsidP="00410086">
            <w:pPr>
              <w:snapToGrid w:val="0"/>
              <w:spacing w:line="200" w:lineRule="atLeast"/>
              <w:jc w:val="center"/>
              <w:rPr>
                <w:rFonts w:eastAsia="Lucida Sans Unicode" w:cs="Tahoma"/>
                <w:b/>
                <w:bCs/>
                <w:i/>
                <w:iCs/>
                <w:sz w:val="24"/>
                <w:szCs w:val="24"/>
              </w:rPr>
            </w:pPr>
            <w:r w:rsidRPr="00410086">
              <w:rPr>
                <w:rFonts w:eastAsia="Lucida Sans Unicode" w:cs="Tahoma"/>
                <w:b/>
                <w:bCs/>
                <w:i/>
                <w:iCs/>
                <w:sz w:val="24"/>
                <w:szCs w:val="24"/>
              </w:rPr>
              <w:t>п/п</w:t>
            </w:r>
          </w:p>
        </w:tc>
        <w:tc>
          <w:tcPr>
            <w:tcW w:w="2022" w:type="dxa"/>
            <w:vMerge w:val="restart"/>
            <w:tcBorders>
              <w:top w:val="single" w:sz="4" w:space="0" w:color="000000"/>
              <w:left w:val="single" w:sz="4" w:space="0" w:color="000000"/>
            </w:tcBorders>
          </w:tcPr>
          <w:p w:rsidR="00410086" w:rsidRPr="00410086" w:rsidRDefault="00410086" w:rsidP="00AC5BFE">
            <w:pPr>
              <w:snapToGrid w:val="0"/>
              <w:spacing w:line="200" w:lineRule="atLeast"/>
              <w:jc w:val="center"/>
              <w:rPr>
                <w:rFonts w:eastAsia="Lucida Sans Unicode" w:cs="Tahoma"/>
                <w:b/>
                <w:bCs/>
                <w:i/>
                <w:iCs/>
                <w:sz w:val="24"/>
                <w:szCs w:val="24"/>
              </w:rPr>
            </w:pPr>
            <w:r w:rsidRPr="00410086">
              <w:rPr>
                <w:rFonts w:eastAsia="Lucida Sans Unicode" w:cs="Tahoma"/>
                <w:b/>
                <w:bCs/>
                <w:i/>
                <w:iCs/>
                <w:sz w:val="24"/>
                <w:szCs w:val="24"/>
              </w:rPr>
              <w:t>Наименование населенного пункт</w:t>
            </w:r>
          </w:p>
        </w:tc>
        <w:tc>
          <w:tcPr>
            <w:tcW w:w="1843" w:type="dxa"/>
            <w:vMerge w:val="restart"/>
            <w:tcBorders>
              <w:top w:val="single" w:sz="4" w:space="0" w:color="000000"/>
              <w:left w:val="single" w:sz="4" w:space="0" w:color="000000"/>
            </w:tcBorders>
          </w:tcPr>
          <w:p w:rsidR="00410086" w:rsidRPr="00410086" w:rsidRDefault="00410086" w:rsidP="00410086">
            <w:pPr>
              <w:snapToGrid w:val="0"/>
              <w:spacing w:line="200" w:lineRule="atLeast"/>
              <w:jc w:val="center"/>
              <w:rPr>
                <w:rFonts w:eastAsia="Lucida Sans Unicode" w:cs="Tahoma"/>
                <w:b/>
                <w:bCs/>
                <w:i/>
                <w:iCs/>
                <w:sz w:val="22"/>
                <w:szCs w:val="22"/>
              </w:rPr>
            </w:pPr>
            <w:r w:rsidRPr="00410086">
              <w:rPr>
                <w:rFonts w:eastAsia="Lucida Sans Unicode" w:cs="Tahoma"/>
                <w:b/>
                <w:bCs/>
                <w:i/>
                <w:iCs/>
                <w:sz w:val="22"/>
                <w:szCs w:val="22"/>
              </w:rPr>
              <w:t xml:space="preserve">Водозабор из открытого водоисточника </w:t>
            </w:r>
          </w:p>
          <w:p w:rsidR="00410086" w:rsidRPr="00410086" w:rsidRDefault="00410086" w:rsidP="00410086">
            <w:pPr>
              <w:snapToGrid w:val="0"/>
              <w:spacing w:line="200" w:lineRule="atLeast"/>
              <w:jc w:val="center"/>
              <w:rPr>
                <w:rFonts w:eastAsia="Lucida Sans Unicode" w:cs="Tahoma"/>
                <w:b/>
                <w:bCs/>
                <w:i/>
                <w:iCs/>
                <w:sz w:val="24"/>
                <w:szCs w:val="24"/>
              </w:rPr>
            </w:pPr>
            <w:r w:rsidRPr="00410086">
              <w:rPr>
                <w:rFonts w:eastAsia="Lucida Sans Unicode" w:cs="Tahoma"/>
                <w:b/>
                <w:bCs/>
                <w:i/>
                <w:iCs/>
                <w:sz w:val="22"/>
                <w:szCs w:val="22"/>
              </w:rPr>
              <w:t>шт./тыс.м</w:t>
            </w:r>
            <w:r w:rsidRPr="00410086">
              <w:rPr>
                <w:rFonts w:eastAsia="Lucida Sans Unicode" w:cs="Tahoma"/>
                <w:b/>
                <w:bCs/>
                <w:i/>
                <w:iCs/>
                <w:sz w:val="22"/>
                <w:szCs w:val="22"/>
                <w:vertAlign w:val="superscript"/>
              </w:rPr>
              <w:t>3</w:t>
            </w:r>
            <w:r w:rsidRPr="00410086">
              <w:rPr>
                <w:rFonts w:eastAsia="Lucida Sans Unicode" w:cs="Tahoma"/>
                <w:b/>
                <w:bCs/>
                <w:i/>
                <w:iCs/>
                <w:sz w:val="22"/>
                <w:szCs w:val="22"/>
              </w:rPr>
              <w:t>сут.</w:t>
            </w:r>
          </w:p>
        </w:tc>
        <w:tc>
          <w:tcPr>
            <w:tcW w:w="2771" w:type="dxa"/>
            <w:gridSpan w:val="2"/>
            <w:tcBorders>
              <w:top w:val="single" w:sz="4" w:space="0" w:color="000000"/>
              <w:left w:val="single" w:sz="4" w:space="0" w:color="000000"/>
              <w:bottom w:val="single" w:sz="4" w:space="0" w:color="auto"/>
            </w:tcBorders>
          </w:tcPr>
          <w:p w:rsidR="00410086" w:rsidRPr="00410086" w:rsidRDefault="00410086" w:rsidP="00AC5BFE">
            <w:pPr>
              <w:snapToGrid w:val="0"/>
              <w:spacing w:line="200" w:lineRule="atLeast"/>
              <w:jc w:val="center"/>
              <w:rPr>
                <w:rFonts w:eastAsia="Lucida Sans Unicode" w:cs="Tahoma"/>
                <w:b/>
                <w:bCs/>
                <w:i/>
                <w:iCs/>
                <w:sz w:val="24"/>
                <w:szCs w:val="24"/>
              </w:rPr>
            </w:pPr>
            <w:r w:rsidRPr="00410086">
              <w:rPr>
                <w:rFonts w:eastAsia="Lucida Sans Unicode" w:cs="Tahoma"/>
                <w:b/>
                <w:bCs/>
                <w:i/>
                <w:iCs/>
                <w:sz w:val="24"/>
                <w:szCs w:val="24"/>
              </w:rPr>
              <w:t>Артскважины шт./тыс.мз.сут.</w:t>
            </w:r>
          </w:p>
        </w:tc>
        <w:tc>
          <w:tcPr>
            <w:tcW w:w="1482" w:type="dxa"/>
            <w:vMerge w:val="restart"/>
            <w:tcBorders>
              <w:top w:val="single" w:sz="4" w:space="0" w:color="000000"/>
              <w:left w:val="single" w:sz="4" w:space="0" w:color="000000"/>
            </w:tcBorders>
          </w:tcPr>
          <w:p w:rsidR="00410086" w:rsidRPr="00410086" w:rsidRDefault="00410086" w:rsidP="00410086">
            <w:pPr>
              <w:snapToGrid w:val="0"/>
              <w:spacing w:line="200" w:lineRule="atLeast"/>
              <w:jc w:val="center"/>
              <w:rPr>
                <w:rFonts w:eastAsia="Lucida Sans Unicode" w:cs="Tahoma"/>
                <w:b/>
                <w:bCs/>
                <w:i/>
                <w:iCs/>
                <w:sz w:val="24"/>
                <w:szCs w:val="24"/>
              </w:rPr>
            </w:pPr>
            <w:r w:rsidRPr="00410086">
              <w:rPr>
                <w:rFonts w:eastAsia="Lucida Sans Unicode" w:cs="Tahoma"/>
                <w:b/>
                <w:bCs/>
                <w:i/>
                <w:iCs/>
                <w:sz w:val="24"/>
                <w:szCs w:val="24"/>
              </w:rPr>
              <w:t>Колодцы,</w:t>
            </w:r>
          </w:p>
          <w:p w:rsidR="00410086" w:rsidRPr="00410086" w:rsidRDefault="00410086" w:rsidP="00410086">
            <w:pPr>
              <w:spacing w:line="200" w:lineRule="atLeast"/>
              <w:jc w:val="center"/>
              <w:rPr>
                <w:rFonts w:eastAsia="Lucida Sans Unicode" w:cs="Tahoma"/>
                <w:b/>
                <w:bCs/>
                <w:i/>
                <w:iCs/>
                <w:sz w:val="24"/>
                <w:szCs w:val="24"/>
              </w:rPr>
            </w:pPr>
            <w:r w:rsidRPr="00410086">
              <w:rPr>
                <w:rFonts w:eastAsia="Lucida Sans Unicode" w:cs="Tahoma"/>
                <w:b/>
                <w:bCs/>
                <w:i/>
                <w:iCs/>
                <w:sz w:val="24"/>
                <w:szCs w:val="24"/>
              </w:rPr>
              <w:t>частные</w:t>
            </w:r>
          </w:p>
          <w:p w:rsidR="00410086" w:rsidRPr="00410086" w:rsidRDefault="00410086" w:rsidP="00410086">
            <w:pPr>
              <w:spacing w:line="200" w:lineRule="atLeast"/>
              <w:jc w:val="center"/>
              <w:rPr>
                <w:rFonts w:eastAsia="Lucida Sans Unicode" w:cs="Tahoma"/>
                <w:b/>
                <w:bCs/>
                <w:i/>
                <w:iCs/>
                <w:sz w:val="24"/>
                <w:szCs w:val="24"/>
              </w:rPr>
            </w:pPr>
            <w:r w:rsidRPr="00410086">
              <w:rPr>
                <w:rFonts w:eastAsia="Lucida Sans Unicode" w:cs="Tahoma"/>
                <w:b/>
                <w:bCs/>
                <w:i/>
                <w:iCs/>
                <w:sz w:val="24"/>
                <w:szCs w:val="24"/>
              </w:rPr>
              <w:t>скважины</w:t>
            </w:r>
          </w:p>
          <w:p w:rsidR="00410086" w:rsidRPr="00410086" w:rsidRDefault="00410086" w:rsidP="00410086">
            <w:pPr>
              <w:snapToGrid w:val="0"/>
              <w:spacing w:line="200" w:lineRule="atLeast"/>
              <w:jc w:val="center"/>
              <w:rPr>
                <w:rFonts w:eastAsia="Lucida Sans Unicode" w:cs="Tahoma"/>
                <w:b/>
                <w:bCs/>
                <w:i/>
                <w:iCs/>
                <w:sz w:val="24"/>
                <w:szCs w:val="24"/>
              </w:rPr>
            </w:pPr>
            <w:r w:rsidRPr="00410086">
              <w:rPr>
                <w:rFonts w:eastAsia="Lucida Sans Unicode" w:cs="Tahoma"/>
                <w:b/>
                <w:bCs/>
                <w:i/>
                <w:iCs/>
                <w:sz w:val="24"/>
                <w:szCs w:val="24"/>
              </w:rPr>
              <w:t>шт./м</w:t>
            </w:r>
            <w:r w:rsidRPr="00410086">
              <w:rPr>
                <w:rFonts w:eastAsia="Lucida Sans Unicode" w:cs="Tahoma"/>
                <w:b/>
                <w:bCs/>
                <w:i/>
                <w:iCs/>
                <w:sz w:val="24"/>
                <w:szCs w:val="24"/>
                <w:vertAlign w:val="superscript"/>
              </w:rPr>
              <w:t>3</w:t>
            </w:r>
            <w:r w:rsidRPr="00410086">
              <w:rPr>
                <w:rFonts w:eastAsia="Lucida Sans Unicode" w:cs="Tahoma"/>
                <w:b/>
                <w:bCs/>
                <w:i/>
                <w:iCs/>
                <w:sz w:val="24"/>
                <w:szCs w:val="24"/>
              </w:rPr>
              <w:t>сут.</w:t>
            </w:r>
          </w:p>
        </w:tc>
        <w:tc>
          <w:tcPr>
            <w:tcW w:w="1092" w:type="dxa"/>
            <w:vMerge w:val="restart"/>
            <w:tcBorders>
              <w:top w:val="single" w:sz="4" w:space="0" w:color="000000"/>
              <w:left w:val="single" w:sz="4" w:space="0" w:color="000000"/>
              <w:right w:val="single" w:sz="4" w:space="0" w:color="000000"/>
            </w:tcBorders>
          </w:tcPr>
          <w:p w:rsidR="00410086" w:rsidRPr="00410086" w:rsidRDefault="00410086" w:rsidP="00410086">
            <w:pPr>
              <w:snapToGrid w:val="0"/>
              <w:spacing w:line="200" w:lineRule="atLeast"/>
              <w:jc w:val="center"/>
              <w:rPr>
                <w:rFonts w:eastAsia="Lucida Sans Unicode" w:cs="Tahoma"/>
                <w:b/>
                <w:bCs/>
                <w:i/>
                <w:iCs/>
                <w:sz w:val="24"/>
                <w:szCs w:val="24"/>
              </w:rPr>
            </w:pPr>
            <w:r w:rsidRPr="00410086">
              <w:rPr>
                <w:rFonts w:eastAsia="Lucida Sans Unicode" w:cs="Tahoma"/>
                <w:b/>
                <w:bCs/>
                <w:i/>
                <w:iCs/>
                <w:sz w:val="24"/>
                <w:szCs w:val="24"/>
              </w:rPr>
              <w:t xml:space="preserve">Родники </w:t>
            </w:r>
          </w:p>
          <w:p w:rsidR="00410086" w:rsidRDefault="00410086" w:rsidP="00410086">
            <w:pPr>
              <w:snapToGrid w:val="0"/>
              <w:spacing w:line="200" w:lineRule="atLeast"/>
              <w:jc w:val="center"/>
              <w:rPr>
                <w:rFonts w:eastAsia="Lucida Sans Unicode" w:cs="Tahoma"/>
                <w:b/>
                <w:bCs/>
                <w:i/>
                <w:iCs/>
                <w:sz w:val="24"/>
                <w:szCs w:val="24"/>
              </w:rPr>
            </w:pPr>
            <w:r w:rsidRPr="00410086">
              <w:rPr>
                <w:rFonts w:eastAsia="Lucida Sans Unicode" w:cs="Tahoma"/>
                <w:b/>
                <w:bCs/>
                <w:i/>
                <w:iCs/>
                <w:sz w:val="24"/>
                <w:szCs w:val="24"/>
              </w:rPr>
              <w:t>шт./м</w:t>
            </w:r>
            <w:r w:rsidRPr="00410086">
              <w:rPr>
                <w:rFonts w:eastAsia="Lucida Sans Unicode" w:cs="Tahoma"/>
                <w:b/>
                <w:bCs/>
                <w:i/>
                <w:iCs/>
                <w:sz w:val="24"/>
                <w:szCs w:val="24"/>
                <w:vertAlign w:val="superscript"/>
              </w:rPr>
              <w:t>3</w:t>
            </w:r>
          </w:p>
          <w:p w:rsidR="00410086" w:rsidRPr="00410086" w:rsidRDefault="00410086" w:rsidP="00410086">
            <w:pPr>
              <w:snapToGrid w:val="0"/>
              <w:spacing w:line="200" w:lineRule="atLeast"/>
              <w:jc w:val="center"/>
              <w:rPr>
                <w:rFonts w:eastAsia="Lucida Sans Unicode" w:cs="Tahoma"/>
                <w:b/>
                <w:bCs/>
                <w:i/>
                <w:iCs/>
                <w:sz w:val="24"/>
                <w:szCs w:val="24"/>
              </w:rPr>
            </w:pPr>
            <w:r w:rsidRPr="00410086">
              <w:rPr>
                <w:rFonts w:eastAsia="Lucida Sans Unicode" w:cs="Tahoma"/>
                <w:b/>
                <w:bCs/>
                <w:i/>
                <w:iCs/>
                <w:sz w:val="24"/>
                <w:szCs w:val="24"/>
              </w:rPr>
              <w:t>сут.</w:t>
            </w:r>
          </w:p>
        </w:tc>
      </w:tr>
      <w:tr w:rsidR="00410086" w:rsidRPr="00410086">
        <w:trPr>
          <w:trHeight w:val="510"/>
        </w:trPr>
        <w:tc>
          <w:tcPr>
            <w:tcW w:w="625" w:type="dxa"/>
            <w:vMerge/>
            <w:tcBorders>
              <w:left w:val="single" w:sz="4" w:space="0" w:color="000000"/>
              <w:bottom w:val="single" w:sz="4" w:space="0" w:color="000000"/>
            </w:tcBorders>
          </w:tcPr>
          <w:p w:rsidR="00410086" w:rsidRPr="00410086" w:rsidRDefault="00410086" w:rsidP="00410086">
            <w:pPr>
              <w:snapToGrid w:val="0"/>
              <w:spacing w:line="200" w:lineRule="atLeast"/>
              <w:jc w:val="center"/>
              <w:rPr>
                <w:rFonts w:eastAsia="Lucida Sans Unicode" w:cs="Tahoma"/>
                <w:b/>
                <w:bCs/>
                <w:i/>
                <w:iCs/>
                <w:sz w:val="24"/>
                <w:szCs w:val="24"/>
              </w:rPr>
            </w:pPr>
          </w:p>
        </w:tc>
        <w:tc>
          <w:tcPr>
            <w:tcW w:w="2022" w:type="dxa"/>
            <w:vMerge/>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b/>
                <w:bCs/>
                <w:i/>
                <w:iCs/>
                <w:sz w:val="24"/>
                <w:szCs w:val="24"/>
              </w:rPr>
            </w:pPr>
          </w:p>
        </w:tc>
        <w:tc>
          <w:tcPr>
            <w:tcW w:w="1843" w:type="dxa"/>
            <w:vMerge/>
            <w:tcBorders>
              <w:left w:val="single" w:sz="4" w:space="0" w:color="000000"/>
              <w:bottom w:val="single" w:sz="4" w:space="0" w:color="000000"/>
            </w:tcBorders>
          </w:tcPr>
          <w:p w:rsidR="00410086" w:rsidRPr="00410086" w:rsidRDefault="00410086" w:rsidP="00410086">
            <w:pPr>
              <w:snapToGrid w:val="0"/>
              <w:spacing w:line="200" w:lineRule="atLeast"/>
              <w:jc w:val="center"/>
              <w:rPr>
                <w:rFonts w:eastAsia="Lucida Sans Unicode" w:cs="Tahoma"/>
                <w:b/>
                <w:bCs/>
                <w:i/>
                <w:iCs/>
                <w:sz w:val="24"/>
                <w:szCs w:val="24"/>
              </w:rPr>
            </w:pPr>
          </w:p>
        </w:tc>
        <w:tc>
          <w:tcPr>
            <w:tcW w:w="1241" w:type="dxa"/>
            <w:tcBorders>
              <w:top w:val="single" w:sz="4" w:space="0" w:color="auto"/>
              <w:left w:val="single" w:sz="4" w:space="0" w:color="000000"/>
              <w:bottom w:val="single" w:sz="4" w:space="0" w:color="000000"/>
              <w:right w:val="single" w:sz="4" w:space="0" w:color="auto"/>
            </w:tcBorders>
          </w:tcPr>
          <w:p w:rsidR="00410086" w:rsidRPr="00410086" w:rsidRDefault="00410086" w:rsidP="00AC5BFE">
            <w:pPr>
              <w:snapToGrid w:val="0"/>
              <w:spacing w:line="200" w:lineRule="atLeast"/>
              <w:jc w:val="center"/>
              <w:rPr>
                <w:rFonts w:eastAsia="Lucida Sans Unicode" w:cs="Tahoma"/>
                <w:b/>
                <w:bCs/>
                <w:i/>
                <w:iCs/>
                <w:sz w:val="24"/>
                <w:szCs w:val="24"/>
              </w:rPr>
            </w:pPr>
            <w:r w:rsidRPr="00410086">
              <w:rPr>
                <w:rFonts w:eastAsia="Lucida Sans Unicode" w:cs="Tahoma"/>
                <w:b/>
                <w:bCs/>
                <w:i/>
                <w:iCs/>
                <w:sz w:val="24"/>
                <w:szCs w:val="24"/>
              </w:rPr>
              <w:t>всего</w:t>
            </w:r>
          </w:p>
        </w:tc>
        <w:tc>
          <w:tcPr>
            <w:tcW w:w="1530" w:type="dxa"/>
            <w:tcBorders>
              <w:top w:val="single" w:sz="4" w:space="0" w:color="auto"/>
              <w:left w:val="single" w:sz="4" w:space="0" w:color="auto"/>
              <w:bottom w:val="single" w:sz="4" w:space="0" w:color="000000"/>
            </w:tcBorders>
          </w:tcPr>
          <w:p w:rsidR="00410086" w:rsidRPr="00410086" w:rsidRDefault="00410086" w:rsidP="00410086">
            <w:pPr>
              <w:snapToGrid w:val="0"/>
              <w:spacing w:line="200" w:lineRule="atLeast"/>
              <w:jc w:val="center"/>
              <w:rPr>
                <w:rFonts w:eastAsia="Lucida Sans Unicode" w:cs="Tahoma"/>
                <w:b/>
                <w:bCs/>
                <w:i/>
                <w:iCs/>
                <w:sz w:val="24"/>
                <w:szCs w:val="24"/>
              </w:rPr>
            </w:pPr>
            <w:r w:rsidRPr="00410086">
              <w:rPr>
                <w:rFonts w:eastAsia="Lucida Sans Unicode" w:cs="Tahoma"/>
                <w:b/>
                <w:bCs/>
                <w:i/>
                <w:iCs/>
                <w:sz w:val="24"/>
                <w:szCs w:val="24"/>
              </w:rPr>
              <w:t>муницип.</w:t>
            </w:r>
          </w:p>
          <w:p w:rsidR="00410086" w:rsidRPr="00410086" w:rsidRDefault="00410086" w:rsidP="00410086">
            <w:pPr>
              <w:snapToGrid w:val="0"/>
              <w:spacing w:line="200" w:lineRule="atLeast"/>
              <w:jc w:val="center"/>
              <w:rPr>
                <w:rFonts w:eastAsia="Lucida Sans Unicode" w:cs="Tahoma"/>
                <w:b/>
                <w:bCs/>
                <w:i/>
                <w:iCs/>
                <w:sz w:val="24"/>
                <w:szCs w:val="24"/>
              </w:rPr>
            </w:pPr>
            <w:r w:rsidRPr="00410086">
              <w:rPr>
                <w:rFonts w:eastAsia="Lucida Sans Unicode" w:cs="Tahoma"/>
                <w:b/>
                <w:bCs/>
                <w:i/>
                <w:iCs/>
                <w:sz w:val="24"/>
                <w:szCs w:val="24"/>
              </w:rPr>
              <w:t>скважины</w:t>
            </w:r>
          </w:p>
        </w:tc>
        <w:tc>
          <w:tcPr>
            <w:tcW w:w="1482" w:type="dxa"/>
            <w:vMerge/>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b/>
                <w:bCs/>
                <w:i/>
                <w:iCs/>
                <w:sz w:val="24"/>
                <w:szCs w:val="24"/>
              </w:rPr>
            </w:pPr>
          </w:p>
        </w:tc>
        <w:tc>
          <w:tcPr>
            <w:tcW w:w="1092" w:type="dxa"/>
            <w:vMerge/>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b/>
                <w:bCs/>
                <w:i/>
                <w:iCs/>
                <w:sz w:val="24"/>
                <w:szCs w:val="24"/>
              </w:rPr>
            </w:pPr>
          </w:p>
        </w:tc>
      </w:tr>
    </w:tbl>
    <w:p w:rsidR="00410086" w:rsidRPr="00410086" w:rsidRDefault="00410086">
      <w:pPr>
        <w:rPr>
          <w:sz w:val="2"/>
          <w:szCs w:val="2"/>
        </w:rPr>
      </w:pPr>
    </w:p>
    <w:tbl>
      <w:tblPr>
        <w:tblW w:w="0" w:type="auto"/>
        <w:tblInd w:w="1242" w:type="dxa"/>
        <w:tblLayout w:type="fixed"/>
        <w:tblLook w:val="0000"/>
      </w:tblPr>
      <w:tblGrid>
        <w:gridCol w:w="625"/>
        <w:gridCol w:w="2022"/>
        <w:gridCol w:w="1843"/>
        <w:gridCol w:w="1241"/>
        <w:gridCol w:w="1530"/>
        <w:gridCol w:w="1482"/>
        <w:gridCol w:w="1092"/>
      </w:tblGrid>
      <w:tr w:rsidR="00410086" w:rsidRPr="00410086">
        <w:trPr>
          <w:tblHeader/>
        </w:trPr>
        <w:tc>
          <w:tcPr>
            <w:tcW w:w="625" w:type="dxa"/>
            <w:tcBorders>
              <w:top w:val="single" w:sz="4" w:space="0" w:color="000000"/>
              <w:left w:val="single" w:sz="4" w:space="0" w:color="000000"/>
              <w:bottom w:val="single" w:sz="4" w:space="0" w:color="000000"/>
            </w:tcBorders>
          </w:tcPr>
          <w:p w:rsidR="00410086" w:rsidRPr="00410086" w:rsidRDefault="00410086" w:rsidP="00C21363">
            <w:pPr>
              <w:snapToGrid w:val="0"/>
              <w:spacing w:line="200" w:lineRule="atLeast"/>
              <w:jc w:val="center"/>
              <w:rPr>
                <w:rFonts w:eastAsia="Lucida Sans Unicode" w:cs="Tahoma"/>
                <w:b/>
                <w:bCs/>
                <w:i/>
                <w:iCs/>
                <w:sz w:val="24"/>
                <w:szCs w:val="24"/>
              </w:rPr>
            </w:pPr>
            <w:r w:rsidRPr="00410086">
              <w:rPr>
                <w:rFonts w:eastAsia="Lucida Sans Unicode" w:cs="Tahoma"/>
                <w:b/>
                <w:bCs/>
                <w:i/>
                <w:iCs/>
                <w:sz w:val="24"/>
                <w:szCs w:val="24"/>
              </w:rPr>
              <w:t>1</w:t>
            </w:r>
          </w:p>
        </w:tc>
        <w:tc>
          <w:tcPr>
            <w:tcW w:w="2022" w:type="dxa"/>
            <w:tcBorders>
              <w:top w:val="single" w:sz="4" w:space="0" w:color="000000"/>
              <w:left w:val="single" w:sz="4" w:space="0" w:color="000000"/>
              <w:bottom w:val="single" w:sz="4" w:space="0" w:color="000000"/>
            </w:tcBorders>
          </w:tcPr>
          <w:p w:rsidR="00410086" w:rsidRPr="00410086" w:rsidRDefault="00410086" w:rsidP="00C21363">
            <w:pPr>
              <w:snapToGrid w:val="0"/>
              <w:spacing w:line="200" w:lineRule="atLeast"/>
              <w:jc w:val="center"/>
              <w:rPr>
                <w:rFonts w:eastAsia="Lucida Sans Unicode" w:cs="Tahoma"/>
                <w:b/>
                <w:bCs/>
                <w:i/>
                <w:iCs/>
                <w:sz w:val="24"/>
                <w:szCs w:val="24"/>
              </w:rPr>
            </w:pPr>
            <w:r w:rsidRPr="00410086">
              <w:rPr>
                <w:rFonts w:eastAsia="Lucida Sans Unicode" w:cs="Tahoma"/>
                <w:b/>
                <w:bCs/>
                <w:i/>
                <w:iCs/>
                <w:sz w:val="24"/>
                <w:szCs w:val="24"/>
              </w:rPr>
              <w:t>2</w:t>
            </w:r>
          </w:p>
        </w:tc>
        <w:tc>
          <w:tcPr>
            <w:tcW w:w="1843" w:type="dxa"/>
            <w:tcBorders>
              <w:top w:val="single" w:sz="4" w:space="0" w:color="000000"/>
              <w:left w:val="single" w:sz="4" w:space="0" w:color="000000"/>
              <w:bottom w:val="single" w:sz="4" w:space="0" w:color="000000"/>
            </w:tcBorders>
          </w:tcPr>
          <w:p w:rsidR="00410086" w:rsidRPr="00410086" w:rsidRDefault="00410086" w:rsidP="00C21363">
            <w:pPr>
              <w:snapToGrid w:val="0"/>
              <w:spacing w:line="200" w:lineRule="atLeast"/>
              <w:jc w:val="center"/>
              <w:rPr>
                <w:rFonts w:eastAsia="Lucida Sans Unicode" w:cs="Tahoma"/>
                <w:b/>
                <w:bCs/>
                <w:i/>
                <w:iCs/>
                <w:sz w:val="24"/>
                <w:szCs w:val="24"/>
              </w:rPr>
            </w:pPr>
            <w:r w:rsidRPr="00410086">
              <w:rPr>
                <w:rFonts w:eastAsia="Lucida Sans Unicode" w:cs="Tahoma"/>
                <w:b/>
                <w:bCs/>
                <w:i/>
                <w:iCs/>
                <w:sz w:val="24"/>
                <w:szCs w:val="24"/>
              </w:rPr>
              <w:t>3</w:t>
            </w:r>
          </w:p>
        </w:tc>
        <w:tc>
          <w:tcPr>
            <w:tcW w:w="1241" w:type="dxa"/>
            <w:tcBorders>
              <w:top w:val="single" w:sz="4" w:space="0" w:color="000000"/>
              <w:left w:val="single" w:sz="4" w:space="0" w:color="000000"/>
              <w:bottom w:val="single" w:sz="4" w:space="0" w:color="000000"/>
              <w:right w:val="single" w:sz="4" w:space="0" w:color="auto"/>
            </w:tcBorders>
          </w:tcPr>
          <w:p w:rsidR="00410086" w:rsidRPr="00410086" w:rsidRDefault="00410086" w:rsidP="00C21363">
            <w:pPr>
              <w:snapToGrid w:val="0"/>
              <w:spacing w:line="200" w:lineRule="atLeast"/>
              <w:jc w:val="center"/>
              <w:rPr>
                <w:rFonts w:eastAsia="Lucida Sans Unicode" w:cs="Tahoma"/>
                <w:b/>
                <w:bCs/>
                <w:i/>
                <w:iCs/>
                <w:sz w:val="24"/>
                <w:szCs w:val="24"/>
              </w:rPr>
            </w:pPr>
            <w:r w:rsidRPr="00410086">
              <w:rPr>
                <w:rFonts w:eastAsia="Lucida Sans Unicode" w:cs="Tahoma"/>
                <w:b/>
                <w:bCs/>
                <w:i/>
                <w:iCs/>
                <w:sz w:val="24"/>
                <w:szCs w:val="24"/>
              </w:rPr>
              <w:t>4</w:t>
            </w:r>
          </w:p>
        </w:tc>
        <w:tc>
          <w:tcPr>
            <w:tcW w:w="1530" w:type="dxa"/>
            <w:tcBorders>
              <w:top w:val="single" w:sz="4" w:space="0" w:color="000000"/>
              <w:left w:val="single" w:sz="4" w:space="0" w:color="auto"/>
              <w:bottom w:val="single" w:sz="4" w:space="0" w:color="000000"/>
            </w:tcBorders>
          </w:tcPr>
          <w:p w:rsidR="00410086" w:rsidRPr="00410086" w:rsidRDefault="00410086" w:rsidP="00C21363">
            <w:pPr>
              <w:snapToGrid w:val="0"/>
              <w:spacing w:line="200" w:lineRule="atLeast"/>
              <w:jc w:val="center"/>
              <w:rPr>
                <w:rFonts w:eastAsia="Lucida Sans Unicode" w:cs="Tahoma"/>
                <w:b/>
                <w:bCs/>
                <w:i/>
                <w:iCs/>
                <w:sz w:val="24"/>
                <w:szCs w:val="24"/>
              </w:rPr>
            </w:pPr>
            <w:r w:rsidRPr="00410086">
              <w:rPr>
                <w:rFonts w:eastAsia="Lucida Sans Unicode" w:cs="Tahoma"/>
                <w:b/>
                <w:bCs/>
                <w:i/>
                <w:iCs/>
                <w:sz w:val="24"/>
                <w:szCs w:val="24"/>
              </w:rPr>
              <w:t>5</w:t>
            </w:r>
          </w:p>
        </w:tc>
        <w:tc>
          <w:tcPr>
            <w:tcW w:w="1482" w:type="dxa"/>
            <w:tcBorders>
              <w:top w:val="single" w:sz="4" w:space="0" w:color="000000"/>
              <w:left w:val="single" w:sz="4" w:space="0" w:color="000000"/>
              <w:bottom w:val="single" w:sz="4" w:space="0" w:color="000000"/>
            </w:tcBorders>
          </w:tcPr>
          <w:p w:rsidR="00410086" w:rsidRPr="00410086" w:rsidRDefault="00410086" w:rsidP="00C21363">
            <w:pPr>
              <w:snapToGrid w:val="0"/>
              <w:spacing w:line="200" w:lineRule="atLeast"/>
              <w:jc w:val="center"/>
              <w:rPr>
                <w:rFonts w:eastAsia="Lucida Sans Unicode" w:cs="Tahoma"/>
                <w:b/>
                <w:bCs/>
                <w:i/>
                <w:iCs/>
                <w:sz w:val="24"/>
                <w:szCs w:val="24"/>
              </w:rPr>
            </w:pPr>
            <w:r w:rsidRPr="00410086">
              <w:rPr>
                <w:rFonts w:eastAsia="Lucida Sans Unicode" w:cs="Tahoma"/>
                <w:b/>
                <w:bCs/>
                <w:i/>
                <w:iCs/>
                <w:sz w:val="24"/>
                <w:szCs w:val="24"/>
              </w:rPr>
              <w:t>6</w:t>
            </w:r>
          </w:p>
        </w:tc>
        <w:tc>
          <w:tcPr>
            <w:tcW w:w="1092" w:type="dxa"/>
            <w:tcBorders>
              <w:top w:val="single" w:sz="4" w:space="0" w:color="000000"/>
              <w:left w:val="single" w:sz="4" w:space="0" w:color="000000"/>
              <w:bottom w:val="single" w:sz="4" w:space="0" w:color="000000"/>
              <w:right w:val="single" w:sz="4" w:space="0" w:color="000000"/>
            </w:tcBorders>
          </w:tcPr>
          <w:p w:rsidR="00410086" w:rsidRPr="00410086" w:rsidRDefault="00410086" w:rsidP="00C21363">
            <w:pPr>
              <w:snapToGrid w:val="0"/>
              <w:spacing w:line="200" w:lineRule="atLeast"/>
              <w:jc w:val="center"/>
              <w:rPr>
                <w:rFonts w:eastAsia="Lucida Sans Unicode" w:cs="Tahoma"/>
                <w:b/>
                <w:bCs/>
                <w:i/>
                <w:iCs/>
                <w:sz w:val="24"/>
                <w:szCs w:val="24"/>
              </w:rPr>
            </w:pPr>
            <w:r w:rsidRPr="00410086">
              <w:rPr>
                <w:rFonts w:eastAsia="Lucida Sans Unicode" w:cs="Tahoma"/>
                <w:b/>
                <w:bCs/>
                <w:i/>
                <w:iCs/>
                <w:sz w:val="24"/>
                <w:szCs w:val="24"/>
              </w:rPr>
              <w:t>7</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b/>
                <w:sz w:val="24"/>
                <w:szCs w:val="24"/>
              </w:rPr>
            </w:pP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 xml:space="preserve">Всего </w:t>
            </w:r>
            <w:r w:rsidR="00B80EDF">
              <w:rPr>
                <w:rFonts w:eastAsia="Lucida Sans Unicode" w:cs="Tahoma"/>
                <w:sz w:val="24"/>
                <w:szCs w:val="24"/>
              </w:rPr>
              <w:t>по</w:t>
            </w:r>
            <w:r w:rsidRPr="00410086">
              <w:rPr>
                <w:rFonts w:eastAsia="Lucida Sans Unicode" w:cs="Tahoma"/>
                <w:sz w:val="24"/>
                <w:szCs w:val="24"/>
              </w:rPr>
              <w:t xml:space="preserve"> район</w:t>
            </w:r>
            <w:r w:rsidR="00B80EDF">
              <w:rPr>
                <w:rFonts w:eastAsia="Lucida Sans Unicode" w:cs="Tahoma"/>
                <w:sz w:val="24"/>
                <w:szCs w:val="24"/>
              </w:rPr>
              <w:t>у</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3/12.8</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44/13,415</w:t>
            </w:r>
          </w:p>
          <w:p w:rsidR="00410086" w:rsidRPr="00410086" w:rsidRDefault="00410086" w:rsidP="00AC5BFE">
            <w:pPr>
              <w:spacing w:line="200" w:lineRule="atLeast"/>
              <w:jc w:val="center"/>
              <w:rPr>
                <w:rFonts w:eastAsia="Lucida Sans Unicode" w:cs="Tahoma"/>
                <w:sz w:val="24"/>
                <w:szCs w:val="24"/>
              </w:rPr>
            </w:pPr>
            <w:r w:rsidRPr="00410086">
              <w:rPr>
                <w:rFonts w:eastAsia="Lucida Sans Unicode" w:cs="Tahoma"/>
                <w:sz w:val="24"/>
                <w:szCs w:val="24"/>
              </w:rPr>
              <w:t>28 не раб.</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20/6,32</w:t>
            </w:r>
          </w:p>
          <w:p w:rsidR="00410086" w:rsidRPr="00410086" w:rsidRDefault="00410086" w:rsidP="00AC5BFE">
            <w:pPr>
              <w:spacing w:line="200" w:lineRule="atLeast"/>
              <w:jc w:val="center"/>
              <w:rPr>
                <w:rFonts w:eastAsia="Lucida Sans Unicode" w:cs="Tahoma"/>
                <w:sz w:val="24"/>
                <w:szCs w:val="24"/>
              </w:rPr>
            </w:pPr>
            <w:r w:rsidRPr="00410086">
              <w:rPr>
                <w:rFonts w:eastAsia="Lucida Sans Unicode" w:cs="Tahoma"/>
                <w:sz w:val="24"/>
                <w:szCs w:val="24"/>
              </w:rPr>
              <w:t>8 не раб.</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колодцы</w:t>
            </w:r>
          </w:p>
          <w:p w:rsidR="00410086" w:rsidRPr="00410086" w:rsidRDefault="00410086" w:rsidP="00AC5BFE">
            <w:pPr>
              <w:spacing w:line="200" w:lineRule="atLeast"/>
              <w:jc w:val="center"/>
              <w:rPr>
                <w:rFonts w:eastAsia="Lucida Sans Unicode" w:cs="Tahoma"/>
                <w:sz w:val="24"/>
                <w:szCs w:val="24"/>
              </w:rPr>
            </w:pPr>
            <w:r w:rsidRPr="00410086">
              <w:rPr>
                <w:rFonts w:eastAsia="Lucida Sans Unicode" w:cs="Tahoma"/>
                <w:sz w:val="24"/>
                <w:szCs w:val="24"/>
              </w:rPr>
              <w:t>част.скв.</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3/-</w:t>
            </w:r>
          </w:p>
        </w:tc>
      </w:tr>
      <w:tr w:rsidR="00410086" w:rsidRPr="00410086">
        <w:tc>
          <w:tcPr>
            <w:tcW w:w="9835" w:type="dxa"/>
            <w:gridSpan w:val="7"/>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Иловлинская администрация</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р.п.Иловля</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1/12.5</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част.скв.</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2</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х.Колоцкий</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част.скв.</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3</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х.Песчанка</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2 не раб.</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Колодцы, нет скв.</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8743" w:type="dxa"/>
            <w:gridSpan w:val="6"/>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Логовская администрация</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4</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с. Лог</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8/1,875</w:t>
            </w:r>
          </w:p>
          <w:p w:rsidR="00410086" w:rsidRPr="00410086" w:rsidRDefault="00410086" w:rsidP="00AC5BFE">
            <w:pPr>
              <w:spacing w:line="200" w:lineRule="atLeast"/>
              <w:jc w:val="center"/>
              <w:rPr>
                <w:rFonts w:eastAsia="Lucida Sans Unicode" w:cs="Tahoma"/>
                <w:sz w:val="24"/>
                <w:szCs w:val="24"/>
              </w:rPr>
            </w:pPr>
            <w:r w:rsidRPr="00410086">
              <w:rPr>
                <w:rFonts w:eastAsia="Lucida Sans Unicode" w:cs="Tahoma"/>
                <w:sz w:val="24"/>
                <w:szCs w:val="24"/>
              </w:rPr>
              <w:t>7 не раб.</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7/1,8</w:t>
            </w:r>
          </w:p>
          <w:p w:rsidR="00410086" w:rsidRPr="00410086" w:rsidRDefault="00410086" w:rsidP="00AC5BFE">
            <w:pPr>
              <w:spacing w:line="200" w:lineRule="atLeast"/>
              <w:jc w:val="center"/>
              <w:rPr>
                <w:rFonts w:eastAsia="Lucida Sans Unicode" w:cs="Tahoma"/>
                <w:sz w:val="24"/>
                <w:szCs w:val="24"/>
              </w:rPr>
            </w:pPr>
            <w:r w:rsidRPr="00410086">
              <w:rPr>
                <w:rFonts w:eastAsia="Lucida Sans Unicode" w:cs="Tahoma"/>
                <w:sz w:val="24"/>
                <w:szCs w:val="24"/>
              </w:rPr>
              <w:t>7 не раб.</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9835" w:type="dxa"/>
            <w:gridSpan w:val="7"/>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Ширяевская администрация</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5</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х.Ширяевский</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3/0,4</w:t>
            </w:r>
          </w:p>
          <w:p w:rsidR="00410086" w:rsidRPr="00410086" w:rsidRDefault="00410086" w:rsidP="00AC5BFE">
            <w:pPr>
              <w:spacing w:line="200" w:lineRule="atLeast"/>
              <w:jc w:val="center"/>
              <w:rPr>
                <w:rFonts w:eastAsia="Lucida Sans Unicode" w:cs="Tahoma"/>
                <w:sz w:val="24"/>
                <w:szCs w:val="24"/>
              </w:rPr>
            </w:pPr>
            <w:r w:rsidRPr="00410086">
              <w:rPr>
                <w:rFonts w:eastAsia="Lucida Sans Unicode" w:cs="Tahoma"/>
                <w:sz w:val="24"/>
                <w:szCs w:val="24"/>
              </w:rPr>
              <w:t>2 не раб.</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6</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х.Ж.Ширяйский</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 на раб.</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колодцы</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9835" w:type="dxa"/>
            <w:gridSpan w:val="7"/>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Александровская администрация</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7</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с.Александровка</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2 не раб.</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част.скв.</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8</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ст.Солодча</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колодцы</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9835" w:type="dxa"/>
            <w:gridSpan w:val="7"/>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Б-Ивановская администрация</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9</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с.Б-Ивановка</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1/0,1</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2/0,7</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2/0,7</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9835" w:type="dxa"/>
            <w:gridSpan w:val="7"/>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Н-Григорьевская администрация</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10</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ст.Ново-григорьевская</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4/0,86</w:t>
            </w:r>
          </w:p>
          <w:p w:rsidR="00410086" w:rsidRPr="00410086" w:rsidRDefault="00410086" w:rsidP="00AC5BFE">
            <w:pPr>
              <w:spacing w:line="200" w:lineRule="atLeast"/>
              <w:jc w:val="center"/>
              <w:rPr>
                <w:rFonts w:eastAsia="Lucida Sans Unicode" w:cs="Tahoma"/>
                <w:sz w:val="24"/>
                <w:szCs w:val="24"/>
              </w:rPr>
            </w:pPr>
            <w:r w:rsidRPr="00410086">
              <w:rPr>
                <w:rFonts w:eastAsia="Lucida Sans Unicode" w:cs="Tahoma"/>
                <w:sz w:val="24"/>
                <w:szCs w:val="24"/>
              </w:rPr>
              <w:t>1 не раб.</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11</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ст.Старо-григорьевская</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1/0,2</w:t>
            </w:r>
          </w:p>
          <w:p w:rsidR="00410086" w:rsidRPr="00410086" w:rsidRDefault="00410086" w:rsidP="00AC5BFE">
            <w:pPr>
              <w:spacing w:line="200" w:lineRule="atLeast"/>
              <w:jc w:val="center"/>
              <w:rPr>
                <w:rFonts w:eastAsia="Lucida Sans Unicode" w:cs="Tahoma"/>
                <w:sz w:val="24"/>
                <w:szCs w:val="24"/>
              </w:rPr>
            </w:pPr>
            <w:r w:rsidRPr="00410086">
              <w:rPr>
                <w:rFonts w:eastAsia="Lucida Sans Unicode" w:cs="Tahoma"/>
                <w:sz w:val="24"/>
                <w:szCs w:val="24"/>
              </w:rPr>
              <w:t>1 не раб.</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колодцы</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12</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х.Каменский</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 не раб.</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колодцы</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p>
        </w:tc>
      </w:tr>
      <w:tr w:rsidR="00410086" w:rsidRPr="00410086">
        <w:tc>
          <w:tcPr>
            <w:tcW w:w="9835" w:type="dxa"/>
            <w:gridSpan w:val="7"/>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Трехостровская администрация</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13</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ст.Трехостровская центр.усадьба</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1/0,2</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14</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2 отделение</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1/1,1</w:t>
            </w:r>
          </w:p>
          <w:p w:rsidR="00410086" w:rsidRPr="00410086" w:rsidRDefault="00410086" w:rsidP="00AC5BFE">
            <w:pPr>
              <w:spacing w:line="200" w:lineRule="atLeast"/>
              <w:jc w:val="center"/>
              <w:rPr>
                <w:rFonts w:eastAsia="Lucida Sans Unicode" w:cs="Tahoma"/>
                <w:sz w:val="24"/>
                <w:szCs w:val="24"/>
              </w:rPr>
            </w:pPr>
            <w:r w:rsidRPr="00410086">
              <w:rPr>
                <w:rFonts w:eastAsia="Lucida Sans Unicode" w:cs="Tahoma"/>
                <w:sz w:val="24"/>
                <w:szCs w:val="24"/>
              </w:rPr>
              <w:t>4 не раб.</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1/1,1</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15</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х.Нижне-герасимовский</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колодцы</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p w:rsidR="00410086" w:rsidRPr="00410086" w:rsidRDefault="00410086" w:rsidP="00AC5BFE">
            <w:pPr>
              <w:spacing w:line="200" w:lineRule="atLeast"/>
              <w:jc w:val="center"/>
              <w:rPr>
                <w:rFonts w:eastAsia="Lucida Sans Unicode" w:cs="Tahoma"/>
                <w:sz w:val="24"/>
                <w:szCs w:val="24"/>
              </w:rPr>
            </w:pP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16</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х.Зимовейский</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2/0,2</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9835" w:type="dxa"/>
            <w:gridSpan w:val="7"/>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Сиротинская администрация</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17</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ст.Сиротинская</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5/1,8</w:t>
            </w:r>
          </w:p>
          <w:p w:rsidR="00410086" w:rsidRPr="00410086" w:rsidRDefault="00410086" w:rsidP="00AC5BFE">
            <w:pPr>
              <w:spacing w:line="200" w:lineRule="atLeast"/>
              <w:jc w:val="center"/>
              <w:rPr>
                <w:rFonts w:eastAsia="Lucida Sans Unicode" w:cs="Tahoma"/>
                <w:sz w:val="24"/>
                <w:szCs w:val="24"/>
              </w:rPr>
            </w:pPr>
            <w:r w:rsidRPr="00410086">
              <w:rPr>
                <w:rFonts w:eastAsia="Lucida Sans Unicode" w:cs="Tahoma"/>
                <w:sz w:val="24"/>
                <w:szCs w:val="24"/>
              </w:rPr>
              <w:t>1 не раб.</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18</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х.Хмелевский</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колодцы</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19</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х.Шохинский</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Колодцы</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20</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х.Камышинский</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колодцы,</w:t>
            </w:r>
          </w:p>
          <w:p w:rsidR="00410086" w:rsidRPr="00410086" w:rsidRDefault="00410086" w:rsidP="00AC5BFE">
            <w:pPr>
              <w:spacing w:line="200" w:lineRule="atLeast"/>
              <w:jc w:val="center"/>
              <w:rPr>
                <w:rFonts w:eastAsia="Lucida Sans Unicode" w:cs="Tahoma"/>
                <w:sz w:val="24"/>
                <w:szCs w:val="24"/>
              </w:rPr>
            </w:pPr>
            <w:r w:rsidRPr="00410086">
              <w:rPr>
                <w:rFonts w:eastAsia="Lucida Sans Unicode" w:cs="Tahoma"/>
                <w:sz w:val="24"/>
                <w:szCs w:val="24"/>
              </w:rPr>
              <w:t>част.скв.</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21</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х. Зимовский</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9835" w:type="dxa"/>
            <w:gridSpan w:val="7"/>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Краснодонская администрация</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lastRenderedPageBreak/>
              <w:t>22</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х.Краснодонский</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1/0,08</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23</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х.Кузнецов</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част.скв.</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24</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х.Байбаев</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част.скв.</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9835" w:type="dxa"/>
            <w:gridSpan w:val="7"/>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Медведевская администрация</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25</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х.Медведев</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2/0,1</w:t>
            </w:r>
          </w:p>
          <w:p w:rsidR="00410086" w:rsidRPr="00410086" w:rsidRDefault="00410086" w:rsidP="00AC5BFE">
            <w:pPr>
              <w:spacing w:line="200" w:lineRule="atLeast"/>
              <w:jc w:val="center"/>
              <w:rPr>
                <w:rFonts w:eastAsia="Lucida Sans Unicode" w:cs="Tahoma"/>
                <w:sz w:val="24"/>
                <w:szCs w:val="24"/>
              </w:rPr>
            </w:pPr>
            <w:r w:rsidRPr="00410086">
              <w:rPr>
                <w:rFonts w:eastAsia="Lucida Sans Unicode" w:cs="Tahoma"/>
                <w:sz w:val="24"/>
                <w:szCs w:val="24"/>
              </w:rPr>
              <w:t>1 не раб.</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2/0,1</w:t>
            </w:r>
          </w:p>
          <w:p w:rsidR="00410086" w:rsidRPr="00410086" w:rsidRDefault="00410086" w:rsidP="00AC5BFE">
            <w:pPr>
              <w:spacing w:line="200" w:lineRule="atLeast"/>
              <w:jc w:val="center"/>
              <w:rPr>
                <w:rFonts w:eastAsia="Lucida Sans Unicode" w:cs="Tahoma"/>
                <w:sz w:val="24"/>
                <w:szCs w:val="24"/>
              </w:rPr>
            </w:pPr>
            <w:r w:rsidRPr="00410086">
              <w:rPr>
                <w:rFonts w:eastAsia="Lucida Sans Unicode" w:cs="Tahoma"/>
                <w:sz w:val="24"/>
                <w:szCs w:val="24"/>
              </w:rPr>
              <w:t>1 не раб.</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26</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х.Заварыгин</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част.скв.</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27</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п.Обильный</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1/0,1</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1/0,1</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28</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п.Рассвет</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1/0,2</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1/0,2</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9835" w:type="dxa"/>
            <w:gridSpan w:val="7"/>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Качалинская администрация</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29</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ст.Качалино ст.Качалинская</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4/1,3</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1/0,32</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30</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Санаторий «Качалинский»</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1/0,6</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9835" w:type="dxa"/>
            <w:gridSpan w:val="7"/>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Кондрашовская администрация</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31</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х.Ко</w:t>
            </w:r>
            <w:r w:rsidR="00B80EDF">
              <w:rPr>
                <w:rFonts w:eastAsia="Lucida Sans Unicode" w:cs="Tahoma"/>
                <w:sz w:val="24"/>
                <w:szCs w:val="24"/>
              </w:rPr>
              <w:t>н</w:t>
            </w:r>
            <w:r w:rsidRPr="00410086">
              <w:rPr>
                <w:rFonts w:eastAsia="Lucida Sans Unicode" w:cs="Tahoma"/>
                <w:sz w:val="24"/>
                <w:szCs w:val="24"/>
              </w:rPr>
              <w:t>драши</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1/0,2</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1/0,2</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32</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х.Писаревка</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част.скв.</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33</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с.Чернозубовка</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част.скв.</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34</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с.Аликовка</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част.скв.</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35</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ст.Бердия</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2/0,4</w:t>
            </w:r>
          </w:p>
          <w:p w:rsidR="00410086" w:rsidRPr="00410086" w:rsidRDefault="00410086" w:rsidP="00AC5BFE">
            <w:pPr>
              <w:spacing w:line="200" w:lineRule="atLeast"/>
              <w:jc w:val="center"/>
              <w:rPr>
                <w:rFonts w:eastAsia="Lucida Sans Unicode" w:cs="Tahoma"/>
                <w:sz w:val="24"/>
                <w:szCs w:val="24"/>
              </w:rPr>
            </w:pPr>
            <w:r w:rsidRPr="00410086">
              <w:rPr>
                <w:rFonts w:eastAsia="Lucida Sans Unicode" w:cs="Tahoma"/>
                <w:sz w:val="24"/>
                <w:szCs w:val="24"/>
              </w:rPr>
              <w:t>1 не раб.</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9835" w:type="dxa"/>
            <w:gridSpan w:val="7"/>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Озерская администрация</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36</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х.Озерки</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2/1,6</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2/1,6</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37</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х.Стародонской</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колодцы</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38</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х.Белужино-Колд</w:t>
            </w:r>
            <w:r w:rsidR="00B80EDF">
              <w:rPr>
                <w:rFonts w:eastAsia="Lucida Sans Unicode" w:cs="Tahoma"/>
                <w:sz w:val="24"/>
                <w:szCs w:val="24"/>
              </w:rPr>
              <w:t>а</w:t>
            </w:r>
            <w:r w:rsidRPr="00410086">
              <w:rPr>
                <w:rFonts w:eastAsia="Lucida Sans Unicode" w:cs="Tahoma"/>
                <w:sz w:val="24"/>
                <w:szCs w:val="24"/>
              </w:rPr>
              <w:t>иров</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колодцы</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9835" w:type="dxa"/>
            <w:gridSpan w:val="7"/>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Авиловская администрация</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39</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х.Авилов</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1/1,5</w:t>
            </w:r>
          </w:p>
          <w:p w:rsidR="00410086" w:rsidRPr="00410086" w:rsidRDefault="00410086" w:rsidP="00AC5BFE">
            <w:pPr>
              <w:spacing w:line="200" w:lineRule="atLeast"/>
              <w:jc w:val="center"/>
              <w:rPr>
                <w:rFonts w:eastAsia="Lucida Sans Unicode" w:cs="Tahoma"/>
                <w:sz w:val="24"/>
                <w:szCs w:val="24"/>
              </w:rPr>
            </w:pPr>
            <w:r w:rsidRPr="00410086">
              <w:rPr>
                <w:rFonts w:eastAsia="Lucida Sans Unicode" w:cs="Tahoma"/>
                <w:sz w:val="24"/>
                <w:szCs w:val="24"/>
              </w:rPr>
              <w:t>4 не раб.</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40</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х.Боровки</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част.скв.</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41</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х.Желтухин</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Част.скв.</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42</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х.Тары</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Част.скв.</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43</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х.Ерецкий</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Част.скв.</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44</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х.Яблочный</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Част.скв.</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p>
        </w:tc>
      </w:tr>
      <w:tr w:rsidR="00410086" w:rsidRPr="00410086">
        <w:tc>
          <w:tcPr>
            <w:tcW w:w="9835" w:type="dxa"/>
            <w:gridSpan w:val="7"/>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Фастовская администрация</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45</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х.Фастов</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1/0,1</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1/0,1</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r w:rsidR="00410086" w:rsidRPr="00410086">
        <w:tc>
          <w:tcPr>
            <w:tcW w:w="625"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46</w:t>
            </w:r>
          </w:p>
        </w:tc>
        <w:tc>
          <w:tcPr>
            <w:tcW w:w="202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х.Широков</w:t>
            </w:r>
          </w:p>
        </w:tc>
        <w:tc>
          <w:tcPr>
            <w:tcW w:w="1843"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241"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1/0,1</w:t>
            </w:r>
          </w:p>
        </w:tc>
        <w:tc>
          <w:tcPr>
            <w:tcW w:w="1530"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1/0,1</w:t>
            </w:r>
          </w:p>
        </w:tc>
        <w:tc>
          <w:tcPr>
            <w:tcW w:w="1482" w:type="dxa"/>
            <w:tcBorders>
              <w:left w:val="single" w:sz="4" w:space="0" w:color="000000"/>
              <w:bottom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c>
          <w:tcPr>
            <w:tcW w:w="1092" w:type="dxa"/>
            <w:tcBorders>
              <w:left w:val="single" w:sz="4" w:space="0" w:color="000000"/>
              <w:bottom w:val="single" w:sz="4" w:space="0" w:color="000000"/>
              <w:right w:val="single" w:sz="4" w:space="0" w:color="000000"/>
            </w:tcBorders>
          </w:tcPr>
          <w:p w:rsidR="00410086" w:rsidRPr="00410086" w:rsidRDefault="00410086" w:rsidP="00AC5BFE">
            <w:pPr>
              <w:snapToGrid w:val="0"/>
              <w:spacing w:line="200" w:lineRule="atLeast"/>
              <w:jc w:val="center"/>
              <w:rPr>
                <w:rFonts w:eastAsia="Lucida Sans Unicode" w:cs="Tahoma"/>
                <w:sz w:val="24"/>
                <w:szCs w:val="24"/>
              </w:rPr>
            </w:pPr>
            <w:r w:rsidRPr="00410086">
              <w:rPr>
                <w:rFonts w:eastAsia="Lucida Sans Unicode" w:cs="Tahoma"/>
                <w:sz w:val="24"/>
                <w:szCs w:val="24"/>
              </w:rPr>
              <w:t>-</w:t>
            </w:r>
          </w:p>
        </w:tc>
      </w:tr>
    </w:tbl>
    <w:p w:rsidR="007816B5" w:rsidRDefault="007816B5" w:rsidP="007816B5">
      <w:pPr>
        <w:spacing w:line="360" w:lineRule="auto"/>
        <w:ind w:firstLine="850"/>
        <w:jc w:val="center"/>
        <w:rPr>
          <w:rFonts w:eastAsia="Lucida Sans Unicode" w:cs="Tahoma"/>
          <w:sz w:val="24"/>
        </w:rPr>
      </w:pPr>
    </w:p>
    <w:p w:rsidR="00771785" w:rsidRDefault="007816B5" w:rsidP="007816B5">
      <w:pPr>
        <w:spacing w:line="360" w:lineRule="auto"/>
        <w:ind w:left="851" w:firstLine="850"/>
        <w:jc w:val="both"/>
        <w:rPr>
          <w:rFonts w:eastAsia="Lucida Sans Unicode" w:cs="Tahoma"/>
          <w:sz w:val="28"/>
          <w:szCs w:val="28"/>
        </w:rPr>
      </w:pPr>
      <w:r>
        <w:rPr>
          <w:rFonts w:eastAsia="Lucida Sans Unicode" w:cs="Tahoma"/>
          <w:sz w:val="28"/>
          <w:szCs w:val="28"/>
        </w:rPr>
        <w:t xml:space="preserve">В настоящее время идет </w:t>
      </w:r>
      <w:r w:rsidR="00771785">
        <w:rPr>
          <w:rFonts w:eastAsia="Lucida Sans Unicode" w:cs="Tahoma"/>
          <w:sz w:val="28"/>
          <w:szCs w:val="28"/>
        </w:rPr>
        <w:t>строительство</w:t>
      </w:r>
      <w:r>
        <w:rPr>
          <w:rFonts w:eastAsia="Lucida Sans Unicode" w:cs="Tahoma"/>
          <w:sz w:val="28"/>
          <w:szCs w:val="28"/>
        </w:rPr>
        <w:t xml:space="preserve"> </w:t>
      </w:r>
      <w:r w:rsidR="00B80EDF">
        <w:rPr>
          <w:rFonts w:eastAsia="Lucida Sans Unicode" w:cs="Tahoma"/>
          <w:sz w:val="28"/>
          <w:szCs w:val="28"/>
        </w:rPr>
        <w:t xml:space="preserve">сетей </w:t>
      </w:r>
      <w:r>
        <w:rPr>
          <w:rFonts w:eastAsia="Lucida Sans Unicode" w:cs="Tahoma"/>
          <w:sz w:val="28"/>
          <w:szCs w:val="28"/>
        </w:rPr>
        <w:t>водоснабжения</w:t>
      </w:r>
      <w:r w:rsidR="00771785">
        <w:rPr>
          <w:rFonts w:eastAsia="Lucida Sans Unicode" w:cs="Tahoma"/>
          <w:sz w:val="28"/>
          <w:szCs w:val="28"/>
        </w:rPr>
        <w:t>:</w:t>
      </w:r>
      <w:r>
        <w:rPr>
          <w:rFonts w:eastAsia="Lucida Sans Unicode" w:cs="Tahoma"/>
          <w:sz w:val="28"/>
          <w:szCs w:val="28"/>
        </w:rPr>
        <w:t xml:space="preserve"> </w:t>
      </w:r>
    </w:p>
    <w:p w:rsidR="00771785" w:rsidRDefault="00771785" w:rsidP="007816B5">
      <w:pPr>
        <w:spacing w:line="360" w:lineRule="auto"/>
        <w:ind w:left="851" w:firstLine="850"/>
        <w:jc w:val="both"/>
        <w:rPr>
          <w:rFonts w:eastAsia="Lucida Sans Unicode" w:cs="Tahoma"/>
          <w:sz w:val="28"/>
          <w:szCs w:val="28"/>
        </w:rPr>
      </w:pPr>
      <w:r>
        <w:rPr>
          <w:rFonts w:eastAsia="Lucida Sans Unicode" w:cs="Tahoma"/>
          <w:sz w:val="28"/>
          <w:szCs w:val="28"/>
        </w:rPr>
        <w:t>с</w:t>
      </w:r>
      <w:r w:rsidR="007816B5">
        <w:rPr>
          <w:rFonts w:eastAsia="Lucida Sans Unicode" w:cs="Tahoma"/>
          <w:sz w:val="28"/>
          <w:szCs w:val="28"/>
        </w:rPr>
        <w:t>т</w:t>
      </w:r>
      <w:r>
        <w:rPr>
          <w:rFonts w:eastAsia="Lucida Sans Unicode" w:cs="Tahoma"/>
          <w:sz w:val="28"/>
          <w:szCs w:val="28"/>
        </w:rPr>
        <w:t>. Трехостровской</w:t>
      </w:r>
      <w:r w:rsidR="007816B5">
        <w:rPr>
          <w:rFonts w:eastAsia="Lucida Sans Unicode" w:cs="Tahoma"/>
          <w:sz w:val="28"/>
          <w:szCs w:val="28"/>
        </w:rPr>
        <w:t xml:space="preserve"> протяженностью </w:t>
      </w:r>
      <w:smartTag w:uri="urn:schemas-microsoft-com:office:smarttags" w:element="metricconverter">
        <w:smartTagPr>
          <w:attr w:name="ProductID" w:val="1200 м"/>
        </w:smartTagPr>
        <w:r w:rsidR="007816B5">
          <w:rPr>
            <w:rFonts w:eastAsia="Lucida Sans Unicode" w:cs="Tahoma"/>
            <w:sz w:val="28"/>
            <w:szCs w:val="28"/>
          </w:rPr>
          <w:t>1200 м</w:t>
        </w:r>
      </w:smartTag>
      <w:r w:rsidR="007816B5">
        <w:rPr>
          <w:rFonts w:eastAsia="Lucida Sans Unicode" w:cs="Tahoma"/>
          <w:sz w:val="28"/>
          <w:szCs w:val="28"/>
        </w:rPr>
        <w:t xml:space="preserve">; </w:t>
      </w:r>
    </w:p>
    <w:p w:rsidR="00771785" w:rsidRDefault="00771785" w:rsidP="007816B5">
      <w:pPr>
        <w:spacing w:line="360" w:lineRule="auto"/>
        <w:ind w:left="851" w:firstLine="850"/>
        <w:jc w:val="both"/>
        <w:rPr>
          <w:rFonts w:eastAsia="Lucida Sans Unicode" w:cs="Tahoma"/>
          <w:sz w:val="28"/>
          <w:szCs w:val="28"/>
        </w:rPr>
      </w:pPr>
      <w:r>
        <w:rPr>
          <w:rFonts w:eastAsia="Lucida Sans Unicode" w:cs="Tahoma"/>
          <w:sz w:val="28"/>
          <w:szCs w:val="28"/>
        </w:rPr>
        <w:t>с</w:t>
      </w:r>
      <w:r w:rsidR="007816B5">
        <w:rPr>
          <w:rFonts w:eastAsia="Lucida Sans Unicode" w:cs="Tahoma"/>
          <w:sz w:val="28"/>
          <w:szCs w:val="28"/>
        </w:rPr>
        <w:t>.</w:t>
      </w:r>
      <w:r>
        <w:rPr>
          <w:rFonts w:eastAsia="Lucida Sans Unicode" w:cs="Tahoma"/>
          <w:sz w:val="28"/>
          <w:szCs w:val="28"/>
        </w:rPr>
        <w:t xml:space="preserve"> </w:t>
      </w:r>
      <w:r w:rsidR="007816B5">
        <w:rPr>
          <w:rFonts w:eastAsia="Lucida Sans Unicode" w:cs="Tahoma"/>
          <w:sz w:val="28"/>
          <w:szCs w:val="28"/>
        </w:rPr>
        <w:t>Б</w:t>
      </w:r>
      <w:r>
        <w:rPr>
          <w:rFonts w:eastAsia="Lucida Sans Unicode" w:cs="Tahoma"/>
          <w:sz w:val="28"/>
          <w:szCs w:val="28"/>
        </w:rPr>
        <w:t>ольшая</w:t>
      </w:r>
      <w:r w:rsidR="00B80EDF">
        <w:rPr>
          <w:rFonts w:eastAsia="Lucida Sans Unicode" w:cs="Tahoma"/>
          <w:sz w:val="28"/>
          <w:szCs w:val="28"/>
        </w:rPr>
        <w:t xml:space="preserve"> </w:t>
      </w:r>
      <w:r w:rsidR="007816B5">
        <w:rPr>
          <w:rFonts w:eastAsia="Lucida Sans Unicode" w:cs="Tahoma"/>
          <w:sz w:val="28"/>
          <w:szCs w:val="28"/>
        </w:rPr>
        <w:t xml:space="preserve">Ивановка </w:t>
      </w:r>
      <w:r w:rsidR="00B80EDF">
        <w:rPr>
          <w:rFonts w:eastAsia="Lucida Sans Unicode" w:cs="Tahoma"/>
          <w:sz w:val="28"/>
          <w:szCs w:val="28"/>
        </w:rPr>
        <w:t xml:space="preserve">– </w:t>
      </w:r>
      <w:smartTag w:uri="urn:schemas-microsoft-com:office:smarttags" w:element="metricconverter">
        <w:smartTagPr>
          <w:attr w:name="ProductID" w:val="1200 м"/>
        </w:smartTagPr>
        <w:r w:rsidR="007816B5">
          <w:rPr>
            <w:rFonts w:eastAsia="Lucida Sans Unicode" w:cs="Tahoma"/>
            <w:sz w:val="28"/>
            <w:szCs w:val="28"/>
          </w:rPr>
          <w:t>1200</w:t>
        </w:r>
        <w:r w:rsidR="00B80EDF">
          <w:rPr>
            <w:rFonts w:eastAsia="Lucida Sans Unicode" w:cs="Tahoma"/>
            <w:sz w:val="28"/>
            <w:szCs w:val="28"/>
          </w:rPr>
          <w:t xml:space="preserve"> </w:t>
        </w:r>
        <w:r w:rsidR="007816B5">
          <w:rPr>
            <w:rFonts w:eastAsia="Lucida Sans Unicode" w:cs="Tahoma"/>
            <w:sz w:val="28"/>
            <w:szCs w:val="28"/>
          </w:rPr>
          <w:t>м</w:t>
        </w:r>
      </w:smartTag>
      <w:r>
        <w:rPr>
          <w:rFonts w:eastAsia="Lucida Sans Unicode" w:cs="Tahoma"/>
          <w:sz w:val="28"/>
          <w:szCs w:val="28"/>
        </w:rPr>
        <w:t>;</w:t>
      </w:r>
      <w:r w:rsidR="007816B5">
        <w:rPr>
          <w:rFonts w:eastAsia="Lucida Sans Unicode" w:cs="Tahoma"/>
          <w:sz w:val="28"/>
          <w:szCs w:val="28"/>
        </w:rPr>
        <w:t xml:space="preserve"> </w:t>
      </w:r>
    </w:p>
    <w:p w:rsidR="00771785" w:rsidRDefault="007816B5" w:rsidP="007816B5">
      <w:pPr>
        <w:spacing w:line="360" w:lineRule="auto"/>
        <w:ind w:left="851" w:firstLine="850"/>
        <w:jc w:val="both"/>
        <w:rPr>
          <w:rFonts w:eastAsia="Lucida Sans Unicode" w:cs="Tahoma"/>
          <w:sz w:val="28"/>
          <w:szCs w:val="28"/>
        </w:rPr>
      </w:pPr>
      <w:r>
        <w:rPr>
          <w:rFonts w:eastAsia="Lucida Sans Unicode" w:cs="Tahoma"/>
          <w:sz w:val="28"/>
          <w:szCs w:val="28"/>
        </w:rPr>
        <w:t>ст</w:t>
      </w:r>
      <w:r w:rsidR="00771785">
        <w:rPr>
          <w:rFonts w:eastAsia="Lucida Sans Unicode" w:cs="Tahoma"/>
          <w:sz w:val="28"/>
          <w:szCs w:val="28"/>
        </w:rPr>
        <w:t>.</w:t>
      </w:r>
      <w:r>
        <w:rPr>
          <w:rFonts w:eastAsia="Lucida Sans Unicode" w:cs="Tahoma"/>
          <w:sz w:val="28"/>
          <w:szCs w:val="28"/>
        </w:rPr>
        <w:t xml:space="preserve"> Сиротинская</w:t>
      </w:r>
      <w:r w:rsidR="00B80EDF">
        <w:rPr>
          <w:rFonts w:eastAsia="Lucida Sans Unicode" w:cs="Tahoma"/>
          <w:sz w:val="28"/>
          <w:szCs w:val="28"/>
        </w:rPr>
        <w:t xml:space="preserve"> – </w:t>
      </w:r>
      <w:smartTag w:uri="urn:schemas-microsoft-com:office:smarttags" w:element="metricconverter">
        <w:smartTagPr>
          <w:attr w:name="ProductID" w:val="1200 м"/>
        </w:smartTagPr>
        <w:r>
          <w:rPr>
            <w:rFonts w:eastAsia="Lucida Sans Unicode" w:cs="Tahoma"/>
            <w:sz w:val="28"/>
            <w:szCs w:val="28"/>
          </w:rPr>
          <w:t>1200</w:t>
        </w:r>
        <w:r w:rsidR="00B80EDF">
          <w:rPr>
            <w:rFonts w:eastAsia="Lucida Sans Unicode" w:cs="Tahoma"/>
            <w:sz w:val="28"/>
            <w:szCs w:val="28"/>
          </w:rPr>
          <w:t xml:space="preserve"> </w:t>
        </w:r>
        <w:r>
          <w:rPr>
            <w:rFonts w:eastAsia="Lucida Sans Unicode" w:cs="Tahoma"/>
            <w:sz w:val="28"/>
            <w:szCs w:val="28"/>
          </w:rPr>
          <w:t>м</w:t>
        </w:r>
      </w:smartTag>
      <w:r>
        <w:rPr>
          <w:rFonts w:eastAsia="Lucida Sans Unicode" w:cs="Tahoma"/>
          <w:sz w:val="28"/>
          <w:szCs w:val="28"/>
        </w:rPr>
        <w:t xml:space="preserve">. </w:t>
      </w:r>
    </w:p>
    <w:p w:rsidR="007816B5" w:rsidRDefault="007816B5" w:rsidP="007816B5">
      <w:pPr>
        <w:spacing w:line="360" w:lineRule="auto"/>
        <w:ind w:left="851" w:firstLine="850"/>
        <w:jc w:val="both"/>
        <w:rPr>
          <w:rFonts w:eastAsia="Lucida Sans Unicode" w:cs="Tahoma"/>
          <w:sz w:val="28"/>
          <w:szCs w:val="28"/>
        </w:rPr>
      </w:pPr>
      <w:r>
        <w:rPr>
          <w:rFonts w:eastAsia="Lucida Sans Unicode" w:cs="Tahoma"/>
          <w:sz w:val="28"/>
          <w:szCs w:val="28"/>
        </w:rPr>
        <w:t xml:space="preserve">Среднесуточное водопотребление на 1 чел.- </w:t>
      </w:r>
      <w:smartTag w:uri="urn:schemas-microsoft-com:office:smarttags" w:element="metricconverter">
        <w:smartTagPr>
          <w:attr w:name="ProductID" w:val="250 л"/>
        </w:smartTagPr>
        <w:r>
          <w:rPr>
            <w:rFonts w:eastAsia="Lucida Sans Unicode" w:cs="Tahoma"/>
            <w:sz w:val="28"/>
            <w:szCs w:val="28"/>
          </w:rPr>
          <w:t>250 л</w:t>
        </w:r>
      </w:smartTag>
      <w:r>
        <w:rPr>
          <w:rFonts w:eastAsia="Lucida Sans Unicode" w:cs="Tahoma"/>
          <w:sz w:val="28"/>
          <w:szCs w:val="28"/>
        </w:rPr>
        <w:t>.</w:t>
      </w:r>
    </w:p>
    <w:p w:rsidR="007816B5" w:rsidRDefault="007816B5" w:rsidP="007816B5">
      <w:pPr>
        <w:spacing w:line="360" w:lineRule="auto"/>
        <w:ind w:left="851" w:firstLine="850"/>
        <w:jc w:val="both"/>
        <w:rPr>
          <w:rFonts w:eastAsia="Lucida Sans Unicode" w:cs="Tahoma"/>
          <w:sz w:val="28"/>
          <w:szCs w:val="28"/>
        </w:rPr>
      </w:pPr>
      <w:r>
        <w:rPr>
          <w:rFonts w:eastAsia="Lucida Sans Unicode" w:cs="Tahoma"/>
          <w:sz w:val="28"/>
          <w:szCs w:val="28"/>
        </w:rPr>
        <w:lastRenderedPageBreak/>
        <w:t>В целом по району уровень эксплуатации водопроводных сооружений остается весьма низким. Зоны охраны большинства водозаборов не выдержаны или обеспечены зоной охраны в пределах первого пояса.</w:t>
      </w:r>
    </w:p>
    <w:p w:rsidR="007816B5" w:rsidRDefault="007816B5" w:rsidP="007816B5">
      <w:pPr>
        <w:spacing w:line="360" w:lineRule="auto"/>
        <w:ind w:left="851" w:firstLine="850"/>
        <w:jc w:val="both"/>
        <w:rPr>
          <w:rFonts w:eastAsia="Lucida Sans Unicode" w:cs="Tahoma"/>
          <w:sz w:val="28"/>
          <w:szCs w:val="28"/>
        </w:rPr>
      </w:pPr>
      <w:r>
        <w:rPr>
          <w:rFonts w:eastAsia="Lucida Sans Unicode" w:cs="Tahoma"/>
          <w:sz w:val="28"/>
          <w:szCs w:val="28"/>
        </w:rPr>
        <w:t xml:space="preserve">На перспективу </w:t>
      </w:r>
      <w:r w:rsidR="00771785">
        <w:rPr>
          <w:rFonts w:eastAsia="Lucida Sans Unicode" w:cs="Tahoma"/>
          <w:sz w:val="28"/>
          <w:szCs w:val="28"/>
        </w:rPr>
        <w:t xml:space="preserve">до </w:t>
      </w:r>
      <w:smartTag w:uri="urn:schemas-microsoft-com:office:smarttags" w:element="metricconverter">
        <w:smartTagPr>
          <w:attr w:name="ProductID" w:val="2010 г"/>
        </w:smartTagPr>
        <w:r w:rsidR="00771785">
          <w:rPr>
            <w:rFonts w:eastAsia="Lucida Sans Unicode" w:cs="Tahoma"/>
            <w:sz w:val="28"/>
            <w:szCs w:val="28"/>
          </w:rPr>
          <w:t>2010 г</w:t>
        </w:r>
      </w:smartTag>
      <w:r w:rsidR="00771785">
        <w:rPr>
          <w:rFonts w:eastAsia="Lucida Sans Unicode" w:cs="Tahoma"/>
          <w:sz w:val="28"/>
          <w:szCs w:val="28"/>
        </w:rPr>
        <w:t>. намечено строительство водонапорных башен в</w:t>
      </w:r>
      <w:r>
        <w:rPr>
          <w:rFonts w:eastAsia="Lucida Sans Unicode" w:cs="Tahoma"/>
          <w:sz w:val="28"/>
          <w:szCs w:val="28"/>
        </w:rPr>
        <w:t xml:space="preserve">  ст. Новогригорьевской и Старогригорьевской</w:t>
      </w:r>
      <w:r w:rsidR="00771785">
        <w:rPr>
          <w:rFonts w:eastAsia="Lucida Sans Unicode" w:cs="Tahoma"/>
          <w:sz w:val="28"/>
          <w:szCs w:val="28"/>
        </w:rPr>
        <w:t xml:space="preserve">; </w:t>
      </w:r>
      <w:r>
        <w:rPr>
          <w:rFonts w:eastAsia="Lucida Sans Unicode" w:cs="Tahoma"/>
          <w:sz w:val="28"/>
          <w:szCs w:val="28"/>
        </w:rPr>
        <w:t>предлагается пробурить и обустроить скважину</w:t>
      </w:r>
      <w:r w:rsidR="00771785" w:rsidRPr="00771785">
        <w:rPr>
          <w:rFonts w:eastAsia="Lucida Sans Unicode" w:cs="Tahoma"/>
          <w:sz w:val="28"/>
          <w:szCs w:val="28"/>
        </w:rPr>
        <w:t xml:space="preserve"> </w:t>
      </w:r>
      <w:r w:rsidR="00771785">
        <w:rPr>
          <w:rFonts w:eastAsia="Lucida Sans Unicode" w:cs="Tahoma"/>
          <w:sz w:val="28"/>
          <w:szCs w:val="28"/>
        </w:rPr>
        <w:t>на ст. Качалино и</w:t>
      </w:r>
      <w:r>
        <w:rPr>
          <w:rFonts w:eastAsia="Lucida Sans Unicode" w:cs="Tahoma"/>
          <w:sz w:val="28"/>
          <w:szCs w:val="28"/>
        </w:rPr>
        <w:t xml:space="preserve"> обустроить скважину в с. Лог</w:t>
      </w:r>
    </w:p>
    <w:p w:rsidR="007816B5" w:rsidRDefault="007816B5" w:rsidP="007816B5">
      <w:pPr>
        <w:spacing w:line="360" w:lineRule="auto"/>
        <w:ind w:left="851" w:firstLine="850"/>
        <w:jc w:val="center"/>
        <w:rPr>
          <w:rFonts w:eastAsia="Lucida Sans Unicode" w:cs="Tahoma"/>
          <w:b/>
          <w:sz w:val="28"/>
          <w:szCs w:val="28"/>
        </w:rPr>
      </w:pPr>
      <w:r>
        <w:rPr>
          <w:rFonts w:eastAsia="Lucida Sans Unicode" w:cs="Tahoma"/>
          <w:b/>
          <w:sz w:val="28"/>
          <w:szCs w:val="28"/>
        </w:rPr>
        <w:t>Водоотведение</w:t>
      </w:r>
    </w:p>
    <w:p w:rsidR="007816B5" w:rsidRDefault="007816B5" w:rsidP="007816B5">
      <w:pPr>
        <w:spacing w:line="360" w:lineRule="auto"/>
        <w:ind w:left="851" w:firstLine="850"/>
        <w:jc w:val="both"/>
        <w:rPr>
          <w:rFonts w:eastAsia="Lucida Sans Unicode" w:cs="Tahoma"/>
          <w:sz w:val="28"/>
          <w:szCs w:val="28"/>
        </w:rPr>
      </w:pPr>
      <w:r>
        <w:rPr>
          <w:rFonts w:eastAsia="Lucida Sans Unicode" w:cs="Tahoma"/>
          <w:sz w:val="28"/>
          <w:szCs w:val="28"/>
        </w:rPr>
        <w:t>Каналирование бытовых стоков  организовано в 6-ти населенных пункта</w:t>
      </w:r>
      <w:r w:rsidR="00A26ADB">
        <w:rPr>
          <w:rFonts w:eastAsia="Lucida Sans Unicode" w:cs="Tahoma"/>
          <w:sz w:val="28"/>
          <w:szCs w:val="28"/>
        </w:rPr>
        <w:t>х</w:t>
      </w:r>
      <w:r>
        <w:rPr>
          <w:rFonts w:eastAsia="Lucida Sans Unicode" w:cs="Tahoma"/>
          <w:sz w:val="28"/>
          <w:szCs w:val="28"/>
        </w:rPr>
        <w:t>. Про</w:t>
      </w:r>
      <w:r w:rsidR="00A26ADB">
        <w:rPr>
          <w:rFonts w:eastAsia="Lucida Sans Unicode" w:cs="Tahoma"/>
          <w:sz w:val="28"/>
          <w:szCs w:val="28"/>
        </w:rPr>
        <w:t>тяженность</w:t>
      </w:r>
      <w:r>
        <w:rPr>
          <w:rFonts w:eastAsia="Lucida Sans Unicode" w:cs="Tahoma"/>
          <w:sz w:val="28"/>
          <w:szCs w:val="28"/>
        </w:rPr>
        <w:t xml:space="preserve"> магистральных сетей - </w:t>
      </w:r>
      <w:smartTag w:uri="urn:schemas-microsoft-com:office:smarttags" w:element="metricconverter">
        <w:smartTagPr>
          <w:attr w:name="ProductID" w:val="29,87 км"/>
        </w:smartTagPr>
        <w:r>
          <w:rPr>
            <w:rFonts w:eastAsia="Lucida Sans Unicode" w:cs="Tahoma"/>
            <w:sz w:val="28"/>
            <w:szCs w:val="28"/>
          </w:rPr>
          <w:t>29,87 км</w:t>
        </w:r>
      </w:smartTag>
      <w:r>
        <w:rPr>
          <w:rFonts w:eastAsia="Lucida Sans Unicode" w:cs="Tahoma"/>
          <w:sz w:val="28"/>
          <w:szCs w:val="28"/>
        </w:rPr>
        <w:t>.  Септиков 22 шт.,</w:t>
      </w:r>
      <w:r w:rsidR="00410086">
        <w:rPr>
          <w:rFonts w:eastAsia="Lucida Sans Unicode" w:cs="Tahoma"/>
          <w:sz w:val="28"/>
          <w:szCs w:val="28"/>
        </w:rPr>
        <w:t xml:space="preserve"> </w:t>
      </w:r>
      <w:r>
        <w:rPr>
          <w:rFonts w:eastAsia="Lucida Sans Unicode" w:cs="Tahoma"/>
          <w:sz w:val="28"/>
          <w:szCs w:val="28"/>
        </w:rPr>
        <w:t>объем - 10,3 тыс.м</w:t>
      </w:r>
      <w:r w:rsidR="00410086">
        <w:rPr>
          <w:rFonts w:eastAsia="Lucida Sans Unicode" w:cs="Tahoma"/>
          <w:sz w:val="28"/>
          <w:szCs w:val="28"/>
          <w:vertAlign w:val="superscript"/>
        </w:rPr>
        <w:t>3</w:t>
      </w:r>
      <w:r>
        <w:rPr>
          <w:rFonts w:eastAsia="Lucida Sans Unicode" w:cs="Tahoma"/>
          <w:sz w:val="28"/>
          <w:szCs w:val="28"/>
        </w:rPr>
        <w:t>. Износ существующих сетей 80</w:t>
      </w:r>
      <w:r w:rsidR="00410086">
        <w:rPr>
          <w:rFonts w:eastAsia="Lucida Sans Unicode" w:cs="Tahoma"/>
          <w:sz w:val="28"/>
          <w:szCs w:val="28"/>
        </w:rPr>
        <w:t xml:space="preserve"> </w:t>
      </w:r>
      <w:r>
        <w:rPr>
          <w:rFonts w:eastAsia="Lucida Sans Unicode" w:cs="Tahoma"/>
          <w:sz w:val="28"/>
          <w:szCs w:val="28"/>
        </w:rPr>
        <w:t>%.</w:t>
      </w:r>
    </w:p>
    <w:p w:rsidR="007816B5" w:rsidRDefault="007816B5" w:rsidP="007816B5">
      <w:pPr>
        <w:spacing w:line="360" w:lineRule="auto"/>
        <w:ind w:left="851" w:firstLine="850"/>
        <w:jc w:val="both"/>
        <w:rPr>
          <w:rFonts w:eastAsia="Lucida Sans Unicode" w:cs="Tahoma"/>
          <w:sz w:val="28"/>
          <w:szCs w:val="28"/>
        </w:rPr>
      </w:pPr>
      <w:r>
        <w:rPr>
          <w:rFonts w:eastAsia="Lucida Sans Unicode" w:cs="Tahoma"/>
          <w:sz w:val="28"/>
          <w:szCs w:val="28"/>
        </w:rPr>
        <w:t>В ряде поселков от школ, детских учреждений, производственных зданий стоки поступают в жижесборники и затем вывозятся ассенизационными автомашинами в отведенные места по согласованию с санэпидемстанцией.</w:t>
      </w:r>
    </w:p>
    <w:p w:rsidR="007816B5" w:rsidRDefault="007816B5" w:rsidP="007816B5">
      <w:pPr>
        <w:spacing w:line="360" w:lineRule="auto"/>
        <w:ind w:left="851" w:firstLine="850"/>
        <w:jc w:val="both"/>
        <w:rPr>
          <w:rFonts w:eastAsia="Lucida Sans Unicode" w:cs="Tahoma"/>
          <w:sz w:val="28"/>
          <w:szCs w:val="28"/>
        </w:rPr>
      </w:pPr>
      <w:r>
        <w:rPr>
          <w:rFonts w:eastAsia="Lucida Sans Unicode" w:cs="Tahoma"/>
          <w:sz w:val="28"/>
          <w:szCs w:val="28"/>
        </w:rPr>
        <w:t>В х. Медведев действуют очистные сооружения. Стоки от жилых домов, больницы, детсада проходят механическую очистку в двухярусных отстойниках и утилизируются на полях фильтрации. Имеется канализация в с. Лог. Очищенные стоки после очистки утилизируются на полях фильтрации.</w:t>
      </w:r>
    </w:p>
    <w:p w:rsidR="007816B5" w:rsidRDefault="007816B5" w:rsidP="007816B5">
      <w:pPr>
        <w:spacing w:line="360" w:lineRule="auto"/>
        <w:ind w:left="851" w:firstLine="850"/>
        <w:jc w:val="both"/>
        <w:rPr>
          <w:rFonts w:eastAsia="Lucida Sans Unicode" w:cs="Tahoma"/>
          <w:sz w:val="28"/>
          <w:szCs w:val="28"/>
        </w:rPr>
      </w:pPr>
      <w:r>
        <w:rPr>
          <w:rFonts w:eastAsia="Lucida Sans Unicode" w:cs="Tahoma"/>
          <w:sz w:val="28"/>
          <w:szCs w:val="28"/>
        </w:rPr>
        <w:t xml:space="preserve">Наиболее значительная система удаления стоков в р.п. Иловля. Самотечные сети проложены из керамических и чугунных труб диаметром 300 и </w:t>
      </w:r>
      <w:smartTag w:uri="urn:schemas-microsoft-com:office:smarttags" w:element="metricconverter">
        <w:smartTagPr>
          <w:attr w:name="ProductID" w:val="400 мм"/>
        </w:smartTagPr>
        <w:r>
          <w:rPr>
            <w:rFonts w:eastAsia="Lucida Sans Unicode" w:cs="Tahoma"/>
            <w:sz w:val="28"/>
            <w:szCs w:val="28"/>
          </w:rPr>
          <w:t>400 мм</w:t>
        </w:r>
      </w:smartTag>
      <w:r>
        <w:rPr>
          <w:rFonts w:eastAsia="Lucida Sans Unicode" w:cs="Tahoma"/>
          <w:sz w:val="28"/>
          <w:szCs w:val="28"/>
        </w:rPr>
        <w:t>. Напорный коллектор выполнен из чугунных труб диаметром 300</w:t>
      </w:r>
      <w:r w:rsidR="00410086">
        <w:rPr>
          <w:rFonts w:eastAsia="Lucida Sans Unicode" w:cs="Tahoma"/>
          <w:sz w:val="28"/>
          <w:szCs w:val="28"/>
        </w:rPr>
        <w:t xml:space="preserve"> – </w:t>
      </w:r>
      <w:r>
        <w:rPr>
          <w:rFonts w:eastAsia="Lucida Sans Unicode" w:cs="Tahoma"/>
          <w:sz w:val="28"/>
          <w:szCs w:val="28"/>
        </w:rPr>
        <w:t xml:space="preserve">400. Имеются две канализационные насосные станции. Заглубление подводящих коллекторов </w:t>
      </w:r>
      <w:smartTag w:uri="urn:schemas-microsoft-com:office:smarttags" w:element="metricconverter">
        <w:smartTagPr>
          <w:attr w:name="ProductID" w:val="-5,5 м"/>
        </w:smartTagPr>
        <w:r>
          <w:rPr>
            <w:rFonts w:eastAsia="Lucida Sans Unicode" w:cs="Tahoma"/>
            <w:sz w:val="28"/>
            <w:szCs w:val="28"/>
          </w:rPr>
          <w:t>-5,5 м</w:t>
        </w:r>
      </w:smartTag>
      <w:r>
        <w:rPr>
          <w:rFonts w:eastAsia="Lucida Sans Unicode" w:cs="Tahoma"/>
          <w:sz w:val="28"/>
          <w:szCs w:val="28"/>
        </w:rPr>
        <w:t>. Стоки проходят биологическую очистку</w:t>
      </w:r>
      <w:r w:rsidR="00A26ADB">
        <w:rPr>
          <w:rFonts w:eastAsia="Lucida Sans Unicode" w:cs="Tahoma"/>
          <w:sz w:val="28"/>
          <w:szCs w:val="28"/>
        </w:rPr>
        <w:t>.</w:t>
      </w:r>
    </w:p>
    <w:p w:rsidR="007816B5" w:rsidRDefault="007816B5" w:rsidP="007816B5">
      <w:pPr>
        <w:spacing w:line="360" w:lineRule="auto"/>
        <w:ind w:left="851" w:firstLine="850"/>
        <w:jc w:val="both"/>
        <w:rPr>
          <w:rFonts w:eastAsia="Lucida Sans Unicode" w:cs="Tahoma"/>
          <w:sz w:val="28"/>
          <w:szCs w:val="28"/>
        </w:rPr>
      </w:pPr>
      <w:r>
        <w:rPr>
          <w:rFonts w:eastAsia="Lucida Sans Unicode" w:cs="Tahoma"/>
          <w:sz w:val="28"/>
          <w:szCs w:val="28"/>
        </w:rPr>
        <w:t>Планируется строительство очистных сооружений в Иловлинском городском поселении.</w:t>
      </w:r>
    </w:p>
    <w:p w:rsidR="007816B5" w:rsidRDefault="007816B5" w:rsidP="007816B5">
      <w:pPr>
        <w:spacing w:line="360" w:lineRule="auto"/>
        <w:ind w:left="851" w:firstLine="850"/>
        <w:jc w:val="both"/>
        <w:rPr>
          <w:rFonts w:eastAsia="Lucida Sans Unicode" w:cs="Tahoma"/>
          <w:sz w:val="28"/>
          <w:szCs w:val="28"/>
        </w:rPr>
      </w:pPr>
    </w:p>
    <w:p w:rsidR="007816B5" w:rsidRPr="00943FCD" w:rsidRDefault="007816B5" w:rsidP="007816B5">
      <w:pPr>
        <w:spacing w:line="360" w:lineRule="auto"/>
        <w:ind w:left="851" w:firstLine="850"/>
        <w:jc w:val="center"/>
        <w:rPr>
          <w:rFonts w:eastAsia="Lucida Sans Unicode" w:cs="Tahoma"/>
          <w:b/>
          <w:sz w:val="28"/>
          <w:szCs w:val="28"/>
        </w:rPr>
      </w:pPr>
    </w:p>
    <w:p w:rsidR="007816B5" w:rsidRPr="00943FCD" w:rsidRDefault="007816B5" w:rsidP="007816B5">
      <w:pPr>
        <w:spacing w:line="360" w:lineRule="auto"/>
        <w:ind w:left="851" w:firstLine="850"/>
        <w:jc w:val="center"/>
        <w:rPr>
          <w:rFonts w:eastAsia="Lucida Sans Unicode" w:cs="Tahoma"/>
          <w:b/>
          <w:sz w:val="28"/>
          <w:szCs w:val="28"/>
        </w:rPr>
      </w:pPr>
    </w:p>
    <w:p w:rsidR="00771785" w:rsidRDefault="00771785" w:rsidP="007816B5">
      <w:pPr>
        <w:spacing w:line="360" w:lineRule="auto"/>
        <w:ind w:left="851" w:firstLine="850"/>
        <w:jc w:val="center"/>
        <w:rPr>
          <w:rFonts w:eastAsia="Lucida Sans Unicode" w:cs="Tahoma"/>
          <w:b/>
          <w:sz w:val="28"/>
          <w:szCs w:val="28"/>
        </w:rPr>
      </w:pPr>
    </w:p>
    <w:p w:rsidR="00771785" w:rsidRDefault="00771785" w:rsidP="007816B5">
      <w:pPr>
        <w:spacing w:line="360" w:lineRule="auto"/>
        <w:ind w:left="851" w:firstLine="850"/>
        <w:jc w:val="center"/>
        <w:rPr>
          <w:rFonts w:eastAsia="Lucida Sans Unicode" w:cs="Tahoma"/>
          <w:b/>
          <w:sz w:val="28"/>
          <w:szCs w:val="28"/>
        </w:rPr>
      </w:pPr>
    </w:p>
    <w:p w:rsidR="007816B5" w:rsidRDefault="007816B5" w:rsidP="007816B5">
      <w:pPr>
        <w:spacing w:line="360" w:lineRule="auto"/>
        <w:ind w:left="851" w:firstLine="850"/>
        <w:jc w:val="center"/>
        <w:rPr>
          <w:rFonts w:eastAsia="Lucida Sans Unicode" w:cs="Tahoma"/>
          <w:b/>
          <w:sz w:val="28"/>
          <w:szCs w:val="28"/>
        </w:rPr>
      </w:pPr>
      <w:r>
        <w:rPr>
          <w:rFonts w:eastAsia="Lucida Sans Unicode" w:cs="Tahoma"/>
          <w:b/>
          <w:sz w:val="28"/>
          <w:szCs w:val="28"/>
        </w:rPr>
        <w:t>Энергоснабжение</w:t>
      </w:r>
    </w:p>
    <w:p w:rsidR="007816B5" w:rsidRDefault="007816B5" w:rsidP="007816B5">
      <w:pPr>
        <w:spacing w:line="360" w:lineRule="auto"/>
        <w:ind w:left="851" w:firstLine="850"/>
        <w:jc w:val="both"/>
        <w:rPr>
          <w:rFonts w:eastAsia="Lucida Sans Unicode" w:cs="Tahoma"/>
          <w:sz w:val="28"/>
          <w:szCs w:val="28"/>
        </w:rPr>
      </w:pPr>
      <w:r>
        <w:rPr>
          <w:rFonts w:eastAsia="Lucida Sans Unicode" w:cs="Tahoma"/>
          <w:sz w:val="28"/>
          <w:szCs w:val="28"/>
        </w:rPr>
        <w:lastRenderedPageBreak/>
        <w:t>Электроснабжение Иловлинского района осуществляется от Волгоградской энергосистемы.</w:t>
      </w:r>
    </w:p>
    <w:p w:rsidR="007816B5" w:rsidRDefault="007816B5" w:rsidP="007816B5">
      <w:pPr>
        <w:spacing w:line="360" w:lineRule="auto"/>
        <w:ind w:left="851" w:firstLine="850"/>
        <w:jc w:val="both"/>
        <w:rPr>
          <w:rFonts w:eastAsia="Lucida Sans Unicode" w:cs="Tahoma"/>
          <w:sz w:val="28"/>
          <w:szCs w:val="28"/>
        </w:rPr>
      </w:pPr>
      <w:r>
        <w:rPr>
          <w:rFonts w:eastAsia="Lucida Sans Unicode" w:cs="Tahoma"/>
          <w:sz w:val="28"/>
          <w:szCs w:val="28"/>
        </w:rPr>
        <w:t>Существующие распределительные сети разветвленные и протяженные. В большинстве своём они закольцованы.</w:t>
      </w:r>
    </w:p>
    <w:p w:rsidR="007816B5" w:rsidRDefault="007816B5" w:rsidP="007816B5">
      <w:pPr>
        <w:spacing w:line="360" w:lineRule="auto"/>
        <w:ind w:left="851" w:firstLine="850"/>
        <w:jc w:val="both"/>
        <w:rPr>
          <w:rFonts w:eastAsia="Lucida Sans Unicode" w:cs="Tahoma"/>
          <w:sz w:val="28"/>
          <w:szCs w:val="28"/>
        </w:rPr>
      </w:pPr>
      <w:r>
        <w:rPr>
          <w:rFonts w:eastAsia="Lucida Sans Unicode" w:cs="Tahoma"/>
          <w:sz w:val="28"/>
          <w:szCs w:val="28"/>
        </w:rPr>
        <w:t>В настоящее время на территории Иловлинского района имеются подстанции, характеристики которых приведены ниже.</w:t>
      </w:r>
    </w:p>
    <w:p w:rsidR="007816B5" w:rsidRDefault="007816B5" w:rsidP="007816B5">
      <w:pPr>
        <w:spacing w:line="360" w:lineRule="auto"/>
        <w:ind w:firstLine="850"/>
        <w:jc w:val="both"/>
        <w:rPr>
          <w:rFonts w:eastAsia="Lucida Sans Unicode" w:cs="Tahoma"/>
          <w:sz w:val="28"/>
          <w:szCs w:val="28"/>
        </w:rPr>
      </w:pPr>
    </w:p>
    <w:p w:rsidR="007816B5" w:rsidRPr="00A26ADB" w:rsidRDefault="00A26ADB" w:rsidP="007816B5">
      <w:pPr>
        <w:spacing w:line="360" w:lineRule="auto"/>
        <w:ind w:firstLine="850"/>
        <w:jc w:val="center"/>
        <w:rPr>
          <w:rFonts w:eastAsia="Lucida Sans Unicode" w:cs="Tahoma"/>
          <w:b/>
          <w:bCs/>
          <w:sz w:val="28"/>
          <w:szCs w:val="28"/>
        </w:rPr>
      </w:pPr>
      <w:r>
        <w:rPr>
          <w:rFonts w:eastAsia="Lucida Sans Unicode" w:cs="Tahoma"/>
          <w:b/>
          <w:bCs/>
          <w:sz w:val="28"/>
          <w:szCs w:val="28"/>
        </w:rPr>
        <w:t>Характеристика ПС на территории района</w:t>
      </w:r>
      <w:r w:rsidR="007816B5">
        <w:rPr>
          <w:rFonts w:eastAsia="Lucida Sans Unicode" w:cs="Tahoma"/>
          <w:b/>
          <w:bCs/>
          <w:sz w:val="28"/>
          <w:szCs w:val="28"/>
        </w:rPr>
        <w:t>.</w:t>
      </w:r>
    </w:p>
    <w:tbl>
      <w:tblPr>
        <w:tblW w:w="0" w:type="auto"/>
        <w:tblInd w:w="959" w:type="dxa"/>
        <w:tblLayout w:type="fixed"/>
        <w:tblLook w:val="0000"/>
      </w:tblPr>
      <w:tblGrid>
        <w:gridCol w:w="3858"/>
        <w:gridCol w:w="2127"/>
        <w:gridCol w:w="2128"/>
        <w:gridCol w:w="1955"/>
      </w:tblGrid>
      <w:tr w:rsidR="007816B5">
        <w:tc>
          <w:tcPr>
            <w:tcW w:w="3858" w:type="dxa"/>
            <w:tcBorders>
              <w:top w:val="single" w:sz="4" w:space="0" w:color="000000"/>
              <w:left w:val="single" w:sz="4" w:space="0" w:color="000000"/>
              <w:bottom w:val="single" w:sz="4" w:space="0" w:color="000000"/>
            </w:tcBorders>
            <w:vAlign w:val="center"/>
          </w:tcPr>
          <w:p w:rsidR="007816B5" w:rsidRDefault="007816B5" w:rsidP="007816B5">
            <w:pPr>
              <w:snapToGrid w:val="0"/>
              <w:spacing w:line="200" w:lineRule="atLeast"/>
              <w:ind w:left="247" w:right="3"/>
              <w:jc w:val="center"/>
              <w:rPr>
                <w:rFonts w:eastAsia="Lucida Sans Unicode" w:cs="Tahoma"/>
                <w:b/>
                <w:bCs/>
                <w:i/>
                <w:iCs/>
                <w:sz w:val="24"/>
                <w:szCs w:val="24"/>
              </w:rPr>
            </w:pPr>
            <w:r>
              <w:rPr>
                <w:rFonts w:eastAsia="Lucida Sans Unicode" w:cs="Tahoma"/>
                <w:b/>
                <w:bCs/>
                <w:i/>
                <w:iCs/>
                <w:sz w:val="24"/>
                <w:szCs w:val="24"/>
              </w:rPr>
              <w:t xml:space="preserve">Наименование </w:t>
            </w:r>
          </w:p>
        </w:tc>
        <w:tc>
          <w:tcPr>
            <w:tcW w:w="2127" w:type="dxa"/>
            <w:tcBorders>
              <w:top w:val="single" w:sz="4" w:space="0" w:color="000000"/>
              <w:left w:val="single" w:sz="4" w:space="0" w:color="000000"/>
              <w:bottom w:val="single" w:sz="4" w:space="0" w:color="000000"/>
            </w:tcBorders>
            <w:vAlign w:val="center"/>
          </w:tcPr>
          <w:p w:rsidR="007816B5" w:rsidRDefault="007816B5" w:rsidP="00AC5BFE">
            <w:pPr>
              <w:snapToGrid w:val="0"/>
              <w:spacing w:line="200" w:lineRule="atLeast"/>
              <w:ind w:left="3" w:right="3"/>
              <w:jc w:val="center"/>
              <w:rPr>
                <w:rFonts w:eastAsia="Lucida Sans Unicode" w:cs="Tahoma"/>
                <w:b/>
                <w:bCs/>
                <w:i/>
                <w:iCs/>
                <w:sz w:val="24"/>
                <w:szCs w:val="24"/>
              </w:rPr>
            </w:pPr>
            <w:r>
              <w:rPr>
                <w:rFonts w:eastAsia="Lucida Sans Unicode" w:cs="Tahoma"/>
                <w:b/>
                <w:bCs/>
                <w:i/>
                <w:iCs/>
                <w:sz w:val="24"/>
                <w:szCs w:val="24"/>
              </w:rPr>
              <w:t xml:space="preserve">Год ввода </w:t>
            </w:r>
          </w:p>
        </w:tc>
        <w:tc>
          <w:tcPr>
            <w:tcW w:w="2128" w:type="dxa"/>
            <w:tcBorders>
              <w:top w:val="single" w:sz="4" w:space="0" w:color="000000"/>
              <w:left w:val="single" w:sz="4" w:space="0" w:color="000000"/>
              <w:bottom w:val="single" w:sz="4" w:space="0" w:color="000000"/>
            </w:tcBorders>
            <w:vAlign w:val="center"/>
          </w:tcPr>
          <w:p w:rsidR="007816B5" w:rsidRDefault="007816B5" w:rsidP="00AC5BFE">
            <w:pPr>
              <w:snapToGrid w:val="0"/>
              <w:spacing w:line="200" w:lineRule="atLeast"/>
              <w:ind w:left="3" w:right="3"/>
              <w:jc w:val="center"/>
              <w:rPr>
                <w:rFonts w:eastAsia="Lucida Sans Unicode" w:cs="Tahoma"/>
                <w:b/>
                <w:bCs/>
                <w:i/>
                <w:iCs/>
                <w:sz w:val="24"/>
                <w:szCs w:val="24"/>
              </w:rPr>
            </w:pPr>
            <w:r>
              <w:rPr>
                <w:rFonts w:eastAsia="Lucida Sans Unicode" w:cs="Tahoma"/>
                <w:b/>
                <w:bCs/>
                <w:i/>
                <w:iCs/>
                <w:sz w:val="24"/>
                <w:szCs w:val="24"/>
              </w:rPr>
              <w:t>Напряжение, кВ</w:t>
            </w:r>
          </w:p>
        </w:tc>
        <w:tc>
          <w:tcPr>
            <w:tcW w:w="1955" w:type="dxa"/>
            <w:tcBorders>
              <w:top w:val="single" w:sz="4" w:space="0" w:color="000000"/>
              <w:left w:val="single" w:sz="4" w:space="0" w:color="000000"/>
              <w:bottom w:val="single" w:sz="4" w:space="0" w:color="000000"/>
              <w:right w:val="single" w:sz="4" w:space="0" w:color="000000"/>
            </w:tcBorders>
            <w:vAlign w:val="center"/>
          </w:tcPr>
          <w:p w:rsidR="007816B5" w:rsidRDefault="007816B5" w:rsidP="00AC5BFE">
            <w:pPr>
              <w:snapToGrid w:val="0"/>
              <w:spacing w:line="200" w:lineRule="atLeast"/>
              <w:ind w:left="3" w:right="3"/>
              <w:jc w:val="center"/>
              <w:rPr>
                <w:rFonts w:eastAsia="Lucida Sans Unicode" w:cs="Tahoma"/>
                <w:b/>
                <w:bCs/>
                <w:i/>
                <w:iCs/>
                <w:sz w:val="24"/>
                <w:szCs w:val="24"/>
              </w:rPr>
            </w:pPr>
            <w:r>
              <w:rPr>
                <w:rFonts w:eastAsia="Lucida Sans Unicode" w:cs="Tahoma"/>
                <w:b/>
                <w:bCs/>
                <w:i/>
                <w:iCs/>
                <w:sz w:val="24"/>
                <w:szCs w:val="24"/>
              </w:rPr>
              <w:t>Техническое состояние</w:t>
            </w:r>
          </w:p>
        </w:tc>
      </w:tr>
      <w:tr w:rsidR="007816B5">
        <w:trPr>
          <w:cantSplit/>
          <w:trHeight w:hRule="exact" w:val="286"/>
        </w:trPr>
        <w:tc>
          <w:tcPr>
            <w:tcW w:w="3858" w:type="dxa"/>
            <w:vMerge w:val="restart"/>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 xml:space="preserve">Иловлинская </w:t>
            </w:r>
          </w:p>
        </w:tc>
        <w:tc>
          <w:tcPr>
            <w:tcW w:w="2127" w:type="dxa"/>
            <w:vMerge w:val="restart"/>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1970</w:t>
            </w:r>
          </w:p>
        </w:tc>
        <w:tc>
          <w:tcPr>
            <w:tcW w:w="2128"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35/10</w:t>
            </w:r>
          </w:p>
        </w:tc>
        <w:tc>
          <w:tcPr>
            <w:tcW w:w="1955" w:type="dxa"/>
            <w:vMerge w:val="restart"/>
            <w:tcBorders>
              <w:left w:val="single" w:sz="4" w:space="0" w:color="000000"/>
              <w:bottom w:val="single" w:sz="4" w:space="0" w:color="000000"/>
              <w:right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удовл.</w:t>
            </w:r>
          </w:p>
        </w:tc>
      </w:tr>
      <w:tr w:rsidR="007816B5">
        <w:trPr>
          <w:cantSplit/>
          <w:trHeight w:hRule="exact" w:val="286"/>
        </w:trPr>
        <w:tc>
          <w:tcPr>
            <w:tcW w:w="3858" w:type="dxa"/>
            <w:vMerge/>
            <w:tcBorders>
              <w:left w:val="single" w:sz="4" w:space="0" w:color="000000"/>
              <w:bottom w:val="single" w:sz="4" w:space="0" w:color="000000"/>
            </w:tcBorders>
            <w:vAlign w:val="center"/>
          </w:tcPr>
          <w:p w:rsidR="007816B5" w:rsidRDefault="007816B5" w:rsidP="00AC5BFE"/>
        </w:tc>
        <w:tc>
          <w:tcPr>
            <w:tcW w:w="2127" w:type="dxa"/>
            <w:vMerge/>
            <w:tcBorders>
              <w:left w:val="single" w:sz="4" w:space="0" w:color="000000"/>
              <w:bottom w:val="single" w:sz="4" w:space="0" w:color="000000"/>
            </w:tcBorders>
            <w:vAlign w:val="center"/>
          </w:tcPr>
          <w:p w:rsidR="007816B5" w:rsidRDefault="007816B5" w:rsidP="00AC5BFE"/>
        </w:tc>
        <w:tc>
          <w:tcPr>
            <w:tcW w:w="2128"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35/10</w:t>
            </w:r>
          </w:p>
        </w:tc>
        <w:tc>
          <w:tcPr>
            <w:tcW w:w="1955" w:type="dxa"/>
            <w:vMerge/>
            <w:tcBorders>
              <w:left w:val="single" w:sz="4" w:space="0" w:color="000000"/>
              <w:bottom w:val="single" w:sz="4" w:space="0" w:color="000000"/>
              <w:right w:val="single" w:sz="4" w:space="0" w:color="000000"/>
            </w:tcBorders>
            <w:vAlign w:val="center"/>
          </w:tcPr>
          <w:p w:rsidR="007816B5" w:rsidRDefault="007816B5" w:rsidP="00AC5BFE"/>
        </w:tc>
      </w:tr>
      <w:tr w:rsidR="007816B5">
        <w:tc>
          <w:tcPr>
            <w:tcW w:w="10068" w:type="dxa"/>
            <w:gridSpan w:val="4"/>
            <w:tcBorders>
              <w:left w:val="single" w:sz="4" w:space="0" w:color="000000"/>
              <w:bottom w:val="single" w:sz="4" w:space="0" w:color="000000"/>
              <w:right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Логовский РЭС</w:t>
            </w:r>
          </w:p>
        </w:tc>
      </w:tr>
      <w:tr w:rsidR="007816B5">
        <w:trPr>
          <w:cantSplit/>
          <w:trHeight w:hRule="exact" w:val="286"/>
        </w:trPr>
        <w:tc>
          <w:tcPr>
            <w:tcW w:w="3858" w:type="dxa"/>
            <w:vMerge w:val="restart"/>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Лог</w:t>
            </w:r>
          </w:p>
        </w:tc>
        <w:tc>
          <w:tcPr>
            <w:tcW w:w="2127" w:type="dxa"/>
            <w:vMerge w:val="restart"/>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1971/1989</w:t>
            </w:r>
          </w:p>
        </w:tc>
        <w:tc>
          <w:tcPr>
            <w:tcW w:w="2128"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110/35/10</w:t>
            </w:r>
          </w:p>
        </w:tc>
        <w:tc>
          <w:tcPr>
            <w:tcW w:w="1955" w:type="dxa"/>
            <w:vMerge w:val="restart"/>
            <w:tcBorders>
              <w:left w:val="single" w:sz="4" w:space="0" w:color="000000"/>
              <w:bottom w:val="single" w:sz="4" w:space="0" w:color="000000"/>
              <w:right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хорош.</w:t>
            </w:r>
          </w:p>
        </w:tc>
      </w:tr>
      <w:tr w:rsidR="007816B5">
        <w:trPr>
          <w:cantSplit/>
          <w:trHeight w:hRule="exact" w:val="286"/>
        </w:trPr>
        <w:tc>
          <w:tcPr>
            <w:tcW w:w="3858" w:type="dxa"/>
            <w:vMerge/>
            <w:tcBorders>
              <w:left w:val="single" w:sz="4" w:space="0" w:color="000000"/>
              <w:bottom w:val="single" w:sz="4" w:space="0" w:color="000000"/>
            </w:tcBorders>
            <w:vAlign w:val="center"/>
          </w:tcPr>
          <w:p w:rsidR="007816B5" w:rsidRDefault="007816B5" w:rsidP="00AC5BFE"/>
        </w:tc>
        <w:tc>
          <w:tcPr>
            <w:tcW w:w="2127" w:type="dxa"/>
            <w:vMerge/>
            <w:tcBorders>
              <w:left w:val="single" w:sz="4" w:space="0" w:color="000000"/>
              <w:bottom w:val="single" w:sz="4" w:space="0" w:color="000000"/>
            </w:tcBorders>
            <w:vAlign w:val="center"/>
          </w:tcPr>
          <w:p w:rsidR="007816B5" w:rsidRDefault="007816B5" w:rsidP="00AC5BFE"/>
        </w:tc>
        <w:tc>
          <w:tcPr>
            <w:tcW w:w="2128"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110/35/10</w:t>
            </w:r>
          </w:p>
        </w:tc>
        <w:tc>
          <w:tcPr>
            <w:tcW w:w="1955" w:type="dxa"/>
            <w:vMerge/>
            <w:tcBorders>
              <w:left w:val="single" w:sz="4" w:space="0" w:color="000000"/>
              <w:bottom w:val="single" w:sz="4" w:space="0" w:color="000000"/>
              <w:right w:val="single" w:sz="4" w:space="0" w:color="000000"/>
            </w:tcBorders>
            <w:vAlign w:val="center"/>
          </w:tcPr>
          <w:p w:rsidR="007816B5" w:rsidRDefault="007816B5" w:rsidP="00AC5BFE"/>
        </w:tc>
      </w:tr>
      <w:tr w:rsidR="007816B5">
        <w:trPr>
          <w:cantSplit/>
          <w:trHeight w:hRule="exact" w:val="286"/>
        </w:trPr>
        <w:tc>
          <w:tcPr>
            <w:tcW w:w="3858" w:type="dxa"/>
            <w:vMerge w:val="restart"/>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 xml:space="preserve">Иловля </w:t>
            </w:r>
          </w:p>
        </w:tc>
        <w:tc>
          <w:tcPr>
            <w:tcW w:w="2127" w:type="dxa"/>
            <w:vMerge w:val="restart"/>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1989/1981</w:t>
            </w:r>
          </w:p>
        </w:tc>
        <w:tc>
          <w:tcPr>
            <w:tcW w:w="2128"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110/10</w:t>
            </w:r>
          </w:p>
        </w:tc>
        <w:tc>
          <w:tcPr>
            <w:tcW w:w="1955" w:type="dxa"/>
            <w:vMerge w:val="restart"/>
            <w:tcBorders>
              <w:left w:val="single" w:sz="4" w:space="0" w:color="000000"/>
              <w:bottom w:val="single" w:sz="4" w:space="0" w:color="000000"/>
              <w:right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хорош.</w:t>
            </w:r>
          </w:p>
        </w:tc>
      </w:tr>
      <w:tr w:rsidR="007816B5">
        <w:trPr>
          <w:cantSplit/>
          <w:trHeight w:hRule="exact" w:val="286"/>
        </w:trPr>
        <w:tc>
          <w:tcPr>
            <w:tcW w:w="3858" w:type="dxa"/>
            <w:vMerge/>
            <w:tcBorders>
              <w:left w:val="single" w:sz="4" w:space="0" w:color="000000"/>
              <w:bottom w:val="single" w:sz="4" w:space="0" w:color="000000"/>
            </w:tcBorders>
            <w:vAlign w:val="center"/>
          </w:tcPr>
          <w:p w:rsidR="007816B5" w:rsidRDefault="007816B5" w:rsidP="00AC5BFE"/>
        </w:tc>
        <w:tc>
          <w:tcPr>
            <w:tcW w:w="2127" w:type="dxa"/>
            <w:vMerge/>
            <w:tcBorders>
              <w:left w:val="single" w:sz="4" w:space="0" w:color="000000"/>
              <w:bottom w:val="single" w:sz="4" w:space="0" w:color="000000"/>
            </w:tcBorders>
            <w:vAlign w:val="center"/>
          </w:tcPr>
          <w:p w:rsidR="007816B5" w:rsidRDefault="007816B5" w:rsidP="00AC5BFE"/>
        </w:tc>
        <w:tc>
          <w:tcPr>
            <w:tcW w:w="2128"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110/10</w:t>
            </w:r>
          </w:p>
        </w:tc>
        <w:tc>
          <w:tcPr>
            <w:tcW w:w="1955" w:type="dxa"/>
            <w:vMerge/>
            <w:tcBorders>
              <w:left w:val="single" w:sz="4" w:space="0" w:color="000000"/>
              <w:bottom w:val="single" w:sz="4" w:space="0" w:color="000000"/>
              <w:right w:val="single" w:sz="4" w:space="0" w:color="000000"/>
            </w:tcBorders>
            <w:vAlign w:val="center"/>
          </w:tcPr>
          <w:p w:rsidR="007816B5" w:rsidRDefault="007816B5" w:rsidP="00AC5BFE"/>
        </w:tc>
      </w:tr>
      <w:tr w:rsidR="007816B5">
        <w:trPr>
          <w:cantSplit/>
          <w:trHeight w:hRule="exact" w:val="286"/>
        </w:trPr>
        <w:tc>
          <w:tcPr>
            <w:tcW w:w="3858" w:type="dxa"/>
            <w:vMerge w:val="restart"/>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 xml:space="preserve">Донская </w:t>
            </w:r>
          </w:p>
        </w:tc>
        <w:tc>
          <w:tcPr>
            <w:tcW w:w="2127" w:type="dxa"/>
            <w:vMerge w:val="restart"/>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1977/1979</w:t>
            </w:r>
          </w:p>
        </w:tc>
        <w:tc>
          <w:tcPr>
            <w:tcW w:w="2128"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110/10</w:t>
            </w:r>
          </w:p>
        </w:tc>
        <w:tc>
          <w:tcPr>
            <w:tcW w:w="1955" w:type="dxa"/>
            <w:vMerge w:val="restart"/>
            <w:tcBorders>
              <w:left w:val="single" w:sz="4" w:space="0" w:color="000000"/>
              <w:bottom w:val="single" w:sz="4" w:space="0" w:color="000000"/>
              <w:right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удовл.</w:t>
            </w:r>
          </w:p>
        </w:tc>
      </w:tr>
      <w:tr w:rsidR="007816B5">
        <w:trPr>
          <w:cantSplit/>
          <w:trHeight w:hRule="exact" w:val="286"/>
        </w:trPr>
        <w:tc>
          <w:tcPr>
            <w:tcW w:w="3858" w:type="dxa"/>
            <w:vMerge/>
            <w:tcBorders>
              <w:left w:val="single" w:sz="4" w:space="0" w:color="000000"/>
              <w:bottom w:val="single" w:sz="4" w:space="0" w:color="000000"/>
            </w:tcBorders>
            <w:vAlign w:val="center"/>
          </w:tcPr>
          <w:p w:rsidR="007816B5" w:rsidRDefault="007816B5" w:rsidP="00AC5BFE"/>
        </w:tc>
        <w:tc>
          <w:tcPr>
            <w:tcW w:w="2127" w:type="dxa"/>
            <w:vMerge/>
            <w:tcBorders>
              <w:left w:val="single" w:sz="4" w:space="0" w:color="000000"/>
              <w:bottom w:val="single" w:sz="4" w:space="0" w:color="000000"/>
            </w:tcBorders>
            <w:vAlign w:val="center"/>
          </w:tcPr>
          <w:p w:rsidR="007816B5" w:rsidRDefault="007816B5" w:rsidP="00AC5BFE"/>
        </w:tc>
        <w:tc>
          <w:tcPr>
            <w:tcW w:w="2128"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110/10</w:t>
            </w:r>
          </w:p>
        </w:tc>
        <w:tc>
          <w:tcPr>
            <w:tcW w:w="1955" w:type="dxa"/>
            <w:vMerge/>
            <w:tcBorders>
              <w:left w:val="single" w:sz="4" w:space="0" w:color="000000"/>
              <w:bottom w:val="single" w:sz="4" w:space="0" w:color="000000"/>
              <w:right w:val="single" w:sz="4" w:space="0" w:color="000000"/>
            </w:tcBorders>
            <w:vAlign w:val="center"/>
          </w:tcPr>
          <w:p w:rsidR="007816B5" w:rsidRDefault="007816B5" w:rsidP="00AC5BFE"/>
        </w:tc>
      </w:tr>
      <w:tr w:rsidR="007816B5">
        <w:trPr>
          <w:cantSplit/>
          <w:trHeight w:hRule="exact" w:val="286"/>
        </w:trPr>
        <w:tc>
          <w:tcPr>
            <w:tcW w:w="3858" w:type="dxa"/>
            <w:vMerge w:val="restart"/>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 xml:space="preserve">Качалинская </w:t>
            </w:r>
          </w:p>
        </w:tc>
        <w:tc>
          <w:tcPr>
            <w:tcW w:w="2127" w:type="dxa"/>
            <w:vMerge w:val="restart"/>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1978/1992</w:t>
            </w:r>
          </w:p>
        </w:tc>
        <w:tc>
          <w:tcPr>
            <w:tcW w:w="2128"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110/10</w:t>
            </w:r>
          </w:p>
        </w:tc>
        <w:tc>
          <w:tcPr>
            <w:tcW w:w="1955" w:type="dxa"/>
            <w:vMerge w:val="restart"/>
            <w:tcBorders>
              <w:left w:val="single" w:sz="4" w:space="0" w:color="000000"/>
              <w:bottom w:val="single" w:sz="4" w:space="0" w:color="000000"/>
              <w:right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удовл.</w:t>
            </w:r>
          </w:p>
        </w:tc>
      </w:tr>
      <w:tr w:rsidR="007816B5">
        <w:trPr>
          <w:cantSplit/>
          <w:trHeight w:hRule="exact" w:val="286"/>
        </w:trPr>
        <w:tc>
          <w:tcPr>
            <w:tcW w:w="3858" w:type="dxa"/>
            <w:vMerge/>
            <w:tcBorders>
              <w:left w:val="single" w:sz="4" w:space="0" w:color="000000"/>
              <w:bottom w:val="single" w:sz="4" w:space="0" w:color="000000"/>
            </w:tcBorders>
            <w:vAlign w:val="center"/>
          </w:tcPr>
          <w:p w:rsidR="007816B5" w:rsidRDefault="007816B5" w:rsidP="00AC5BFE"/>
        </w:tc>
        <w:tc>
          <w:tcPr>
            <w:tcW w:w="2127" w:type="dxa"/>
            <w:vMerge/>
            <w:tcBorders>
              <w:left w:val="single" w:sz="4" w:space="0" w:color="000000"/>
              <w:bottom w:val="single" w:sz="4" w:space="0" w:color="000000"/>
            </w:tcBorders>
            <w:vAlign w:val="center"/>
          </w:tcPr>
          <w:p w:rsidR="007816B5" w:rsidRDefault="007816B5" w:rsidP="00AC5BFE"/>
        </w:tc>
        <w:tc>
          <w:tcPr>
            <w:tcW w:w="2128"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110/10</w:t>
            </w:r>
          </w:p>
        </w:tc>
        <w:tc>
          <w:tcPr>
            <w:tcW w:w="1955" w:type="dxa"/>
            <w:vMerge/>
            <w:tcBorders>
              <w:left w:val="single" w:sz="4" w:space="0" w:color="000000"/>
              <w:bottom w:val="single" w:sz="4" w:space="0" w:color="000000"/>
              <w:right w:val="single" w:sz="4" w:space="0" w:color="000000"/>
            </w:tcBorders>
            <w:vAlign w:val="center"/>
          </w:tcPr>
          <w:p w:rsidR="007816B5" w:rsidRDefault="007816B5" w:rsidP="00AC5BFE"/>
        </w:tc>
      </w:tr>
      <w:tr w:rsidR="007816B5">
        <w:tc>
          <w:tcPr>
            <w:tcW w:w="3858"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 xml:space="preserve">Задонская </w:t>
            </w:r>
          </w:p>
        </w:tc>
        <w:tc>
          <w:tcPr>
            <w:tcW w:w="2127"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1988</w:t>
            </w:r>
          </w:p>
        </w:tc>
        <w:tc>
          <w:tcPr>
            <w:tcW w:w="2128"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110/10</w:t>
            </w:r>
          </w:p>
        </w:tc>
        <w:tc>
          <w:tcPr>
            <w:tcW w:w="1955" w:type="dxa"/>
            <w:tcBorders>
              <w:left w:val="single" w:sz="4" w:space="0" w:color="000000"/>
              <w:bottom w:val="single" w:sz="4" w:space="0" w:color="000000"/>
              <w:right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удовл.</w:t>
            </w:r>
          </w:p>
        </w:tc>
      </w:tr>
      <w:tr w:rsidR="007816B5">
        <w:tc>
          <w:tcPr>
            <w:tcW w:w="3858"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 xml:space="preserve">Боровки </w:t>
            </w:r>
          </w:p>
        </w:tc>
        <w:tc>
          <w:tcPr>
            <w:tcW w:w="2127"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1991</w:t>
            </w:r>
          </w:p>
        </w:tc>
        <w:tc>
          <w:tcPr>
            <w:tcW w:w="2128"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110/10</w:t>
            </w:r>
          </w:p>
        </w:tc>
        <w:tc>
          <w:tcPr>
            <w:tcW w:w="1955" w:type="dxa"/>
            <w:tcBorders>
              <w:left w:val="single" w:sz="4" w:space="0" w:color="000000"/>
              <w:bottom w:val="single" w:sz="4" w:space="0" w:color="000000"/>
              <w:right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удовл.</w:t>
            </w:r>
          </w:p>
        </w:tc>
      </w:tr>
      <w:tr w:rsidR="007816B5">
        <w:tc>
          <w:tcPr>
            <w:tcW w:w="3858"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 xml:space="preserve">Александровская </w:t>
            </w:r>
          </w:p>
        </w:tc>
        <w:tc>
          <w:tcPr>
            <w:tcW w:w="2127"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1991</w:t>
            </w:r>
          </w:p>
        </w:tc>
        <w:tc>
          <w:tcPr>
            <w:tcW w:w="2128"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110/10</w:t>
            </w:r>
          </w:p>
        </w:tc>
        <w:tc>
          <w:tcPr>
            <w:tcW w:w="1955" w:type="dxa"/>
            <w:tcBorders>
              <w:left w:val="single" w:sz="4" w:space="0" w:color="000000"/>
              <w:bottom w:val="single" w:sz="4" w:space="0" w:color="000000"/>
              <w:right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удовл.</w:t>
            </w:r>
          </w:p>
        </w:tc>
      </w:tr>
      <w:tr w:rsidR="007816B5">
        <w:tc>
          <w:tcPr>
            <w:tcW w:w="3858"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 xml:space="preserve">Ширяй </w:t>
            </w:r>
          </w:p>
        </w:tc>
        <w:tc>
          <w:tcPr>
            <w:tcW w:w="2127"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1986</w:t>
            </w:r>
          </w:p>
        </w:tc>
        <w:tc>
          <w:tcPr>
            <w:tcW w:w="2128"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110/10</w:t>
            </w:r>
          </w:p>
        </w:tc>
        <w:tc>
          <w:tcPr>
            <w:tcW w:w="1955" w:type="dxa"/>
            <w:tcBorders>
              <w:left w:val="single" w:sz="4" w:space="0" w:color="000000"/>
              <w:bottom w:val="single" w:sz="4" w:space="0" w:color="000000"/>
              <w:right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удовл.</w:t>
            </w:r>
          </w:p>
        </w:tc>
      </w:tr>
      <w:tr w:rsidR="007816B5">
        <w:trPr>
          <w:cantSplit/>
          <w:trHeight w:hRule="exact" w:val="286"/>
        </w:trPr>
        <w:tc>
          <w:tcPr>
            <w:tcW w:w="3858" w:type="dxa"/>
            <w:vMerge w:val="restart"/>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 xml:space="preserve">Озерки </w:t>
            </w:r>
          </w:p>
        </w:tc>
        <w:tc>
          <w:tcPr>
            <w:tcW w:w="2127" w:type="dxa"/>
            <w:vMerge w:val="restart"/>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1985/1975</w:t>
            </w:r>
          </w:p>
        </w:tc>
        <w:tc>
          <w:tcPr>
            <w:tcW w:w="2128"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35/10</w:t>
            </w:r>
          </w:p>
        </w:tc>
        <w:tc>
          <w:tcPr>
            <w:tcW w:w="1955" w:type="dxa"/>
            <w:vMerge w:val="restart"/>
            <w:tcBorders>
              <w:left w:val="single" w:sz="4" w:space="0" w:color="000000"/>
              <w:bottom w:val="single" w:sz="4" w:space="0" w:color="000000"/>
              <w:right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удовл.</w:t>
            </w:r>
          </w:p>
        </w:tc>
      </w:tr>
      <w:tr w:rsidR="007816B5">
        <w:trPr>
          <w:cantSplit/>
          <w:trHeight w:hRule="exact" w:val="286"/>
        </w:trPr>
        <w:tc>
          <w:tcPr>
            <w:tcW w:w="3858" w:type="dxa"/>
            <w:vMerge/>
            <w:tcBorders>
              <w:left w:val="single" w:sz="4" w:space="0" w:color="000000"/>
              <w:bottom w:val="single" w:sz="4" w:space="0" w:color="000000"/>
            </w:tcBorders>
            <w:vAlign w:val="center"/>
          </w:tcPr>
          <w:p w:rsidR="007816B5" w:rsidRDefault="007816B5" w:rsidP="00AC5BFE"/>
        </w:tc>
        <w:tc>
          <w:tcPr>
            <w:tcW w:w="2127" w:type="dxa"/>
            <w:vMerge/>
            <w:tcBorders>
              <w:left w:val="single" w:sz="4" w:space="0" w:color="000000"/>
              <w:bottom w:val="single" w:sz="4" w:space="0" w:color="000000"/>
            </w:tcBorders>
            <w:vAlign w:val="center"/>
          </w:tcPr>
          <w:p w:rsidR="007816B5" w:rsidRDefault="007816B5" w:rsidP="00AC5BFE"/>
        </w:tc>
        <w:tc>
          <w:tcPr>
            <w:tcW w:w="2128"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35/10</w:t>
            </w:r>
          </w:p>
        </w:tc>
        <w:tc>
          <w:tcPr>
            <w:tcW w:w="1955" w:type="dxa"/>
            <w:vMerge/>
            <w:tcBorders>
              <w:left w:val="single" w:sz="4" w:space="0" w:color="000000"/>
              <w:bottom w:val="single" w:sz="4" w:space="0" w:color="000000"/>
              <w:right w:val="single" w:sz="4" w:space="0" w:color="000000"/>
            </w:tcBorders>
            <w:vAlign w:val="center"/>
          </w:tcPr>
          <w:p w:rsidR="007816B5" w:rsidRDefault="007816B5" w:rsidP="00AC5BFE"/>
        </w:tc>
      </w:tr>
      <w:tr w:rsidR="007816B5">
        <w:tc>
          <w:tcPr>
            <w:tcW w:w="3858"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 xml:space="preserve">Пролетарская </w:t>
            </w:r>
          </w:p>
        </w:tc>
        <w:tc>
          <w:tcPr>
            <w:tcW w:w="2127"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1968/1995</w:t>
            </w:r>
          </w:p>
        </w:tc>
        <w:tc>
          <w:tcPr>
            <w:tcW w:w="2128"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35/10</w:t>
            </w:r>
          </w:p>
        </w:tc>
        <w:tc>
          <w:tcPr>
            <w:tcW w:w="1955" w:type="dxa"/>
            <w:tcBorders>
              <w:left w:val="single" w:sz="4" w:space="0" w:color="000000"/>
              <w:bottom w:val="single" w:sz="4" w:space="0" w:color="000000"/>
              <w:right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удовл.</w:t>
            </w:r>
          </w:p>
        </w:tc>
      </w:tr>
      <w:tr w:rsidR="007816B5">
        <w:tc>
          <w:tcPr>
            <w:tcW w:w="3858"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 xml:space="preserve">Бердия </w:t>
            </w:r>
          </w:p>
        </w:tc>
        <w:tc>
          <w:tcPr>
            <w:tcW w:w="2127"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1972</w:t>
            </w:r>
          </w:p>
        </w:tc>
        <w:tc>
          <w:tcPr>
            <w:tcW w:w="2128"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35/10</w:t>
            </w:r>
          </w:p>
        </w:tc>
        <w:tc>
          <w:tcPr>
            <w:tcW w:w="1955" w:type="dxa"/>
            <w:tcBorders>
              <w:left w:val="single" w:sz="4" w:space="0" w:color="000000"/>
              <w:bottom w:val="single" w:sz="4" w:space="0" w:color="000000"/>
              <w:right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удовл.</w:t>
            </w:r>
          </w:p>
        </w:tc>
      </w:tr>
      <w:tr w:rsidR="007816B5">
        <w:tc>
          <w:tcPr>
            <w:tcW w:w="3858"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 xml:space="preserve">Сиротинская </w:t>
            </w:r>
          </w:p>
        </w:tc>
        <w:tc>
          <w:tcPr>
            <w:tcW w:w="2127"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1964/2006</w:t>
            </w:r>
          </w:p>
        </w:tc>
        <w:tc>
          <w:tcPr>
            <w:tcW w:w="2128" w:type="dxa"/>
            <w:tcBorders>
              <w:left w:val="single" w:sz="4" w:space="0" w:color="000000"/>
              <w:bottom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35/10</w:t>
            </w:r>
          </w:p>
        </w:tc>
        <w:tc>
          <w:tcPr>
            <w:tcW w:w="1955" w:type="dxa"/>
            <w:tcBorders>
              <w:left w:val="single" w:sz="4" w:space="0" w:color="000000"/>
              <w:bottom w:val="single" w:sz="4" w:space="0" w:color="000000"/>
              <w:right w:val="single" w:sz="4" w:space="0" w:color="000000"/>
            </w:tcBorders>
            <w:vAlign w:val="center"/>
          </w:tcPr>
          <w:p w:rsidR="007816B5" w:rsidRDefault="007816B5" w:rsidP="00AC5BFE">
            <w:pPr>
              <w:snapToGrid w:val="0"/>
              <w:spacing w:line="360" w:lineRule="auto"/>
              <w:ind w:left="3" w:right="3" w:firstLine="16"/>
              <w:jc w:val="center"/>
              <w:rPr>
                <w:rFonts w:eastAsia="Lucida Sans Unicode" w:cs="Tahoma"/>
                <w:sz w:val="24"/>
                <w:szCs w:val="24"/>
              </w:rPr>
            </w:pPr>
            <w:r>
              <w:rPr>
                <w:rFonts w:eastAsia="Lucida Sans Unicode" w:cs="Tahoma"/>
                <w:sz w:val="24"/>
                <w:szCs w:val="24"/>
              </w:rPr>
              <w:t>удовл.</w:t>
            </w:r>
          </w:p>
        </w:tc>
      </w:tr>
    </w:tbl>
    <w:p w:rsidR="007816B5" w:rsidRDefault="007816B5" w:rsidP="007816B5">
      <w:pPr>
        <w:spacing w:line="360" w:lineRule="auto"/>
        <w:ind w:firstLine="850"/>
        <w:jc w:val="both"/>
        <w:rPr>
          <w:rFonts w:eastAsia="Lucida Sans Unicode" w:cs="Tahoma"/>
          <w:sz w:val="24"/>
        </w:rPr>
      </w:pPr>
    </w:p>
    <w:p w:rsidR="007816B5" w:rsidRDefault="007816B5" w:rsidP="007816B5">
      <w:pPr>
        <w:spacing w:line="360" w:lineRule="auto"/>
        <w:ind w:left="851" w:firstLine="850"/>
        <w:jc w:val="both"/>
        <w:rPr>
          <w:rFonts w:eastAsia="Lucida Sans Unicode" w:cs="Tahoma"/>
          <w:sz w:val="28"/>
          <w:szCs w:val="28"/>
        </w:rPr>
      </w:pPr>
      <w:r>
        <w:rPr>
          <w:rFonts w:eastAsia="Lucida Sans Unicode" w:cs="Tahoma"/>
          <w:sz w:val="28"/>
          <w:szCs w:val="28"/>
        </w:rPr>
        <w:t>На перспективу, 2015 год, проектируется</w:t>
      </w:r>
      <w:r w:rsidR="00A26ADB">
        <w:rPr>
          <w:rFonts w:eastAsia="Lucida Sans Unicode" w:cs="Tahoma"/>
          <w:sz w:val="28"/>
          <w:szCs w:val="28"/>
        </w:rPr>
        <w:t xml:space="preserve"> строительство подстанции</w:t>
      </w:r>
      <w:r>
        <w:rPr>
          <w:rFonts w:eastAsia="Lucida Sans Unicode" w:cs="Tahoma"/>
          <w:sz w:val="28"/>
          <w:szCs w:val="28"/>
        </w:rPr>
        <w:t xml:space="preserve"> 110/10/6 кВ  в ст. Трехостровская.</w:t>
      </w:r>
    </w:p>
    <w:p w:rsidR="00C21363" w:rsidRDefault="00C21363" w:rsidP="007816B5">
      <w:pPr>
        <w:spacing w:line="360" w:lineRule="auto"/>
        <w:ind w:left="851" w:firstLine="850"/>
        <w:jc w:val="center"/>
        <w:rPr>
          <w:rFonts w:eastAsia="Lucida Sans Unicode" w:cs="Tahoma"/>
          <w:b/>
          <w:sz w:val="28"/>
          <w:szCs w:val="28"/>
        </w:rPr>
      </w:pPr>
    </w:p>
    <w:p w:rsidR="00A26ADB" w:rsidRDefault="00A26ADB" w:rsidP="007816B5">
      <w:pPr>
        <w:spacing w:line="360" w:lineRule="auto"/>
        <w:ind w:left="851" w:firstLine="850"/>
        <w:jc w:val="center"/>
        <w:rPr>
          <w:rFonts w:eastAsia="Lucida Sans Unicode" w:cs="Tahoma"/>
          <w:b/>
          <w:sz w:val="28"/>
          <w:szCs w:val="28"/>
        </w:rPr>
      </w:pPr>
    </w:p>
    <w:p w:rsidR="007816B5" w:rsidRDefault="007816B5" w:rsidP="007816B5">
      <w:pPr>
        <w:spacing w:line="360" w:lineRule="auto"/>
        <w:ind w:left="851" w:firstLine="850"/>
        <w:jc w:val="center"/>
        <w:rPr>
          <w:rFonts w:eastAsia="Lucida Sans Unicode" w:cs="Tahoma"/>
          <w:b/>
          <w:sz w:val="28"/>
          <w:szCs w:val="28"/>
        </w:rPr>
      </w:pPr>
      <w:r>
        <w:rPr>
          <w:rFonts w:eastAsia="Lucida Sans Unicode" w:cs="Tahoma"/>
          <w:b/>
          <w:sz w:val="28"/>
          <w:szCs w:val="28"/>
        </w:rPr>
        <w:t>Газоснабжение</w:t>
      </w:r>
    </w:p>
    <w:p w:rsidR="00C21363" w:rsidRDefault="00C21363" w:rsidP="007816B5">
      <w:pPr>
        <w:spacing w:line="360" w:lineRule="auto"/>
        <w:ind w:left="851" w:firstLine="850"/>
        <w:jc w:val="center"/>
        <w:rPr>
          <w:rFonts w:eastAsia="Lucida Sans Unicode" w:cs="Tahoma"/>
          <w:b/>
          <w:sz w:val="28"/>
          <w:szCs w:val="28"/>
        </w:rPr>
      </w:pPr>
    </w:p>
    <w:p w:rsidR="007816B5" w:rsidRDefault="007816B5" w:rsidP="007816B5">
      <w:pPr>
        <w:spacing w:line="360" w:lineRule="auto"/>
        <w:ind w:left="851" w:firstLine="850"/>
        <w:jc w:val="both"/>
        <w:rPr>
          <w:rFonts w:eastAsia="Lucida Sans Unicode" w:cs="Tahoma"/>
          <w:sz w:val="28"/>
          <w:szCs w:val="28"/>
        </w:rPr>
      </w:pPr>
      <w:r>
        <w:rPr>
          <w:rFonts w:eastAsia="Lucida Sans Unicode" w:cs="Tahoma"/>
          <w:sz w:val="28"/>
          <w:szCs w:val="28"/>
        </w:rPr>
        <w:t>Отопление жилого фонда, культурно-бытовых и производственных зданий осуществляется от котельных</w:t>
      </w:r>
      <w:r w:rsidR="00771785">
        <w:rPr>
          <w:rFonts w:eastAsia="Lucida Sans Unicode" w:cs="Tahoma"/>
          <w:sz w:val="28"/>
          <w:szCs w:val="28"/>
        </w:rPr>
        <w:t>, т</w:t>
      </w:r>
      <w:r>
        <w:rPr>
          <w:rFonts w:eastAsia="Lucida Sans Unicode" w:cs="Tahoma"/>
          <w:sz w:val="28"/>
          <w:szCs w:val="28"/>
        </w:rPr>
        <w:t>опливом для кот</w:t>
      </w:r>
      <w:r w:rsidR="00771785">
        <w:rPr>
          <w:rFonts w:eastAsia="Lucida Sans Unicode" w:cs="Tahoma"/>
          <w:sz w:val="28"/>
          <w:szCs w:val="28"/>
        </w:rPr>
        <w:t>орых</w:t>
      </w:r>
      <w:r>
        <w:rPr>
          <w:rFonts w:eastAsia="Lucida Sans Unicode" w:cs="Tahoma"/>
          <w:sz w:val="28"/>
          <w:szCs w:val="28"/>
        </w:rPr>
        <w:t xml:space="preserve"> служит природный газ.</w:t>
      </w:r>
    </w:p>
    <w:p w:rsidR="007816B5" w:rsidRDefault="007816B5" w:rsidP="007816B5">
      <w:pPr>
        <w:spacing w:line="360" w:lineRule="auto"/>
        <w:ind w:left="851" w:firstLine="850"/>
        <w:jc w:val="both"/>
        <w:rPr>
          <w:rFonts w:eastAsia="Lucida Sans Unicode" w:cs="Tahoma"/>
          <w:sz w:val="28"/>
          <w:szCs w:val="28"/>
        </w:rPr>
      </w:pPr>
      <w:r>
        <w:rPr>
          <w:rFonts w:eastAsia="Lucida Sans Unicode" w:cs="Tahoma"/>
          <w:sz w:val="28"/>
          <w:szCs w:val="28"/>
        </w:rPr>
        <w:t xml:space="preserve">В настоящее время </w:t>
      </w:r>
      <w:r w:rsidR="00771785">
        <w:rPr>
          <w:rFonts w:eastAsia="Lucida Sans Unicode" w:cs="Tahoma"/>
          <w:sz w:val="28"/>
          <w:szCs w:val="28"/>
        </w:rPr>
        <w:t>по</w:t>
      </w:r>
      <w:r>
        <w:rPr>
          <w:rFonts w:eastAsia="Lucida Sans Unicode" w:cs="Tahoma"/>
          <w:sz w:val="28"/>
          <w:szCs w:val="28"/>
        </w:rPr>
        <w:t xml:space="preserve"> территории района про</w:t>
      </w:r>
      <w:r w:rsidR="00771785">
        <w:rPr>
          <w:rFonts w:eastAsia="Lucida Sans Unicode" w:cs="Tahoma"/>
          <w:sz w:val="28"/>
          <w:szCs w:val="28"/>
        </w:rPr>
        <w:t>ходят магистральные газопроводы «фроловского» и «котовского» направления</w:t>
      </w:r>
      <w:r>
        <w:rPr>
          <w:rFonts w:eastAsia="Lucida Sans Unicode" w:cs="Tahoma"/>
          <w:sz w:val="28"/>
          <w:szCs w:val="28"/>
        </w:rPr>
        <w:t>. От магистральных газопроводом построены газопроводы –</w:t>
      </w:r>
      <w:r w:rsidR="00C21363">
        <w:rPr>
          <w:rFonts w:eastAsia="Lucida Sans Unicode" w:cs="Tahoma"/>
          <w:sz w:val="28"/>
          <w:szCs w:val="28"/>
        </w:rPr>
        <w:t xml:space="preserve"> </w:t>
      </w:r>
      <w:r>
        <w:rPr>
          <w:rFonts w:eastAsia="Lucida Sans Unicode" w:cs="Tahoma"/>
          <w:sz w:val="28"/>
          <w:szCs w:val="28"/>
        </w:rPr>
        <w:t>отводы и АГРС. Уровень газификации природным газом населения района составляет 76,6 %.</w:t>
      </w:r>
    </w:p>
    <w:p w:rsidR="007816B5" w:rsidRDefault="007816B5" w:rsidP="007816B5">
      <w:pPr>
        <w:spacing w:line="360" w:lineRule="auto"/>
        <w:ind w:left="851" w:firstLine="850"/>
        <w:jc w:val="both"/>
        <w:rPr>
          <w:rFonts w:eastAsia="Lucida Sans Unicode" w:cs="Tahoma"/>
          <w:sz w:val="28"/>
          <w:szCs w:val="28"/>
        </w:rPr>
      </w:pPr>
      <w:r>
        <w:rPr>
          <w:rFonts w:eastAsia="Lucida Sans Unicode" w:cs="Tahoma"/>
          <w:sz w:val="28"/>
          <w:szCs w:val="28"/>
        </w:rPr>
        <w:t>На расчетный период предусматривается строительство сетей газопровода без строительства новых газораспределительных станций.</w:t>
      </w:r>
    </w:p>
    <w:p w:rsidR="00EB1ACC" w:rsidRDefault="007816B5" w:rsidP="00EB1ACC">
      <w:pPr>
        <w:spacing w:line="360" w:lineRule="auto"/>
        <w:ind w:left="851" w:firstLine="855"/>
        <w:jc w:val="center"/>
        <w:rPr>
          <w:rFonts w:eastAsia="Lucida Sans Unicode" w:cs="Tahoma"/>
          <w:b/>
          <w:bCs/>
          <w:sz w:val="28"/>
          <w:szCs w:val="28"/>
        </w:rPr>
      </w:pPr>
      <w:r>
        <w:rPr>
          <w:sz w:val="28"/>
          <w:szCs w:val="28"/>
          <w:lang w:eastAsia="ar-SA"/>
        </w:rPr>
        <w:br w:type="page"/>
      </w:r>
      <w:r w:rsidR="00EB1ACC">
        <w:rPr>
          <w:rFonts w:eastAsia="Lucida Sans Unicode" w:cs="Tahoma"/>
          <w:b/>
          <w:bCs/>
          <w:sz w:val="28"/>
          <w:szCs w:val="28"/>
        </w:rPr>
        <w:lastRenderedPageBreak/>
        <w:t>I. 3.3. Инфраструктура санитарной очистки территории.</w:t>
      </w:r>
    </w:p>
    <w:p w:rsidR="00EB1ACC" w:rsidRDefault="00EB1ACC" w:rsidP="00EB1ACC">
      <w:pPr>
        <w:spacing w:line="360" w:lineRule="auto"/>
        <w:ind w:left="851" w:firstLine="855"/>
        <w:jc w:val="both"/>
        <w:rPr>
          <w:rFonts w:eastAsia="Lucida Sans Unicode" w:cs="Tahoma"/>
          <w:sz w:val="28"/>
          <w:szCs w:val="28"/>
        </w:rPr>
      </w:pPr>
    </w:p>
    <w:p w:rsidR="00EB1ACC" w:rsidRDefault="00EB1ACC" w:rsidP="00EB1ACC">
      <w:pPr>
        <w:spacing w:line="360" w:lineRule="auto"/>
        <w:ind w:left="851" w:firstLine="855"/>
        <w:jc w:val="both"/>
        <w:rPr>
          <w:rFonts w:eastAsia="Lucida Sans Unicode" w:cs="Tahoma"/>
          <w:sz w:val="28"/>
          <w:szCs w:val="28"/>
        </w:rPr>
      </w:pPr>
      <w:r>
        <w:rPr>
          <w:rFonts w:eastAsia="Lucida Sans Unicode" w:cs="Tahoma"/>
          <w:sz w:val="28"/>
          <w:szCs w:val="28"/>
        </w:rPr>
        <w:t>Одним из основных источников загрязнения почвы и водных объектов являются отходы жилищно-комунальной отрасли. Твердые бытовые отходы (ТБО) вывозятся и обезвреживаются на полигонах</w:t>
      </w:r>
      <w:r w:rsidR="00A26ADB">
        <w:rPr>
          <w:rFonts w:eastAsia="Lucida Sans Unicode" w:cs="Tahoma"/>
          <w:sz w:val="28"/>
          <w:szCs w:val="28"/>
        </w:rPr>
        <w:t xml:space="preserve"> уничтожения отходов,</w:t>
      </w:r>
      <w:r>
        <w:rPr>
          <w:rFonts w:eastAsia="Lucida Sans Unicode" w:cs="Tahoma"/>
          <w:sz w:val="28"/>
          <w:szCs w:val="28"/>
        </w:rPr>
        <w:t xml:space="preserve"> которые не отвечают требованиям СанПиН, не имеют санитарно-защитных зон и не санкционированы.</w:t>
      </w:r>
    </w:p>
    <w:p w:rsidR="00EB1ACC" w:rsidRDefault="00EB1ACC" w:rsidP="00EB1ACC">
      <w:pPr>
        <w:spacing w:line="360" w:lineRule="auto"/>
        <w:ind w:left="851" w:firstLine="855"/>
        <w:jc w:val="both"/>
        <w:rPr>
          <w:rFonts w:eastAsia="Lucida Sans Unicode" w:cs="Tahoma"/>
          <w:sz w:val="28"/>
          <w:szCs w:val="28"/>
        </w:rPr>
      </w:pPr>
      <w:r>
        <w:rPr>
          <w:rFonts w:eastAsia="Lucida Sans Unicode" w:cs="Tahoma"/>
          <w:sz w:val="28"/>
          <w:szCs w:val="28"/>
        </w:rPr>
        <w:t>В настоящее время свалки в районе разбросаны и не благоустроены. Существующие свалки мусора с. Лог и р.п. Иловля не оборудованы, подъездные пути не благоустроены, мусор сваливается беспорядочно, не обезвреживается.</w:t>
      </w:r>
    </w:p>
    <w:p w:rsidR="00EB1ACC" w:rsidRDefault="00EB1ACC" w:rsidP="00EB1ACC">
      <w:pPr>
        <w:spacing w:line="360" w:lineRule="auto"/>
        <w:ind w:left="851" w:firstLine="855"/>
        <w:jc w:val="both"/>
        <w:rPr>
          <w:rFonts w:eastAsia="Lucida Sans Unicode" w:cs="Tahoma"/>
          <w:sz w:val="28"/>
          <w:szCs w:val="28"/>
        </w:rPr>
      </w:pPr>
      <w:r>
        <w:rPr>
          <w:rFonts w:eastAsia="Lucida Sans Unicode" w:cs="Tahoma"/>
          <w:sz w:val="28"/>
          <w:szCs w:val="28"/>
        </w:rPr>
        <w:t>Проектом предусматривается удаление отходов из населенных пунктов мусоровозами. Для этого необходимо построить специальные  благоустроенные площадки для хранения мусора.  Для упорядочения хранения твердых бытовых отходов Схемой районной планировки предлагаются площадки в следующих поселениях:</w:t>
      </w:r>
    </w:p>
    <w:p w:rsidR="00EB1ACC" w:rsidRDefault="00EB1ACC" w:rsidP="00EB1ACC">
      <w:pPr>
        <w:spacing w:line="360" w:lineRule="auto"/>
        <w:ind w:left="851" w:firstLine="855"/>
        <w:jc w:val="both"/>
        <w:rPr>
          <w:rFonts w:eastAsia="Lucida Sans Unicode" w:cs="Tahoma"/>
          <w:sz w:val="28"/>
          <w:szCs w:val="28"/>
        </w:rPr>
      </w:pPr>
    </w:p>
    <w:p w:rsidR="00EB1ACC" w:rsidRDefault="00EB1ACC" w:rsidP="00EB1ACC">
      <w:pPr>
        <w:rPr>
          <w:rFonts w:eastAsia="Lucida Sans Unicode" w:cs="Tahoma"/>
          <w:sz w:val="28"/>
          <w:szCs w:val="28"/>
        </w:rPr>
      </w:pPr>
      <w:r>
        <w:br w:type="page"/>
      </w:r>
    </w:p>
    <w:tbl>
      <w:tblPr>
        <w:tblpPr w:leftFromText="180" w:rightFromText="180" w:vertAnchor="text" w:horzAnchor="margin" w:tblpXSpec="center" w:tblpY="-247"/>
        <w:tblW w:w="0" w:type="auto"/>
        <w:tblLayout w:type="fixed"/>
        <w:tblLook w:val="0000"/>
      </w:tblPr>
      <w:tblGrid>
        <w:gridCol w:w="585"/>
        <w:gridCol w:w="1726"/>
        <w:gridCol w:w="3570"/>
        <w:gridCol w:w="1740"/>
        <w:gridCol w:w="1559"/>
      </w:tblGrid>
      <w:tr w:rsidR="00472EB9" w:rsidTr="00EF10CD">
        <w:trPr>
          <w:cantSplit/>
          <w:trHeight w:val="1167"/>
        </w:trPr>
        <w:tc>
          <w:tcPr>
            <w:tcW w:w="585" w:type="dxa"/>
            <w:tcBorders>
              <w:top w:val="single" w:sz="4" w:space="0" w:color="auto"/>
              <w:left w:val="single" w:sz="4" w:space="0" w:color="auto"/>
              <w:right w:val="single" w:sz="4" w:space="0" w:color="auto"/>
            </w:tcBorders>
            <w:vAlign w:val="center"/>
          </w:tcPr>
          <w:p w:rsidR="00472EB9" w:rsidRDefault="00472EB9" w:rsidP="007416EE">
            <w:pPr>
              <w:snapToGrid w:val="0"/>
              <w:spacing w:line="200" w:lineRule="atLeast"/>
              <w:jc w:val="center"/>
              <w:rPr>
                <w:rFonts w:eastAsia="Lucida Sans Unicode" w:cs="Tahoma"/>
                <w:b/>
                <w:bCs/>
                <w:i/>
                <w:iCs/>
              </w:rPr>
            </w:pPr>
            <w:r>
              <w:rPr>
                <w:rFonts w:eastAsia="Lucida Sans Unicode" w:cs="Tahoma"/>
                <w:b/>
                <w:bCs/>
                <w:i/>
                <w:iCs/>
              </w:rPr>
              <w:lastRenderedPageBreak/>
              <w:t>№</w:t>
            </w:r>
          </w:p>
          <w:p w:rsidR="00472EB9" w:rsidRDefault="00472EB9" w:rsidP="007416EE">
            <w:pPr>
              <w:jc w:val="center"/>
            </w:pPr>
            <w:r>
              <w:rPr>
                <w:rFonts w:eastAsia="Lucida Sans Unicode" w:cs="Tahoma"/>
                <w:b/>
                <w:bCs/>
                <w:i/>
                <w:iCs/>
              </w:rPr>
              <w:t>п/п</w:t>
            </w:r>
          </w:p>
        </w:tc>
        <w:tc>
          <w:tcPr>
            <w:tcW w:w="1726" w:type="dxa"/>
            <w:tcBorders>
              <w:top w:val="single" w:sz="4" w:space="0" w:color="auto"/>
              <w:left w:val="single" w:sz="4" w:space="0" w:color="auto"/>
              <w:right w:val="single" w:sz="4" w:space="0" w:color="auto"/>
            </w:tcBorders>
            <w:vAlign w:val="center"/>
          </w:tcPr>
          <w:p w:rsidR="00472EB9" w:rsidRDefault="00472EB9" w:rsidP="007416EE">
            <w:pPr>
              <w:jc w:val="center"/>
            </w:pPr>
            <w:r>
              <w:rPr>
                <w:rFonts w:eastAsia="Lucida Sans Unicode" w:cs="Tahoma"/>
                <w:b/>
                <w:bCs/>
                <w:i/>
                <w:iCs/>
              </w:rPr>
              <w:t>Наименование сельского поселения</w:t>
            </w:r>
          </w:p>
        </w:tc>
        <w:tc>
          <w:tcPr>
            <w:tcW w:w="3570" w:type="dxa"/>
            <w:tcBorders>
              <w:top w:val="single" w:sz="4" w:space="0" w:color="auto"/>
              <w:left w:val="single" w:sz="4" w:space="0" w:color="auto"/>
              <w:right w:val="single" w:sz="4" w:space="0" w:color="auto"/>
            </w:tcBorders>
            <w:vAlign w:val="center"/>
          </w:tcPr>
          <w:p w:rsidR="00472EB9" w:rsidRDefault="00472EB9" w:rsidP="007416EE">
            <w:pPr>
              <w:jc w:val="center"/>
            </w:pPr>
            <w:r>
              <w:rPr>
                <w:rFonts w:eastAsia="Lucida Sans Unicode" w:cs="Tahoma"/>
                <w:b/>
                <w:bCs/>
                <w:i/>
                <w:iCs/>
              </w:rPr>
              <w:t>Наименование объекта</w:t>
            </w:r>
          </w:p>
        </w:tc>
        <w:tc>
          <w:tcPr>
            <w:tcW w:w="1740" w:type="dxa"/>
            <w:tcBorders>
              <w:top w:val="single" w:sz="4" w:space="0" w:color="auto"/>
              <w:left w:val="single" w:sz="4" w:space="0" w:color="auto"/>
              <w:right w:val="single" w:sz="4" w:space="0" w:color="auto"/>
            </w:tcBorders>
            <w:vAlign w:val="center"/>
          </w:tcPr>
          <w:p w:rsidR="00472EB9" w:rsidRDefault="00472EB9" w:rsidP="007416EE">
            <w:pPr>
              <w:snapToGrid w:val="0"/>
              <w:spacing w:line="200" w:lineRule="atLeast"/>
              <w:jc w:val="center"/>
              <w:rPr>
                <w:rFonts w:eastAsia="Lucida Sans Unicode" w:cs="Tahoma"/>
                <w:b/>
                <w:bCs/>
                <w:i/>
                <w:iCs/>
              </w:rPr>
            </w:pPr>
            <w:r>
              <w:rPr>
                <w:rFonts w:eastAsia="Lucida Sans Unicode" w:cs="Tahoma"/>
                <w:b/>
                <w:bCs/>
                <w:i/>
                <w:iCs/>
              </w:rPr>
              <w:t>Год 2014-2025</w:t>
            </w:r>
          </w:p>
          <w:p w:rsidR="00472EB9" w:rsidRDefault="00472EB9" w:rsidP="007416EE">
            <w:pPr>
              <w:snapToGrid w:val="0"/>
              <w:spacing w:line="200" w:lineRule="atLeast"/>
              <w:jc w:val="center"/>
              <w:rPr>
                <w:rFonts w:eastAsia="Lucida Sans Unicode" w:cs="Tahoma"/>
                <w:b/>
                <w:bCs/>
                <w:i/>
                <w:iCs/>
              </w:rPr>
            </w:pPr>
          </w:p>
          <w:p w:rsidR="00472EB9" w:rsidRDefault="00472EB9" w:rsidP="00EF10CD">
            <w:pPr>
              <w:snapToGrid w:val="0"/>
              <w:spacing w:line="200" w:lineRule="atLeast"/>
              <w:jc w:val="center"/>
              <w:rPr>
                <w:rFonts w:eastAsia="Lucida Sans Unicode" w:cs="Tahoma"/>
                <w:b/>
                <w:bCs/>
                <w:i/>
                <w:iCs/>
              </w:rPr>
            </w:pPr>
          </w:p>
        </w:tc>
        <w:tc>
          <w:tcPr>
            <w:tcW w:w="1559" w:type="dxa"/>
            <w:tcBorders>
              <w:top w:val="single" w:sz="4" w:space="0" w:color="auto"/>
              <w:left w:val="single" w:sz="4" w:space="0" w:color="auto"/>
              <w:right w:val="single" w:sz="4" w:space="0" w:color="auto"/>
            </w:tcBorders>
            <w:vAlign w:val="center"/>
          </w:tcPr>
          <w:p w:rsidR="00472EB9" w:rsidRPr="00C21363" w:rsidRDefault="00472EB9" w:rsidP="007416EE">
            <w:pPr>
              <w:ind w:left="-171" w:right="-189"/>
              <w:jc w:val="center"/>
              <w:rPr>
                <w:w w:val="90"/>
              </w:rPr>
            </w:pPr>
            <w:r w:rsidRPr="00C21363">
              <w:rPr>
                <w:rFonts w:eastAsia="Lucida Sans Unicode" w:cs="Tahoma"/>
                <w:b/>
                <w:bCs/>
                <w:i/>
                <w:iCs/>
                <w:w w:val="90"/>
              </w:rPr>
              <w:t>Санитарно-защитная зона, м</w:t>
            </w:r>
          </w:p>
        </w:tc>
      </w:tr>
      <w:tr w:rsidR="007416EE" w:rsidTr="00472EB9">
        <w:tc>
          <w:tcPr>
            <w:tcW w:w="585" w:type="dxa"/>
            <w:tcBorders>
              <w:top w:val="single" w:sz="4" w:space="0" w:color="auto"/>
              <w:left w:val="single" w:sz="4" w:space="0" w:color="000000"/>
              <w:bottom w:val="single" w:sz="4" w:space="0" w:color="000000"/>
            </w:tcBorders>
          </w:tcPr>
          <w:p w:rsidR="007416EE" w:rsidRDefault="007416EE" w:rsidP="007416EE">
            <w:pPr>
              <w:snapToGrid w:val="0"/>
              <w:spacing w:line="200" w:lineRule="atLeast"/>
              <w:jc w:val="center"/>
              <w:rPr>
                <w:rFonts w:eastAsia="Lucida Sans Unicode" w:cs="Tahoma"/>
                <w:b/>
                <w:bCs/>
                <w:i/>
                <w:iCs/>
              </w:rPr>
            </w:pPr>
            <w:r>
              <w:rPr>
                <w:rFonts w:eastAsia="Lucida Sans Unicode" w:cs="Tahoma"/>
                <w:b/>
                <w:bCs/>
                <w:i/>
                <w:iCs/>
              </w:rPr>
              <w:t>1.</w:t>
            </w:r>
          </w:p>
        </w:tc>
        <w:tc>
          <w:tcPr>
            <w:tcW w:w="1726" w:type="dxa"/>
            <w:tcBorders>
              <w:top w:val="single" w:sz="4" w:space="0" w:color="auto"/>
              <w:left w:val="single" w:sz="4" w:space="0" w:color="000000"/>
              <w:bottom w:val="single" w:sz="4" w:space="0" w:color="000000"/>
            </w:tcBorders>
            <w:vAlign w:val="center"/>
          </w:tcPr>
          <w:p w:rsidR="007416EE" w:rsidRDefault="007416EE" w:rsidP="007416EE">
            <w:pPr>
              <w:snapToGrid w:val="0"/>
              <w:spacing w:line="200" w:lineRule="atLeast"/>
              <w:rPr>
                <w:rFonts w:eastAsia="Lucida Sans Unicode" w:cs="Tahoma"/>
              </w:rPr>
            </w:pPr>
            <w:r>
              <w:rPr>
                <w:rFonts w:eastAsia="Lucida Sans Unicode" w:cs="Tahoma"/>
              </w:rPr>
              <w:t>р.п. Иловля</w:t>
            </w:r>
          </w:p>
        </w:tc>
        <w:tc>
          <w:tcPr>
            <w:tcW w:w="3570" w:type="dxa"/>
            <w:tcBorders>
              <w:top w:val="single" w:sz="4" w:space="0" w:color="auto"/>
              <w:left w:val="single" w:sz="4" w:space="0" w:color="000000"/>
              <w:bottom w:val="single" w:sz="4" w:space="0" w:color="000000"/>
              <w:right w:val="single" w:sz="4" w:space="0" w:color="auto"/>
            </w:tcBorders>
            <w:vAlign w:val="center"/>
          </w:tcPr>
          <w:p w:rsidR="007416EE" w:rsidRDefault="007416EE" w:rsidP="007416EE">
            <w:pPr>
              <w:snapToGrid w:val="0"/>
              <w:spacing w:line="200" w:lineRule="atLeast"/>
              <w:jc w:val="center"/>
              <w:rPr>
                <w:rFonts w:eastAsia="Lucida Sans Unicode" w:cs="Tahoma"/>
              </w:rPr>
            </w:pPr>
            <w:r>
              <w:rPr>
                <w:rFonts w:eastAsia="Lucida Sans Unicode" w:cs="Tahoma"/>
              </w:rPr>
              <w:t>Строительство полигона для переработки ТБО</w:t>
            </w:r>
          </w:p>
        </w:tc>
        <w:tc>
          <w:tcPr>
            <w:tcW w:w="1740" w:type="dxa"/>
            <w:tcBorders>
              <w:top w:val="single" w:sz="4" w:space="0" w:color="auto"/>
              <w:left w:val="single" w:sz="4" w:space="0" w:color="auto"/>
              <w:bottom w:val="single" w:sz="4" w:space="0" w:color="auto"/>
              <w:right w:val="single" w:sz="4" w:space="0" w:color="auto"/>
            </w:tcBorders>
            <w:vAlign w:val="center"/>
          </w:tcPr>
          <w:p w:rsidR="007416EE" w:rsidRDefault="00472EB9" w:rsidP="007416EE">
            <w:pPr>
              <w:snapToGrid w:val="0"/>
              <w:spacing w:line="200" w:lineRule="atLeast"/>
              <w:jc w:val="center"/>
              <w:rPr>
                <w:rFonts w:eastAsia="Lucida Sans Unicode" w:cs="Tahoma"/>
              </w:rPr>
            </w:pPr>
            <w:r>
              <w:rPr>
                <w:rFonts w:eastAsia="Lucida Sans Unicode" w:cs="Tahoma"/>
              </w:rPr>
              <w:t>+</w:t>
            </w:r>
          </w:p>
        </w:tc>
        <w:tc>
          <w:tcPr>
            <w:tcW w:w="1559" w:type="dxa"/>
            <w:tcBorders>
              <w:top w:val="single" w:sz="4" w:space="0" w:color="auto"/>
              <w:left w:val="single" w:sz="4" w:space="0" w:color="auto"/>
              <w:bottom w:val="single" w:sz="4" w:space="0" w:color="000000"/>
              <w:right w:val="single" w:sz="4" w:space="0" w:color="000000"/>
            </w:tcBorders>
            <w:vAlign w:val="center"/>
          </w:tcPr>
          <w:p w:rsidR="007416EE" w:rsidRDefault="00472EB9" w:rsidP="00472EB9">
            <w:pPr>
              <w:snapToGrid w:val="0"/>
              <w:jc w:val="center"/>
              <w:rPr>
                <w:rFonts w:eastAsia="Lucida Sans Unicode" w:cs="Tahoma"/>
                <w:sz w:val="24"/>
              </w:rPr>
            </w:pPr>
            <w:r>
              <w:rPr>
                <w:rFonts w:eastAsia="Lucida Sans Unicode" w:cs="Tahoma"/>
              </w:rPr>
              <w:t>1000</w:t>
            </w:r>
          </w:p>
        </w:tc>
      </w:tr>
      <w:tr w:rsidR="00472EB9" w:rsidTr="007A3747">
        <w:tc>
          <w:tcPr>
            <w:tcW w:w="585" w:type="dxa"/>
            <w:tcBorders>
              <w:left w:val="single" w:sz="4" w:space="0" w:color="000000"/>
              <w:bottom w:val="single" w:sz="4" w:space="0" w:color="000000"/>
            </w:tcBorders>
          </w:tcPr>
          <w:p w:rsidR="00472EB9" w:rsidRDefault="00472EB9" w:rsidP="007416EE">
            <w:pPr>
              <w:snapToGrid w:val="0"/>
              <w:spacing w:line="200" w:lineRule="atLeast"/>
              <w:jc w:val="center"/>
              <w:rPr>
                <w:rFonts w:eastAsia="Lucida Sans Unicode" w:cs="Tahoma"/>
                <w:b/>
                <w:bCs/>
                <w:i/>
                <w:iCs/>
              </w:rPr>
            </w:pPr>
            <w:r>
              <w:rPr>
                <w:rFonts w:eastAsia="Lucida Sans Unicode" w:cs="Tahoma"/>
                <w:b/>
                <w:bCs/>
                <w:i/>
                <w:iCs/>
              </w:rPr>
              <w:t>2.</w:t>
            </w:r>
          </w:p>
        </w:tc>
        <w:tc>
          <w:tcPr>
            <w:tcW w:w="1726" w:type="dxa"/>
            <w:tcBorders>
              <w:left w:val="single" w:sz="4" w:space="0" w:color="000000"/>
              <w:bottom w:val="single" w:sz="4" w:space="0" w:color="000000"/>
            </w:tcBorders>
            <w:vAlign w:val="center"/>
          </w:tcPr>
          <w:p w:rsidR="00472EB9" w:rsidRDefault="00472EB9" w:rsidP="007416EE">
            <w:pPr>
              <w:snapToGrid w:val="0"/>
              <w:spacing w:line="200" w:lineRule="atLeast"/>
              <w:rPr>
                <w:rFonts w:eastAsia="Lucida Sans Unicode" w:cs="Tahoma"/>
              </w:rPr>
            </w:pPr>
            <w:r>
              <w:rPr>
                <w:rFonts w:eastAsia="Lucida Sans Unicode" w:cs="Tahoma"/>
              </w:rPr>
              <w:t xml:space="preserve">ст. Качалино </w:t>
            </w:r>
          </w:p>
        </w:tc>
        <w:tc>
          <w:tcPr>
            <w:tcW w:w="3570" w:type="dxa"/>
            <w:tcBorders>
              <w:left w:val="single" w:sz="4" w:space="0" w:color="000000"/>
              <w:bottom w:val="single" w:sz="4" w:space="0" w:color="000000"/>
              <w:right w:val="single" w:sz="4" w:space="0" w:color="auto"/>
            </w:tcBorders>
            <w:vAlign w:val="center"/>
          </w:tcPr>
          <w:p w:rsidR="00472EB9" w:rsidRDefault="00472EB9" w:rsidP="007416EE">
            <w:pPr>
              <w:snapToGrid w:val="0"/>
              <w:spacing w:line="200" w:lineRule="atLeast"/>
              <w:jc w:val="center"/>
              <w:rPr>
                <w:rFonts w:eastAsia="Lucida Sans Unicode" w:cs="Tahoma"/>
              </w:rPr>
            </w:pPr>
            <w:r>
              <w:rPr>
                <w:rFonts w:eastAsia="Lucida Sans Unicode" w:cs="Tahoma"/>
              </w:rPr>
              <w:t>Строительство площадки для временного хранения  ТБО  и в перспективе строительство предприятия по переработки ТБО</w:t>
            </w:r>
          </w:p>
        </w:tc>
        <w:tc>
          <w:tcPr>
            <w:tcW w:w="1740" w:type="dxa"/>
            <w:tcBorders>
              <w:top w:val="single" w:sz="4" w:space="0" w:color="auto"/>
              <w:left w:val="single" w:sz="4" w:space="0" w:color="auto"/>
              <w:bottom w:val="single" w:sz="4" w:space="0" w:color="auto"/>
              <w:right w:val="single" w:sz="4" w:space="0" w:color="auto"/>
            </w:tcBorders>
          </w:tcPr>
          <w:p w:rsidR="00472EB9" w:rsidRDefault="00472EB9" w:rsidP="00472EB9">
            <w:pPr>
              <w:jc w:val="center"/>
            </w:pPr>
            <w:r w:rsidRPr="00262463">
              <w:rPr>
                <w:rFonts w:eastAsia="Lucida Sans Unicode" w:cs="Tahoma"/>
              </w:rPr>
              <w:t>+</w:t>
            </w:r>
          </w:p>
        </w:tc>
        <w:tc>
          <w:tcPr>
            <w:tcW w:w="1559" w:type="dxa"/>
            <w:tcBorders>
              <w:left w:val="single" w:sz="4" w:space="0" w:color="auto"/>
              <w:bottom w:val="single" w:sz="4" w:space="0" w:color="000000"/>
              <w:right w:val="single" w:sz="4" w:space="0" w:color="000000"/>
            </w:tcBorders>
            <w:vAlign w:val="center"/>
          </w:tcPr>
          <w:p w:rsidR="00472EB9" w:rsidRDefault="00472EB9" w:rsidP="007416EE">
            <w:pPr>
              <w:snapToGrid w:val="0"/>
              <w:spacing w:line="200" w:lineRule="atLeast"/>
              <w:jc w:val="center"/>
              <w:rPr>
                <w:rFonts w:eastAsia="Lucida Sans Unicode" w:cs="Tahoma"/>
              </w:rPr>
            </w:pPr>
            <w:r>
              <w:rPr>
                <w:rFonts w:eastAsia="Lucida Sans Unicode" w:cs="Tahoma"/>
              </w:rPr>
              <w:t>1000</w:t>
            </w:r>
          </w:p>
          <w:p w:rsidR="00472EB9" w:rsidRDefault="00472EB9" w:rsidP="007416EE">
            <w:pPr>
              <w:snapToGrid w:val="0"/>
              <w:spacing w:line="200" w:lineRule="atLeast"/>
              <w:jc w:val="center"/>
              <w:rPr>
                <w:rFonts w:eastAsia="Lucida Sans Unicode" w:cs="Tahoma"/>
              </w:rPr>
            </w:pPr>
          </w:p>
          <w:p w:rsidR="00472EB9" w:rsidRDefault="00472EB9" w:rsidP="007416EE">
            <w:pPr>
              <w:snapToGrid w:val="0"/>
              <w:spacing w:line="200" w:lineRule="atLeast"/>
              <w:jc w:val="center"/>
              <w:rPr>
                <w:rFonts w:eastAsia="Lucida Sans Unicode" w:cs="Tahoma"/>
              </w:rPr>
            </w:pPr>
            <w:r>
              <w:rPr>
                <w:rFonts w:eastAsia="Lucida Sans Unicode" w:cs="Tahoma"/>
              </w:rPr>
              <w:t>500</w:t>
            </w:r>
          </w:p>
        </w:tc>
      </w:tr>
      <w:tr w:rsidR="00472EB9" w:rsidTr="007A3747">
        <w:tc>
          <w:tcPr>
            <w:tcW w:w="585" w:type="dxa"/>
            <w:tcBorders>
              <w:left w:val="single" w:sz="4" w:space="0" w:color="000000"/>
              <w:bottom w:val="single" w:sz="4" w:space="0" w:color="000000"/>
            </w:tcBorders>
          </w:tcPr>
          <w:p w:rsidR="00472EB9" w:rsidRDefault="00472EB9" w:rsidP="007416EE">
            <w:pPr>
              <w:snapToGrid w:val="0"/>
              <w:spacing w:line="200" w:lineRule="atLeast"/>
              <w:jc w:val="center"/>
              <w:rPr>
                <w:rFonts w:eastAsia="Lucida Sans Unicode" w:cs="Tahoma"/>
                <w:b/>
                <w:bCs/>
                <w:i/>
                <w:iCs/>
              </w:rPr>
            </w:pPr>
            <w:r>
              <w:rPr>
                <w:rFonts w:eastAsia="Lucida Sans Unicode" w:cs="Tahoma"/>
                <w:b/>
                <w:bCs/>
                <w:i/>
                <w:iCs/>
              </w:rPr>
              <w:t>3.</w:t>
            </w:r>
          </w:p>
        </w:tc>
        <w:tc>
          <w:tcPr>
            <w:tcW w:w="1726" w:type="dxa"/>
            <w:tcBorders>
              <w:left w:val="single" w:sz="4" w:space="0" w:color="000000"/>
              <w:bottom w:val="single" w:sz="4" w:space="0" w:color="000000"/>
            </w:tcBorders>
            <w:vAlign w:val="center"/>
          </w:tcPr>
          <w:p w:rsidR="00472EB9" w:rsidRDefault="00472EB9" w:rsidP="007416EE">
            <w:pPr>
              <w:snapToGrid w:val="0"/>
              <w:spacing w:line="200" w:lineRule="atLeast"/>
              <w:rPr>
                <w:rFonts w:eastAsia="Lucida Sans Unicode" w:cs="Tahoma"/>
              </w:rPr>
            </w:pPr>
            <w:r>
              <w:rPr>
                <w:rFonts w:eastAsia="Lucida Sans Unicode" w:cs="Tahoma"/>
              </w:rPr>
              <w:t>Авиловское сельское поселение</w:t>
            </w:r>
          </w:p>
        </w:tc>
        <w:tc>
          <w:tcPr>
            <w:tcW w:w="3570" w:type="dxa"/>
            <w:tcBorders>
              <w:left w:val="single" w:sz="4" w:space="0" w:color="000000"/>
              <w:bottom w:val="single" w:sz="4" w:space="0" w:color="000000"/>
              <w:right w:val="single" w:sz="4" w:space="0" w:color="auto"/>
            </w:tcBorders>
            <w:vAlign w:val="center"/>
          </w:tcPr>
          <w:p w:rsidR="00472EB9" w:rsidRDefault="00472EB9" w:rsidP="007416EE">
            <w:pPr>
              <w:snapToGrid w:val="0"/>
              <w:spacing w:line="200" w:lineRule="atLeast"/>
              <w:jc w:val="center"/>
              <w:rPr>
                <w:rFonts w:eastAsia="Lucida Sans Unicode" w:cs="Tahoma"/>
              </w:rPr>
            </w:pPr>
            <w:r>
              <w:rPr>
                <w:rFonts w:eastAsia="Lucida Sans Unicode" w:cs="Tahoma"/>
              </w:rPr>
              <w:t xml:space="preserve">Строительство площадки для временного хранения  ТБО  </w:t>
            </w:r>
          </w:p>
        </w:tc>
        <w:tc>
          <w:tcPr>
            <w:tcW w:w="1740" w:type="dxa"/>
            <w:tcBorders>
              <w:top w:val="single" w:sz="4" w:space="0" w:color="auto"/>
              <w:left w:val="single" w:sz="4" w:space="0" w:color="auto"/>
              <w:bottom w:val="single" w:sz="4" w:space="0" w:color="auto"/>
              <w:right w:val="single" w:sz="4" w:space="0" w:color="auto"/>
            </w:tcBorders>
          </w:tcPr>
          <w:p w:rsidR="00472EB9" w:rsidRDefault="00472EB9" w:rsidP="00472EB9">
            <w:pPr>
              <w:jc w:val="center"/>
            </w:pPr>
            <w:r w:rsidRPr="00262463">
              <w:rPr>
                <w:rFonts w:eastAsia="Lucida Sans Unicode" w:cs="Tahoma"/>
              </w:rPr>
              <w:t>+</w:t>
            </w:r>
          </w:p>
        </w:tc>
        <w:tc>
          <w:tcPr>
            <w:tcW w:w="1559" w:type="dxa"/>
            <w:tcBorders>
              <w:left w:val="single" w:sz="4" w:space="0" w:color="auto"/>
              <w:bottom w:val="single" w:sz="4" w:space="0" w:color="000000"/>
              <w:right w:val="single" w:sz="4" w:space="0" w:color="000000"/>
            </w:tcBorders>
            <w:vAlign w:val="center"/>
          </w:tcPr>
          <w:p w:rsidR="00472EB9" w:rsidRDefault="00472EB9" w:rsidP="007416EE">
            <w:pPr>
              <w:snapToGrid w:val="0"/>
              <w:spacing w:line="200" w:lineRule="atLeast"/>
              <w:jc w:val="center"/>
              <w:rPr>
                <w:rFonts w:eastAsia="Lucida Sans Unicode" w:cs="Tahoma"/>
              </w:rPr>
            </w:pPr>
            <w:r>
              <w:rPr>
                <w:rFonts w:eastAsia="Lucida Sans Unicode" w:cs="Tahoma"/>
              </w:rPr>
              <w:t>1000</w:t>
            </w:r>
          </w:p>
        </w:tc>
      </w:tr>
      <w:tr w:rsidR="00472EB9" w:rsidTr="007A3747">
        <w:tc>
          <w:tcPr>
            <w:tcW w:w="585" w:type="dxa"/>
            <w:tcBorders>
              <w:left w:val="single" w:sz="4" w:space="0" w:color="000000"/>
              <w:bottom w:val="single" w:sz="4" w:space="0" w:color="000000"/>
            </w:tcBorders>
          </w:tcPr>
          <w:p w:rsidR="00472EB9" w:rsidRDefault="00472EB9" w:rsidP="007416EE">
            <w:pPr>
              <w:snapToGrid w:val="0"/>
              <w:spacing w:line="200" w:lineRule="atLeast"/>
              <w:jc w:val="center"/>
              <w:rPr>
                <w:rFonts w:eastAsia="Lucida Sans Unicode" w:cs="Tahoma"/>
                <w:b/>
                <w:bCs/>
                <w:i/>
                <w:iCs/>
              </w:rPr>
            </w:pPr>
            <w:r>
              <w:rPr>
                <w:rFonts w:eastAsia="Lucida Sans Unicode" w:cs="Tahoma"/>
                <w:b/>
                <w:bCs/>
                <w:i/>
                <w:iCs/>
              </w:rPr>
              <w:t>4.</w:t>
            </w:r>
          </w:p>
        </w:tc>
        <w:tc>
          <w:tcPr>
            <w:tcW w:w="1726" w:type="dxa"/>
            <w:tcBorders>
              <w:left w:val="single" w:sz="4" w:space="0" w:color="000000"/>
              <w:bottom w:val="single" w:sz="4" w:space="0" w:color="000000"/>
            </w:tcBorders>
            <w:vAlign w:val="center"/>
          </w:tcPr>
          <w:p w:rsidR="00472EB9" w:rsidRDefault="00472EB9" w:rsidP="007416EE">
            <w:pPr>
              <w:snapToGrid w:val="0"/>
              <w:spacing w:line="200" w:lineRule="atLeast"/>
              <w:rPr>
                <w:rFonts w:eastAsia="Lucida Sans Unicode" w:cs="Tahoma"/>
              </w:rPr>
            </w:pPr>
            <w:r>
              <w:rPr>
                <w:rFonts w:eastAsia="Lucida Sans Unicode" w:cs="Tahoma"/>
              </w:rPr>
              <w:t>с. Лог</w:t>
            </w:r>
          </w:p>
        </w:tc>
        <w:tc>
          <w:tcPr>
            <w:tcW w:w="3570" w:type="dxa"/>
            <w:tcBorders>
              <w:left w:val="single" w:sz="4" w:space="0" w:color="000000"/>
              <w:bottom w:val="single" w:sz="4" w:space="0" w:color="000000"/>
              <w:right w:val="single" w:sz="4" w:space="0" w:color="auto"/>
            </w:tcBorders>
            <w:vAlign w:val="center"/>
          </w:tcPr>
          <w:p w:rsidR="00472EB9" w:rsidRDefault="00472EB9" w:rsidP="007416EE">
            <w:pPr>
              <w:snapToGrid w:val="0"/>
              <w:spacing w:line="200" w:lineRule="atLeast"/>
              <w:jc w:val="center"/>
              <w:rPr>
                <w:rFonts w:eastAsia="Lucida Sans Unicode" w:cs="Tahoma"/>
              </w:rPr>
            </w:pPr>
            <w:r>
              <w:rPr>
                <w:rFonts w:eastAsia="Lucida Sans Unicode" w:cs="Tahoma"/>
              </w:rPr>
              <w:t>Строительство площадки для временного хранения  ТБО  и в перспективе строительство предприятия по переработки ТБО</w:t>
            </w:r>
          </w:p>
        </w:tc>
        <w:tc>
          <w:tcPr>
            <w:tcW w:w="1740" w:type="dxa"/>
            <w:tcBorders>
              <w:top w:val="single" w:sz="4" w:space="0" w:color="auto"/>
              <w:left w:val="single" w:sz="4" w:space="0" w:color="auto"/>
              <w:bottom w:val="single" w:sz="4" w:space="0" w:color="auto"/>
              <w:right w:val="single" w:sz="4" w:space="0" w:color="auto"/>
            </w:tcBorders>
          </w:tcPr>
          <w:p w:rsidR="00472EB9" w:rsidRDefault="00472EB9" w:rsidP="00472EB9">
            <w:pPr>
              <w:jc w:val="center"/>
            </w:pPr>
            <w:r w:rsidRPr="00262463">
              <w:rPr>
                <w:rFonts w:eastAsia="Lucida Sans Unicode" w:cs="Tahoma"/>
              </w:rPr>
              <w:t>+</w:t>
            </w:r>
          </w:p>
        </w:tc>
        <w:tc>
          <w:tcPr>
            <w:tcW w:w="1559" w:type="dxa"/>
            <w:tcBorders>
              <w:left w:val="single" w:sz="4" w:space="0" w:color="auto"/>
              <w:bottom w:val="single" w:sz="4" w:space="0" w:color="000000"/>
              <w:right w:val="single" w:sz="4" w:space="0" w:color="000000"/>
            </w:tcBorders>
            <w:vAlign w:val="center"/>
          </w:tcPr>
          <w:p w:rsidR="00472EB9" w:rsidRDefault="00472EB9" w:rsidP="007416EE">
            <w:pPr>
              <w:snapToGrid w:val="0"/>
              <w:spacing w:line="200" w:lineRule="atLeast"/>
              <w:jc w:val="center"/>
              <w:rPr>
                <w:rFonts w:eastAsia="Lucida Sans Unicode" w:cs="Tahoma"/>
              </w:rPr>
            </w:pPr>
            <w:r>
              <w:rPr>
                <w:rFonts w:eastAsia="Lucida Sans Unicode" w:cs="Tahoma"/>
              </w:rPr>
              <w:t>1000</w:t>
            </w:r>
          </w:p>
          <w:p w:rsidR="00472EB9" w:rsidRDefault="00472EB9" w:rsidP="007416EE">
            <w:pPr>
              <w:snapToGrid w:val="0"/>
              <w:spacing w:line="200" w:lineRule="atLeast"/>
              <w:jc w:val="center"/>
              <w:rPr>
                <w:rFonts w:eastAsia="Lucida Sans Unicode" w:cs="Tahoma"/>
              </w:rPr>
            </w:pPr>
          </w:p>
          <w:p w:rsidR="00472EB9" w:rsidRDefault="00472EB9" w:rsidP="00472EB9">
            <w:pPr>
              <w:snapToGrid w:val="0"/>
              <w:spacing w:line="200" w:lineRule="atLeast"/>
              <w:rPr>
                <w:rFonts w:eastAsia="Lucida Sans Unicode" w:cs="Tahoma"/>
              </w:rPr>
            </w:pPr>
          </w:p>
          <w:p w:rsidR="00472EB9" w:rsidRDefault="00472EB9" w:rsidP="007416EE">
            <w:pPr>
              <w:snapToGrid w:val="0"/>
              <w:spacing w:line="200" w:lineRule="atLeast"/>
              <w:jc w:val="center"/>
              <w:rPr>
                <w:rFonts w:eastAsia="Lucida Sans Unicode" w:cs="Tahoma"/>
              </w:rPr>
            </w:pPr>
            <w:r>
              <w:rPr>
                <w:rFonts w:eastAsia="Lucida Sans Unicode" w:cs="Tahoma"/>
              </w:rPr>
              <w:t>500</w:t>
            </w:r>
          </w:p>
          <w:p w:rsidR="00472EB9" w:rsidRDefault="00472EB9" w:rsidP="007416EE">
            <w:pPr>
              <w:snapToGrid w:val="0"/>
              <w:spacing w:line="200" w:lineRule="atLeast"/>
              <w:jc w:val="center"/>
              <w:rPr>
                <w:rFonts w:eastAsia="Lucida Sans Unicode" w:cs="Tahoma"/>
              </w:rPr>
            </w:pPr>
          </w:p>
        </w:tc>
      </w:tr>
      <w:tr w:rsidR="00472EB9" w:rsidTr="007A3747">
        <w:tc>
          <w:tcPr>
            <w:tcW w:w="585" w:type="dxa"/>
            <w:tcBorders>
              <w:left w:val="single" w:sz="4" w:space="0" w:color="000000"/>
              <w:bottom w:val="single" w:sz="4" w:space="0" w:color="000000"/>
            </w:tcBorders>
          </w:tcPr>
          <w:p w:rsidR="00472EB9" w:rsidRDefault="00472EB9" w:rsidP="007416EE">
            <w:pPr>
              <w:snapToGrid w:val="0"/>
              <w:spacing w:line="200" w:lineRule="atLeast"/>
              <w:jc w:val="center"/>
              <w:rPr>
                <w:rFonts w:eastAsia="Lucida Sans Unicode" w:cs="Tahoma"/>
                <w:b/>
                <w:bCs/>
                <w:i/>
                <w:iCs/>
              </w:rPr>
            </w:pPr>
            <w:r>
              <w:rPr>
                <w:rFonts w:eastAsia="Lucida Sans Unicode" w:cs="Tahoma"/>
                <w:b/>
                <w:bCs/>
                <w:i/>
                <w:iCs/>
              </w:rPr>
              <w:t>5.</w:t>
            </w:r>
          </w:p>
        </w:tc>
        <w:tc>
          <w:tcPr>
            <w:tcW w:w="1726" w:type="dxa"/>
            <w:tcBorders>
              <w:left w:val="single" w:sz="4" w:space="0" w:color="000000"/>
              <w:bottom w:val="single" w:sz="4" w:space="0" w:color="000000"/>
            </w:tcBorders>
            <w:vAlign w:val="center"/>
          </w:tcPr>
          <w:p w:rsidR="00472EB9" w:rsidRDefault="00472EB9" w:rsidP="007416EE">
            <w:pPr>
              <w:snapToGrid w:val="0"/>
              <w:spacing w:line="200" w:lineRule="atLeast"/>
              <w:rPr>
                <w:rFonts w:eastAsia="Lucida Sans Unicode" w:cs="Tahoma"/>
              </w:rPr>
            </w:pPr>
            <w:r>
              <w:rPr>
                <w:rFonts w:eastAsia="Lucida Sans Unicode" w:cs="Tahoma"/>
              </w:rPr>
              <w:t>ст. Качалинская</w:t>
            </w:r>
          </w:p>
        </w:tc>
        <w:tc>
          <w:tcPr>
            <w:tcW w:w="3570" w:type="dxa"/>
            <w:tcBorders>
              <w:left w:val="single" w:sz="4" w:space="0" w:color="000000"/>
              <w:bottom w:val="single" w:sz="4" w:space="0" w:color="000000"/>
              <w:right w:val="single" w:sz="4" w:space="0" w:color="auto"/>
            </w:tcBorders>
            <w:vAlign w:val="center"/>
          </w:tcPr>
          <w:p w:rsidR="00472EB9" w:rsidRDefault="00472EB9" w:rsidP="007416EE">
            <w:pPr>
              <w:snapToGrid w:val="0"/>
              <w:spacing w:line="200" w:lineRule="atLeast"/>
              <w:jc w:val="center"/>
              <w:rPr>
                <w:rFonts w:eastAsia="Lucida Sans Unicode" w:cs="Tahoma"/>
              </w:rPr>
            </w:pPr>
            <w:r>
              <w:rPr>
                <w:rFonts w:eastAsia="Lucida Sans Unicode" w:cs="Tahoma"/>
              </w:rPr>
              <w:t xml:space="preserve">Строительство площадки для временного хранения  ТБО  </w:t>
            </w:r>
          </w:p>
        </w:tc>
        <w:tc>
          <w:tcPr>
            <w:tcW w:w="1740" w:type="dxa"/>
            <w:tcBorders>
              <w:top w:val="single" w:sz="4" w:space="0" w:color="auto"/>
              <w:left w:val="single" w:sz="4" w:space="0" w:color="auto"/>
              <w:bottom w:val="single" w:sz="4" w:space="0" w:color="auto"/>
              <w:right w:val="single" w:sz="4" w:space="0" w:color="auto"/>
            </w:tcBorders>
          </w:tcPr>
          <w:p w:rsidR="00472EB9" w:rsidRDefault="00472EB9" w:rsidP="00472EB9">
            <w:pPr>
              <w:jc w:val="center"/>
            </w:pPr>
            <w:r w:rsidRPr="00262463">
              <w:rPr>
                <w:rFonts w:eastAsia="Lucida Sans Unicode" w:cs="Tahoma"/>
              </w:rPr>
              <w:t>+</w:t>
            </w:r>
          </w:p>
        </w:tc>
        <w:tc>
          <w:tcPr>
            <w:tcW w:w="1559" w:type="dxa"/>
            <w:tcBorders>
              <w:left w:val="single" w:sz="4" w:space="0" w:color="auto"/>
              <w:bottom w:val="single" w:sz="4" w:space="0" w:color="000000"/>
              <w:right w:val="single" w:sz="4" w:space="0" w:color="000000"/>
            </w:tcBorders>
            <w:vAlign w:val="center"/>
          </w:tcPr>
          <w:p w:rsidR="00472EB9" w:rsidRDefault="00472EB9" w:rsidP="007416EE">
            <w:pPr>
              <w:snapToGrid w:val="0"/>
              <w:spacing w:line="200" w:lineRule="atLeast"/>
              <w:jc w:val="center"/>
              <w:rPr>
                <w:rFonts w:eastAsia="Lucida Sans Unicode" w:cs="Tahoma"/>
              </w:rPr>
            </w:pPr>
            <w:r>
              <w:rPr>
                <w:rFonts w:eastAsia="Lucida Sans Unicode" w:cs="Tahoma"/>
              </w:rPr>
              <w:t>1000</w:t>
            </w:r>
          </w:p>
        </w:tc>
      </w:tr>
      <w:tr w:rsidR="00472EB9" w:rsidTr="007A3747">
        <w:tc>
          <w:tcPr>
            <w:tcW w:w="585" w:type="dxa"/>
            <w:tcBorders>
              <w:left w:val="single" w:sz="4" w:space="0" w:color="000000"/>
              <w:bottom w:val="single" w:sz="4" w:space="0" w:color="000000"/>
            </w:tcBorders>
          </w:tcPr>
          <w:p w:rsidR="00472EB9" w:rsidRDefault="00472EB9" w:rsidP="007416EE">
            <w:pPr>
              <w:snapToGrid w:val="0"/>
              <w:spacing w:line="200" w:lineRule="atLeast"/>
              <w:jc w:val="center"/>
              <w:rPr>
                <w:rFonts w:eastAsia="Lucida Sans Unicode" w:cs="Tahoma"/>
                <w:b/>
                <w:bCs/>
                <w:i/>
                <w:iCs/>
              </w:rPr>
            </w:pPr>
            <w:r>
              <w:rPr>
                <w:rFonts w:eastAsia="Lucida Sans Unicode" w:cs="Tahoma"/>
                <w:b/>
                <w:bCs/>
                <w:i/>
                <w:iCs/>
              </w:rPr>
              <w:t>6.</w:t>
            </w:r>
          </w:p>
        </w:tc>
        <w:tc>
          <w:tcPr>
            <w:tcW w:w="1726" w:type="dxa"/>
            <w:tcBorders>
              <w:left w:val="single" w:sz="4" w:space="0" w:color="000000"/>
              <w:bottom w:val="single" w:sz="4" w:space="0" w:color="000000"/>
            </w:tcBorders>
            <w:vAlign w:val="center"/>
          </w:tcPr>
          <w:p w:rsidR="00472EB9" w:rsidRDefault="00472EB9" w:rsidP="007416EE">
            <w:pPr>
              <w:snapToGrid w:val="0"/>
              <w:spacing w:line="200" w:lineRule="atLeast"/>
              <w:rPr>
                <w:rFonts w:eastAsia="Lucida Sans Unicode" w:cs="Tahoma"/>
              </w:rPr>
            </w:pPr>
            <w:r>
              <w:rPr>
                <w:rFonts w:eastAsia="Lucida Sans Unicode" w:cs="Tahoma"/>
              </w:rPr>
              <w:t>х. Фастов</w:t>
            </w:r>
          </w:p>
        </w:tc>
        <w:tc>
          <w:tcPr>
            <w:tcW w:w="3570" w:type="dxa"/>
            <w:tcBorders>
              <w:left w:val="single" w:sz="4" w:space="0" w:color="000000"/>
              <w:bottom w:val="single" w:sz="4" w:space="0" w:color="000000"/>
              <w:right w:val="single" w:sz="4" w:space="0" w:color="auto"/>
            </w:tcBorders>
          </w:tcPr>
          <w:p w:rsidR="00472EB9" w:rsidRDefault="00472EB9" w:rsidP="007416EE">
            <w:pPr>
              <w:snapToGrid w:val="0"/>
              <w:spacing w:line="200" w:lineRule="atLeast"/>
              <w:jc w:val="center"/>
              <w:rPr>
                <w:rFonts w:eastAsia="Lucida Sans Unicode" w:cs="Tahoma"/>
              </w:rPr>
            </w:pPr>
            <w:r>
              <w:rPr>
                <w:rFonts w:eastAsia="Lucida Sans Unicode" w:cs="Tahoma"/>
              </w:rPr>
              <w:t xml:space="preserve">Строительство площадки для временного хранения  ТБО  </w:t>
            </w:r>
          </w:p>
        </w:tc>
        <w:tc>
          <w:tcPr>
            <w:tcW w:w="1740" w:type="dxa"/>
            <w:tcBorders>
              <w:top w:val="single" w:sz="4" w:space="0" w:color="auto"/>
              <w:left w:val="single" w:sz="4" w:space="0" w:color="auto"/>
              <w:bottom w:val="single" w:sz="4" w:space="0" w:color="auto"/>
              <w:right w:val="single" w:sz="4" w:space="0" w:color="auto"/>
            </w:tcBorders>
          </w:tcPr>
          <w:p w:rsidR="00472EB9" w:rsidRDefault="00472EB9" w:rsidP="00472EB9">
            <w:pPr>
              <w:jc w:val="center"/>
            </w:pPr>
            <w:r w:rsidRPr="00262463">
              <w:rPr>
                <w:rFonts w:eastAsia="Lucida Sans Unicode" w:cs="Tahoma"/>
              </w:rPr>
              <w:t>+</w:t>
            </w:r>
          </w:p>
        </w:tc>
        <w:tc>
          <w:tcPr>
            <w:tcW w:w="1559" w:type="dxa"/>
            <w:tcBorders>
              <w:left w:val="single" w:sz="4" w:space="0" w:color="auto"/>
              <w:bottom w:val="single" w:sz="4" w:space="0" w:color="000000"/>
              <w:right w:val="single" w:sz="4" w:space="0" w:color="000000"/>
            </w:tcBorders>
            <w:vAlign w:val="center"/>
          </w:tcPr>
          <w:p w:rsidR="00472EB9" w:rsidRDefault="00472EB9" w:rsidP="007416EE">
            <w:pPr>
              <w:snapToGrid w:val="0"/>
              <w:spacing w:line="200" w:lineRule="atLeast"/>
              <w:jc w:val="center"/>
              <w:rPr>
                <w:rFonts w:eastAsia="Lucida Sans Unicode" w:cs="Tahoma"/>
              </w:rPr>
            </w:pPr>
            <w:r>
              <w:rPr>
                <w:rFonts w:eastAsia="Lucida Sans Unicode" w:cs="Tahoma"/>
              </w:rPr>
              <w:t>1000</w:t>
            </w:r>
          </w:p>
        </w:tc>
      </w:tr>
      <w:tr w:rsidR="00472EB9" w:rsidTr="007A3747">
        <w:tc>
          <w:tcPr>
            <w:tcW w:w="585" w:type="dxa"/>
            <w:tcBorders>
              <w:left w:val="single" w:sz="4" w:space="0" w:color="000000"/>
              <w:bottom w:val="single" w:sz="4" w:space="0" w:color="000000"/>
            </w:tcBorders>
          </w:tcPr>
          <w:p w:rsidR="00472EB9" w:rsidRDefault="00472EB9" w:rsidP="007416EE">
            <w:pPr>
              <w:snapToGrid w:val="0"/>
              <w:spacing w:line="200" w:lineRule="atLeast"/>
              <w:jc w:val="center"/>
              <w:rPr>
                <w:rFonts w:eastAsia="Lucida Sans Unicode" w:cs="Tahoma"/>
                <w:b/>
                <w:bCs/>
                <w:i/>
                <w:iCs/>
              </w:rPr>
            </w:pPr>
            <w:r>
              <w:rPr>
                <w:rFonts w:eastAsia="Lucida Sans Unicode" w:cs="Tahoma"/>
                <w:b/>
                <w:bCs/>
                <w:i/>
                <w:iCs/>
              </w:rPr>
              <w:t>7.</w:t>
            </w:r>
          </w:p>
        </w:tc>
        <w:tc>
          <w:tcPr>
            <w:tcW w:w="1726" w:type="dxa"/>
            <w:tcBorders>
              <w:left w:val="single" w:sz="4" w:space="0" w:color="000000"/>
              <w:bottom w:val="single" w:sz="4" w:space="0" w:color="000000"/>
            </w:tcBorders>
            <w:vAlign w:val="center"/>
          </w:tcPr>
          <w:p w:rsidR="00472EB9" w:rsidRDefault="00472EB9" w:rsidP="007416EE">
            <w:pPr>
              <w:snapToGrid w:val="0"/>
              <w:spacing w:line="200" w:lineRule="atLeast"/>
              <w:rPr>
                <w:rFonts w:eastAsia="Lucida Sans Unicode" w:cs="Tahoma"/>
              </w:rPr>
            </w:pPr>
            <w:r>
              <w:rPr>
                <w:rFonts w:eastAsia="Lucida Sans Unicode" w:cs="Tahoma"/>
              </w:rPr>
              <w:t>ст. Трехостровская</w:t>
            </w:r>
          </w:p>
        </w:tc>
        <w:tc>
          <w:tcPr>
            <w:tcW w:w="3570" w:type="dxa"/>
            <w:tcBorders>
              <w:left w:val="single" w:sz="4" w:space="0" w:color="000000"/>
              <w:bottom w:val="single" w:sz="4" w:space="0" w:color="000000"/>
              <w:right w:val="single" w:sz="4" w:space="0" w:color="auto"/>
            </w:tcBorders>
          </w:tcPr>
          <w:p w:rsidR="00472EB9" w:rsidRDefault="00472EB9" w:rsidP="007416EE">
            <w:pPr>
              <w:snapToGrid w:val="0"/>
              <w:spacing w:line="200" w:lineRule="atLeast"/>
              <w:jc w:val="center"/>
              <w:rPr>
                <w:rFonts w:eastAsia="Lucida Sans Unicode" w:cs="Tahoma"/>
              </w:rPr>
            </w:pPr>
            <w:r>
              <w:rPr>
                <w:rFonts w:eastAsia="Lucida Sans Unicode" w:cs="Tahoma"/>
              </w:rPr>
              <w:t>Строительство площадки для временного хранения  ТБО  и в перспективе строительство предприятия по переработки ТБО</w:t>
            </w:r>
          </w:p>
        </w:tc>
        <w:tc>
          <w:tcPr>
            <w:tcW w:w="1740" w:type="dxa"/>
            <w:tcBorders>
              <w:top w:val="single" w:sz="4" w:space="0" w:color="auto"/>
              <w:left w:val="single" w:sz="4" w:space="0" w:color="auto"/>
              <w:bottom w:val="single" w:sz="4" w:space="0" w:color="auto"/>
              <w:right w:val="single" w:sz="4" w:space="0" w:color="auto"/>
            </w:tcBorders>
          </w:tcPr>
          <w:p w:rsidR="00472EB9" w:rsidRDefault="00472EB9" w:rsidP="00472EB9">
            <w:pPr>
              <w:jc w:val="center"/>
            </w:pPr>
            <w:r w:rsidRPr="00262463">
              <w:rPr>
                <w:rFonts w:eastAsia="Lucida Sans Unicode" w:cs="Tahoma"/>
              </w:rPr>
              <w:t>+</w:t>
            </w:r>
          </w:p>
        </w:tc>
        <w:tc>
          <w:tcPr>
            <w:tcW w:w="1559" w:type="dxa"/>
            <w:tcBorders>
              <w:left w:val="single" w:sz="4" w:space="0" w:color="auto"/>
              <w:bottom w:val="single" w:sz="4" w:space="0" w:color="000000"/>
              <w:right w:val="single" w:sz="4" w:space="0" w:color="000000"/>
            </w:tcBorders>
            <w:vAlign w:val="center"/>
          </w:tcPr>
          <w:p w:rsidR="00472EB9" w:rsidRDefault="00472EB9" w:rsidP="007416EE">
            <w:pPr>
              <w:snapToGrid w:val="0"/>
              <w:spacing w:line="200" w:lineRule="atLeast"/>
              <w:jc w:val="center"/>
              <w:rPr>
                <w:rFonts w:eastAsia="Lucida Sans Unicode" w:cs="Tahoma"/>
              </w:rPr>
            </w:pPr>
            <w:r>
              <w:rPr>
                <w:rFonts w:eastAsia="Lucida Sans Unicode" w:cs="Tahoma"/>
              </w:rPr>
              <w:t>1000</w:t>
            </w:r>
          </w:p>
          <w:p w:rsidR="00472EB9" w:rsidRDefault="00472EB9" w:rsidP="007416EE">
            <w:pPr>
              <w:snapToGrid w:val="0"/>
              <w:spacing w:line="200" w:lineRule="atLeast"/>
              <w:jc w:val="center"/>
              <w:rPr>
                <w:rFonts w:eastAsia="Lucida Sans Unicode" w:cs="Tahoma"/>
              </w:rPr>
            </w:pPr>
          </w:p>
          <w:p w:rsidR="00472EB9" w:rsidRDefault="00472EB9" w:rsidP="007416EE">
            <w:pPr>
              <w:snapToGrid w:val="0"/>
              <w:spacing w:line="200" w:lineRule="atLeast"/>
              <w:jc w:val="center"/>
              <w:rPr>
                <w:rFonts w:eastAsia="Lucida Sans Unicode" w:cs="Tahoma"/>
              </w:rPr>
            </w:pPr>
            <w:r>
              <w:rPr>
                <w:rFonts w:eastAsia="Lucida Sans Unicode" w:cs="Tahoma"/>
              </w:rPr>
              <w:t>500</w:t>
            </w:r>
          </w:p>
        </w:tc>
      </w:tr>
      <w:tr w:rsidR="00472EB9" w:rsidTr="007A3747">
        <w:tc>
          <w:tcPr>
            <w:tcW w:w="585" w:type="dxa"/>
            <w:tcBorders>
              <w:left w:val="single" w:sz="4" w:space="0" w:color="000000"/>
              <w:bottom w:val="single" w:sz="4" w:space="0" w:color="000000"/>
            </w:tcBorders>
          </w:tcPr>
          <w:p w:rsidR="00472EB9" w:rsidRDefault="00472EB9" w:rsidP="007416EE">
            <w:pPr>
              <w:snapToGrid w:val="0"/>
              <w:spacing w:line="200" w:lineRule="atLeast"/>
              <w:jc w:val="center"/>
              <w:rPr>
                <w:rFonts w:eastAsia="Lucida Sans Unicode" w:cs="Tahoma"/>
                <w:b/>
                <w:bCs/>
                <w:i/>
                <w:iCs/>
              </w:rPr>
            </w:pPr>
            <w:r>
              <w:rPr>
                <w:rFonts w:eastAsia="Lucida Sans Unicode" w:cs="Tahoma"/>
                <w:b/>
                <w:bCs/>
                <w:i/>
                <w:iCs/>
              </w:rPr>
              <w:t>8.</w:t>
            </w:r>
          </w:p>
        </w:tc>
        <w:tc>
          <w:tcPr>
            <w:tcW w:w="1726" w:type="dxa"/>
            <w:tcBorders>
              <w:left w:val="single" w:sz="4" w:space="0" w:color="000000"/>
              <w:bottom w:val="single" w:sz="4" w:space="0" w:color="000000"/>
            </w:tcBorders>
            <w:vAlign w:val="center"/>
          </w:tcPr>
          <w:p w:rsidR="00472EB9" w:rsidRDefault="00472EB9" w:rsidP="007416EE">
            <w:pPr>
              <w:snapToGrid w:val="0"/>
              <w:spacing w:line="200" w:lineRule="atLeast"/>
              <w:rPr>
                <w:rFonts w:eastAsia="Lucida Sans Unicode" w:cs="Tahoma"/>
              </w:rPr>
            </w:pPr>
            <w:r>
              <w:rPr>
                <w:rFonts w:eastAsia="Lucida Sans Unicode" w:cs="Tahoma"/>
              </w:rPr>
              <w:t>с. Озерки</w:t>
            </w:r>
          </w:p>
        </w:tc>
        <w:tc>
          <w:tcPr>
            <w:tcW w:w="3570" w:type="dxa"/>
            <w:tcBorders>
              <w:left w:val="single" w:sz="4" w:space="0" w:color="000000"/>
              <w:bottom w:val="single" w:sz="4" w:space="0" w:color="000000"/>
              <w:right w:val="single" w:sz="4" w:space="0" w:color="auto"/>
            </w:tcBorders>
          </w:tcPr>
          <w:p w:rsidR="00472EB9" w:rsidRDefault="00472EB9" w:rsidP="007416EE">
            <w:pPr>
              <w:jc w:val="center"/>
            </w:pPr>
            <w:r w:rsidRPr="00A67393">
              <w:rPr>
                <w:rFonts w:eastAsia="Lucida Sans Unicode" w:cs="Tahoma"/>
              </w:rPr>
              <w:t>Строительство площадки для временного хранения  ТБО</w:t>
            </w:r>
          </w:p>
        </w:tc>
        <w:tc>
          <w:tcPr>
            <w:tcW w:w="1740" w:type="dxa"/>
            <w:tcBorders>
              <w:top w:val="single" w:sz="4" w:space="0" w:color="auto"/>
              <w:left w:val="single" w:sz="4" w:space="0" w:color="auto"/>
              <w:bottom w:val="single" w:sz="4" w:space="0" w:color="auto"/>
              <w:right w:val="single" w:sz="4" w:space="0" w:color="auto"/>
            </w:tcBorders>
          </w:tcPr>
          <w:p w:rsidR="00472EB9" w:rsidRDefault="00472EB9" w:rsidP="00472EB9">
            <w:pPr>
              <w:jc w:val="center"/>
            </w:pPr>
            <w:r w:rsidRPr="00262463">
              <w:rPr>
                <w:rFonts w:eastAsia="Lucida Sans Unicode" w:cs="Tahoma"/>
              </w:rPr>
              <w:t>+</w:t>
            </w:r>
          </w:p>
        </w:tc>
        <w:tc>
          <w:tcPr>
            <w:tcW w:w="1559" w:type="dxa"/>
            <w:tcBorders>
              <w:left w:val="single" w:sz="4" w:space="0" w:color="auto"/>
              <w:bottom w:val="single" w:sz="4" w:space="0" w:color="000000"/>
              <w:right w:val="single" w:sz="4" w:space="0" w:color="000000"/>
            </w:tcBorders>
            <w:vAlign w:val="center"/>
          </w:tcPr>
          <w:p w:rsidR="00472EB9" w:rsidRDefault="00472EB9" w:rsidP="007416EE">
            <w:pPr>
              <w:snapToGrid w:val="0"/>
              <w:spacing w:line="200" w:lineRule="atLeast"/>
              <w:jc w:val="center"/>
              <w:rPr>
                <w:rFonts w:eastAsia="Lucida Sans Unicode" w:cs="Tahoma"/>
              </w:rPr>
            </w:pPr>
            <w:r>
              <w:rPr>
                <w:rFonts w:eastAsia="Lucida Sans Unicode" w:cs="Tahoma"/>
              </w:rPr>
              <w:t>1000</w:t>
            </w:r>
          </w:p>
        </w:tc>
      </w:tr>
      <w:tr w:rsidR="00472EB9" w:rsidTr="007A3747">
        <w:tc>
          <w:tcPr>
            <w:tcW w:w="585" w:type="dxa"/>
            <w:tcBorders>
              <w:left w:val="single" w:sz="4" w:space="0" w:color="000000"/>
              <w:bottom w:val="single" w:sz="4" w:space="0" w:color="000000"/>
            </w:tcBorders>
          </w:tcPr>
          <w:p w:rsidR="00472EB9" w:rsidRDefault="00472EB9" w:rsidP="007416EE">
            <w:pPr>
              <w:snapToGrid w:val="0"/>
              <w:spacing w:line="200" w:lineRule="atLeast"/>
              <w:jc w:val="center"/>
              <w:rPr>
                <w:rFonts w:eastAsia="Lucida Sans Unicode" w:cs="Tahoma"/>
                <w:b/>
                <w:bCs/>
                <w:i/>
                <w:iCs/>
              </w:rPr>
            </w:pPr>
            <w:r>
              <w:rPr>
                <w:rFonts w:eastAsia="Lucida Sans Unicode" w:cs="Tahoma"/>
                <w:b/>
                <w:bCs/>
                <w:i/>
                <w:iCs/>
              </w:rPr>
              <w:t>9.</w:t>
            </w:r>
          </w:p>
        </w:tc>
        <w:tc>
          <w:tcPr>
            <w:tcW w:w="1726" w:type="dxa"/>
            <w:tcBorders>
              <w:left w:val="single" w:sz="4" w:space="0" w:color="000000"/>
              <w:bottom w:val="single" w:sz="4" w:space="0" w:color="000000"/>
            </w:tcBorders>
            <w:vAlign w:val="center"/>
          </w:tcPr>
          <w:p w:rsidR="00472EB9" w:rsidRDefault="00472EB9" w:rsidP="007416EE">
            <w:pPr>
              <w:snapToGrid w:val="0"/>
              <w:spacing w:line="200" w:lineRule="atLeast"/>
              <w:rPr>
                <w:rFonts w:eastAsia="Lucida Sans Unicode" w:cs="Tahoma"/>
              </w:rPr>
            </w:pPr>
            <w:r>
              <w:rPr>
                <w:rFonts w:eastAsia="Lucida Sans Unicode" w:cs="Tahoma"/>
              </w:rPr>
              <w:t>х. Белужино-Колдаиров</w:t>
            </w:r>
          </w:p>
        </w:tc>
        <w:tc>
          <w:tcPr>
            <w:tcW w:w="3570" w:type="dxa"/>
            <w:tcBorders>
              <w:left w:val="single" w:sz="4" w:space="0" w:color="000000"/>
              <w:bottom w:val="single" w:sz="4" w:space="0" w:color="000000"/>
              <w:right w:val="single" w:sz="4" w:space="0" w:color="auto"/>
            </w:tcBorders>
          </w:tcPr>
          <w:p w:rsidR="00472EB9" w:rsidRDefault="00472EB9" w:rsidP="007416EE">
            <w:pPr>
              <w:jc w:val="center"/>
            </w:pPr>
            <w:r w:rsidRPr="00A67393">
              <w:rPr>
                <w:rFonts w:eastAsia="Lucida Sans Unicode" w:cs="Tahoma"/>
              </w:rPr>
              <w:t>Строительство площадки для временного хранения  ТБО</w:t>
            </w:r>
          </w:p>
        </w:tc>
        <w:tc>
          <w:tcPr>
            <w:tcW w:w="1740" w:type="dxa"/>
            <w:tcBorders>
              <w:top w:val="single" w:sz="4" w:space="0" w:color="auto"/>
              <w:left w:val="single" w:sz="4" w:space="0" w:color="auto"/>
              <w:bottom w:val="single" w:sz="4" w:space="0" w:color="auto"/>
              <w:right w:val="single" w:sz="4" w:space="0" w:color="auto"/>
            </w:tcBorders>
          </w:tcPr>
          <w:p w:rsidR="00472EB9" w:rsidRDefault="00472EB9" w:rsidP="00472EB9">
            <w:pPr>
              <w:jc w:val="center"/>
            </w:pPr>
            <w:r w:rsidRPr="00262463">
              <w:rPr>
                <w:rFonts w:eastAsia="Lucida Sans Unicode" w:cs="Tahoma"/>
              </w:rPr>
              <w:t>+</w:t>
            </w:r>
          </w:p>
        </w:tc>
        <w:tc>
          <w:tcPr>
            <w:tcW w:w="1559" w:type="dxa"/>
            <w:tcBorders>
              <w:left w:val="single" w:sz="4" w:space="0" w:color="auto"/>
              <w:bottom w:val="single" w:sz="4" w:space="0" w:color="000000"/>
              <w:right w:val="single" w:sz="4" w:space="0" w:color="000000"/>
            </w:tcBorders>
            <w:vAlign w:val="center"/>
          </w:tcPr>
          <w:p w:rsidR="00472EB9" w:rsidRDefault="00472EB9" w:rsidP="007416EE">
            <w:pPr>
              <w:snapToGrid w:val="0"/>
              <w:spacing w:line="200" w:lineRule="atLeast"/>
              <w:jc w:val="center"/>
              <w:rPr>
                <w:rFonts w:eastAsia="Lucida Sans Unicode" w:cs="Tahoma"/>
              </w:rPr>
            </w:pPr>
            <w:r>
              <w:rPr>
                <w:rFonts w:eastAsia="Lucida Sans Unicode" w:cs="Tahoma"/>
              </w:rPr>
              <w:t>1000</w:t>
            </w:r>
          </w:p>
        </w:tc>
      </w:tr>
      <w:tr w:rsidR="00472EB9" w:rsidTr="007A3747">
        <w:tc>
          <w:tcPr>
            <w:tcW w:w="585" w:type="dxa"/>
            <w:tcBorders>
              <w:left w:val="single" w:sz="4" w:space="0" w:color="000000"/>
              <w:bottom w:val="single" w:sz="4" w:space="0" w:color="000000"/>
            </w:tcBorders>
          </w:tcPr>
          <w:p w:rsidR="00472EB9" w:rsidRDefault="00472EB9" w:rsidP="007416EE">
            <w:pPr>
              <w:snapToGrid w:val="0"/>
              <w:spacing w:line="200" w:lineRule="atLeast"/>
              <w:jc w:val="center"/>
              <w:rPr>
                <w:rFonts w:eastAsia="Lucida Sans Unicode" w:cs="Tahoma"/>
                <w:b/>
                <w:bCs/>
                <w:i/>
                <w:iCs/>
              </w:rPr>
            </w:pPr>
            <w:r>
              <w:rPr>
                <w:rFonts w:eastAsia="Lucida Sans Unicode" w:cs="Tahoma"/>
                <w:b/>
                <w:bCs/>
                <w:i/>
                <w:iCs/>
              </w:rPr>
              <w:t>10.</w:t>
            </w:r>
          </w:p>
        </w:tc>
        <w:tc>
          <w:tcPr>
            <w:tcW w:w="1726" w:type="dxa"/>
            <w:tcBorders>
              <w:left w:val="single" w:sz="4" w:space="0" w:color="000000"/>
              <w:bottom w:val="single" w:sz="4" w:space="0" w:color="000000"/>
            </w:tcBorders>
            <w:vAlign w:val="center"/>
          </w:tcPr>
          <w:p w:rsidR="00472EB9" w:rsidRDefault="00472EB9" w:rsidP="007416EE">
            <w:pPr>
              <w:snapToGrid w:val="0"/>
              <w:spacing w:line="200" w:lineRule="atLeast"/>
              <w:rPr>
                <w:rFonts w:eastAsia="Lucida Sans Unicode" w:cs="Tahoma"/>
              </w:rPr>
            </w:pPr>
            <w:r>
              <w:rPr>
                <w:rFonts w:eastAsia="Lucida Sans Unicode" w:cs="Tahoma"/>
              </w:rPr>
              <w:t>х. Стародонской</w:t>
            </w:r>
          </w:p>
        </w:tc>
        <w:tc>
          <w:tcPr>
            <w:tcW w:w="3570" w:type="dxa"/>
            <w:tcBorders>
              <w:left w:val="single" w:sz="4" w:space="0" w:color="000000"/>
              <w:bottom w:val="single" w:sz="4" w:space="0" w:color="000000"/>
              <w:right w:val="single" w:sz="4" w:space="0" w:color="auto"/>
            </w:tcBorders>
          </w:tcPr>
          <w:p w:rsidR="00472EB9" w:rsidRDefault="00472EB9" w:rsidP="007416EE">
            <w:pPr>
              <w:jc w:val="center"/>
            </w:pPr>
            <w:r w:rsidRPr="00A67393">
              <w:rPr>
                <w:rFonts w:eastAsia="Lucida Sans Unicode" w:cs="Tahoma"/>
              </w:rPr>
              <w:t>Строительство площадки для временного хранения  ТБО</w:t>
            </w:r>
          </w:p>
        </w:tc>
        <w:tc>
          <w:tcPr>
            <w:tcW w:w="1740" w:type="dxa"/>
            <w:tcBorders>
              <w:top w:val="single" w:sz="4" w:space="0" w:color="auto"/>
              <w:left w:val="single" w:sz="4" w:space="0" w:color="auto"/>
              <w:bottom w:val="single" w:sz="4" w:space="0" w:color="auto"/>
              <w:right w:val="single" w:sz="4" w:space="0" w:color="auto"/>
            </w:tcBorders>
          </w:tcPr>
          <w:p w:rsidR="00472EB9" w:rsidRDefault="00472EB9" w:rsidP="00472EB9">
            <w:pPr>
              <w:jc w:val="center"/>
            </w:pPr>
            <w:r w:rsidRPr="00262463">
              <w:rPr>
                <w:rFonts w:eastAsia="Lucida Sans Unicode" w:cs="Tahoma"/>
              </w:rPr>
              <w:t>+</w:t>
            </w:r>
          </w:p>
        </w:tc>
        <w:tc>
          <w:tcPr>
            <w:tcW w:w="1559" w:type="dxa"/>
            <w:tcBorders>
              <w:left w:val="single" w:sz="4" w:space="0" w:color="auto"/>
              <w:bottom w:val="single" w:sz="4" w:space="0" w:color="000000"/>
              <w:right w:val="single" w:sz="4" w:space="0" w:color="000000"/>
            </w:tcBorders>
            <w:vAlign w:val="center"/>
          </w:tcPr>
          <w:p w:rsidR="00472EB9" w:rsidRDefault="00472EB9" w:rsidP="007416EE">
            <w:pPr>
              <w:snapToGrid w:val="0"/>
              <w:spacing w:line="200" w:lineRule="atLeast"/>
              <w:jc w:val="center"/>
              <w:rPr>
                <w:rFonts w:eastAsia="Lucida Sans Unicode" w:cs="Tahoma"/>
              </w:rPr>
            </w:pPr>
            <w:r>
              <w:rPr>
                <w:rFonts w:eastAsia="Lucida Sans Unicode" w:cs="Tahoma"/>
              </w:rPr>
              <w:t>1000</w:t>
            </w:r>
          </w:p>
        </w:tc>
      </w:tr>
      <w:tr w:rsidR="00472EB9" w:rsidTr="007A3747">
        <w:tc>
          <w:tcPr>
            <w:tcW w:w="585" w:type="dxa"/>
            <w:tcBorders>
              <w:left w:val="single" w:sz="4" w:space="0" w:color="000000"/>
              <w:bottom w:val="single" w:sz="4" w:space="0" w:color="000000"/>
            </w:tcBorders>
          </w:tcPr>
          <w:p w:rsidR="00472EB9" w:rsidRDefault="00472EB9" w:rsidP="007416EE">
            <w:pPr>
              <w:snapToGrid w:val="0"/>
              <w:spacing w:line="200" w:lineRule="atLeast"/>
              <w:jc w:val="center"/>
              <w:rPr>
                <w:rFonts w:eastAsia="Lucida Sans Unicode" w:cs="Tahoma"/>
                <w:b/>
                <w:bCs/>
                <w:i/>
                <w:iCs/>
              </w:rPr>
            </w:pPr>
            <w:r>
              <w:rPr>
                <w:rFonts w:eastAsia="Lucida Sans Unicode" w:cs="Tahoma"/>
                <w:b/>
                <w:bCs/>
                <w:i/>
                <w:iCs/>
              </w:rPr>
              <w:t>11.</w:t>
            </w:r>
          </w:p>
        </w:tc>
        <w:tc>
          <w:tcPr>
            <w:tcW w:w="1726" w:type="dxa"/>
            <w:tcBorders>
              <w:left w:val="single" w:sz="4" w:space="0" w:color="000000"/>
              <w:bottom w:val="single" w:sz="4" w:space="0" w:color="000000"/>
            </w:tcBorders>
            <w:vAlign w:val="center"/>
          </w:tcPr>
          <w:p w:rsidR="00472EB9" w:rsidRDefault="00472EB9" w:rsidP="007416EE">
            <w:pPr>
              <w:snapToGrid w:val="0"/>
              <w:spacing w:line="200" w:lineRule="atLeast"/>
              <w:rPr>
                <w:rFonts w:eastAsia="Lucida Sans Unicode" w:cs="Tahoma"/>
              </w:rPr>
            </w:pPr>
            <w:r>
              <w:rPr>
                <w:rFonts w:eastAsia="Lucida Sans Unicode" w:cs="Tahoma"/>
              </w:rPr>
              <w:t>ст. Солодча</w:t>
            </w:r>
          </w:p>
        </w:tc>
        <w:tc>
          <w:tcPr>
            <w:tcW w:w="3570" w:type="dxa"/>
            <w:tcBorders>
              <w:left w:val="single" w:sz="4" w:space="0" w:color="000000"/>
              <w:bottom w:val="single" w:sz="4" w:space="0" w:color="000000"/>
              <w:right w:val="single" w:sz="4" w:space="0" w:color="auto"/>
            </w:tcBorders>
          </w:tcPr>
          <w:p w:rsidR="00472EB9" w:rsidRDefault="00472EB9" w:rsidP="007416EE">
            <w:pPr>
              <w:jc w:val="center"/>
            </w:pPr>
            <w:r w:rsidRPr="00A67393">
              <w:rPr>
                <w:rFonts w:eastAsia="Lucida Sans Unicode" w:cs="Tahoma"/>
              </w:rPr>
              <w:t>Строительство площадки для временного хранения  ТБО</w:t>
            </w:r>
          </w:p>
        </w:tc>
        <w:tc>
          <w:tcPr>
            <w:tcW w:w="1740" w:type="dxa"/>
            <w:tcBorders>
              <w:top w:val="single" w:sz="4" w:space="0" w:color="auto"/>
              <w:left w:val="single" w:sz="4" w:space="0" w:color="auto"/>
              <w:bottom w:val="single" w:sz="4" w:space="0" w:color="auto"/>
              <w:right w:val="single" w:sz="4" w:space="0" w:color="auto"/>
            </w:tcBorders>
          </w:tcPr>
          <w:p w:rsidR="00472EB9" w:rsidRDefault="00472EB9" w:rsidP="00472EB9">
            <w:pPr>
              <w:jc w:val="center"/>
            </w:pPr>
            <w:r w:rsidRPr="00262463">
              <w:rPr>
                <w:rFonts w:eastAsia="Lucida Sans Unicode" w:cs="Tahoma"/>
              </w:rPr>
              <w:t>+</w:t>
            </w:r>
          </w:p>
        </w:tc>
        <w:tc>
          <w:tcPr>
            <w:tcW w:w="1559" w:type="dxa"/>
            <w:tcBorders>
              <w:left w:val="single" w:sz="4" w:space="0" w:color="auto"/>
              <w:bottom w:val="single" w:sz="4" w:space="0" w:color="000000"/>
              <w:right w:val="single" w:sz="4" w:space="0" w:color="000000"/>
            </w:tcBorders>
            <w:vAlign w:val="center"/>
          </w:tcPr>
          <w:p w:rsidR="00472EB9" w:rsidRDefault="00472EB9" w:rsidP="007416EE">
            <w:pPr>
              <w:snapToGrid w:val="0"/>
              <w:spacing w:line="200" w:lineRule="atLeast"/>
              <w:jc w:val="center"/>
              <w:rPr>
                <w:rFonts w:eastAsia="Lucida Sans Unicode" w:cs="Tahoma"/>
              </w:rPr>
            </w:pPr>
            <w:r>
              <w:rPr>
                <w:rFonts w:eastAsia="Lucida Sans Unicode" w:cs="Tahoma"/>
              </w:rPr>
              <w:t>1000</w:t>
            </w:r>
          </w:p>
        </w:tc>
      </w:tr>
      <w:tr w:rsidR="00472EB9" w:rsidTr="007A3747">
        <w:tc>
          <w:tcPr>
            <w:tcW w:w="585" w:type="dxa"/>
            <w:tcBorders>
              <w:left w:val="single" w:sz="4" w:space="0" w:color="000000"/>
              <w:bottom w:val="single" w:sz="4" w:space="0" w:color="000000"/>
            </w:tcBorders>
          </w:tcPr>
          <w:p w:rsidR="00472EB9" w:rsidRDefault="00472EB9" w:rsidP="007416EE">
            <w:pPr>
              <w:snapToGrid w:val="0"/>
              <w:spacing w:line="200" w:lineRule="atLeast"/>
              <w:jc w:val="center"/>
              <w:rPr>
                <w:rFonts w:eastAsia="Lucida Sans Unicode" w:cs="Tahoma"/>
                <w:b/>
                <w:bCs/>
                <w:i/>
                <w:iCs/>
              </w:rPr>
            </w:pPr>
            <w:r>
              <w:rPr>
                <w:rFonts w:eastAsia="Lucida Sans Unicode" w:cs="Tahoma"/>
                <w:b/>
                <w:bCs/>
                <w:i/>
                <w:iCs/>
              </w:rPr>
              <w:t>12.</w:t>
            </w:r>
          </w:p>
        </w:tc>
        <w:tc>
          <w:tcPr>
            <w:tcW w:w="1726" w:type="dxa"/>
            <w:tcBorders>
              <w:left w:val="single" w:sz="4" w:space="0" w:color="000000"/>
              <w:bottom w:val="single" w:sz="4" w:space="0" w:color="000000"/>
            </w:tcBorders>
            <w:vAlign w:val="center"/>
          </w:tcPr>
          <w:p w:rsidR="00472EB9" w:rsidRDefault="00472EB9" w:rsidP="007416EE">
            <w:pPr>
              <w:snapToGrid w:val="0"/>
              <w:spacing w:line="200" w:lineRule="atLeast"/>
              <w:rPr>
                <w:rFonts w:eastAsia="Lucida Sans Unicode" w:cs="Tahoma"/>
              </w:rPr>
            </w:pPr>
            <w:r>
              <w:rPr>
                <w:rFonts w:eastAsia="Lucida Sans Unicode" w:cs="Tahoma"/>
              </w:rPr>
              <w:t>с. Б. Ивановка</w:t>
            </w:r>
          </w:p>
        </w:tc>
        <w:tc>
          <w:tcPr>
            <w:tcW w:w="3570" w:type="dxa"/>
            <w:tcBorders>
              <w:left w:val="single" w:sz="4" w:space="0" w:color="000000"/>
              <w:bottom w:val="single" w:sz="4" w:space="0" w:color="000000"/>
              <w:right w:val="single" w:sz="4" w:space="0" w:color="auto"/>
            </w:tcBorders>
          </w:tcPr>
          <w:p w:rsidR="00472EB9" w:rsidRDefault="00472EB9" w:rsidP="007416EE">
            <w:pPr>
              <w:jc w:val="center"/>
            </w:pPr>
            <w:r w:rsidRPr="00A67393">
              <w:rPr>
                <w:rFonts w:eastAsia="Lucida Sans Unicode" w:cs="Tahoma"/>
              </w:rPr>
              <w:t>Строительство площадки для временного хранения  ТБО</w:t>
            </w:r>
          </w:p>
        </w:tc>
        <w:tc>
          <w:tcPr>
            <w:tcW w:w="1740" w:type="dxa"/>
            <w:tcBorders>
              <w:top w:val="single" w:sz="4" w:space="0" w:color="auto"/>
              <w:left w:val="single" w:sz="4" w:space="0" w:color="auto"/>
              <w:bottom w:val="single" w:sz="4" w:space="0" w:color="auto"/>
              <w:right w:val="single" w:sz="4" w:space="0" w:color="auto"/>
            </w:tcBorders>
          </w:tcPr>
          <w:p w:rsidR="00472EB9" w:rsidRDefault="00472EB9" w:rsidP="00472EB9">
            <w:pPr>
              <w:jc w:val="center"/>
            </w:pPr>
            <w:r w:rsidRPr="00262463">
              <w:rPr>
                <w:rFonts w:eastAsia="Lucida Sans Unicode" w:cs="Tahoma"/>
              </w:rPr>
              <w:t>+</w:t>
            </w:r>
          </w:p>
        </w:tc>
        <w:tc>
          <w:tcPr>
            <w:tcW w:w="1559" w:type="dxa"/>
            <w:tcBorders>
              <w:left w:val="single" w:sz="4" w:space="0" w:color="auto"/>
              <w:bottom w:val="single" w:sz="4" w:space="0" w:color="000000"/>
              <w:right w:val="single" w:sz="4" w:space="0" w:color="000000"/>
            </w:tcBorders>
            <w:vAlign w:val="center"/>
          </w:tcPr>
          <w:p w:rsidR="00472EB9" w:rsidRDefault="00472EB9" w:rsidP="007416EE">
            <w:pPr>
              <w:snapToGrid w:val="0"/>
              <w:spacing w:line="200" w:lineRule="atLeast"/>
              <w:jc w:val="center"/>
              <w:rPr>
                <w:rFonts w:eastAsia="Lucida Sans Unicode" w:cs="Tahoma"/>
              </w:rPr>
            </w:pPr>
            <w:r>
              <w:rPr>
                <w:rFonts w:eastAsia="Lucida Sans Unicode" w:cs="Tahoma"/>
              </w:rPr>
              <w:t>1000</w:t>
            </w:r>
          </w:p>
        </w:tc>
      </w:tr>
      <w:tr w:rsidR="00472EB9" w:rsidTr="007A3747">
        <w:tc>
          <w:tcPr>
            <w:tcW w:w="585" w:type="dxa"/>
            <w:tcBorders>
              <w:left w:val="single" w:sz="4" w:space="0" w:color="000000"/>
              <w:bottom w:val="single" w:sz="4" w:space="0" w:color="000000"/>
            </w:tcBorders>
          </w:tcPr>
          <w:p w:rsidR="00472EB9" w:rsidRDefault="00472EB9" w:rsidP="007416EE">
            <w:pPr>
              <w:snapToGrid w:val="0"/>
              <w:spacing w:line="200" w:lineRule="atLeast"/>
              <w:jc w:val="center"/>
              <w:rPr>
                <w:rFonts w:eastAsia="Lucida Sans Unicode" w:cs="Tahoma"/>
                <w:b/>
                <w:bCs/>
                <w:i/>
                <w:iCs/>
              </w:rPr>
            </w:pPr>
            <w:r>
              <w:rPr>
                <w:rFonts w:eastAsia="Lucida Sans Unicode" w:cs="Tahoma"/>
                <w:b/>
                <w:bCs/>
                <w:i/>
                <w:iCs/>
              </w:rPr>
              <w:t>13.</w:t>
            </w:r>
          </w:p>
        </w:tc>
        <w:tc>
          <w:tcPr>
            <w:tcW w:w="1726" w:type="dxa"/>
            <w:tcBorders>
              <w:left w:val="single" w:sz="4" w:space="0" w:color="000000"/>
              <w:bottom w:val="single" w:sz="4" w:space="0" w:color="000000"/>
            </w:tcBorders>
            <w:vAlign w:val="center"/>
          </w:tcPr>
          <w:p w:rsidR="00472EB9" w:rsidRDefault="00472EB9" w:rsidP="007416EE">
            <w:pPr>
              <w:snapToGrid w:val="0"/>
              <w:spacing w:line="200" w:lineRule="atLeast"/>
              <w:rPr>
                <w:rFonts w:eastAsia="Lucida Sans Unicode" w:cs="Tahoma"/>
              </w:rPr>
            </w:pPr>
            <w:r>
              <w:rPr>
                <w:rFonts w:eastAsia="Lucida Sans Unicode" w:cs="Tahoma"/>
              </w:rPr>
              <w:t xml:space="preserve">с. Александровка </w:t>
            </w:r>
          </w:p>
        </w:tc>
        <w:tc>
          <w:tcPr>
            <w:tcW w:w="3570" w:type="dxa"/>
            <w:tcBorders>
              <w:left w:val="single" w:sz="4" w:space="0" w:color="000000"/>
              <w:bottom w:val="single" w:sz="4" w:space="0" w:color="000000"/>
              <w:right w:val="single" w:sz="4" w:space="0" w:color="auto"/>
            </w:tcBorders>
          </w:tcPr>
          <w:p w:rsidR="00472EB9" w:rsidRDefault="00472EB9" w:rsidP="007416EE">
            <w:pPr>
              <w:jc w:val="center"/>
            </w:pPr>
            <w:r w:rsidRPr="00A67393">
              <w:rPr>
                <w:rFonts w:eastAsia="Lucida Sans Unicode" w:cs="Tahoma"/>
              </w:rPr>
              <w:t>Строительство площадки для временного хранения  ТБО</w:t>
            </w:r>
          </w:p>
        </w:tc>
        <w:tc>
          <w:tcPr>
            <w:tcW w:w="1740" w:type="dxa"/>
            <w:tcBorders>
              <w:top w:val="single" w:sz="4" w:space="0" w:color="auto"/>
              <w:left w:val="single" w:sz="4" w:space="0" w:color="auto"/>
              <w:bottom w:val="single" w:sz="4" w:space="0" w:color="auto"/>
              <w:right w:val="single" w:sz="4" w:space="0" w:color="auto"/>
            </w:tcBorders>
          </w:tcPr>
          <w:p w:rsidR="00472EB9" w:rsidRDefault="00472EB9" w:rsidP="00472EB9">
            <w:pPr>
              <w:jc w:val="center"/>
            </w:pPr>
            <w:r w:rsidRPr="00262463">
              <w:rPr>
                <w:rFonts w:eastAsia="Lucida Sans Unicode" w:cs="Tahoma"/>
              </w:rPr>
              <w:t>+</w:t>
            </w:r>
          </w:p>
        </w:tc>
        <w:tc>
          <w:tcPr>
            <w:tcW w:w="1559" w:type="dxa"/>
            <w:tcBorders>
              <w:left w:val="single" w:sz="4" w:space="0" w:color="auto"/>
              <w:bottom w:val="single" w:sz="4" w:space="0" w:color="000000"/>
              <w:right w:val="single" w:sz="4" w:space="0" w:color="000000"/>
            </w:tcBorders>
            <w:vAlign w:val="center"/>
          </w:tcPr>
          <w:p w:rsidR="00472EB9" w:rsidRDefault="00472EB9" w:rsidP="007416EE">
            <w:pPr>
              <w:snapToGrid w:val="0"/>
              <w:spacing w:line="200" w:lineRule="atLeast"/>
              <w:jc w:val="center"/>
              <w:rPr>
                <w:rFonts w:eastAsia="Lucida Sans Unicode" w:cs="Tahoma"/>
              </w:rPr>
            </w:pPr>
            <w:r>
              <w:rPr>
                <w:rFonts w:eastAsia="Lucida Sans Unicode" w:cs="Tahoma"/>
              </w:rPr>
              <w:t>1000</w:t>
            </w:r>
          </w:p>
        </w:tc>
      </w:tr>
      <w:tr w:rsidR="00472EB9" w:rsidTr="007A3747">
        <w:tc>
          <w:tcPr>
            <w:tcW w:w="585" w:type="dxa"/>
            <w:tcBorders>
              <w:left w:val="single" w:sz="4" w:space="0" w:color="000000"/>
              <w:bottom w:val="single" w:sz="4" w:space="0" w:color="000000"/>
            </w:tcBorders>
          </w:tcPr>
          <w:p w:rsidR="00472EB9" w:rsidRDefault="00472EB9" w:rsidP="007416EE">
            <w:pPr>
              <w:snapToGrid w:val="0"/>
              <w:spacing w:line="200" w:lineRule="atLeast"/>
              <w:jc w:val="center"/>
              <w:rPr>
                <w:rFonts w:eastAsia="Lucida Sans Unicode" w:cs="Tahoma"/>
                <w:b/>
                <w:bCs/>
                <w:i/>
                <w:iCs/>
              </w:rPr>
            </w:pPr>
            <w:r>
              <w:rPr>
                <w:rFonts w:eastAsia="Lucida Sans Unicode" w:cs="Tahoma"/>
                <w:b/>
                <w:bCs/>
                <w:i/>
                <w:iCs/>
              </w:rPr>
              <w:t>14.</w:t>
            </w:r>
          </w:p>
        </w:tc>
        <w:tc>
          <w:tcPr>
            <w:tcW w:w="1726" w:type="dxa"/>
            <w:tcBorders>
              <w:left w:val="single" w:sz="4" w:space="0" w:color="000000"/>
              <w:bottom w:val="single" w:sz="4" w:space="0" w:color="000000"/>
            </w:tcBorders>
            <w:vAlign w:val="center"/>
          </w:tcPr>
          <w:p w:rsidR="00472EB9" w:rsidRDefault="00472EB9" w:rsidP="007416EE">
            <w:pPr>
              <w:snapToGrid w:val="0"/>
              <w:spacing w:line="200" w:lineRule="atLeast"/>
              <w:rPr>
                <w:rFonts w:eastAsia="Lucida Sans Unicode" w:cs="Tahoma"/>
              </w:rPr>
            </w:pPr>
            <w:r>
              <w:rPr>
                <w:rFonts w:eastAsia="Lucida Sans Unicode" w:cs="Tahoma"/>
              </w:rPr>
              <w:t>х. Широков</w:t>
            </w:r>
          </w:p>
        </w:tc>
        <w:tc>
          <w:tcPr>
            <w:tcW w:w="3570" w:type="dxa"/>
            <w:tcBorders>
              <w:left w:val="single" w:sz="4" w:space="0" w:color="000000"/>
              <w:bottom w:val="single" w:sz="4" w:space="0" w:color="000000"/>
              <w:right w:val="single" w:sz="4" w:space="0" w:color="auto"/>
            </w:tcBorders>
          </w:tcPr>
          <w:p w:rsidR="00472EB9" w:rsidRDefault="00472EB9" w:rsidP="007416EE">
            <w:pPr>
              <w:jc w:val="center"/>
            </w:pPr>
            <w:r w:rsidRPr="00A67393">
              <w:rPr>
                <w:rFonts w:eastAsia="Lucida Sans Unicode" w:cs="Tahoma"/>
              </w:rPr>
              <w:t>Строительство площадки для временного хранения  ТБО</w:t>
            </w:r>
          </w:p>
        </w:tc>
        <w:tc>
          <w:tcPr>
            <w:tcW w:w="1740" w:type="dxa"/>
            <w:tcBorders>
              <w:top w:val="single" w:sz="4" w:space="0" w:color="auto"/>
              <w:left w:val="single" w:sz="4" w:space="0" w:color="auto"/>
              <w:bottom w:val="single" w:sz="4" w:space="0" w:color="auto"/>
              <w:right w:val="single" w:sz="4" w:space="0" w:color="auto"/>
            </w:tcBorders>
          </w:tcPr>
          <w:p w:rsidR="00472EB9" w:rsidRDefault="00472EB9" w:rsidP="00472EB9">
            <w:pPr>
              <w:jc w:val="center"/>
            </w:pPr>
            <w:r w:rsidRPr="00262463">
              <w:rPr>
                <w:rFonts w:eastAsia="Lucida Sans Unicode" w:cs="Tahoma"/>
              </w:rPr>
              <w:t>+</w:t>
            </w:r>
          </w:p>
        </w:tc>
        <w:tc>
          <w:tcPr>
            <w:tcW w:w="1559" w:type="dxa"/>
            <w:tcBorders>
              <w:left w:val="single" w:sz="4" w:space="0" w:color="auto"/>
              <w:bottom w:val="single" w:sz="4" w:space="0" w:color="000000"/>
              <w:right w:val="single" w:sz="4" w:space="0" w:color="000000"/>
            </w:tcBorders>
            <w:vAlign w:val="center"/>
          </w:tcPr>
          <w:p w:rsidR="00472EB9" w:rsidRDefault="00472EB9" w:rsidP="007416EE">
            <w:pPr>
              <w:snapToGrid w:val="0"/>
              <w:spacing w:line="200" w:lineRule="atLeast"/>
              <w:jc w:val="center"/>
              <w:rPr>
                <w:rFonts w:eastAsia="Lucida Sans Unicode" w:cs="Tahoma"/>
              </w:rPr>
            </w:pPr>
            <w:r>
              <w:rPr>
                <w:rFonts w:eastAsia="Lucida Sans Unicode" w:cs="Tahoma"/>
              </w:rPr>
              <w:t>1000</w:t>
            </w:r>
          </w:p>
        </w:tc>
      </w:tr>
      <w:tr w:rsidR="00472EB9" w:rsidTr="007A3747">
        <w:tc>
          <w:tcPr>
            <w:tcW w:w="585" w:type="dxa"/>
            <w:tcBorders>
              <w:left w:val="single" w:sz="4" w:space="0" w:color="000000"/>
              <w:bottom w:val="single" w:sz="4" w:space="0" w:color="000000"/>
            </w:tcBorders>
          </w:tcPr>
          <w:p w:rsidR="00472EB9" w:rsidRDefault="00472EB9" w:rsidP="007416EE">
            <w:pPr>
              <w:snapToGrid w:val="0"/>
              <w:spacing w:line="200" w:lineRule="atLeast"/>
              <w:jc w:val="center"/>
              <w:rPr>
                <w:rFonts w:eastAsia="Lucida Sans Unicode" w:cs="Tahoma"/>
                <w:b/>
                <w:bCs/>
                <w:i/>
                <w:iCs/>
              </w:rPr>
            </w:pPr>
            <w:r>
              <w:rPr>
                <w:rFonts w:eastAsia="Lucida Sans Unicode" w:cs="Tahoma"/>
                <w:b/>
                <w:bCs/>
                <w:i/>
                <w:iCs/>
              </w:rPr>
              <w:t>15.</w:t>
            </w:r>
          </w:p>
        </w:tc>
        <w:tc>
          <w:tcPr>
            <w:tcW w:w="1726" w:type="dxa"/>
            <w:tcBorders>
              <w:left w:val="single" w:sz="4" w:space="0" w:color="000000"/>
              <w:bottom w:val="single" w:sz="4" w:space="0" w:color="000000"/>
            </w:tcBorders>
            <w:vAlign w:val="center"/>
          </w:tcPr>
          <w:p w:rsidR="00472EB9" w:rsidRDefault="00472EB9" w:rsidP="007416EE">
            <w:pPr>
              <w:snapToGrid w:val="0"/>
              <w:spacing w:line="200" w:lineRule="atLeast"/>
              <w:rPr>
                <w:rFonts w:eastAsia="Lucida Sans Unicode" w:cs="Tahoma"/>
              </w:rPr>
            </w:pPr>
            <w:r>
              <w:rPr>
                <w:rFonts w:eastAsia="Lucida Sans Unicode" w:cs="Tahoma"/>
              </w:rPr>
              <w:t>х. Краснодонской</w:t>
            </w:r>
          </w:p>
        </w:tc>
        <w:tc>
          <w:tcPr>
            <w:tcW w:w="3570" w:type="dxa"/>
            <w:tcBorders>
              <w:left w:val="single" w:sz="4" w:space="0" w:color="000000"/>
              <w:bottom w:val="single" w:sz="4" w:space="0" w:color="000000"/>
              <w:right w:val="single" w:sz="4" w:space="0" w:color="auto"/>
            </w:tcBorders>
          </w:tcPr>
          <w:p w:rsidR="00472EB9" w:rsidRDefault="00472EB9" w:rsidP="007416EE">
            <w:pPr>
              <w:jc w:val="center"/>
            </w:pPr>
            <w:r w:rsidRPr="00A67393">
              <w:rPr>
                <w:rFonts w:eastAsia="Lucida Sans Unicode" w:cs="Tahoma"/>
              </w:rPr>
              <w:t>Строительство площадки для временного хранения  ТБО</w:t>
            </w:r>
          </w:p>
        </w:tc>
        <w:tc>
          <w:tcPr>
            <w:tcW w:w="1740" w:type="dxa"/>
            <w:tcBorders>
              <w:top w:val="single" w:sz="4" w:space="0" w:color="auto"/>
              <w:left w:val="single" w:sz="4" w:space="0" w:color="auto"/>
              <w:bottom w:val="single" w:sz="4" w:space="0" w:color="auto"/>
              <w:right w:val="single" w:sz="4" w:space="0" w:color="auto"/>
            </w:tcBorders>
          </w:tcPr>
          <w:p w:rsidR="00472EB9" w:rsidRDefault="00472EB9" w:rsidP="00472EB9">
            <w:pPr>
              <w:jc w:val="center"/>
            </w:pPr>
            <w:r w:rsidRPr="00262463">
              <w:rPr>
                <w:rFonts w:eastAsia="Lucida Sans Unicode" w:cs="Tahoma"/>
              </w:rPr>
              <w:t>+</w:t>
            </w:r>
          </w:p>
        </w:tc>
        <w:tc>
          <w:tcPr>
            <w:tcW w:w="1559" w:type="dxa"/>
            <w:tcBorders>
              <w:left w:val="single" w:sz="4" w:space="0" w:color="auto"/>
              <w:bottom w:val="single" w:sz="4" w:space="0" w:color="000000"/>
              <w:right w:val="single" w:sz="4" w:space="0" w:color="000000"/>
            </w:tcBorders>
            <w:vAlign w:val="center"/>
          </w:tcPr>
          <w:p w:rsidR="00472EB9" w:rsidRDefault="00472EB9" w:rsidP="007416EE">
            <w:pPr>
              <w:snapToGrid w:val="0"/>
              <w:spacing w:line="200" w:lineRule="atLeast"/>
              <w:jc w:val="center"/>
              <w:rPr>
                <w:rFonts w:eastAsia="Lucida Sans Unicode" w:cs="Tahoma"/>
              </w:rPr>
            </w:pPr>
            <w:r>
              <w:rPr>
                <w:rFonts w:eastAsia="Lucida Sans Unicode" w:cs="Tahoma"/>
              </w:rPr>
              <w:t>1000</w:t>
            </w:r>
          </w:p>
        </w:tc>
      </w:tr>
      <w:tr w:rsidR="00472EB9" w:rsidTr="007A3747">
        <w:tc>
          <w:tcPr>
            <w:tcW w:w="585" w:type="dxa"/>
            <w:tcBorders>
              <w:left w:val="single" w:sz="4" w:space="0" w:color="000000"/>
              <w:bottom w:val="single" w:sz="4" w:space="0" w:color="000000"/>
            </w:tcBorders>
          </w:tcPr>
          <w:p w:rsidR="00472EB9" w:rsidRDefault="00472EB9" w:rsidP="007416EE">
            <w:pPr>
              <w:snapToGrid w:val="0"/>
              <w:spacing w:line="200" w:lineRule="atLeast"/>
              <w:jc w:val="center"/>
              <w:rPr>
                <w:rFonts w:eastAsia="Lucida Sans Unicode" w:cs="Tahoma"/>
                <w:b/>
                <w:bCs/>
                <w:i/>
                <w:iCs/>
              </w:rPr>
            </w:pPr>
            <w:r>
              <w:rPr>
                <w:rFonts w:eastAsia="Lucida Sans Unicode" w:cs="Tahoma"/>
                <w:b/>
                <w:bCs/>
                <w:i/>
                <w:iCs/>
              </w:rPr>
              <w:t>16.</w:t>
            </w:r>
          </w:p>
        </w:tc>
        <w:tc>
          <w:tcPr>
            <w:tcW w:w="1726" w:type="dxa"/>
            <w:tcBorders>
              <w:left w:val="single" w:sz="4" w:space="0" w:color="000000"/>
              <w:bottom w:val="single" w:sz="4" w:space="0" w:color="000000"/>
            </w:tcBorders>
            <w:vAlign w:val="center"/>
          </w:tcPr>
          <w:p w:rsidR="00472EB9" w:rsidRDefault="00472EB9" w:rsidP="007416EE">
            <w:pPr>
              <w:snapToGrid w:val="0"/>
              <w:spacing w:line="200" w:lineRule="atLeast"/>
              <w:rPr>
                <w:rFonts w:eastAsia="Lucida Sans Unicode" w:cs="Tahoma"/>
              </w:rPr>
            </w:pPr>
            <w:r>
              <w:rPr>
                <w:rFonts w:eastAsia="Lucida Sans Unicode" w:cs="Tahoma"/>
              </w:rPr>
              <w:t>х. Кузнецов</w:t>
            </w:r>
          </w:p>
        </w:tc>
        <w:tc>
          <w:tcPr>
            <w:tcW w:w="3570" w:type="dxa"/>
            <w:tcBorders>
              <w:left w:val="single" w:sz="4" w:space="0" w:color="000000"/>
              <w:bottom w:val="single" w:sz="4" w:space="0" w:color="000000"/>
              <w:right w:val="single" w:sz="4" w:space="0" w:color="auto"/>
            </w:tcBorders>
          </w:tcPr>
          <w:p w:rsidR="00472EB9" w:rsidRDefault="00472EB9" w:rsidP="007416EE">
            <w:pPr>
              <w:jc w:val="center"/>
            </w:pPr>
            <w:r w:rsidRPr="00A67393">
              <w:rPr>
                <w:rFonts w:eastAsia="Lucida Sans Unicode" w:cs="Tahoma"/>
              </w:rPr>
              <w:t>Строительство площадки для временного хранения  ТБО</w:t>
            </w:r>
          </w:p>
        </w:tc>
        <w:tc>
          <w:tcPr>
            <w:tcW w:w="1740" w:type="dxa"/>
            <w:tcBorders>
              <w:top w:val="single" w:sz="4" w:space="0" w:color="auto"/>
              <w:left w:val="single" w:sz="4" w:space="0" w:color="auto"/>
              <w:bottom w:val="single" w:sz="4" w:space="0" w:color="auto"/>
              <w:right w:val="single" w:sz="4" w:space="0" w:color="auto"/>
            </w:tcBorders>
          </w:tcPr>
          <w:p w:rsidR="00472EB9" w:rsidRDefault="00472EB9" w:rsidP="00472EB9">
            <w:pPr>
              <w:jc w:val="center"/>
            </w:pPr>
            <w:r w:rsidRPr="00262463">
              <w:rPr>
                <w:rFonts w:eastAsia="Lucida Sans Unicode" w:cs="Tahoma"/>
              </w:rPr>
              <w:t>+</w:t>
            </w:r>
          </w:p>
        </w:tc>
        <w:tc>
          <w:tcPr>
            <w:tcW w:w="1559" w:type="dxa"/>
            <w:tcBorders>
              <w:left w:val="single" w:sz="4" w:space="0" w:color="auto"/>
              <w:bottom w:val="single" w:sz="4" w:space="0" w:color="000000"/>
              <w:right w:val="single" w:sz="4" w:space="0" w:color="000000"/>
            </w:tcBorders>
            <w:vAlign w:val="center"/>
          </w:tcPr>
          <w:p w:rsidR="00472EB9" w:rsidRDefault="00472EB9" w:rsidP="007416EE">
            <w:pPr>
              <w:snapToGrid w:val="0"/>
              <w:spacing w:line="200" w:lineRule="atLeast"/>
              <w:jc w:val="center"/>
              <w:rPr>
                <w:rFonts w:eastAsia="Lucida Sans Unicode" w:cs="Tahoma"/>
              </w:rPr>
            </w:pPr>
            <w:r>
              <w:rPr>
                <w:rFonts w:eastAsia="Lucida Sans Unicode" w:cs="Tahoma"/>
              </w:rPr>
              <w:t>1000</w:t>
            </w:r>
          </w:p>
        </w:tc>
      </w:tr>
      <w:tr w:rsidR="00472EB9" w:rsidTr="007A3747">
        <w:tc>
          <w:tcPr>
            <w:tcW w:w="585" w:type="dxa"/>
            <w:tcBorders>
              <w:left w:val="single" w:sz="4" w:space="0" w:color="000000"/>
              <w:bottom w:val="single" w:sz="4" w:space="0" w:color="000000"/>
            </w:tcBorders>
          </w:tcPr>
          <w:p w:rsidR="00472EB9" w:rsidRDefault="00472EB9" w:rsidP="007416EE">
            <w:pPr>
              <w:snapToGrid w:val="0"/>
              <w:spacing w:line="200" w:lineRule="atLeast"/>
              <w:jc w:val="center"/>
              <w:rPr>
                <w:rFonts w:eastAsia="Lucida Sans Unicode" w:cs="Tahoma"/>
                <w:b/>
                <w:bCs/>
                <w:i/>
                <w:iCs/>
              </w:rPr>
            </w:pPr>
            <w:r>
              <w:rPr>
                <w:rFonts w:eastAsia="Lucida Sans Unicode" w:cs="Tahoma"/>
                <w:b/>
                <w:bCs/>
                <w:i/>
                <w:iCs/>
              </w:rPr>
              <w:t>17.</w:t>
            </w:r>
          </w:p>
        </w:tc>
        <w:tc>
          <w:tcPr>
            <w:tcW w:w="1726" w:type="dxa"/>
            <w:tcBorders>
              <w:left w:val="single" w:sz="4" w:space="0" w:color="000000"/>
              <w:bottom w:val="single" w:sz="4" w:space="0" w:color="000000"/>
            </w:tcBorders>
            <w:vAlign w:val="center"/>
          </w:tcPr>
          <w:p w:rsidR="00472EB9" w:rsidRDefault="00472EB9" w:rsidP="007416EE">
            <w:pPr>
              <w:snapToGrid w:val="0"/>
              <w:spacing w:line="200" w:lineRule="atLeast"/>
              <w:rPr>
                <w:rFonts w:eastAsia="Lucida Sans Unicode" w:cs="Tahoma"/>
              </w:rPr>
            </w:pPr>
            <w:r>
              <w:rPr>
                <w:rFonts w:eastAsia="Lucida Sans Unicode" w:cs="Tahoma"/>
              </w:rPr>
              <w:t>х. Байбаев</w:t>
            </w:r>
          </w:p>
        </w:tc>
        <w:tc>
          <w:tcPr>
            <w:tcW w:w="3570" w:type="dxa"/>
            <w:tcBorders>
              <w:left w:val="single" w:sz="4" w:space="0" w:color="000000"/>
              <w:bottom w:val="single" w:sz="4" w:space="0" w:color="000000"/>
              <w:right w:val="single" w:sz="4" w:space="0" w:color="auto"/>
            </w:tcBorders>
          </w:tcPr>
          <w:p w:rsidR="00472EB9" w:rsidRDefault="00472EB9" w:rsidP="007416EE">
            <w:pPr>
              <w:jc w:val="center"/>
            </w:pPr>
            <w:r w:rsidRPr="00A67393">
              <w:rPr>
                <w:rFonts w:eastAsia="Lucida Sans Unicode" w:cs="Tahoma"/>
              </w:rPr>
              <w:t>Строительство площадки для временного хранения  ТБО</w:t>
            </w:r>
          </w:p>
        </w:tc>
        <w:tc>
          <w:tcPr>
            <w:tcW w:w="1740" w:type="dxa"/>
            <w:tcBorders>
              <w:top w:val="single" w:sz="4" w:space="0" w:color="auto"/>
              <w:left w:val="single" w:sz="4" w:space="0" w:color="auto"/>
              <w:bottom w:val="single" w:sz="4" w:space="0" w:color="auto"/>
              <w:right w:val="single" w:sz="4" w:space="0" w:color="auto"/>
            </w:tcBorders>
          </w:tcPr>
          <w:p w:rsidR="00472EB9" w:rsidRDefault="00472EB9" w:rsidP="00472EB9">
            <w:pPr>
              <w:jc w:val="center"/>
            </w:pPr>
            <w:r w:rsidRPr="00262463">
              <w:rPr>
                <w:rFonts w:eastAsia="Lucida Sans Unicode" w:cs="Tahoma"/>
              </w:rPr>
              <w:t>+</w:t>
            </w:r>
          </w:p>
        </w:tc>
        <w:tc>
          <w:tcPr>
            <w:tcW w:w="1559" w:type="dxa"/>
            <w:tcBorders>
              <w:left w:val="single" w:sz="4" w:space="0" w:color="auto"/>
              <w:bottom w:val="single" w:sz="4" w:space="0" w:color="000000"/>
              <w:right w:val="single" w:sz="4" w:space="0" w:color="000000"/>
            </w:tcBorders>
            <w:vAlign w:val="center"/>
          </w:tcPr>
          <w:p w:rsidR="00472EB9" w:rsidRDefault="00472EB9" w:rsidP="007416EE">
            <w:pPr>
              <w:snapToGrid w:val="0"/>
              <w:spacing w:line="200" w:lineRule="atLeast"/>
              <w:jc w:val="center"/>
              <w:rPr>
                <w:rFonts w:eastAsia="Lucida Sans Unicode" w:cs="Tahoma"/>
              </w:rPr>
            </w:pPr>
            <w:r>
              <w:rPr>
                <w:rFonts w:eastAsia="Lucida Sans Unicode" w:cs="Tahoma"/>
              </w:rPr>
              <w:t>1000</w:t>
            </w:r>
          </w:p>
        </w:tc>
      </w:tr>
    </w:tbl>
    <w:p w:rsidR="00EB1ACC" w:rsidRDefault="00EB1ACC" w:rsidP="00EB1ACC">
      <w:pPr>
        <w:tabs>
          <w:tab w:val="left" w:pos="0"/>
        </w:tabs>
        <w:spacing w:line="360" w:lineRule="auto"/>
        <w:ind w:firstLine="855"/>
        <w:jc w:val="both"/>
        <w:rPr>
          <w:rFonts w:eastAsia="Lucida Sans Unicode" w:cs="Tahoma"/>
          <w:sz w:val="28"/>
          <w:szCs w:val="28"/>
        </w:rPr>
      </w:pPr>
    </w:p>
    <w:p w:rsidR="00C21363" w:rsidRDefault="00C21363" w:rsidP="00EB1ACC">
      <w:pPr>
        <w:tabs>
          <w:tab w:val="left" w:pos="0"/>
        </w:tabs>
        <w:spacing w:line="360" w:lineRule="auto"/>
        <w:ind w:firstLine="855"/>
        <w:jc w:val="both"/>
        <w:rPr>
          <w:rFonts w:eastAsia="Lucida Sans Unicode" w:cs="Tahoma"/>
          <w:sz w:val="28"/>
          <w:szCs w:val="28"/>
        </w:rPr>
      </w:pPr>
    </w:p>
    <w:p w:rsidR="00C21363" w:rsidRDefault="00C21363" w:rsidP="00EB1ACC">
      <w:pPr>
        <w:tabs>
          <w:tab w:val="left" w:pos="0"/>
        </w:tabs>
        <w:spacing w:line="360" w:lineRule="auto"/>
        <w:ind w:firstLine="855"/>
        <w:jc w:val="both"/>
        <w:rPr>
          <w:rFonts w:eastAsia="Lucida Sans Unicode" w:cs="Tahoma"/>
          <w:sz w:val="28"/>
          <w:szCs w:val="28"/>
        </w:rPr>
      </w:pPr>
    </w:p>
    <w:p w:rsidR="00C21363" w:rsidRDefault="00C21363" w:rsidP="00EB1ACC">
      <w:pPr>
        <w:tabs>
          <w:tab w:val="left" w:pos="0"/>
        </w:tabs>
        <w:spacing w:line="360" w:lineRule="auto"/>
        <w:ind w:firstLine="855"/>
        <w:jc w:val="both"/>
        <w:rPr>
          <w:rFonts w:eastAsia="Lucida Sans Unicode" w:cs="Tahoma"/>
          <w:sz w:val="28"/>
          <w:szCs w:val="28"/>
        </w:rPr>
      </w:pPr>
    </w:p>
    <w:p w:rsidR="00C21363" w:rsidRDefault="00C21363" w:rsidP="00EB1ACC">
      <w:pPr>
        <w:tabs>
          <w:tab w:val="left" w:pos="0"/>
        </w:tabs>
        <w:spacing w:line="360" w:lineRule="auto"/>
        <w:ind w:firstLine="855"/>
        <w:jc w:val="both"/>
        <w:rPr>
          <w:rFonts w:eastAsia="Lucida Sans Unicode" w:cs="Tahoma"/>
          <w:sz w:val="28"/>
          <w:szCs w:val="28"/>
        </w:rPr>
      </w:pPr>
    </w:p>
    <w:p w:rsidR="00C21363" w:rsidRDefault="00C21363" w:rsidP="00EB1ACC">
      <w:pPr>
        <w:tabs>
          <w:tab w:val="left" w:pos="0"/>
        </w:tabs>
        <w:spacing w:line="360" w:lineRule="auto"/>
        <w:ind w:firstLine="855"/>
        <w:jc w:val="both"/>
        <w:rPr>
          <w:rFonts w:eastAsia="Lucida Sans Unicode" w:cs="Tahoma"/>
          <w:sz w:val="28"/>
          <w:szCs w:val="28"/>
        </w:rPr>
      </w:pPr>
    </w:p>
    <w:p w:rsidR="00C21363" w:rsidRDefault="00C21363" w:rsidP="00EB1ACC">
      <w:pPr>
        <w:tabs>
          <w:tab w:val="left" w:pos="0"/>
        </w:tabs>
        <w:spacing w:line="360" w:lineRule="auto"/>
        <w:ind w:firstLine="855"/>
        <w:jc w:val="both"/>
        <w:rPr>
          <w:rFonts w:eastAsia="Lucida Sans Unicode" w:cs="Tahoma"/>
          <w:sz w:val="28"/>
          <w:szCs w:val="28"/>
        </w:rPr>
      </w:pPr>
    </w:p>
    <w:p w:rsidR="00C21363" w:rsidRDefault="00C21363" w:rsidP="00EB1ACC">
      <w:pPr>
        <w:tabs>
          <w:tab w:val="left" w:pos="0"/>
        </w:tabs>
        <w:spacing w:line="360" w:lineRule="auto"/>
        <w:ind w:firstLine="855"/>
        <w:jc w:val="both"/>
        <w:rPr>
          <w:rFonts w:eastAsia="Lucida Sans Unicode" w:cs="Tahoma"/>
          <w:sz w:val="28"/>
          <w:szCs w:val="28"/>
        </w:rPr>
      </w:pPr>
    </w:p>
    <w:p w:rsidR="00C21363" w:rsidRDefault="00C21363" w:rsidP="00EB1ACC">
      <w:pPr>
        <w:tabs>
          <w:tab w:val="left" w:pos="0"/>
        </w:tabs>
        <w:spacing w:line="360" w:lineRule="auto"/>
        <w:ind w:firstLine="855"/>
        <w:jc w:val="both"/>
        <w:rPr>
          <w:rFonts w:eastAsia="Lucida Sans Unicode" w:cs="Tahoma"/>
          <w:sz w:val="28"/>
          <w:szCs w:val="28"/>
        </w:rPr>
      </w:pPr>
    </w:p>
    <w:p w:rsidR="00C21363" w:rsidRDefault="00C21363" w:rsidP="00EB1ACC">
      <w:pPr>
        <w:tabs>
          <w:tab w:val="left" w:pos="0"/>
        </w:tabs>
        <w:spacing w:line="360" w:lineRule="auto"/>
        <w:ind w:firstLine="855"/>
        <w:jc w:val="both"/>
        <w:rPr>
          <w:rFonts w:eastAsia="Lucida Sans Unicode" w:cs="Tahoma"/>
          <w:sz w:val="28"/>
          <w:szCs w:val="28"/>
        </w:rPr>
      </w:pPr>
    </w:p>
    <w:p w:rsidR="00C21363" w:rsidRDefault="00C21363" w:rsidP="00EB1ACC">
      <w:pPr>
        <w:tabs>
          <w:tab w:val="left" w:pos="0"/>
        </w:tabs>
        <w:spacing w:line="360" w:lineRule="auto"/>
        <w:ind w:firstLine="855"/>
        <w:jc w:val="both"/>
        <w:rPr>
          <w:rFonts w:eastAsia="Lucida Sans Unicode" w:cs="Tahoma"/>
          <w:sz w:val="28"/>
          <w:szCs w:val="28"/>
        </w:rPr>
      </w:pPr>
    </w:p>
    <w:p w:rsidR="00C21363" w:rsidRDefault="00C21363" w:rsidP="00EB1ACC">
      <w:pPr>
        <w:tabs>
          <w:tab w:val="left" w:pos="0"/>
        </w:tabs>
        <w:spacing w:line="360" w:lineRule="auto"/>
        <w:ind w:firstLine="855"/>
        <w:jc w:val="both"/>
        <w:rPr>
          <w:rFonts w:eastAsia="Lucida Sans Unicode" w:cs="Tahoma"/>
          <w:sz w:val="28"/>
          <w:szCs w:val="28"/>
        </w:rPr>
      </w:pPr>
    </w:p>
    <w:p w:rsidR="00C21363" w:rsidRDefault="00C21363" w:rsidP="00EB1ACC">
      <w:pPr>
        <w:tabs>
          <w:tab w:val="left" w:pos="0"/>
        </w:tabs>
        <w:spacing w:line="360" w:lineRule="auto"/>
        <w:ind w:firstLine="855"/>
        <w:jc w:val="both"/>
        <w:rPr>
          <w:rFonts w:eastAsia="Lucida Sans Unicode" w:cs="Tahoma"/>
          <w:sz w:val="28"/>
          <w:szCs w:val="28"/>
        </w:rPr>
      </w:pPr>
    </w:p>
    <w:p w:rsidR="00C21363" w:rsidRDefault="00C21363" w:rsidP="00EB1ACC">
      <w:pPr>
        <w:tabs>
          <w:tab w:val="left" w:pos="0"/>
        </w:tabs>
        <w:spacing w:line="360" w:lineRule="auto"/>
        <w:ind w:firstLine="855"/>
        <w:jc w:val="both"/>
        <w:rPr>
          <w:rFonts w:eastAsia="Lucida Sans Unicode" w:cs="Tahoma"/>
          <w:sz w:val="28"/>
          <w:szCs w:val="28"/>
        </w:rPr>
      </w:pPr>
    </w:p>
    <w:p w:rsidR="00C21363" w:rsidRDefault="00C21363" w:rsidP="00EB1ACC">
      <w:pPr>
        <w:tabs>
          <w:tab w:val="left" w:pos="0"/>
        </w:tabs>
        <w:spacing w:line="360" w:lineRule="auto"/>
        <w:ind w:firstLine="855"/>
        <w:jc w:val="both"/>
        <w:rPr>
          <w:rFonts w:eastAsia="Lucida Sans Unicode" w:cs="Tahoma"/>
          <w:sz w:val="28"/>
          <w:szCs w:val="28"/>
        </w:rPr>
      </w:pPr>
    </w:p>
    <w:p w:rsidR="00C21363" w:rsidRDefault="00C21363" w:rsidP="00EB1ACC">
      <w:pPr>
        <w:tabs>
          <w:tab w:val="left" w:pos="0"/>
        </w:tabs>
        <w:spacing w:line="360" w:lineRule="auto"/>
        <w:ind w:firstLine="855"/>
        <w:jc w:val="both"/>
        <w:rPr>
          <w:rFonts w:eastAsia="Lucida Sans Unicode" w:cs="Tahoma"/>
          <w:sz w:val="28"/>
          <w:szCs w:val="28"/>
        </w:rPr>
      </w:pPr>
    </w:p>
    <w:p w:rsidR="00C21363" w:rsidRDefault="00C21363" w:rsidP="00EB1ACC">
      <w:pPr>
        <w:tabs>
          <w:tab w:val="left" w:pos="0"/>
        </w:tabs>
        <w:spacing w:line="360" w:lineRule="auto"/>
        <w:ind w:firstLine="855"/>
        <w:jc w:val="both"/>
        <w:rPr>
          <w:rFonts w:eastAsia="Lucida Sans Unicode" w:cs="Tahoma"/>
          <w:sz w:val="28"/>
          <w:szCs w:val="28"/>
        </w:rPr>
      </w:pPr>
    </w:p>
    <w:p w:rsidR="00C21363" w:rsidRDefault="00C21363" w:rsidP="00EB1ACC">
      <w:pPr>
        <w:tabs>
          <w:tab w:val="left" w:pos="0"/>
        </w:tabs>
        <w:spacing w:line="360" w:lineRule="auto"/>
        <w:ind w:firstLine="855"/>
        <w:jc w:val="both"/>
        <w:rPr>
          <w:rFonts w:eastAsia="Lucida Sans Unicode" w:cs="Tahoma"/>
          <w:sz w:val="28"/>
          <w:szCs w:val="28"/>
        </w:rPr>
      </w:pPr>
    </w:p>
    <w:p w:rsidR="00C21363" w:rsidRDefault="00C21363" w:rsidP="00EB1ACC">
      <w:pPr>
        <w:tabs>
          <w:tab w:val="left" w:pos="0"/>
        </w:tabs>
        <w:spacing w:line="360" w:lineRule="auto"/>
        <w:ind w:firstLine="855"/>
        <w:jc w:val="both"/>
        <w:rPr>
          <w:rFonts w:eastAsia="Lucida Sans Unicode" w:cs="Tahoma"/>
          <w:sz w:val="28"/>
          <w:szCs w:val="28"/>
        </w:rPr>
      </w:pPr>
    </w:p>
    <w:p w:rsidR="00C21363" w:rsidRDefault="00C21363" w:rsidP="00EB1ACC">
      <w:pPr>
        <w:tabs>
          <w:tab w:val="left" w:pos="0"/>
        </w:tabs>
        <w:spacing w:line="360" w:lineRule="auto"/>
        <w:ind w:firstLine="855"/>
        <w:jc w:val="both"/>
        <w:rPr>
          <w:rFonts w:eastAsia="Lucida Sans Unicode" w:cs="Tahoma"/>
          <w:sz w:val="28"/>
          <w:szCs w:val="28"/>
        </w:rPr>
      </w:pPr>
    </w:p>
    <w:p w:rsidR="00C21363" w:rsidRDefault="00C21363" w:rsidP="00EB1ACC">
      <w:pPr>
        <w:spacing w:line="200" w:lineRule="atLeast"/>
        <w:rPr>
          <w:rFonts w:eastAsia="Lucida Sans Unicode" w:cs="Tahoma"/>
          <w:sz w:val="24"/>
          <w:szCs w:val="24"/>
        </w:rPr>
      </w:pPr>
    </w:p>
    <w:p w:rsidR="00EB1ACC" w:rsidRDefault="00EB1ACC" w:rsidP="00EB1ACC">
      <w:pPr>
        <w:spacing w:line="200" w:lineRule="atLeast"/>
        <w:rPr>
          <w:rFonts w:eastAsia="Lucida Sans Unicode" w:cs="Tahoma"/>
          <w:sz w:val="24"/>
          <w:szCs w:val="24"/>
        </w:rPr>
      </w:pPr>
      <w:r>
        <w:rPr>
          <w:rFonts w:eastAsia="Lucida Sans Unicode" w:cs="Tahoma"/>
          <w:sz w:val="24"/>
          <w:szCs w:val="24"/>
        </w:rPr>
        <w:t xml:space="preserve"> </w:t>
      </w:r>
    </w:p>
    <w:p w:rsidR="007416EE" w:rsidRDefault="007416EE" w:rsidP="007416EE">
      <w:pPr>
        <w:spacing w:line="360" w:lineRule="auto"/>
        <w:jc w:val="both"/>
        <w:rPr>
          <w:rFonts w:eastAsia="Lucida Sans Unicode" w:cs="Tahoma"/>
          <w:sz w:val="28"/>
          <w:szCs w:val="28"/>
        </w:rPr>
      </w:pPr>
    </w:p>
    <w:p w:rsidR="007416EE" w:rsidRDefault="007416EE" w:rsidP="00EB1ACC">
      <w:pPr>
        <w:spacing w:line="360" w:lineRule="auto"/>
        <w:ind w:left="1134" w:firstLine="850"/>
        <w:jc w:val="both"/>
        <w:rPr>
          <w:rFonts w:eastAsia="Lucida Sans Unicode" w:cs="Tahoma"/>
          <w:sz w:val="28"/>
          <w:szCs w:val="28"/>
        </w:rPr>
      </w:pPr>
      <w:r>
        <w:rPr>
          <w:rFonts w:eastAsia="Lucida Sans Unicode" w:cs="Tahoma"/>
          <w:sz w:val="28"/>
          <w:szCs w:val="28"/>
        </w:rPr>
        <w:t>( в редакции Решения  от 28.02.2014 № 73/517)</w:t>
      </w:r>
    </w:p>
    <w:p w:rsidR="00EB1ACC" w:rsidRDefault="007416EE" w:rsidP="007416EE">
      <w:pPr>
        <w:spacing w:line="360" w:lineRule="auto"/>
        <w:ind w:left="1134"/>
        <w:jc w:val="both"/>
        <w:rPr>
          <w:rFonts w:eastAsia="Lucida Sans Unicode" w:cs="Tahoma"/>
          <w:sz w:val="28"/>
          <w:szCs w:val="28"/>
        </w:rPr>
      </w:pPr>
      <w:r>
        <w:rPr>
          <w:rFonts w:eastAsia="Lucida Sans Unicode" w:cs="Tahoma"/>
          <w:sz w:val="28"/>
          <w:szCs w:val="28"/>
        </w:rPr>
        <w:t>Н</w:t>
      </w:r>
      <w:r w:rsidR="00EB1ACC">
        <w:rPr>
          <w:rFonts w:eastAsia="Lucida Sans Unicode" w:cs="Tahoma"/>
          <w:sz w:val="28"/>
          <w:szCs w:val="28"/>
        </w:rPr>
        <w:t>а перспективу, до 2010 года, предусматривается строительство полигона с переработкой отходов в р.п. Иловля.</w:t>
      </w:r>
      <w:r w:rsidR="00A26ADB">
        <w:rPr>
          <w:rFonts w:eastAsia="Lucida Sans Unicode" w:cs="Tahoma"/>
          <w:sz w:val="28"/>
          <w:szCs w:val="28"/>
        </w:rPr>
        <w:t xml:space="preserve"> Строительство завода</w:t>
      </w:r>
      <w:r w:rsidR="00EB1ACC">
        <w:rPr>
          <w:rFonts w:eastAsia="Lucida Sans Unicode" w:cs="Tahoma"/>
          <w:sz w:val="28"/>
          <w:szCs w:val="28"/>
        </w:rPr>
        <w:t xml:space="preserve"> по переработке пластиковой тары в ст. Трехостровской </w:t>
      </w:r>
      <w:r w:rsidR="00A26ADB">
        <w:rPr>
          <w:rFonts w:eastAsia="Lucida Sans Unicode" w:cs="Tahoma"/>
          <w:sz w:val="28"/>
          <w:szCs w:val="28"/>
        </w:rPr>
        <w:t>намечено</w:t>
      </w:r>
      <w:r w:rsidR="00EB1ACC">
        <w:rPr>
          <w:rFonts w:eastAsia="Lucida Sans Unicode" w:cs="Tahoma"/>
          <w:sz w:val="28"/>
          <w:szCs w:val="28"/>
        </w:rPr>
        <w:t xml:space="preserve"> на 2025 год, в Качалино - завод по переработке твердых отходов запланирован на 2015 год,  в с. Лог – на 2025г. Конкретные места свалок определяются при разработке генеральных планов</w:t>
      </w:r>
      <w:r w:rsidR="00A26ADB">
        <w:rPr>
          <w:rFonts w:eastAsia="Lucida Sans Unicode" w:cs="Tahoma"/>
          <w:sz w:val="28"/>
          <w:szCs w:val="28"/>
        </w:rPr>
        <w:t xml:space="preserve">  населенных пунктов</w:t>
      </w:r>
      <w:r w:rsidR="00EB1ACC">
        <w:rPr>
          <w:rFonts w:eastAsia="Lucida Sans Unicode" w:cs="Tahoma"/>
          <w:sz w:val="28"/>
          <w:szCs w:val="28"/>
        </w:rPr>
        <w:t xml:space="preserve">. </w:t>
      </w:r>
      <w:r w:rsidR="00A26ADB">
        <w:rPr>
          <w:rFonts w:eastAsia="Lucida Sans Unicode" w:cs="Tahoma"/>
          <w:sz w:val="28"/>
          <w:szCs w:val="28"/>
        </w:rPr>
        <w:t>Удаление ж</w:t>
      </w:r>
      <w:r w:rsidR="00EB1ACC">
        <w:rPr>
          <w:rFonts w:eastAsia="Lucida Sans Unicode" w:cs="Tahoma"/>
          <w:sz w:val="28"/>
          <w:szCs w:val="28"/>
        </w:rPr>
        <w:t>идки</w:t>
      </w:r>
      <w:r w:rsidR="00A26ADB">
        <w:rPr>
          <w:rFonts w:eastAsia="Lucida Sans Unicode" w:cs="Tahoma"/>
          <w:sz w:val="28"/>
          <w:szCs w:val="28"/>
        </w:rPr>
        <w:t>х отбросов</w:t>
      </w:r>
      <w:r w:rsidR="00EB1ACC">
        <w:rPr>
          <w:rFonts w:eastAsia="Lucida Sans Unicode" w:cs="Tahoma"/>
          <w:sz w:val="28"/>
          <w:szCs w:val="28"/>
        </w:rPr>
        <w:t xml:space="preserve"> из жижесборников и выгреб</w:t>
      </w:r>
      <w:r w:rsidR="00A26ADB">
        <w:rPr>
          <w:rFonts w:eastAsia="Lucida Sans Unicode" w:cs="Tahoma"/>
          <w:sz w:val="28"/>
          <w:szCs w:val="28"/>
        </w:rPr>
        <w:t>ов</w:t>
      </w:r>
      <w:r w:rsidR="00EB1ACC">
        <w:rPr>
          <w:rFonts w:eastAsia="Lucida Sans Unicode" w:cs="Tahoma"/>
          <w:sz w:val="28"/>
          <w:szCs w:val="28"/>
        </w:rPr>
        <w:t xml:space="preserve"> </w:t>
      </w:r>
      <w:r>
        <w:rPr>
          <w:rFonts w:eastAsia="Lucida Sans Unicode" w:cs="Tahoma"/>
          <w:sz w:val="28"/>
          <w:szCs w:val="28"/>
        </w:rPr>
        <w:t xml:space="preserve"> </w:t>
      </w:r>
      <w:r w:rsidR="00A26ADB">
        <w:rPr>
          <w:rFonts w:eastAsia="Lucida Sans Unicode" w:cs="Tahoma"/>
          <w:sz w:val="28"/>
          <w:szCs w:val="28"/>
        </w:rPr>
        <w:lastRenderedPageBreak/>
        <w:t>в</w:t>
      </w:r>
      <w:r w:rsidR="00EB1ACC">
        <w:rPr>
          <w:rFonts w:eastAsia="Lucida Sans Unicode" w:cs="Tahoma"/>
          <w:sz w:val="28"/>
          <w:szCs w:val="28"/>
        </w:rPr>
        <w:t xml:space="preserve"> зон</w:t>
      </w:r>
      <w:r w:rsidR="00A26ADB">
        <w:rPr>
          <w:rFonts w:eastAsia="Lucida Sans Unicode" w:cs="Tahoma"/>
          <w:sz w:val="28"/>
          <w:szCs w:val="28"/>
        </w:rPr>
        <w:t>е</w:t>
      </w:r>
      <w:r w:rsidR="00EB1ACC">
        <w:rPr>
          <w:rFonts w:eastAsia="Lucida Sans Unicode" w:cs="Tahoma"/>
          <w:sz w:val="28"/>
          <w:szCs w:val="28"/>
        </w:rPr>
        <w:t xml:space="preserve"> индивидуальной застройки необходимо </w:t>
      </w:r>
      <w:r w:rsidR="00A26ADB">
        <w:rPr>
          <w:rFonts w:eastAsia="Lucida Sans Unicode" w:cs="Tahoma"/>
          <w:sz w:val="28"/>
          <w:szCs w:val="28"/>
        </w:rPr>
        <w:t>должно производиться ассенизационными машинами.</w:t>
      </w:r>
      <w:r w:rsidR="00EB1ACC">
        <w:rPr>
          <w:rFonts w:eastAsia="Lucida Sans Unicode" w:cs="Tahoma"/>
          <w:sz w:val="28"/>
          <w:szCs w:val="28"/>
        </w:rPr>
        <w:t xml:space="preserve"> </w:t>
      </w:r>
    </w:p>
    <w:p w:rsidR="00EB1ACC" w:rsidRDefault="00EB1ACC" w:rsidP="00EB1ACC">
      <w:pPr>
        <w:spacing w:line="360" w:lineRule="auto"/>
        <w:ind w:left="1134" w:firstLine="850"/>
        <w:jc w:val="both"/>
        <w:rPr>
          <w:rFonts w:eastAsia="Lucida Sans Unicode" w:cs="Tahoma"/>
          <w:sz w:val="28"/>
          <w:szCs w:val="28"/>
        </w:rPr>
      </w:pPr>
      <w:r>
        <w:rPr>
          <w:rFonts w:eastAsia="Lucida Sans Unicode" w:cs="Tahoma"/>
          <w:sz w:val="28"/>
          <w:szCs w:val="28"/>
        </w:rPr>
        <w:t xml:space="preserve">В качестве первоочередных мероприятий </w:t>
      </w:r>
      <w:r w:rsidR="00A26ADB">
        <w:rPr>
          <w:rFonts w:eastAsia="Lucida Sans Unicode" w:cs="Tahoma"/>
          <w:sz w:val="28"/>
          <w:szCs w:val="28"/>
        </w:rPr>
        <w:t>намечено</w:t>
      </w:r>
      <w:r>
        <w:rPr>
          <w:rFonts w:eastAsia="Lucida Sans Unicode" w:cs="Tahoma"/>
          <w:sz w:val="28"/>
          <w:szCs w:val="28"/>
        </w:rPr>
        <w:t xml:space="preserve"> строительство очистных сооружений на ст. Качалино и санатории "Качалинском". Санитарно-защитная зона – </w:t>
      </w:r>
      <w:smartTag w:uri="urn:schemas-microsoft-com:office:smarttags" w:element="metricconverter">
        <w:smartTagPr>
          <w:attr w:name="ProductID" w:val="500 м"/>
        </w:smartTagPr>
        <w:r>
          <w:rPr>
            <w:rFonts w:eastAsia="Lucida Sans Unicode" w:cs="Tahoma"/>
            <w:sz w:val="28"/>
            <w:szCs w:val="28"/>
          </w:rPr>
          <w:t>500 м</w:t>
        </w:r>
      </w:smartTag>
      <w:r>
        <w:rPr>
          <w:rFonts w:eastAsia="Lucida Sans Unicode" w:cs="Tahoma"/>
          <w:sz w:val="28"/>
          <w:szCs w:val="28"/>
        </w:rPr>
        <w:t>.</w:t>
      </w:r>
    </w:p>
    <w:p w:rsidR="00EB1ACC" w:rsidRDefault="00EB1ACC" w:rsidP="00EB1ACC">
      <w:pPr>
        <w:spacing w:line="360" w:lineRule="auto"/>
        <w:ind w:left="1134" w:firstLine="850"/>
        <w:jc w:val="both"/>
        <w:rPr>
          <w:rFonts w:eastAsia="Lucida Sans Unicode" w:cs="Tahoma"/>
          <w:sz w:val="28"/>
          <w:szCs w:val="28"/>
        </w:rPr>
      </w:pPr>
      <w:r>
        <w:rPr>
          <w:rFonts w:eastAsia="Lucida Sans Unicode" w:cs="Tahoma"/>
          <w:sz w:val="28"/>
          <w:szCs w:val="28"/>
        </w:rPr>
        <w:t xml:space="preserve">На территории Иловлинского муниципального района выделено </w:t>
      </w:r>
      <w:r w:rsidR="00C21363">
        <w:rPr>
          <w:rFonts w:eastAsia="Lucida Sans Unicode" w:cs="Tahoma"/>
          <w:sz w:val="28"/>
          <w:szCs w:val="28"/>
        </w:rPr>
        <w:t xml:space="preserve">                            </w:t>
      </w:r>
      <w:r>
        <w:rPr>
          <w:rFonts w:eastAsia="Lucida Sans Unicode" w:cs="Tahoma"/>
          <w:sz w:val="28"/>
          <w:szCs w:val="28"/>
        </w:rPr>
        <w:t>14 площадок под временное размещение твердых бытовых отходов 4 и 5 класса опасности, 1 площадка под строительство полигона.</w:t>
      </w:r>
      <w:r w:rsidR="00AC6568">
        <w:rPr>
          <w:rFonts w:eastAsia="Lucida Sans Unicode" w:cs="Tahoma"/>
          <w:sz w:val="28"/>
          <w:szCs w:val="28"/>
        </w:rPr>
        <w:t xml:space="preserve"> Месторасположение данных объектов инфраструктуры санитарной очистки приведено в таблице.</w:t>
      </w:r>
    </w:p>
    <w:p w:rsidR="00EB1ACC" w:rsidRDefault="00EB1ACC" w:rsidP="00EB1ACC">
      <w:pPr>
        <w:spacing w:line="200" w:lineRule="atLeast"/>
        <w:jc w:val="both"/>
        <w:rPr>
          <w:rFonts w:eastAsia="Lucida Sans Unicode" w:cs="Tahoma"/>
          <w:sz w:val="24"/>
          <w:szCs w:val="24"/>
        </w:rPr>
      </w:pPr>
    </w:p>
    <w:tbl>
      <w:tblPr>
        <w:tblW w:w="0" w:type="auto"/>
        <w:tblInd w:w="1296" w:type="dxa"/>
        <w:tblLayout w:type="fixed"/>
        <w:tblLook w:val="0000"/>
      </w:tblPr>
      <w:tblGrid>
        <w:gridCol w:w="4636"/>
        <w:gridCol w:w="2010"/>
        <w:gridCol w:w="3026"/>
      </w:tblGrid>
      <w:tr w:rsidR="00AC6568">
        <w:tc>
          <w:tcPr>
            <w:tcW w:w="4636" w:type="dxa"/>
            <w:tcBorders>
              <w:top w:val="single" w:sz="4" w:space="0" w:color="000000"/>
              <w:left w:val="single" w:sz="4" w:space="0" w:color="000000"/>
              <w:bottom w:val="single" w:sz="4" w:space="0" w:color="000000"/>
            </w:tcBorders>
          </w:tcPr>
          <w:p w:rsidR="00AC6568" w:rsidRPr="00AC6568" w:rsidRDefault="00AC6568" w:rsidP="00AC5BFE">
            <w:pPr>
              <w:snapToGrid w:val="0"/>
              <w:spacing w:line="200" w:lineRule="atLeast"/>
              <w:jc w:val="center"/>
              <w:rPr>
                <w:rFonts w:eastAsia="Lucida Sans Unicode" w:cs="Tahoma"/>
                <w:b/>
                <w:i/>
              </w:rPr>
            </w:pPr>
            <w:r w:rsidRPr="00AC6568">
              <w:rPr>
                <w:rFonts w:eastAsia="Lucida Sans Unicode" w:cs="Tahoma"/>
                <w:b/>
                <w:i/>
              </w:rPr>
              <w:t>Месторасположение объекта</w:t>
            </w:r>
          </w:p>
        </w:tc>
        <w:tc>
          <w:tcPr>
            <w:tcW w:w="2010" w:type="dxa"/>
            <w:tcBorders>
              <w:top w:val="single" w:sz="4" w:space="0" w:color="000000"/>
              <w:left w:val="single" w:sz="4" w:space="0" w:color="000000"/>
              <w:bottom w:val="single" w:sz="4" w:space="0" w:color="000000"/>
            </w:tcBorders>
          </w:tcPr>
          <w:p w:rsidR="00AC6568" w:rsidRPr="00AC6568" w:rsidRDefault="00AC6568" w:rsidP="00AC5BFE">
            <w:pPr>
              <w:snapToGrid w:val="0"/>
              <w:spacing w:line="200" w:lineRule="atLeast"/>
              <w:jc w:val="center"/>
              <w:rPr>
                <w:rFonts w:eastAsia="Lucida Sans Unicode" w:cs="Tahoma"/>
                <w:b/>
                <w:i/>
              </w:rPr>
            </w:pPr>
            <w:r w:rsidRPr="00AC6568">
              <w:rPr>
                <w:rFonts w:eastAsia="Lucida Sans Unicode" w:cs="Tahoma"/>
                <w:b/>
                <w:i/>
              </w:rPr>
              <w:t>Площадь земельного участка</w:t>
            </w:r>
          </w:p>
        </w:tc>
        <w:tc>
          <w:tcPr>
            <w:tcW w:w="3026" w:type="dxa"/>
            <w:tcBorders>
              <w:top w:val="single" w:sz="4" w:space="0" w:color="000000"/>
              <w:left w:val="single" w:sz="4" w:space="0" w:color="000000"/>
              <w:bottom w:val="single" w:sz="4" w:space="0" w:color="000000"/>
              <w:right w:val="single" w:sz="4" w:space="0" w:color="000000"/>
            </w:tcBorders>
          </w:tcPr>
          <w:p w:rsidR="00AC6568" w:rsidRPr="00AC6568" w:rsidRDefault="00AC6568" w:rsidP="00AC5BFE">
            <w:pPr>
              <w:snapToGrid w:val="0"/>
              <w:spacing w:line="200" w:lineRule="atLeast"/>
              <w:jc w:val="center"/>
              <w:rPr>
                <w:rFonts w:eastAsia="Lucida Sans Unicode" w:cs="Tahoma"/>
                <w:b/>
                <w:i/>
              </w:rPr>
            </w:pPr>
            <w:r w:rsidRPr="00AC6568">
              <w:rPr>
                <w:rFonts w:eastAsia="Lucida Sans Unicode" w:cs="Tahoma"/>
                <w:b/>
                <w:i/>
              </w:rPr>
              <w:t>Администрация поселения</w:t>
            </w:r>
          </w:p>
        </w:tc>
      </w:tr>
      <w:tr w:rsidR="00EB1ACC">
        <w:tc>
          <w:tcPr>
            <w:tcW w:w="4636" w:type="dxa"/>
            <w:tcBorders>
              <w:top w:val="single" w:sz="4" w:space="0" w:color="000000"/>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 xml:space="preserve">Юго-западная часть х.Ширяевский, </w:t>
            </w:r>
          </w:p>
          <w:p w:rsidR="00EB1ACC" w:rsidRDefault="00EB1ACC" w:rsidP="00AC5BFE">
            <w:pPr>
              <w:spacing w:line="200" w:lineRule="atLeast"/>
              <w:jc w:val="center"/>
              <w:rPr>
                <w:rFonts w:eastAsia="Lucida Sans Unicode" w:cs="Tahoma"/>
              </w:rPr>
            </w:pPr>
            <w:r>
              <w:rPr>
                <w:rFonts w:eastAsia="Lucida Sans Unicode" w:cs="Tahoma"/>
              </w:rPr>
              <w:t xml:space="preserve">в </w:t>
            </w:r>
            <w:smartTag w:uri="urn:schemas-microsoft-com:office:smarttags" w:element="metricconverter">
              <w:smartTagPr>
                <w:attr w:name="ProductID" w:val="500 м"/>
              </w:smartTagPr>
              <w:r>
                <w:rPr>
                  <w:rFonts w:eastAsia="Lucida Sans Unicode" w:cs="Tahoma"/>
                </w:rPr>
                <w:t>500 м</w:t>
              </w:r>
            </w:smartTag>
            <w:r>
              <w:rPr>
                <w:rFonts w:eastAsia="Lucida Sans Unicode" w:cs="Tahoma"/>
              </w:rPr>
              <w:t>. от дороги на х.Желтухино-Ширяйский</w:t>
            </w:r>
          </w:p>
        </w:tc>
        <w:tc>
          <w:tcPr>
            <w:tcW w:w="2010" w:type="dxa"/>
            <w:tcBorders>
              <w:top w:val="single" w:sz="4" w:space="0" w:color="000000"/>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 xml:space="preserve">площадка </w:t>
            </w:r>
          </w:p>
          <w:p w:rsidR="00EB1ACC" w:rsidRDefault="00EB1ACC" w:rsidP="00AC5BFE">
            <w:pPr>
              <w:spacing w:line="200" w:lineRule="atLeast"/>
              <w:jc w:val="center"/>
              <w:rPr>
                <w:rFonts w:eastAsia="Lucida Sans Unicode" w:cs="Tahoma"/>
              </w:rPr>
            </w:pPr>
            <w:smartTag w:uri="urn:schemas-microsoft-com:office:smarttags" w:element="metricconverter">
              <w:smartTagPr>
                <w:attr w:name="ProductID" w:val="1,5 га"/>
              </w:smartTagPr>
              <w:r>
                <w:rPr>
                  <w:rFonts w:eastAsia="Lucida Sans Unicode" w:cs="Tahoma"/>
                </w:rPr>
                <w:t>1,5 га</w:t>
              </w:r>
            </w:smartTag>
          </w:p>
        </w:tc>
        <w:tc>
          <w:tcPr>
            <w:tcW w:w="3026" w:type="dxa"/>
            <w:tcBorders>
              <w:top w:val="single" w:sz="4" w:space="0" w:color="000000"/>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Администрация Ширяевского сельского поселения</w:t>
            </w:r>
          </w:p>
        </w:tc>
      </w:tr>
      <w:tr w:rsidR="00EB1ACC">
        <w:tc>
          <w:tcPr>
            <w:tcW w:w="4636"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Северо-восточная часть</w:t>
            </w:r>
          </w:p>
          <w:p w:rsidR="00EB1ACC" w:rsidRDefault="00EB1ACC" w:rsidP="00AC5BFE">
            <w:pPr>
              <w:spacing w:line="200" w:lineRule="atLeast"/>
              <w:jc w:val="center"/>
              <w:rPr>
                <w:rFonts w:eastAsia="Lucida Sans Unicode" w:cs="Tahoma"/>
              </w:rPr>
            </w:pPr>
            <w:r>
              <w:rPr>
                <w:rFonts w:eastAsia="Lucida Sans Unicode" w:cs="Tahoma"/>
              </w:rPr>
              <w:t>с.Александровка,</w:t>
            </w:r>
          </w:p>
          <w:p w:rsidR="00EB1ACC" w:rsidRDefault="00EB1ACC" w:rsidP="00AC5BFE">
            <w:pPr>
              <w:spacing w:line="200" w:lineRule="atLeast"/>
              <w:jc w:val="center"/>
              <w:rPr>
                <w:rFonts w:eastAsia="Lucida Sans Unicode" w:cs="Tahoma"/>
              </w:rPr>
            </w:pPr>
            <w:r>
              <w:rPr>
                <w:rFonts w:eastAsia="Lucida Sans Unicode" w:cs="Tahoma"/>
              </w:rPr>
              <w:t xml:space="preserve"> в </w:t>
            </w:r>
            <w:smartTag w:uri="urn:schemas-microsoft-com:office:smarttags" w:element="metricconverter">
              <w:smartTagPr>
                <w:attr w:name="ProductID" w:val="500 м"/>
              </w:smartTagPr>
              <w:r>
                <w:rPr>
                  <w:rFonts w:eastAsia="Lucida Sans Unicode" w:cs="Tahoma"/>
                </w:rPr>
                <w:t>500 м</w:t>
              </w:r>
            </w:smartTag>
            <w:r>
              <w:rPr>
                <w:rFonts w:eastAsia="Lucida Sans Unicode" w:cs="Tahoma"/>
              </w:rPr>
              <w:t>. от жилой застройки</w:t>
            </w:r>
          </w:p>
        </w:tc>
        <w:tc>
          <w:tcPr>
            <w:tcW w:w="2010"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площадка</w:t>
            </w:r>
          </w:p>
          <w:p w:rsidR="00EB1ACC" w:rsidRDefault="00EB1ACC" w:rsidP="00AC5BFE">
            <w:pPr>
              <w:spacing w:line="200" w:lineRule="atLeast"/>
              <w:jc w:val="center"/>
              <w:rPr>
                <w:rFonts w:eastAsia="Lucida Sans Unicode" w:cs="Tahoma"/>
              </w:rPr>
            </w:pPr>
            <w:smartTag w:uri="urn:schemas-microsoft-com:office:smarttags" w:element="metricconverter">
              <w:smartTagPr>
                <w:attr w:name="ProductID" w:val="1,0 га"/>
              </w:smartTagPr>
              <w:r>
                <w:rPr>
                  <w:rFonts w:eastAsia="Lucida Sans Unicode" w:cs="Tahoma"/>
                </w:rPr>
                <w:t>1,0 га</w:t>
              </w:r>
            </w:smartTag>
          </w:p>
        </w:tc>
        <w:tc>
          <w:tcPr>
            <w:tcW w:w="3026" w:type="dxa"/>
            <w:tcBorders>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Администрация Александровского сельского поселения</w:t>
            </w:r>
          </w:p>
        </w:tc>
      </w:tr>
      <w:tr w:rsidR="00EB1ACC">
        <w:tc>
          <w:tcPr>
            <w:tcW w:w="4636"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 xml:space="preserve">Юго-западная часть с.Большая Ивановка, в </w:t>
            </w:r>
            <w:smartTag w:uri="urn:schemas-microsoft-com:office:smarttags" w:element="metricconverter">
              <w:smartTagPr>
                <w:attr w:name="ProductID" w:val="500 м"/>
              </w:smartTagPr>
              <w:r>
                <w:rPr>
                  <w:rFonts w:eastAsia="Lucida Sans Unicode" w:cs="Tahoma"/>
                </w:rPr>
                <w:t>500 м</w:t>
              </w:r>
            </w:smartTag>
            <w:r>
              <w:rPr>
                <w:rFonts w:eastAsia="Lucida Sans Unicode" w:cs="Tahoma"/>
              </w:rPr>
              <w:t xml:space="preserve"> от жилой застройки</w:t>
            </w:r>
          </w:p>
        </w:tc>
        <w:tc>
          <w:tcPr>
            <w:tcW w:w="2010"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площадка</w:t>
            </w:r>
          </w:p>
          <w:p w:rsidR="00EB1ACC" w:rsidRDefault="00EB1ACC" w:rsidP="00AC5BFE">
            <w:pPr>
              <w:spacing w:line="200" w:lineRule="atLeast"/>
              <w:jc w:val="center"/>
              <w:rPr>
                <w:rFonts w:eastAsia="Lucida Sans Unicode" w:cs="Tahoma"/>
              </w:rPr>
            </w:pPr>
            <w:smartTag w:uri="urn:schemas-microsoft-com:office:smarttags" w:element="metricconverter">
              <w:smartTagPr>
                <w:attr w:name="ProductID" w:val="1,0 га"/>
              </w:smartTagPr>
              <w:r>
                <w:rPr>
                  <w:rFonts w:eastAsia="Lucida Sans Unicode" w:cs="Tahoma"/>
                </w:rPr>
                <w:t>1,0 га</w:t>
              </w:r>
            </w:smartTag>
          </w:p>
        </w:tc>
        <w:tc>
          <w:tcPr>
            <w:tcW w:w="3026" w:type="dxa"/>
            <w:tcBorders>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Администрация Большеивановского сельского поселения</w:t>
            </w:r>
          </w:p>
        </w:tc>
      </w:tr>
      <w:tr w:rsidR="00EB1ACC">
        <w:tc>
          <w:tcPr>
            <w:tcW w:w="4636"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 xml:space="preserve">Северо-восточная часть с.Кондраши, в </w:t>
            </w:r>
            <w:smartTag w:uri="urn:schemas-microsoft-com:office:smarttags" w:element="metricconverter">
              <w:smartTagPr>
                <w:attr w:name="ProductID" w:val="500 м"/>
              </w:smartTagPr>
              <w:r>
                <w:rPr>
                  <w:rFonts w:eastAsia="Lucida Sans Unicode" w:cs="Tahoma"/>
                </w:rPr>
                <w:t>500 м</w:t>
              </w:r>
            </w:smartTag>
            <w:r>
              <w:rPr>
                <w:rFonts w:eastAsia="Lucida Sans Unicode" w:cs="Tahoma"/>
              </w:rPr>
              <w:t xml:space="preserve"> от жилой застройки</w:t>
            </w:r>
          </w:p>
        </w:tc>
        <w:tc>
          <w:tcPr>
            <w:tcW w:w="2010"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 xml:space="preserve">площадка </w:t>
            </w:r>
          </w:p>
          <w:p w:rsidR="00EB1ACC" w:rsidRDefault="00EB1ACC" w:rsidP="00AC5BFE">
            <w:pPr>
              <w:spacing w:line="200" w:lineRule="atLeast"/>
              <w:jc w:val="center"/>
              <w:rPr>
                <w:rFonts w:eastAsia="Lucida Sans Unicode" w:cs="Tahoma"/>
              </w:rPr>
            </w:pPr>
            <w:smartTag w:uri="urn:schemas-microsoft-com:office:smarttags" w:element="metricconverter">
              <w:smartTagPr>
                <w:attr w:name="ProductID" w:val="1,5 га"/>
              </w:smartTagPr>
              <w:r>
                <w:rPr>
                  <w:rFonts w:eastAsia="Lucida Sans Unicode" w:cs="Tahoma"/>
                </w:rPr>
                <w:t>1,5 га</w:t>
              </w:r>
            </w:smartTag>
          </w:p>
        </w:tc>
        <w:tc>
          <w:tcPr>
            <w:tcW w:w="3026" w:type="dxa"/>
            <w:tcBorders>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Администрация Кондрашовского сельского поселения</w:t>
            </w:r>
          </w:p>
        </w:tc>
      </w:tr>
      <w:tr w:rsidR="00EB1ACC">
        <w:tc>
          <w:tcPr>
            <w:tcW w:w="4636"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 xml:space="preserve">Юго-восточная часть х.Медведев, в </w:t>
            </w:r>
            <w:smartTag w:uri="urn:schemas-microsoft-com:office:smarttags" w:element="metricconverter">
              <w:smartTagPr>
                <w:attr w:name="ProductID" w:val="400 м"/>
              </w:smartTagPr>
              <w:r>
                <w:rPr>
                  <w:rFonts w:eastAsia="Lucida Sans Unicode" w:cs="Tahoma"/>
                </w:rPr>
                <w:t>400 м</w:t>
              </w:r>
            </w:smartTag>
            <w:r>
              <w:rPr>
                <w:rFonts w:eastAsia="Lucida Sans Unicode" w:cs="Tahoma"/>
              </w:rPr>
              <w:t xml:space="preserve"> от жилой застройки</w:t>
            </w:r>
          </w:p>
        </w:tc>
        <w:tc>
          <w:tcPr>
            <w:tcW w:w="2010"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площадка</w:t>
            </w:r>
          </w:p>
          <w:p w:rsidR="00EB1ACC" w:rsidRDefault="00EB1ACC" w:rsidP="00AC5BFE">
            <w:pPr>
              <w:spacing w:line="200" w:lineRule="atLeast"/>
              <w:jc w:val="center"/>
              <w:rPr>
                <w:rFonts w:eastAsia="Lucida Sans Unicode" w:cs="Tahoma"/>
              </w:rPr>
            </w:pPr>
            <w:r>
              <w:rPr>
                <w:rFonts w:eastAsia="Lucida Sans Unicode" w:cs="Tahoma"/>
              </w:rPr>
              <w:t xml:space="preserve"> </w:t>
            </w:r>
            <w:smartTag w:uri="urn:schemas-microsoft-com:office:smarttags" w:element="metricconverter">
              <w:smartTagPr>
                <w:attr w:name="ProductID" w:val="1,5 га"/>
              </w:smartTagPr>
              <w:r>
                <w:rPr>
                  <w:rFonts w:eastAsia="Lucida Sans Unicode" w:cs="Tahoma"/>
                </w:rPr>
                <w:t>1,5 га</w:t>
              </w:r>
            </w:smartTag>
          </w:p>
        </w:tc>
        <w:tc>
          <w:tcPr>
            <w:tcW w:w="3026" w:type="dxa"/>
            <w:tcBorders>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Администрация Медведевского сельского поселения</w:t>
            </w:r>
          </w:p>
        </w:tc>
      </w:tr>
      <w:tr w:rsidR="00EB1ACC">
        <w:tc>
          <w:tcPr>
            <w:tcW w:w="4636"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 xml:space="preserve">Северо-западная часть ст.Новогригорьевская, в </w:t>
            </w:r>
            <w:smartTag w:uri="urn:schemas-microsoft-com:office:smarttags" w:element="metricconverter">
              <w:smartTagPr>
                <w:attr w:name="ProductID" w:val="500 м"/>
              </w:smartTagPr>
              <w:r>
                <w:rPr>
                  <w:rFonts w:eastAsia="Lucida Sans Unicode" w:cs="Tahoma"/>
                </w:rPr>
                <w:t>500 м</w:t>
              </w:r>
            </w:smartTag>
          </w:p>
          <w:p w:rsidR="00EB1ACC" w:rsidRDefault="00EB1ACC" w:rsidP="00AC5BFE">
            <w:pPr>
              <w:spacing w:line="200" w:lineRule="atLeast"/>
              <w:jc w:val="center"/>
              <w:rPr>
                <w:rFonts w:eastAsia="Lucida Sans Unicode" w:cs="Tahoma"/>
              </w:rPr>
            </w:pPr>
            <w:r>
              <w:rPr>
                <w:rFonts w:eastAsia="Lucida Sans Unicode" w:cs="Tahoma"/>
              </w:rPr>
              <w:t xml:space="preserve"> от жилой застройки</w:t>
            </w:r>
          </w:p>
        </w:tc>
        <w:tc>
          <w:tcPr>
            <w:tcW w:w="2010"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площадка</w:t>
            </w:r>
          </w:p>
          <w:p w:rsidR="00EB1ACC" w:rsidRDefault="00EB1ACC" w:rsidP="00AC5BFE">
            <w:pPr>
              <w:spacing w:line="200" w:lineRule="atLeast"/>
              <w:jc w:val="center"/>
              <w:rPr>
                <w:rFonts w:eastAsia="Lucida Sans Unicode" w:cs="Tahoma"/>
              </w:rPr>
            </w:pPr>
            <w:smartTag w:uri="urn:schemas-microsoft-com:office:smarttags" w:element="metricconverter">
              <w:smartTagPr>
                <w:attr w:name="ProductID" w:val="1,5 га"/>
              </w:smartTagPr>
              <w:r>
                <w:rPr>
                  <w:rFonts w:eastAsia="Lucida Sans Unicode" w:cs="Tahoma"/>
                </w:rPr>
                <w:t>1,5 га</w:t>
              </w:r>
            </w:smartTag>
          </w:p>
        </w:tc>
        <w:tc>
          <w:tcPr>
            <w:tcW w:w="3026" w:type="dxa"/>
            <w:tcBorders>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Администрация Новогригорьевского сельского поселения</w:t>
            </w:r>
          </w:p>
        </w:tc>
      </w:tr>
      <w:tr w:rsidR="00EB1ACC">
        <w:tc>
          <w:tcPr>
            <w:tcW w:w="4636"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 xml:space="preserve">На запад, в </w:t>
            </w:r>
            <w:smartTag w:uri="urn:schemas-microsoft-com:office:smarttags" w:element="metricconverter">
              <w:smartTagPr>
                <w:attr w:name="ProductID" w:val="500 м"/>
              </w:smartTagPr>
              <w:r>
                <w:rPr>
                  <w:rFonts w:eastAsia="Lucida Sans Unicode" w:cs="Tahoma"/>
                </w:rPr>
                <w:t>500 м</w:t>
              </w:r>
            </w:smartTag>
            <w:r>
              <w:rPr>
                <w:rFonts w:eastAsia="Lucida Sans Unicode" w:cs="Tahoma"/>
              </w:rPr>
              <w:t>. от жилого массива х.Озерки</w:t>
            </w:r>
          </w:p>
        </w:tc>
        <w:tc>
          <w:tcPr>
            <w:tcW w:w="2010"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площадка</w:t>
            </w:r>
          </w:p>
          <w:p w:rsidR="00EB1ACC" w:rsidRDefault="00EB1ACC" w:rsidP="00AC5BFE">
            <w:pPr>
              <w:spacing w:line="200" w:lineRule="atLeast"/>
              <w:jc w:val="center"/>
              <w:rPr>
                <w:rFonts w:eastAsia="Lucida Sans Unicode" w:cs="Tahoma"/>
              </w:rPr>
            </w:pPr>
            <w:smartTag w:uri="urn:schemas-microsoft-com:office:smarttags" w:element="metricconverter">
              <w:smartTagPr>
                <w:attr w:name="ProductID" w:val="1,5 га"/>
              </w:smartTagPr>
              <w:r>
                <w:rPr>
                  <w:rFonts w:eastAsia="Lucida Sans Unicode" w:cs="Tahoma"/>
                </w:rPr>
                <w:t>1,5 га</w:t>
              </w:r>
            </w:smartTag>
          </w:p>
        </w:tc>
        <w:tc>
          <w:tcPr>
            <w:tcW w:w="3026" w:type="dxa"/>
            <w:tcBorders>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Администрация Озерского сельского поселения</w:t>
            </w:r>
          </w:p>
        </w:tc>
      </w:tr>
      <w:tr w:rsidR="00EB1ACC">
        <w:tc>
          <w:tcPr>
            <w:tcW w:w="4636"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Северо-западная часть х.Авилов, 500м. от жилой застройки</w:t>
            </w:r>
          </w:p>
        </w:tc>
        <w:tc>
          <w:tcPr>
            <w:tcW w:w="2010"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площадка</w:t>
            </w:r>
          </w:p>
          <w:p w:rsidR="00EB1ACC" w:rsidRDefault="00EB1ACC" w:rsidP="00AC5BFE">
            <w:pPr>
              <w:spacing w:line="200" w:lineRule="atLeast"/>
              <w:jc w:val="center"/>
              <w:rPr>
                <w:rFonts w:eastAsia="Lucida Sans Unicode" w:cs="Tahoma"/>
              </w:rPr>
            </w:pPr>
            <w:smartTag w:uri="urn:schemas-microsoft-com:office:smarttags" w:element="metricconverter">
              <w:smartTagPr>
                <w:attr w:name="ProductID" w:val="1,4 га"/>
              </w:smartTagPr>
              <w:r>
                <w:rPr>
                  <w:rFonts w:eastAsia="Lucida Sans Unicode" w:cs="Tahoma"/>
                </w:rPr>
                <w:t>1,4 га</w:t>
              </w:r>
            </w:smartTag>
          </w:p>
        </w:tc>
        <w:tc>
          <w:tcPr>
            <w:tcW w:w="3026" w:type="dxa"/>
            <w:tcBorders>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Администрация Авиловского сельского поселения</w:t>
            </w:r>
          </w:p>
        </w:tc>
      </w:tr>
      <w:tr w:rsidR="00EB1ACC">
        <w:tc>
          <w:tcPr>
            <w:tcW w:w="4636"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 xml:space="preserve">На север, </w:t>
            </w:r>
            <w:smartTag w:uri="urn:schemas-microsoft-com:office:smarttags" w:element="metricconverter">
              <w:smartTagPr>
                <w:attr w:name="ProductID" w:val="500 м"/>
              </w:smartTagPr>
              <w:r>
                <w:rPr>
                  <w:rFonts w:eastAsia="Lucida Sans Unicode" w:cs="Tahoma"/>
                </w:rPr>
                <w:t>500 м</w:t>
              </w:r>
            </w:smartTag>
            <w:r>
              <w:rPr>
                <w:rFonts w:eastAsia="Lucida Sans Unicode" w:cs="Tahoma"/>
              </w:rPr>
              <w:t xml:space="preserve"> от жилого массива  х.Краснодонский</w:t>
            </w:r>
          </w:p>
        </w:tc>
        <w:tc>
          <w:tcPr>
            <w:tcW w:w="2010"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площадка</w:t>
            </w:r>
          </w:p>
          <w:p w:rsidR="00EB1ACC" w:rsidRDefault="00EB1ACC" w:rsidP="00AC5BFE">
            <w:pPr>
              <w:spacing w:line="200" w:lineRule="atLeast"/>
              <w:jc w:val="center"/>
              <w:rPr>
                <w:rFonts w:eastAsia="Lucida Sans Unicode" w:cs="Tahoma"/>
              </w:rPr>
            </w:pPr>
            <w:smartTag w:uri="urn:schemas-microsoft-com:office:smarttags" w:element="metricconverter">
              <w:smartTagPr>
                <w:attr w:name="ProductID" w:val="1,5 га"/>
              </w:smartTagPr>
              <w:r>
                <w:rPr>
                  <w:rFonts w:eastAsia="Lucida Sans Unicode" w:cs="Tahoma"/>
                </w:rPr>
                <w:t>1,5 га</w:t>
              </w:r>
            </w:smartTag>
          </w:p>
        </w:tc>
        <w:tc>
          <w:tcPr>
            <w:tcW w:w="3026" w:type="dxa"/>
            <w:tcBorders>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Администрация Краснодонского сельского поселения</w:t>
            </w:r>
          </w:p>
        </w:tc>
      </w:tr>
      <w:tr w:rsidR="00EB1ACC">
        <w:tc>
          <w:tcPr>
            <w:tcW w:w="4636"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На запад, 1000м. от жилого массива ст.Трехостровская</w:t>
            </w:r>
          </w:p>
        </w:tc>
        <w:tc>
          <w:tcPr>
            <w:tcW w:w="2010"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площадка</w:t>
            </w:r>
          </w:p>
          <w:p w:rsidR="00EB1ACC" w:rsidRDefault="00EB1ACC" w:rsidP="00AC5BFE">
            <w:pPr>
              <w:spacing w:line="200" w:lineRule="atLeast"/>
              <w:jc w:val="center"/>
              <w:rPr>
                <w:rFonts w:eastAsia="Lucida Sans Unicode" w:cs="Tahoma"/>
              </w:rPr>
            </w:pPr>
            <w:smartTag w:uri="urn:schemas-microsoft-com:office:smarttags" w:element="metricconverter">
              <w:smartTagPr>
                <w:attr w:name="ProductID" w:val="1,0 га"/>
              </w:smartTagPr>
              <w:r>
                <w:rPr>
                  <w:rFonts w:eastAsia="Lucida Sans Unicode" w:cs="Tahoma"/>
                </w:rPr>
                <w:t>1,0 га</w:t>
              </w:r>
            </w:smartTag>
          </w:p>
        </w:tc>
        <w:tc>
          <w:tcPr>
            <w:tcW w:w="3026" w:type="dxa"/>
            <w:tcBorders>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Администрация Трехостровского сельского поселения</w:t>
            </w:r>
          </w:p>
        </w:tc>
      </w:tr>
      <w:tr w:rsidR="00EB1ACC">
        <w:tc>
          <w:tcPr>
            <w:tcW w:w="4636"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 xml:space="preserve">На юг, </w:t>
            </w:r>
            <w:smartTag w:uri="urn:schemas-microsoft-com:office:smarttags" w:element="metricconverter">
              <w:smartTagPr>
                <w:attr w:name="ProductID" w:val="500 м"/>
              </w:smartTagPr>
              <w:r>
                <w:rPr>
                  <w:rFonts w:eastAsia="Lucida Sans Unicode" w:cs="Tahoma"/>
                </w:rPr>
                <w:t>500 м</w:t>
              </w:r>
            </w:smartTag>
            <w:r>
              <w:rPr>
                <w:rFonts w:eastAsia="Lucida Sans Unicode" w:cs="Tahoma"/>
              </w:rPr>
              <w:t xml:space="preserve"> от жилого массива ст.Сиротинская</w:t>
            </w:r>
          </w:p>
        </w:tc>
        <w:tc>
          <w:tcPr>
            <w:tcW w:w="2010"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площадка</w:t>
            </w:r>
          </w:p>
          <w:p w:rsidR="00EB1ACC" w:rsidRDefault="00EB1ACC" w:rsidP="00AC5BFE">
            <w:pPr>
              <w:spacing w:line="200" w:lineRule="atLeast"/>
              <w:jc w:val="center"/>
              <w:rPr>
                <w:rFonts w:eastAsia="Lucida Sans Unicode" w:cs="Tahoma"/>
              </w:rPr>
            </w:pPr>
            <w:r>
              <w:rPr>
                <w:rFonts w:eastAsia="Lucida Sans Unicode" w:cs="Tahoma"/>
              </w:rPr>
              <w:t>1,0  га</w:t>
            </w:r>
          </w:p>
        </w:tc>
        <w:tc>
          <w:tcPr>
            <w:tcW w:w="3026" w:type="dxa"/>
            <w:tcBorders>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Администрация Сиротинского сельского поселения</w:t>
            </w:r>
          </w:p>
        </w:tc>
      </w:tr>
      <w:tr w:rsidR="00EB1ACC">
        <w:tc>
          <w:tcPr>
            <w:tcW w:w="4636"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 xml:space="preserve">На юго-запад, </w:t>
            </w:r>
            <w:smartTag w:uri="urn:schemas-microsoft-com:office:smarttags" w:element="metricconverter">
              <w:smartTagPr>
                <w:attr w:name="ProductID" w:val="500 м"/>
              </w:smartTagPr>
              <w:r>
                <w:rPr>
                  <w:rFonts w:eastAsia="Lucida Sans Unicode" w:cs="Tahoma"/>
                </w:rPr>
                <w:t>500 м</w:t>
              </w:r>
            </w:smartTag>
            <w:r>
              <w:rPr>
                <w:rFonts w:eastAsia="Lucida Sans Unicode" w:cs="Tahoma"/>
              </w:rPr>
              <w:t xml:space="preserve"> от жилого массива ст.Сиротинская</w:t>
            </w:r>
          </w:p>
        </w:tc>
        <w:tc>
          <w:tcPr>
            <w:tcW w:w="2010"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площадка</w:t>
            </w:r>
          </w:p>
          <w:p w:rsidR="00EB1ACC" w:rsidRDefault="00EB1ACC" w:rsidP="00AC5BFE">
            <w:pPr>
              <w:spacing w:line="200" w:lineRule="atLeast"/>
              <w:jc w:val="center"/>
              <w:rPr>
                <w:rFonts w:eastAsia="Lucida Sans Unicode" w:cs="Tahoma"/>
              </w:rPr>
            </w:pPr>
            <w:smartTag w:uri="urn:schemas-microsoft-com:office:smarttags" w:element="metricconverter">
              <w:smartTagPr>
                <w:attr w:name="ProductID" w:val="2,0 га"/>
              </w:smartTagPr>
              <w:r>
                <w:rPr>
                  <w:rFonts w:eastAsia="Lucida Sans Unicode" w:cs="Tahoma"/>
                </w:rPr>
                <w:t>2,0 га</w:t>
              </w:r>
            </w:smartTag>
          </w:p>
        </w:tc>
        <w:tc>
          <w:tcPr>
            <w:tcW w:w="3026" w:type="dxa"/>
            <w:tcBorders>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Администрация Сиротинского сельского поселения</w:t>
            </w:r>
          </w:p>
        </w:tc>
      </w:tr>
      <w:tr w:rsidR="00EB1ACC">
        <w:tc>
          <w:tcPr>
            <w:tcW w:w="4636"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 xml:space="preserve">500м от жилого массива </w:t>
            </w:r>
          </w:p>
          <w:p w:rsidR="00EB1ACC" w:rsidRDefault="00EB1ACC" w:rsidP="00AC5BFE">
            <w:pPr>
              <w:spacing w:line="200" w:lineRule="atLeast"/>
              <w:jc w:val="center"/>
              <w:rPr>
                <w:rFonts w:eastAsia="Lucida Sans Unicode" w:cs="Tahoma"/>
              </w:rPr>
            </w:pPr>
            <w:r>
              <w:rPr>
                <w:rFonts w:eastAsia="Lucida Sans Unicode" w:cs="Tahoma"/>
              </w:rPr>
              <w:t>р.п. Иловля</w:t>
            </w:r>
          </w:p>
        </w:tc>
        <w:tc>
          <w:tcPr>
            <w:tcW w:w="2010"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полигон</w:t>
            </w:r>
          </w:p>
          <w:p w:rsidR="00EB1ACC" w:rsidRDefault="00EB1ACC" w:rsidP="00AC5BFE">
            <w:pPr>
              <w:spacing w:line="200" w:lineRule="atLeast"/>
              <w:jc w:val="center"/>
              <w:rPr>
                <w:rFonts w:eastAsia="Lucida Sans Unicode" w:cs="Tahoma"/>
              </w:rPr>
            </w:pPr>
            <w:smartTag w:uri="urn:schemas-microsoft-com:office:smarttags" w:element="metricconverter">
              <w:smartTagPr>
                <w:attr w:name="ProductID" w:val="7,47 га"/>
              </w:smartTagPr>
              <w:r>
                <w:rPr>
                  <w:rFonts w:eastAsia="Lucida Sans Unicode" w:cs="Tahoma"/>
                </w:rPr>
                <w:t>7,47 га</w:t>
              </w:r>
            </w:smartTag>
          </w:p>
        </w:tc>
        <w:tc>
          <w:tcPr>
            <w:tcW w:w="3026" w:type="dxa"/>
            <w:tcBorders>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Администрация Иловлинского городского поселения</w:t>
            </w:r>
          </w:p>
        </w:tc>
      </w:tr>
      <w:tr w:rsidR="00EB1ACC">
        <w:tc>
          <w:tcPr>
            <w:tcW w:w="4636"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smartTag w:uri="urn:schemas-microsoft-com:office:smarttags" w:element="metricconverter">
              <w:smartTagPr>
                <w:attr w:name="ProductID" w:val="3,2 км"/>
              </w:smartTagPr>
              <w:r>
                <w:rPr>
                  <w:rFonts w:eastAsia="Lucida Sans Unicode" w:cs="Tahoma"/>
                </w:rPr>
                <w:t>3,2 км</w:t>
              </w:r>
            </w:smartTag>
            <w:r>
              <w:rPr>
                <w:rFonts w:eastAsia="Lucida Sans Unicode" w:cs="Tahoma"/>
              </w:rPr>
              <w:t xml:space="preserve"> юго-западнее</w:t>
            </w:r>
            <w:r w:rsidR="007416EE">
              <w:rPr>
                <w:rFonts w:eastAsia="Lucida Sans Unicode" w:cs="Tahoma"/>
              </w:rPr>
              <w:t xml:space="preserve"> с Лог Иловлинского района</w:t>
            </w:r>
            <w:r>
              <w:rPr>
                <w:rFonts w:eastAsia="Lucida Sans Unicode" w:cs="Tahoma"/>
              </w:rPr>
              <w:t xml:space="preserve">, в </w:t>
            </w:r>
            <w:smartTag w:uri="urn:schemas-microsoft-com:office:smarttags" w:element="metricconverter">
              <w:smartTagPr>
                <w:attr w:name="ProductID" w:val="100 м"/>
              </w:smartTagPr>
              <w:r>
                <w:rPr>
                  <w:rFonts w:eastAsia="Lucida Sans Unicode" w:cs="Tahoma"/>
                </w:rPr>
                <w:t>100 м</w:t>
              </w:r>
            </w:smartTag>
            <w:r>
              <w:rPr>
                <w:rFonts w:eastAsia="Lucida Sans Unicode" w:cs="Tahoma"/>
              </w:rPr>
              <w:t xml:space="preserve"> севернее от автодороги на х.Вилтов</w:t>
            </w:r>
          </w:p>
        </w:tc>
        <w:tc>
          <w:tcPr>
            <w:tcW w:w="2010"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Площадка</w:t>
            </w:r>
          </w:p>
          <w:p w:rsidR="00EB1ACC" w:rsidRDefault="00EB1ACC" w:rsidP="00AC5BFE">
            <w:pPr>
              <w:spacing w:line="200" w:lineRule="atLeast"/>
              <w:jc w:val="center"/>
              <w:rPr>
                <w:rFonts w:eastAsia="Lucida Sans Unicode" w:cs="Tahoma"/>
              </w:rPr>
            </w:pPr>
            <w:smartTag w:uri="urn:schemas-microsoft-com:office:smarttags" w:element="metricconverter">
              <w:smartTagPr>
                <w:attr w:name="ProductID" w:val="2,0 га"/>
              </w:smartTagPr>
              <w:r>
                <w:rPr>
                  <w:rFonts w:eastAsia="Lucida Sans Unicode" w:cs="Tahoma"/>
                </w:rPr>
                <w:t>2,0 га</w:t>
              </w:r>
            </w:smartTag>
          </w:p>
        </w:tc>
        <w:tc>
          <w:tcPr>
            <w:tcW w:w="3026" w:type="dxa"/>
            <w:tcBorders>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Администрация Логовского сельского поселения</w:t>
            </w:r>
          </w:p>
        </w:tc>
      </w:tr>
      <w:tr w:rsidR="00EB1ACC">
        <w:tc>
          <w:tcPr>
            <w:tcW w:w="4636"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На северо-восток 500м от жилого массива ст.Качалино</w:t>
            </w:r>
          </w:p>
        </w:tc>
        <w:tc>
          <w:tcPr>
            <w:tcW w:w="2010"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Площадка</w:t>
            </w:r>
          </w:p>
          <w:p w:rsidR="00EB1ACC" w:rsidRDefault="00EB1ACC" w:rsidP="00AC5BFE">
            <w:pPr>
              <w:spacing w:line="200" w:lineRule="atLeast"/>
              <w:jc w:val="center"/>
              <w:rPr>
                <w:rFonts w:eastAsia="Lucida Sans Unicode" w:cs="Tahoma"/>
              </w:rPr>
            </w:pPr>
            <w:smartTag w:uri="urn:schemas-microsoft-com:office:smarttags" w:element="metricconverter">
              <w:smartTagPr>
                <w:attr w:name="ProductID" w:val="2,0 га"/>
              </w:smartTagPr>
              <w:r>
                <w:rPr>
                  <w:rFonts w:eastAsia="Lucida Sans Unicode" w:cs="Tahoma"/>
                </w:rPr>
                <w:t>2,0 га</w:t>
              </w:r>
            </w:smartTag>
          </w:p>
          <w:p w:rsidR="00EB1ACC" w:rsidRDefault="00EB1ACC" w:rsidP="00AC5BFE">
            <w:pPr>
              <w:spacing w:line="200" w:lineRule="atLeast"/>
              <w:jc w:val="center"/>
              <w:rPr>
                <w:rFonts w:eastAsia="Lucida Sans Unicode" w:cs="Tahoma"/>
              </w:rPr>
            </w:pPr>
          </w:p>
        </w:tc>
        <w:tc>
          <w:tcPr>
            <w:tcW w:w="3026" w:type="dxa"/>
            <w:tcBorders>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Администрация Качалинского сельского поселения</w:t>
            </w:r>
          </w:p>
        </w:tc>
      </w:tr>
    </w:tbl>
    <w:p w:rsidR="00EB1ACC" w:rsidRDefault="00EB1ACC" w:rsidP="00EB1ACC">
      <w:pPr>
        <w:spacing w:line="200" w:lineRule="atLeast"/>
        <w:jc w:val="center"/>
        <w:rPr>
          <w:rFonts w:eastAsia="Lucida Sans Unicode" w:cs="Tahoma"/>
          <w:sz w:val="24"/>
        </w:rPr>
      </w:pPr>
    </w:p>
    <w:p w:rsidR="00EB1ACC" w:rsidRDefault="00EB1ACC" w:rsidP="00EB1ACC">
      <w:pPr>
        <w:rPr>
          <w:rFonts w:eastAsia="Lucida Sans Unicode" w:cs="Tahoma"/>
          <w:b/>
          <w:sz w:val="28"/>
          <w:szCs w:val="28"/>
        </w:rPr>
      </w:pPr>
      <w:r>
        <w:br w:type="page"/>
      </w:r>
      <w:r w:rsidR="00943FCD">
        <w:lastRenderedPageBreak/>
        <w:t xml:space="preserve">                                         </w:t>
      </w:r>
      <w:r>
        <w:rPr>
          <w:rFonts w:eastAsia="Lucida Sans Unicode" w:cs="Tahoma"/>
          <w:b/>
          <w:sz w:val="28"/>
          <w:szCs w:val="28"/>
        </w:rPr>
        <w:t>Захоронения трупов животных</w:t>
      </w:r>
    </w:p>
    <w:p w:rsidR="00C21363" w:rsidRDefault="00C21363" w:rsidP="00EB1ACC">
      <w:pPr>
        <w:spacing w:line="360" w:lineRule="auto"/>
        <w:ind w:left="851" w:firstLine="850"/>
        <w:jc w:val="center"/>
        <w:rPr>
          <w:rFonts w:eastAsia="Lucida Sans Unicode" w:cs="Tahoma"/>
          <w:b/>
          <w:sz w:val="28"/>
          <w:szCs w:val="28"/>
        </w:rPr>
      </w:pPr>
    </w:p>
    <w:p w:rsidR="00EB1ACC" w:rsidRDefault="00EB1ACC" w:rsidP="00EB1ACC">
      <w:pPr>
        <w:spacing w:line="360" w:lineRule="auto"/>
        <w:ind w:left="851" w:firstLine="850"/>
        <w:jc w:val="both"/>
        <w:rPr>
          <w:rFonts w:eastAsia="Lucida Sans Unicode" w:cs="Tahoma"/>
          <w:sz w:val="28"/>
          <w:szCs w:val="28"/>
        </w:rPr>
      </w:pPr>
      <w:r>
        <w:rPr>
          <w:rFonts w:eastAsia="Lucida Sans Unicode" w:cs="Tahoma"/>
          <w:sz w:val="28"/>
          <w:szCs w:val="28"/>
        </w:rPr>
        <w:t>Схемой районной планировки предусматривается строительство новых скотомогильников и реконструкция старых.</w:t>
      </w:r>
    </w:p>
    <w:p w:rsidR="00C21363" w:rsidRDefault="00C21363" w:rsidP="00EB1ACC">
      <w:pPr>
        <w:spacing w:line="360" w:lineRule="auto"/>
        <w:ind w:left="851" w:firstLine="850"/>
        <w:jc w:val="both"/>
        <w:rPr>
          <w:rFonts w:eastAsia="Lucida Sans Unicode" w:cs="Tahoma"/>
          <w:sz w:val="28"/>
          <w:szCs w:val="28"/>
        </w:rPr>
      </w:pPr>
    </w:p>
    <w:tbl>
      <w:tblPr>
        <w:tblW w:w="0" w:type="auto"/>
        <w:tblInd w:w="1059" w:type="dxa"/>
        <w:tblLayout w:type="fixed"/>
        <w:tblLook w:val="0000"/>
      </w:tblPr>
      <w:tblGrid>
        <w:gridCol w:w="1845"/>
        <w:gridCol w:w="3705"/>
        <w:gridCol w:w="1083"/>
        <w:gridCol w:w="1083"/>
        <w:gridCol w:w="1082"/>
        <w:gridCol w:w="1112"/>
      </w:tblGrid>
      <w:tr w:rsidR="00EB1ACC">
        <w:trPr>
          <w:cantSplit/>
          <w:trHeight w:hRule="exact" w:val="419"/>
        </w:trPr>
        <w:tc>
          <w:tcPr>
            <w:tcW w:w="1845" w:type="dxa"/>
            <w:vMerge w:val="restart"/>
            <w:tcBorders>
              <w:top w:val="single" w:sz="4" w:space="0" w:color="000000"/>
              <w:left w:val="single" w:sz="4" w:space="0" w:color="000000"/>
              <w:bottom w:val="single" w:sz="4" w:space="0" w:color="000000"/>
            </w:tcBorders>
            <w:vAlign w:val="center"/>
          </w:tcPr>
          <w:p w:rsidR="00EB1ACC" w:rsidRDefault="00EB1ACC" w:rsidP="00AC5BFE">
            <w:pPr>
              <w:snapToGrid w:val="0"/>
              <w:spacing w:line="200" w:lineRule="atLeast"/>
              <w:jc w:val="center"/>
              <w:rPr>
                <w:rFonts w:eastAsia="Lucida Sans Unicode" w:cs="Tahoma"/>
                <w:b/>
                <w:bCs/>
                <w:i/>
                <w:iCs/>
              </w:rPr>
            </w:pPr>
            <w:r>
              <w:rPr>
                <w:rFonts w:eastAsia="Lucida Sans Unicode" w:cs="Tahoma"/>
                <w:b/>
                <w:bCs/>
                <w:i/>
                <w:iCs/>
              </w:rPr>
              <w:t>Наименование поселения</w:t>
            </w:r>
          </w:p>
        </w:tc>
        <w:tc>
          <w:tcPr>
            <w:tcW w:w="3705" w:type="dxa"/>
            <w:vMerge w:val="restart"/>
            <w:tcBorders>
              <w:top w:val="single" w:sz="4" w:space="0" w:color="000000"/>
              <w:left w:val="single" w:sz="4" w:space="0" w:color="000000"/>
              <w:bottom w:val="single" w:sz="4" w:space="0" w:color="000000"/>
            </w:tcBorders>
            <w:vAlign w:val="center"/>
          </w:tcPr>
          <w:p w:rsidR="00EB1ACC" w:rsidRDefault="00EB1ACC" w:rsidP="00AC5BFE">
            <w:pPr>
              <w:snapToGrid w:val="0"/>
              <w:spacing w:line="200" w:lineRule="atLeast"/>
              <w:jc w:val="center"/>
              <w:rPr>
                <w:rFonts w:eastAsia="Lucida Sans Unicode" w:cs="Tahoma"/>
                <w:b/>
                <w:bCs/>
                <w:i/>
                <w:iCs/>
              </w:rPr>
            </w:pPr>
            <w:r>
              <w:rPr>
                <w:rFonts w:eastAsia="Lucida Sans Unicode" w:cs="Tahoma"/>
                <w:b/>
                <w:bCs/>
                <w:i/>
                <w:iCs/>
              </w:rPr>
              <w:t xml:space="preserve">Примечание </w:t>
            </w:r>
          </w:p>
        </w:tc>
        <w:tc>
          <w:tcPr>
            <w:tcW w:w="3248" w:type="dxa"/>
            <w:gridSpan w:val="3"/>
            <w:tcBorders>
              <w:top w:val="single" w:sz="4" w:space="0" w:color="000000"/>
              <w:left w:val="single" w:sz="4" w:space="0" w:color="000000"/>
              <w:bottom w:val="single" w:sz="4" w:space="0" w:color="000000"/>
            </w:tcBorders>
            <w:vAlign w:val="center"/>
          </w:tcPr>
          <w:p w:rsidR="00EB1ACC" w:rsidRDefault="00EB1ACC" w:rsidP="00AC5BFE">
            <w:pPr>
              <w:snapToGrid w:val="0"/>
              <w:spacing w:line="200" w:lineRule="atLeast"/>
              <w:jc w:val="center"/>
              <w:rPr>
                <w:rFonts w:eastAsia="Lucida Sans Unicode" w:cs="Tahoma"/>
                <w:b/>
                <w:bCs/>
                <w:i/>
                <w:iCs/>
              </w:rPr>
            </w:pPr>
            <w:r>
              <w:rPr>
                <w:rFonts w:eastAsia="Lucida Sans Unicode" w:cs="Tahoma"/>
                <w:b/>
                <w:bCs/>
                <w:i/>
                <w:iCs/>
              </w:rPr>
              <w:t>Год</w:t>
            </w:r>
          </w:p>
        </w:tc>
        <w:tc>
          <w:tcPr>
            <w:tcW w:w="1112" w:type="dxa"/>
            <w:vMerge w:val="restart"/>
            <w:tcBorders>
              <w:top w:val="single" w:sz="4" w:space="0" w:color="000000"/>
              <w:left w:val="single" w:sz="4" w:space="0" w:color="000000"/>
              <w:bottom w:val="single" w:sz="4" w:space="0" w:color="000000"/>
              <w:right w:val="single" w:sz="4" w:space="0" w:color="000000"/>
            </w:tcBorders>
            <w:vAlign w:val="center"/>
          </w:tcPr>
          <w:p w:rsidR="00EB1ACC" w:rsidRDefault="00EB1ACC" w:rsidP="00C21363">
            <w:pPr>
              <w:snapToGrid w:val="0"/>
              <w:spacing w:line="200" w:lineRule="atLeast"/>
              <w:ind w:left="-76" w:right="-162"/>
              <w:jc w:val="center"/>
              <w:rPr>
                <w:rFonts w:eastAsia="Lucida Sans Unicode" w:cs="Tahoma"/>
                <w:b/>
                <w:bCs/>
                <w:i/>
                <w:iCs/>
              </w:rPr>
            </w:pPr>
            <w:r>
              <w:rPr>
                <w:rFonts w:eastAsia="Lucida Sans Unicode" w:cs="Tahoma"/>
                <w:b/>
                <w:bCs/>
                <w:i/>
                <w:iCs/>
              </w:rPr>
              <w:t>Санитарно-защитная зона, м</w:t>
            </w:r>
          </w:p>
        </w:tc>
      </w:tr>
      <w:tr w:rsidR="00EB1ACC">
        <w:trPr>
          <w:cantSplit/>
          <w:trHeight w:hRule="exact" w:val="971"/>
        </w:trPr>
        <w:tc>
          <w:tcPr>
            <w:tcW w:w="1845" w:type="dxa"/>
            <w:vMerge/>
            <w:tcBorders>
              <w:top w:val="single" w:sz="4" w:space="0" w:color="000000"/>
              <w:left w:val="single" w:sz="4" w:space="0" w:color="000000"/>
              <w:bottom w:val="single" w:sz="4" w:space="0" w:color="000000"/>
            </w:tcBorders>
            <w:vAlign w:val="center"/>
          </w:tcPr>
          <w:p w:rsidR="00EB1ACC" w:rsidRDefault="00EB1ACC" w:rsidP="00AC5BFE"/>
        </w:tc>
        <w:tc>
          <w:tcPr>
            <w:tcW w:w="3705" w:type="dxa"/>
            <w:vMerge/>
            <w:tcBorders>
              <w:top w:val="single" w:sz="4" w:space="0" w:color="000000"/>
              <w:left w:val="single" w:sz="4" w:space="0" w:color="000000"/>
              <w:bottom w:val="single" w:sz="4" w:space="0" w:color="000000"/>
            </w:tcBorders>
            <w:vAlign w:val="center"/>
          </w:tcPr>
          <w:p w:rsidR="00EB1ACC" w:rsidRDefault="00EB1ACC" w:rsidP="00AC5BFE"/>
        </w:tc>
        <w:tc>
          <w:tcPr>
            <w:tcW w:w="1083" w:type="dxa"/>
            <w:tcBorders>
              <w:left w:val="single" w:sz="4" w:space="0" w:color="000000"/>
              <w:bottom w:val="single" w:sz="4" w:space="0" w:color="000000"/>
            </w:tcBorders>
            <w:vAlign w:val="center"/>
          </w:tcPr>
          <w:p w:rsidR="00EB1ACC" w:rsidRDefault="00EB1ACC" w:rsidP="00AC5BFE">
            <w:pPr>
              <w:snapToGrid w:val="0"/>
              <w:spacing w:line="200" w:lineRule="atLeast"/>
              <w:jc w:val="center"/>
              <w:rPr>
                <w:rFonts w:eastAsia="Lucida Sans Unicode" w:cs="Tahoma"/>
                <w:b/>
                <w:bCs/>
                <w:i/>
                <w:iCs/>
              </w:rPr>
            </w:pPr>
            <w:r>
              <w:rPr>
                <w:rFonts w:eastAsia="Lucida Sans Unicode" w:cs="Tahoma"/>
                <w:b/>
                <w:bCs/>
                <w:i/>
                <w:iCs/>
              </w:rPr>
              <w:t>2010</w:t>
            </w:r>
          </w:p>
        </w:tc>
        <w:tc>
          <w:tcPr>
            <w:tcW w:w="1083" w:type="dxa"/>
            <w:tcBorders>
              <w:left w:val="single" w:sz="4" w:space="0" w:color="000000"/>
              <w:bottom w:val="single" w:sz="4" w:space="0" w:color="000000"/>
            </w:tcBorders>
            <w:vAlign w:val="center"/>
          </w:tcPr>
          <w:p w:rsidR="00EB1ACC" w:rsidRDefault="00EB1ACC" w:rsidP="00AC5BFE">
            <w:pPr>
              <w:snapToGrid w:val="0"/>
              <w:spacing w:line="200" w:lineRule="atLeast"/>
              <w:jc w:val="center"/>
              <w:rPr>
                <w:rFonts w:eastAsia="Lucida Sans Unicode" w:cs="Tahoma"/>
                <w:b/>
                <w:bCs/>
                <w:i/>
                <w:iCs/>
              </w:rPr>
            </w:pPr>
            <w:r>
              <w:rPr>
                <w:rFonts w:eastAsia="Lucida Sans Unicode" w:cs="Tahoma"/>
                <w:b/>
                <w:bCs/>
                <w:i/>
                <w:iCs/>
              </w:rPr>
              <w:t>2015</w:t>
            </w:r>
          </w:p>
        </w:tc>
        <w:tc>
          <w:tcPr>
            <w:tcW w:w="1082" w:type="dxa"/>
            <w:tcBorders>
              <w:left w:val="single" w:sz="4" w:space="0" w:color="000000"/>
              <w:bottom w:val="single" w:sz="4" w:space="0" w:color="000000"/>
            </w:tcBorders>
            <w:vAlign w:val="center"/>
          </w:tcPr>
          <w:p w:rsidR="00EB1ACC" w:rsidRDefault="00EB1ACC" w:rsidP="00AC5BFE">
            <w:pPr>
              <w:snapToGrid w:val="0"/>
              <w:spacing w:line="200" w:lineRule="atLeast"/>
              <w:jc w:val="center"/>
              <w:rPr>
                <w:rFonts w:eastAsia="Lucida Sans Unicode" w:cs="Tahoma"/>
                <w:b/>
                <w:bCs/>
                <w:i/>
                <w:iCs/>
              </w:rPr>
            </w:pPr>
            <w:r>
              <w:rPr>
                <w:rFonts w:eastAsia="Lucida Sans Unicode" w:cs="Tahoma"/>
                <w:b/>
                <w:bCs/>
                <w:i/>
                <w:iCs/>
              </w:rPr>
              <w:t>2025</w:t>
            </w:r>
          </w:p>
        </w:tc>
        <w:tc>
          <w:tcPr>
            <w:tcW w:w="1112" w:type="dxa"/>
            <w:vMerge/>
            <w:tcBorders>
              <w:top w:val="single" w:sz="4" w:space="0" w:color="000000"/>
              <w:left w:val="single" w:sz="4" w:space="0" w:color="000000"/>
              <w:bottom w:val="single" w:sz="4" w:space="0" w:color="000000"/>
              <w:right w:val="single" w:sz="4" w:space="0" w:color="000000"/>
            </w:tcBorders>
            <w:vAlign w:val="center"/>
          </w:tcPr>
          <w:p w:rsidR="00EB1ACC" w:rsidRDefault="00EB1ACC" w:rsidP="00AC5BFE"/>
        </w:tc>
      </w:tr>
      <w:tr w:rsidR="00EB1ACC">
        <w:tc>
          <w:tcPr>
            <w:tcW w:w="1845" w:type="dxa"/>
            <w:tcBorders>
              <w:left w:val="single" w:sz="4" w:space="0" w:color="000000"/>
              <w:bottom w:val="single" w:sz="4" w:space="0" w:color="000000"/>
            </w:tcBorders>
            <w:vAlign w:val="center"/>
          </w:tcPr>
          <w:p w:rsidR="00EB1ACC" w:rsidRDefault="00EB1ACC" w:rsidP="00AC5BFE">
            <w:pPr>
              <w:snapToGrid w:val="0"/>
              <w:spacing w:line="200" w:lineRule="atLeast"/>
              <w:jc w:val="center"/>
              <w:rPr>
                <w:rFonts w:eastAsia="Lucida Sans Unicode" w:cs="Tahoma"/>
              </w:rPr>
            </w:pPr>
            <w:r>
              <w:rPr>
                <w:rFonts w:eastAsia="Lucida Sans Unicode" w:cs="Tahoma"/>
              </w:rPr>
              <w:t>Трехостровское сельское поселение</w:t>
            </w:r>
          </w:p>
        </w:tc>
        <w:tc>
          <w:tcPr>
            <w:tcW w:w="3705" w:type="dxa"/>
            <w:tcBorders>
              <w:left w:val="single" w:sz="4" w:space="0" w:color="000000"/>
              <w:bottom w:val="single" w:sz="4" w:space="0" w:color="000000"/>
            </w:tcBorders>
            <w:vAlign w:val="center"/>
          </w:tcPr>
          <w:p w:rsidR="00EB1ACC" w:rsidRDefault="00EB1ACC" w:rsidP="00AC5BFE">
            <w:pPr>
              <w:snapToGrid w:val="0"/>
              <w:spacing w:line="200" w:lineRule="atLeast"/>
              <w:jc w:val="center"/>
              <w:rPr>
                <w:rFonts w:eastAsia="Lucida Sans Unicode" w:cs="Tahoma"/>
              </w:rPr>
            </w:pPr>
            <w:r>
              <w:rPr>
                <w:rFonts w:eastAsia="Lucida Sans Unicode" w:cs="Tahoma"/>
              </w:rPr>
              <w:t xml:space="preserve">Оборудование существующего скотомогильника </w:t>
            </w:r>
          </w:p>
          <w:p w:rsidR="00EB1ACC" w:rsidRDefault="00EB1ACC" w:rsidP="00AC5BFE">
            <w:pPr>
              <w:spacing w:line="200" w:lineRule="atLeast"/>
              <w:jc w:val="center"/>
              <w:rPr>
                <w:rFonts w:eastAsia="Lucida Sans Unicode" w:cs="Tahoma"/>
              </w:rPr>
            </w:pPr>
            <w:r>
              <w:rPr>
                <w:rFonts w:eastAsia="Lucida Sans Unicode" w:cs="Tahoma"/>
              </w:rPr>
              <w:t>(устройство крышки, ограды)</w:t>
            </w:r>
          </w:p>
        </w:tc>
        <w:tc>
          <w:tcPr>
            <w:tcW w:w="1083" w:type="dxa"/>
            <w:tcBorders>
              <w:left w:val="single" w:sz="4" w:space="0" w:color="000000"/>
              <w:bottom w:val="single" w:sz="4" w:space="0" w:color="000000"/>
            </w:tcBorders>
            <w:vAlign w:val="center"/>
          </w:tcPr>
          <w:p w:rsidR="00EB1ACC" w:rsidRDefault="00EB1ACC" w:rsidP="00AC5BFE">
            <w:pPr>
              <w:snapToGrid w:val="0"/>
              <w:spacing w:line="200" w:lineRule="atLeast"/>
              <w:jc w:val="center"/>
              <w:rPr>
                <w:rFonts w:eastAsia="Lucida Sans Unicode" w:cs="Tahoma"/>
              </w:rPr>
            </w:pPr>
            <w:r>
              <w:rPr>
                <w:rFonts w:eastAsia="Lucida Sans Unicode" w:cs="Tahoma"/>
              </w:rPr>
              <w:t>+</w:t>
            </w:r>
          </w:p>
        </w:tc>
        <w:tc>
          <w:tcPr>
            <w:tcW w:w="1083" w:type="dxa"/>
            <w:tcBorders>
              <w:left w:val="single" w:sz="4" w:space="0" w:color="000000"/>
              <w:bottom w:val="single" w:sz="4" w:space="0" w:color="000000"/>
            </w:tcBorders>
            <w:vAlign w:val="center"/>
          </w:tcPr>
          <w:p w:rsidR="00EB1ACC" w:rsidRDefault="00EB1ACC" w:rsidP="00AC5BFE">
            <w:pPr>
              <w:snapToGrid w:val="0"/>
              <w:spacing w:line="200" w:lineRule="atLeast"/>
              <w:jc w:val="center"/>
              <w:rPr>
                <w:rFonts w:eastAsia="Lucida Sans Unicode" w:cs="Tahoma"/>
              </w:rPr>
            </w:pPr>
          </w:p>
        </w:tc>
        <w:tc>
          <w:tcPr>
            <w:tcW w:w="1082" w:type="dxa"/>
            <w:tcBorders>
              <w:left w:val="single" w:sz="4" w:space="0" w:color="000000"/>
              <w:bottom w:val="single" w:sz="4" w:space="0" w:color="000000"/>
            </w:tcBorders>
            <w:vAlign w:val="center"/>
          </w:tcPr>
          <w:p w:rsidR="00EB1ACC" w:rsidRDefault="00EB1ACC" w:rsidP="00AC5BFE">
            <w:pPr>
              <w:snapToGrid w:val="0"/>
              <w:spacing w:line="200" w:lineRule="atLeast"/>
              <w:jc w:val="center"/>
              <w:rPr>
                <w:rFonts w:eastAsia="Lucida Sans Unicode" w:cs="Tahoma"/>
              </w:rPr>
            </w:pPr>
          </w:p>
        </w:tc>
        <w:tc>
          <w:tcPr>
            <w:tcW w:w="1112" w:type="dxa"/>
            <w:tcBorders>
              <w:left w:val="single" w:sz="4" w:space="0" w:color="000000"/>
              <w:bottom w:val="single" w:sz="4" w:space="0" w:color="000000"/>
              <w:right w:val="single" w:sz="4" w:space="0" w:color="000000"/>
            </w:tcBorders>
            <w:vAlign w:val="center"/>
          </w:tcPr>
          <w:p w:rsidR="00EB1ACC" w:rsidRDefault="00EB1ACC" w:rsidP="00AC5BFE">
            <w:pPr>
              <w:snapToGrid w:val="0"/>
              <w:spacing w:line="200" w:lineRule="atLeast"/>
              <w:jc w:val="center"/>
              <w:rPr>
                <w:rFonts w:eastAsia="Lucida Sans Unicode" w:cs="Tahoma"/>
              </w:rPr>
            </w:pPr>
            <w:r>
              <w:rPr>
                <w:rFonts w:eastAsia="Lucida Sans Unicode" w:cs="Tahoma"/>
              </w:rPr>
              <w:t>1000</w:t>
            </w:r>
          </w:p>
        </w:tc>
      </w:tr>
      <w:tr w:rsidR="00EB1ACC">
        <w:tc>
          <w:tcPr>
            <w:tcW w:w="1845" w:type="dxa"/>
            <w:tcBorders>
              <w:left w:val="single" w:sz="4" w:space="0" w:color="000000"/>
              <w:bottom w:val="single" w:sz="4" w:space="0" w:color="000000"/>
            </w:tcBorders>
            <w:vAlign w:val="center"/>
          </w:tcPr>
          <w:p w:rsidR="00EB1ACC" w:rsidRDefault="00EB1ACC" w:rsidP="00AC5BFE">
            <w:pPr>
              <w:snapToGrid w:val="0"/>
              <w:spacing w:line="200" w:lineRule="atLeast"/>
              <w:jc w:val="center"/>
              <w:rPr>
                <w:rFonts w:eastAsia="Lucida Sans Unicode" w:cs="Tahoma"/>
              </w:rPr>
            </w:pPr>
            <w:r>
              <w:rPr>
                <w:rFonts w:eastAsia="Lucida Sans Unicode" w:cs="Tahoma"/>
              </w:rPr>
              <w:t xml:space="preserve">Медведевское </w:t>
            </w:r>
          </w:p>
          <w:p w:rsidR="00EB1ACC" w:rsidRDefault="00EB1ACC" w:rsidP="00AC5BFE">
            <w:pPr>
              <w:spacing w:line="200" w:lineRule="atLeast"/>
              <w:jc w:val="center"/>
              <w:rPr>
                <w:rFonts w:eastAsia="Lucida Sans Unicode" w:cs="Tahoma"/>
              </w:rPr>
            </w:pPr>
            <w:r>
              <w:rPr>
                <w:rFonts w:eastAsia="Lucida Sans Unicode" w:cs="Tahoma"/>
              </w:rPr>
              <w:t>сельское поселение</w:t>
            </w:r>
          </w:p>
        </w:tc>
        <w:tc>
          <w:tcPr>
            <w:tcW w:w="3705" w:type="dxa"/>
            <w:tcBorders>
              <w:left w:val="single" w:sz="4" w:space="0" w:color="000000"/>
              <w:bottom w:val="single" w:sz="4" w:space="0" w:color="000000"/>
            </w:tcBorders>
            <w:vAlign w:val="center"/>
          </w:tcPr>
          <w:p w:rsidR="00EB1ACC" w:rsidRDefault="00EB1ACC" w:rsidP="00AC5BFE">
            <w:pPr>
              <w:snapToGrid w:val="0"/>
              <w:spacing w:line="200" w:lineRule="atLeast"/>
              <w:jc w:val="center"/>
              <w:rPr>
                <w:rFonts w:eastAsia="Lucida Sans Unicode" w:cs="Tahoma"/>
              </w:rPr>
            </w:pPr>
            <w:r>
              <w:rPr>
                <w:rFonts w:eastAsia="Lucida Sans Unicode" w:cs="Tahoma"/>
              </w:rPr>
              <w:t>Строительство нового скотомогильника</w:t>
            </w:r>
          </w:p>
        </w:tc>
        <w:tc>
          <w:tcPr>
            <w:tcW w:w="1083" w:type="dxa"/>
            <w:tcBorders>
              <w:left w:val="single" w:sz="4" w:space="0" w:color="000000"/>
              <w:bottom w:val="single" w:sz="4" w:space="0" w:color="000000"/>
            </w:tcBorders>
            <w:vAlign w:val="center"/>
          </w:tcPr>
          <w:p w:rsidR="00EB1ACC" w:rsidRDefault="00EB1ACC" w:rsidP="00AC5BFE">
            <w:pPr>
              <w:snapToGrid w:val="0"/>
              <w:spacing w:line="200" w:lineRule="atLeast"/>
              <w:jc w:val="center"/>
              <w:rPr>
                <w:rFonts w:eastAsia="Lucida Sans Unicode" w:cs="Tahoma"/>
              </w:rPr>
            </w:pPr>
            <w:r>
              <w:rPr>
                <w:rFonts w:eastAsia="Lucida Sans Unicode" w:cs="Tahoma"/>
              </w:rPr>
              <w:t>+</w:t>
            </w:r>
          </w:p>
        </w:tc>
        <w:tc>
          <w:tcPr>
            <w:tcW w:w="1083" w:type="dxa"/>
            <w:tcBorders>
              <w:left w:val="single" w:sz="4" w:space="0" w:color="000000"/>
              <w:bottom w:val="single" w:sz="4" w:space="0" w:color="000000"/>
            </w:tcBorders>
            <w:vAlign w:val="center"/>
          </w:tcPr>
          <w:p w:rsidR="00EB1ACC" w:rsidRDefault="00EB1ACC" w:rsidP="00AC5BFE">
            <w:pPr>
              <w:snapToGrid w:val="0"/>
              <w:spacing w:line="200" w:lineRule="atLeast"/>
              <w:jc w:val="center"/>
              <w:rPr>
                <w:rFonts w:eastAsia="Lucida Sans Unicode" w:cs="Tahoma"/>
              </w:rPr>
            </w:pPr>
          </w:p>
        </w:tc>
        <w:tc>
          <w:tcPr>
            <w:tcW w:w="1082" w:type="dxa"/>
            <w:tcBorders>
              <w:left w:val="single" w:sz="4" w:space="0" w:color="000000"/>
              <w:bottom w:val="single" w:sz="4" w:space="0" w:color="000000"/>
            </w:tcBorders>
            <w:vAlign w:val="center"/>
          </w:tcPr>
          <w:p w:rsidR="00EB1ACC" w:rsidRDefault="00EB1ACC" w:rsidP="00AC5BFE">
            <w:pPr>
              <w:snapToGrid w:val="0"/>
              <w:spacing w:line="200" w:lineRule="atLeast"/>
              <w:jc w:val="center"/>
              <w:rPr>
                <w:rFonts w:eastAsia="Lucida Sans Unicode" w:cs="Tahoma"/>
              </w:rPr>
            </w:pPr>
          </w:p>
        </w:tc>
        <w:tc>
          <w:tcPr>
            <w:tcW w:w="1112" w:type="dxa"/>
            <w:tcBorders>
              <w:left w:val="single" w:sz="4" w:space="0" w:color="000000"/>
              <w:bottom w:val="single" w:sz="4" w:space="0" w:color="000000"/>
              <w:right w:val="single" w:sz="4" w:space="0" w:color="000000"/>
            </w:tcBorders>
            <w:vAlign w:val="center"/>
          </w:tcPr>
          <w:p w:rsidR="00EB1ACC" w:rsidRDefault="00EB1ACC" w:rsidP="00AC5BFE">
            <w:pPr>
              <w:snapToGrid w:val="0"/>
              <w:spacing w:line="200" w:lineRule="atLeast"/>
              <w:jc w:val="center"/>
              <w:rPr>
                <w:rFonts w:eastAsia="Lucida Sans Unicode" w:cs="Tahoma"/>
              </w:rPr>
            </w:pPr>
            <w:r>
              <w:rPr>
                <w:rFonts w:eastAsia="Lucida Sans Unicode" w:cs="Tahoma"/>
              </w:rPr>
              <w:t>1000</w:t>
            </w:r>
          </w:p>
        </w:tc>
      </w:tr>
      <w:tr w:rsidR="00EB1ACC">
        <w:tc>
          <w:tcPr>
            <w:tcW w:w="1845" w:type="dxa"/>
            <w:tcBorders>
              <w:left w:val="single" w:sz="4" w:space="0" w:color="000000"/>
              <w:bottom w:val="single" w:sz="4" w:space="0" w:color="000000"/>
            </w:tcBorders>
            <w:vAlign w:val="center"/>
          </w:tcPr>
          <w:p w:rsidR="00EB1ACC" w:rsidRDefault="00EB1ACC" w:rsidP="00AC5BFE">
            <w:pPr>
              <w:snapToGrid w:val="0"/>
              <w:spacing w:line="200" w:lineRule="atLeast"/>
              <w:jc w:val="center"/>
              <w:rPr>
                <w:rFonts w:eastAsia="Lucida Sans Unicode" w:cs="Tahoma"/>
              </w:rPr>
            </w:pPr>
            <w:r>
              <w:rPr>
                <w:rFonts w:eastAsia="Lucida Sans Unicode" w:cs="Tahoma"/>
              </w:rPr>
              <w:t>Логовское</w:t>
            </w:r>
          </w:p>
          <w:p w:rsidR="00EB1ACC" w:rsidRDefault="00EB1ACC" w:rsidP="00AC5BFE">
            <w:pPr>
              <w:spacing w:line="200" w:lineRule="atLeast"/>
              <w:jc w:val="center"/>
              <w:rPr>
                <w:rFonts w:eastAsia="Lucida Sans Unicode" w:cs="Tahoma"/>
              </w:rPr>
            </w:pPr>
            <w:r>
              <w:rPr>
                <w:rFonts w:eastAsia="Lucida Sans Unicode" w:cs="Tahoma"/>
              </w:rPr>
              <w:t>сельское поселение</w:t>
            </w:r>
          </w:p>
        </w:tc>
        <w:tc>
          <w:tcPr>
            <w:tcW w:w="3705" w:type="dxa"/>
            <w:tcBorders>
              <w:left w:val="single" w:sz="4" w:space="0" w:color="000000"/>
              <w:bottom w:val="single" w:sz="4" w:space="0" w:color="000000"/>
            </w:tcBorders>
            <w:vAlign w:val="center"/>
          </w:tcPr>
          <w:p w:rsidR="00EB1ACC" w:rsidRDefault="00EB1ACC" w:rsidP="00AC5BFE">
            <w:pPr>
              <w:snapToGrid w:val="0"/>
              <w:spacing w:line="200" w:lineRule="atLeast"/>
              <w:jc w:val="center"/>
              <w:rPr>
                <w:rFonts w:eastAsia="Lucida Sans Unicode" w:cs="Tahoma"/>
              </w:rPr>
            </w:pPr>
            <w:r>
              <w:rPr>
                <w:rFonts w:eastAsia="Lucida Sans Unicode" w:cs="Tahoma"/>
              </w:rPr>
              <w:t>Строительство нового скотомогильника</w:t>
            </w:r>
          </w:p>
        </w:tc>
        <w:tc>
          <w:tcPr>
            <w:tcW w:w="1083" w:type="dxa"/>
            <w:tcBorders>
              <w:left w:val="single" w:sz="4" w:space="0" w:color="000000"/>
              <w:bottom w:val="single" w:sz="4" w:space="0" w:color="000000"/>
            </w:tcBorders>
            <w:vAlign w:val="center"/>
          </w:tcPr>
          <w:p w:rsidR="00EB1ACC" w:rsidRDefault="00EB1ACC" w:rsidP="00AC5BFE">
            <w:pPr>
              <w:snapToGrid w:val="0"/>
              <w:spacing w:line="200" w:lineRule="atLeast"/>
              <w:jc w:val="center"/>
              <w:rPr>
                <w:rFonts w:eastAsia="Lucida Sans Unicode" w:cs="Tahoma"/>
              </w:rPr>
            </w:pPr>
          </w:p>
        </w:tc>
        <w:tc>
          <w:tcPr>
            <w:tcW w:w="1083" w:type="dxa"/>
            <w:tcBorders>
              <w:left w:val="single" w:sz="4" w:space="0" w:color="000000"/>
              <w:bottom w:val="single" w:sz="4" w:space="0" w:color="000000"/>
            </w:tcBorders>
            <w:vAlign w:val="center"/>
          </w:tcPr>
          <w:p w:rsidR="00EB1ACC" w:rsidRDefault="00EB1ACC" w:rsidP="00AC5BFE">
            <w:pPr>
              <w:snapToGrid w:val="0"/>
              <w:spacing w:line="200" w:lineRule="atLeast"/>
              <w:jc w:val="center"/>
              <w:rPr>
                <w:rFonts w:eastAsia="Lucida Sans Unicode" w:cs="Tahoma"/>
              </w:rPr>
            </w:pPr>
            <w:r>
              <w:rPr>
                <w:rFonts w:eastAsia="Lucida Sans Unicode" w:cs="Tahoma"/>
              </w:rPr>
              <w:t>+</w:t>
            </w:r>
          </w:p>
        </w:tc>
        <w:tc>
          <w:tcPr>
            <w:tcW w:w="1082" w:type="dxa"/>
            <w:tcBorders>
              <w:left w:val="single" w:sz="4" w:space="0" w:color="000000"/>
              <w:bottom w:val="single" w:sz="4" w:space="0" w:color="000000"/>
            </w:tcBorders>
            <w:vAlign w:val="center"/>
          </w:tcPr>
          <w:p w:rsidR="00EB1ACC" w:rsidRDefault="00EB1ACC" w:rsidP="00AC5BFE">
            <w:pPr>
              <w:snapToGrid w:val="0"/>
              <w:spacing w:line="200" w:lineRule="atLeast"/>
              <w:jc w:val="center"/>
              <w:rPr>
                <w:rFonts w:eastAsia="Lucida Sans Unicode" w:cs="Tahoma"/>
              </w:rPr>
            </w:pPr>
          </w:p>
        </w:tc>
        <w:tc>
          <w:tcPr>
            <w:tcW w:w="1112" w:type="dxa"/>
            <w:tcBorders>
              <w:left w:val="single" w:sz="4" w:space="0" w:color="000000"/>
              <w:bottom w:val="single" w:sz="4" w:space="0" w:color="000000"/>
              <w:right w:val="single" w:sz="4" w:space="0" w:color="000000"/>
            </w:tcBorders>
            <w:vAlign w:val="center"/>
          </w:tcPr>
          <w:p w:rsidR="00EB1ACC" w:rsidRDefault="00EB1ACC" w:rsidP="00AC5BFE">
            <w:pPr>
              <w:snapToGrid w:val="0"/>
              <w:spacing w:line="200" w:lineRule="atLeast"/>
              <w:jc w:val="center"/>
              <w:rPr>
                <w:rFonts w:eastAsia="Lucida Sans Unicode" w:cs="Tahoma"/>
              </w:rPr>
            </w:pPr>
            <w:r>
              <w:rPr>
                <w:rFonts w:eastAsia="Lucida Sans Unicode" w:cs="Tahoma"/>
              </w:rPr>
              <w:t>1000</w:t>
            </w:r>
          </w:p>
        </w:tc>
      </w:tr>
      <w:tr w:rsidR="00EB1ACC">
        <w:tc>
          <w:tcPr>
            <w:tcW w:w="1845" w:type="dxa"/>
            <w:tcBorders>
              <w:left w:val="single" w:sz="4" w:space="0" w:color="000000"/>
              <w:bottom w:val="single" w:sz="4" w:space="0" w:color="000000"/>
            </w:tcBorders>
            <w:vAlign w:val="center"/>
          </w:tcPr>
          <w:p w:rsidR="00EB1ACC" w:rsidRDefault="00EB1ACC" w:rsidP="00AC5BFE">
            <w:pPr>
              <w:snapToGrid w:val="0"/>
              <w:spacing w:line="200" w:lineRule="atLeast"/>
              <w:jc w:val="center"/>
              <w:rPr>
                <w:rFonts w:eastAsia="Lucida Sans Unicode" w:cs="Tahoma"/>
              </w:rPr>
            </w:pPr>
            <w:r>
              <w:rPr>
                <w:rFonts w:eastAsia="Lucida Sans Unicode" w:cs="Tahoma"/>
              </w:rPr>
              <w:t>Ширяевское</w:t>
            </w:r>
          </w:p>
          <w:p w:rsidR="00EB1ACC" w:rsidRDefault="00EB1ACC" w:rsidP="00AC5BFE">
            <w:pPr>
              <w:spacing w:line="200" w:lineRule="atLeast"/>
              <w:jc w:val="center"/>
              <w:rPr>
                <w:rFonts w:eastAsia="Lucida Sans Unicode" w:cs="Tahoma"/>
              </w:rPr>
            </w:pPr>
            <w:r>
              <w:rPr>
                <w:rFonts w:eastAsia="Lucida Sans Unicode" w:cs="Tahoma"/>
              </w:rPr>
              <w:t>сельское поселение</w:t>
            </w:r>
          </w:p>
        </w:tc>
        <w:tc>
          <w:tcPr>
            <w:tcW w:w="3705" w:type="dxa"/>
            <w:tcBorders>
              <w:left w:val="single" w:sz="4" w:space="0" w:color="000000"/>
              <w:bottom w:val="single" w:sz="4" w:space="0" w:color="000000"/>
            </w:tcBorders>
            <w:vAlign w:val="center"/>
          </w:tcPr>
          <w:p w:rsidR="00EB1ACC" w:rsidRDefault="00EB1ACC" w:rsidP="00AC5BFE">
            <w:pPr>
              <w:snapToGrid w:val="0"/>
              <w:spacing w:line="200" w:lineRule="atLeast"/>
              <w:jc w:val="center"/>
              <w:rPr>
                <w:rFonts w:eastAsia="Lucida Sans Unicode" w:cs="Tahoma"/>
              </w:rPr>
            </w:pPr>
            <w:r>
              <w:rPr>
                <w:rFonts w:eastAsia="Lucida Sans Unicode" w:cs="Tahoma"/>
              </w:rPr>
              <w:t>Строительство нового скотомогильника</w:t>
            </w:r>
          </w:p>
        </w:tc>
        <w:tc>
          <w:tcPr>
            <w:tcW w:w="1083" w:type="dxa"/>
            <w:tcBorders>
              <w:left w:val="single" w:sz="4" w:space="0" w:color="000000"/>
              <w:bottom w:val="single" w:sz="4" w:space="0" w:color="000000"/>
            </w:tcBorders>
            <w:vAlign w:val="center"/>
          </w:tcPr>
          <w:p w:rsidR="00EB1ACC" w:rsidRDefault="00EB1ACC" w:rsidP="00AC5BFE">
            <w:pPr>
              <w:snapToGrid w:val="0"/>
              <w:spacing w:line="200" w:lineRule="atLeast"/>
              <w:jc w:val="center"/>
              <w:rPr>
                <w:rFonts w:eastAsia="Lucida Sans Unicode" w:cs="Tahoma"/>
              </w:rPr>
            </w:pPr>
          </w:p>
        </w:tc>
        <w:tc>
          <w:tcPr>
            <w:tcW w:w="1083" w:type="dxa"/>
            <w:tcBorders>
              <w:left w:val="single" w:sz="4" w:space="0" w:color="000000"/>
              <w:bottom w:val="single" w:sz="4" w:space="0" w:color="000000"/>
            </w:tcBorders>
            <w:vAlign w:val="center"/>
          </w:tcPr>
          <w:p w:rsidR="00EB1ACC" w:rsidRDefault="00EB1ACC" w:rsidP="00AC5BFE">
            <w:pPr>
              <w:snapToGrid w:val="0"/>
              <w:spacing w:line="200" w:lineRule="atLeast"/>
              <w:jc w:val="center"/>
              <w:rPr>
                <w:rFonts w:eastAsia="Lucida Sans Unicode" w:cs="Tahoma"/>
              </w:rPr>
            </w:pPr>
          </w:p>
        </w:tc>
        <w:tc>
          <w:tcPr>
            <w:tcW w:w="1082" w:type="dxa"/>
            <w:tcBorders>
              <w:left w:val="single" w:sz="4" w:space="0" w:color="000000"/>
              <w:bottom w:val="single" w:sz="4" w:space="0" w:color="000000"/>
            </w:tcBorders>
            <w:vAlign w:val="center"/>
          </w:tcPr>
          <w:p w:rsidR="00EB1ACC" w:rsidRDefault="00EB1ACC" w:rsidP="00AC5BFE">
            <w:pPr>
              <w:snapToGrid w:val="0"/>
              <w:spacing w:line="200" w:lineRule="atLeast"/>
              <w:jc w:val="center"/>
              <w:rPr>
                <w:rFonts w:eastAsia="Lucida Sans Unicode" w:cs="Tahoma"/>
              </w:rPr>
            </w:pPr>
            <w:r>
              <w:rPr>
                <w:rFonts w:eastAsia="Lucida Sans Unicode" w:cs="Tahoma"/>
              </w:rPr>
              <w:t>+</w:t>
            </w:r>
          </w:p>
        </w:tc>
        <w:tc>
          <w:tcPr>
            <w:tcW w:w="1112" w:type="dxa"/>
            <w:tcBorders>
              <w:left w:val="single" w:sz="4" w:space="0" w:color="000000"/>
              <w:bottom w:val="single" w:sz="4" w:space="0" w:color="000000"/>
              <w:right w:val="single" w:sz="4" w:space="0" w:color="000000"/>
            </w:tcBorders>
            <w:vAlign w:val="center"/>
          </w:tcPr>
          <w:p w:rsidR="00EB1ACC" w:rsidRDefault="00EB1ACC" w:rsidP="00AC5BFE">
            <w:pPr>
              <w:snapToGrid w:val="0"/>
              <w:spacing w:line="200" w:lineRule="atLeast"/>
              <w:jc w:val="center"/>
              <w:rPr>
                <w:rFonts w:eastAsia="Lucida Sans Unicode" w:cs="Tahoma"/>
              </w:rPr>
            </w:pPr>
            <w:r>
              <w:rPr>
                <w:rFonts w:eastAsia="Lucida Sans Unicode" w:cs="Tahoma"/>
              </w:rPr>
              <w:t>1000</w:t>
            </w:r>
          </w:p>
        </w:tc>
      </w:tr>
    </w:tbl>
    <w:p w:rsidR="00EB1ACC" w:rsidRDefault="00EB1ACC" w:rsidP="00EB1ACC">
      <w:pPr>
        <w:spacing w:line="200" w:lineRule="atLeast"/>
        <w:jc w:val="center"/>
        <w:rPr>
          <w:rFonts w:eastAsia="Lucida Sans Unicode" w:cs="Tahoma"/>
          <w:sz w:val="24"/>
        </w:rPr>
      </w:pPr>
    </w:p>
    <w:p w:rsidR="00EB1ACC" w:rsidRDefault="00EB1ACC" w:rsidP="00EB1ACC">
      <w:pPr>
        <w:spacing w:line="200" w:lineRule="atLeast"/>
        <w:ind w:left="1134"/>
        <w:jc w:val="center"/>
        <w:rPr>
          <w:rFonts w:eastAsia="Lucida Sans Unicode" w:cs="Tahoma"/>
          <w:b/>
          <w:sz w:val="28"/>
          <w:szCs w:val="28"/>
        </w:rPr>
      </w:pPr>
      <w:r>
        <w:rPr>
          <w:sz w:val="28"/>
          <w:szCs w:val="28"/>
          <w:lang w:eastAsia="ar-SA"/>
        </w:rPr>
        <w:br w:type="page"/>
      </w:r>
      <w:r>
        <w:rPr>
          <w:rFonts w:eastAsia="Lucida Sans Unicode" w:cs="Tahoma"/>
          <w:b/>
          <w:sz w:val="28"/>
          <w:szCs w:val="28"/>
        </w:rPr>
        <w:lastRenderedPageBreak/>
        <w:t>I. 3.4. Туризм и рекреация.</w:t>
      </w:r>
    </w:p>
    <w:p w:rsidR="00EB1ACC" w:rsidRDefault="00EB1ACC" w:rsidP="00EB1ACC">
      <w:pPr>
        <w:spacing w:line="200" w:lineRule="atLeast"/>
        <w:ind w:left="1134"/>
        <w:jc w:val="center"/>
        <w:rPr>
          <w:rFonts w:eastAsia="Lucida Sans Unicode" w:cs="Tahoma"/>
          <w:b/>
          <w:sz w:val="28"/>
          <w:szCs w:val="28"/>
        </w:rPr>
      </w:pPr>
    </w:p>
    <w:p w:rsidR="00EB1ACC" w:rsidRDefault="00EB1ACC" w:rsidP="00EB1ACC">
      <w:pPr>
        <w:spacing w:line="360" w:lineRule="auto"/>
        <w:ind w:left="1134" w:firstLine="850"/>
        <w:jc w:val="both"/>
        <w:rPr>
          <w:rFonts w:eastAsia="Lucida Sans Unicode" w:cs="Tahoma"/>
          <w:sz w:val="28"/>
          <w:szCs w:val="28"/>
        </w:rPr>
      </w:pPr>
      <w:r>
        <w:rPr>
          <w:rFonts w:eastAsia="Lucida Sans Unicode" w:cs="Tahoma"/>
          <w:sz w:val="28"/>
          <w:szCs w:val="28"/>
        </w:rPr>
        <w:t>Иловлинский муниципальный район расположен в европейской части России, преимущественно в степной природной зоне, в бассейне реки Дона. Благодаря своему уникальному географическому положению район обладает высоким ре</w:t>
      </w:r>
      <w:r w:rsidR="00C21363">
        <w:rPr>
          <w:rFonts w:eastAsia="Lucida Sans Unicode" w:cs="Tahoma"/>
          <w:sz w:val="28"/>
          <w:szCs w:val="28"/>
        </w:rPr>
        <w:t>креационным потенциалом</w:t>
      </w:r>
      <w:r>
        <w:rPr>
          <w:rFonts w:eastAsia="Lucida Sans Unicode" w:cs="Tahoma"/>
          <w:sz w:val="28"/>
          <w:szCs w:val="28"/>
        </w:rPr>
        <w:t>:</w:t>
      </w:r>
    </w:p>
    <w:p w:rsidR="00EB1ACC" w:rsidRDefault="00EB1ACC" w:rsidP="00EB1ACC">
      <w:pPr>
        <w:spacing w:line="360" w:lineRule="auto"/>
        <w:ind w:left="1134" w:firstLine="850"/>
        <w:jc w:val="both"/>
        <w:rPr>
          <w:rFonts w:eastAsia="Lucida Sans Unicode" w:cs="Tahoma"/>
          <w:sz w:val="28"/>
          <w:szCs w:val="28"/>
        </w:rPr>
      </w:pPr>
      <w:r>
        <w:rPr>
          <w:rFonts w:eastAsia="Lucida Sans Unicode" w:cs="Tahoma"/>
          <w:sz w:val="28"/>
          <w:szCs w:val="28"/>
        </w:rPr>
        <w:t>-           благоприятным климатом;</w:t>
      </w:r>
    </w:p>
    <w:p w:rsidR="00EB1ACC" w:rsidRDefault="00EB1ACC" w:rsidP="00EB1ACC">
      <w:pPr>
        <w:spacing w:line="360" w:lineRule="auto"/>
        <w:ind w:left="1134" w:firstLine="850"/>
        <w:jc w:val="both"/>
        <w:rPr>
          <w:rFonts w:eastAsia="Lucida Sans Unicode" w:cs="Tahoma"/>
          <w:sz w:val="28"/>
          <w:szCs w:val="28"/>
        </w:rPr>
      </w:pPr>
      <w:r>
        <w:rPr>
          <w:rFonts w:eastAsia="Lucida Sans Unicode" w:cs="Tahoma"/>
          <w:sz w:val="28"/>
          <w:szCs w:val="28"/>
        </w:rPr>
        <w:t xml:space="preserve">- </w:t>
      </w:r>
      <w:r>
        <w:rPr>
          <w:rFonts w:eastAsia="Lucida Sans Unicode" w:cs="Tahoma"/>
          <w:sz w:val="28"/>
          <w:szCs w:val="28"/>
        </w:rPr>
        <w:tab/>
        <w:t>большим количеством солнечных дней в году;</w:t>
      </w:r>
    </w:p>
    <w:p w:rsidR="00EB1ACC" w:rsidRDefault="00EB1ACC" w:rsidP="00EB1ACC">
      <w:pPr>
        <w:spacing w:line="360" w:lineRule="auto"/>
        <w:ind w:left="1134"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t>разнообразными и живописными ландшафтами;</w:t>
      </w:r>
    </w:p>
    <w:p w:rsidR="00EB1ACC" w:rsidRDefault="00EB1ACC" w:rsidP="00EB1ACC">
      <w:pPr>
        <w:spacing w:line="360" w:lineRule="auto"/>
        <w:ind w:left="1134"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t>разнообразным растительным и животным миром;</w:t>
      </w:r>
    </w:p>
    <w:p w:rsidR="00EB1ACC" w:rsidRDefault="00EB1ACC" w:rsidP="00EB1ACC">
      <w:pPr>
        <w:spacing w:line="360" w:lineRule="auto"/>
        <w:ind w:left="1134"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t>уникальными природными объектами</w:t>
      </w:r>
      <w:r w:rsidR="006F3D67">
        <w:rPr>
          <w:rFonts w:eastAsia="Lucida Sans Unicode" w:cs="Tahoma"/>
          <w:sz w:val="28"/>
          <w:szCs w:val="28"/>
        </w:rPr>
        <w:t>, такими как ГУПП «Донской»</w:t>
      </w:r>
      <w:r>
        <w:rPr>
          <w:rFonts w:eastAsia="Lucida Sans Unicode" w:cs="Tahoma"/>
          <w:sz w:val="28"/>
          <w:szCs w:val="28"/>
        </w:rPr>
        <w:t>;</w:t>
      </w:r>
    </w:p>
    <w:p w:rsidR="00EB1ACC" w:rsidRDefault="00EB1ACC" w:rsidP="00EB1ACC">
      <w:pPr>
        <w:spacing w:line="360" w:lineRule="auto"/>
        <w:ind w:left="1134"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t>развитой речной сетью;</w:t>
      </w:r>
    </w:p>
    <w:p w:rsidR="00EB1ACC" w:rsidRDefault="00EB1ACC" w:rsidP="00EB1ACC">
      <w:pPr>
        <w:spacing w:line="360" w:lineRule="auto"/>
        <w:ind w:left="1134"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t>наличие</w:t>
      </w:r>
      <w:r w:rsidR="006F3D67">
        <w:rPr>
          <w:rFonts w:eastAsia="Lucida Sans Unicode" w:cs="Tahoma"/>
          <w:sz w:val="28"/>
          <w:szCs w:val="28"/>
        </w:rPr>
        <w:t>м</w:t>
      </w:r>
      <w:r>
        <w:rPr>
          <w:rFonts w:eastAsia="Lucida Sans Unicode" w:cs="Tahoma"/>
          <w:sz w:val="28"/>
          <w:szCs w:val="28"/>
        </w:rPr>
        <w:t xml:space="preserve"> бальнеологических  ресурсов;</w:t>
      </w:r>
    </w:p>
    <w:p w:rsidR="00EB1ACC" w:rsidRDefault="00EB1ACC" w:rsidP="00EB1ACC">
      <w:pPr>
        <w:spacing w:line="360" w:lineRule="auto"/>
        <w:ind w:left="1134"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t>наличием санатория «Качалинский»;</w:t>
      </w:r>
    </w:p>
    <w:p w:rsidR="00EB1ACC" w:rsidRDefault="00EB1ACC" w:rsidP="00EB1ACC">
      <w:pPr>
        <w:spacing w:line="360" w:lineRule="auto"/>
        <w:ind w:left="1134"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t>значительным объемом культурно-исторического наследия.</w:t>
      </w:r>
    </w:p>
    <w:p w:rsidR="00EB1ACC" w:rsidRDefault="00EB1ACC" w:rsidP="00EB1ACC">
      <w:pPr>
        <w:spacing w:line="360" w:lineRule="auto"/>
        <w:ind w:left="1134" w:firstLine="850"/>
        <w:jc w:val="both"/>
        <w:rPr>
          <w:rFonts w:eastAsia="Lucida Sans Unicode" w:cs="Tahoma"/>
          <w:sz w:val="28"/>
          <w:szCs w:val="28"/>
        </w:rPr>
      </w:pPr>
      <w:r>
        <w:rPr>
          <w:rFonts w:eastAsia="Lucida Sans Unicode" w:cs="Tahoma"/>
          <w:sz w:val="28"/>
          <w:szCs w:val="28"/>
        </w:rPr>
        <w:t xml:space="preserve">Развитие рекреационного комплекса в районе рассматривается как одно из важных направлений хозяйственной деятельности и территориального планирования региона. Историко-культурное наследие </w:t>
      </w:r>
      <w:r w:rsidR="006F3D67">
        <w:rPr>
          <w:rFonts w:eastAsia="Lucida Sans Unicode" w:cs="Tahoma"/>
          <w:sz w:val="28"/>
          <w:szCs w:val="28"/>
        </w:rPr>
        <w:t>района</w:t>
      </w:r>
      <w:r>
        <w:rPr>
          <w:rFonts w:eastAsia="Lucida Sans Unicode" w:cs="Tahoma"/>
          <w:sz w:val="28"/>
          <w:szCs w:val="28"/>
        </w:rPr>
        <w:t xml:space="preserve"> создает хорошие предпосылки развития туризма и рассматривается в едином комплексе с рекреацией. Природные условия района благоприятствуют развитию рекреации и её видов: туризма, спорта, но степень использования их различны и зависит от спроса. Живописные ландшафты, сформированные рельефом, могут использоваться в научно-познавательных целях. </w:t>
      </w:r>
    </w:p>
    <w:p w:rsidR="00EB1ACC" w:rsidRDefault="00EB1ACC" w:rsidP="00EB1ACC">
      <w:pPr>
        <w:spacing w:line="360" w:lineRule="auto"/>
        <w:ind w:left="1134" w:firstLine="850"/>
        <w:jc w:val="both"/>
        <w:rPr>
          <w:rFonts w:eastAsia="Lucida Sans Unicode" w:cs="Tahoma"/>
          <w:sz w:val="28"/>
          <w:szCs w:val="28"/>
        </w:rPr>
      </w:pPr>
      <w:r>
        <w:rPr>
          <w:rFonts w:eastAsia="Lucida Sans Unicode" w:cs="Tahoma"/>
          <w:sz w:val="28"/>
          <w:szCs w:val="28"/>
        </w:rPr>
        <w:t>Территория покрыта сетью рек, что является благоприятным фактором для развития отдыха и туризма. Разнообразие природного комплекса включает рек</w:t>
      </w:r>
      <w:r w:rsidR="00AC6568">
        <w:rPr>
          <w:rFonts w:eastAsia="Lucida Sans Unicode" w:cs="Tahoma"/>
          <w:sz w:val="28"/>
          <w:szCs w:val="28"/>
        </w:rPr>
        <w:t>и</w:t>
      </w:r>
      <w:r>
        <w:rPr>
          <w:rFonts w:eastAsia="Lucida Sans Unicode" w:cs="Tahoma"/>
          <w:sz w:val="28"/>
          <w:szCs w:val="28"/>
        </w:rPr>
        <w:t xml:space="preserve"> Дон и Иловл</w:t>
      </w:r>
      <w:r w:rsidR="00AC6568">
        <w:rPr>
          <w:rFonts w:eastAsia="Lucida Sans Unicode" w:cs="Tahoma"/>
          <w:sz w:val="28"/>
          <w:szCs w:val="28"/>
        </w:rPr>
        <w:t xml:space="preserve">я, а также сеть </w:t>
      </w:r>
      <w:r>
        <w:rPr>
          <w:rFonts w:eastAsia="Lucida Sans Unicode" w:cs="Tahoma"/>
          <w:sz w:val="28"/>
          <w:szCs w:val="28"/>
        </w:rPr>
        <w:t xml:space="preserve">малых рек. Реки, озера, пруды создают многообразие оздоровительных возможностей, которые дополняют источники минеральных вод и запасы пресных подземных вод. Большинство водоемов </w:t>
      </w:r>
      <w:r w:rsidR="006F3D67">
        <w:rPr>
          <w:rFonts w:eastAsia="Lucida Sans Unicode" w:cs="Tahoma"/>
          <w:sz w:val="28"/>
          <w:szCs w:val="28"/>
        </w:rPr>
        <w:t xml:space="preserve">района </w:t>
      </w:r>
      <w:r>
        <w:rPr>
          <w:rFonts w:eastAsia="Lucida Sans Unicode" w:cs="Tahoma"/>
          <w:sz w:val="28"/>
          <w:szCs w:val="28"/>
        </w:rPr>
        <w:t>используется как для организации водного туризма, любительского и спортивно</w:t>
      </w:r>
      <w:r w:rsidR="006F3D67">
        <w:rPr>
          <w:rFonts w:eastAsia="Lucida Sans Unicode" w:cs="Tahoma"/>
          <w:sz w:val="28"/>
          <w:szCs w:val="28"/>
        </w:rPr>
        <w:t>й</w:t>
      </w:r>
      <w:r>
        <w:rPr>
          <w:rFonts w:eastAsia="Lucida Sans Unicode" w:cs="Tahoma"/>
          <w:sz w:val="28"/>
          <w:szCs w:val="28"/>
        </w:rPr>
        <w:t xml:space="preserve"> рыбалки, отдыха на пляжах.</w:t>
      </w:r>
      <w:r w:rsidR="00C21363">
        <w:rPr>
          <w:rFonts w:eastAsia="Lucida Sans Unicode" w:cs="Tahoma"/>
          <w:sz w:val="28"/>
          <w:szCs w:val="28"/>
        </w:rPr>
        <w:t xml:space="preserve"> </w:t>
      </w:r>
      <w:r>
        <w:rPr>
          <w:rFonts w:eastAsia="Lucida Sans Unicode" w:cs="Tahoma"/>
          <w:sz w:val="28"/>
          <w:szCs w:val="28"/>
        </w:rPr>
        <w:t xml:space="preserve">На территории Иловлинского района </w:t>
      </w:r>
      <w:r>
        <w:rPr>
          <w:rFonts w:eastAsia="Lucida Sans Unicode" w:cs="Tahoma"/>
          <w:sz w:val="28"/>
          <w:szCs w:val="28"/>
        </w:rPr>
        <w:lastRenderedPageBreak/>
        <w:t>созданы охотничьи хозяйства. На территории района находится уникальный объект природы Государственный природный парк «Донской».</w:t>
      </w:r>
    </w:p>
    <w:p w:rsidR="00EB1ACC" w:rsidRDefault="00EB1ACC" w:rsidP="00EB1ACC">
      <w:pPr>
        <w:spacing w:line="360" w:lineRule="auto"/>
        <w:ind w:left="1134" w:firstLine="850"/>
        <w:jc w:val="both"/>
        <w:rPr>
          <w:rFonts w:eastAsia="Lucida Sans Unicode" w:cs="Tahoma"/>
          <w:sz w:val="28"/>
          <w:szCs w:val="28"/>
        </w:rPr>
      </w:pPr>
      <w:r>
        <w:rPr>
          <w:rFonts w:eastAsia="Lucida Sans Unicode" w:cs="Tahoma"/>
          <w:sz w:val="28"/>
          <w:szCs w:val="28"/>
        </w:rPr>
        <w:t>Проектом предусматривается размещение учреждений и мест отдыха на реках Дон и Иловля.</w:t>
      </w:r>
    </w:p>
    <w:p w:rsidR="00EB1ACC" w:rsidRDefault="00EB1ACC" w:rsidP="00EB1ACC">
      <w:pPr>
        <w:spacing w:line="360" w:lineRule="auto"/>
        <w:ind w:left="1134" w:firstLine="850"/>
        <w:jc w:val="both"/>
        <w:rPr>
          <w:rFonts w:eastAsia="Lucida Sans Unicode" w:cs="Tahoma"/>
          <w:sz w:val="28"/>
          <w:szCs w:val="28"/>
        </w:rPr>
      </w:pPr>
      <w:r>
        <w:rPr>
          <w:rFonts w:eastAsia="Lucida Sans Unicode" w:cs="Tahoma"/>
          <w:sz w:val="28"/>
          <w:szCs w:val="28"/>
        </w:rPr>
        <w:t>В районе на левом берегу реки Дон расположен кардиологический санаторий республиканского значения «Качалинский». Также на левом берегу реки Дон, западнее х.Озерки расположен лагерь отдыха для детей «Лазурный».</w:t>
      </w:r>
    </w:p>
    <w:p w:rsidR="00EB1ACC" w:rsidRDefault="00EB1ACC" w:rsidP="00EB1ACC">
      <w:pPr>
        <w:spacing w:line="360" w:lineRule="auto"/>
        <w:ind w:left="1134" w:firstLine="850"/>
        <w:jc w:val="both"/>
        <w:rPr>
          <w:rFonts w:eastAsia="Lucida Sans Unicode" w:cs="Tahoma"/>
          <w:sz w:val="28"/>
          <w:szCs w:val="28"/>
        </w:rPr>
      </w:pPr>
      <w:r>
        <w:rPr>
          <w:rFonts w:eastAsia="Lucida Sans Unicode" w:cs="Tahoma"/>
          <w:sz w:val="28"/>
          <w:szCs w:val="28"/>
        </w:rPr>
        <w:t>В границах района на левом берегу реки Дон расположено 19 ведомственных туристических баз, которые размещены:</w:t>
      </w:r>
    </w:p>
    <w:p w:rsidR="00EB1ACC" w:rsidRDefault="00EB1ACC" w:rsidP="00EB1ACC">
      <w:pPr>
        <w:spacing w:line="360" w:lineRule="auto"/>
        <w:ind w:left="1134" w:firstLine="850"/>
        <w:jc w:val="both"/>
        <w:rPr>
          <w:rFonts w:eastAsia="Lucida Sans Unicode" w:cs="Tahoma"/>
          <w:sz w:val="28"/>
          <w:szCs w:val="28"/>
        </w:rPr>
      </w:pPr>
      <w:r>
        <w:rPr>
          <w:rFonts w:eastAsia="Lucida Sans Unicode" w:cs="Tahoma"/>
          <w:sz w:val="28"/>
          <w:szCs w:val="28"/>
        </w:rPr>
        <w:t xml:space="preserve">-  </w:t>
      </w:r>
      <w:r>
        <w:rPr>
          <w:rFonts w:eastAsia="Lucida Sans Unicode" w:cs="Tahoma"/>
          <w:sz w:val="28"/>
          <w:szCs w:val="28"/>
        </w:rPr>
        <w:tab/>
        <w:t xml:space="preserve">2 турбазы в районе западнее х.Байбаев  в 2-х км. </w:t>
      </w:r>
    </w:p>
    <w:p w:rsidR="00EB1ACC" w:rsidRDefault="00EB1ACC" w:rsidP="00EB1ACC">
      <w:pPr>
        <w:spacing w:line="360" w:lineRule="auto"/>
        <w:ind w:left="1134"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C21363">
        <w:rPr>
          <w:rFonts w:eastAsia="Lucida Sans Unicode" w:cs="Tahoma"/>
          <w:sz w:val="28"/>
          <w:szCs w:val="28"/>
        </w:rPr>
        <w:t xml:space="preserve">  </w:t>
      </w:r>
      <w:r>
        <w:rPr>
          <w:rFonts w:eastAsia="Lucida Sans Unicode" w:cs="Tahoma"/>
          <w:sz w:val="28"/>
          <w:szCs w:val="28"/>
        </w:rPr>
        <w:t xml:space="preserve">8 турбаз в </w:t>
      </w:r>
      <w:smartTag w:uri="urn:schemas-microsoft-com:office:smarttags" w:element="metricconverter">
        <w:smartTagPr>
          <w:attr w:name="ProductID" w:val="2,5 км"/>
        </w:smartTagPr>
        <w:r>
          <w:rPr>
            <w:rFonts w:eastAsia="Lucida Sans Unicode" w:cs="Tahoma"/>
            <w:sz w:val="28"/>
            <w:szCs w:val="28"/>
          </w:rPr>
          <w:t>2,5 км</w:t>
        </w:r>
      </w:smartTag>
      <w:r>
        <w:rPr>
          <w:rFonts w:eastAsia="Lucida Sans Unicode" w:cs="Tahoma"/>
          <w:sz w:val="28"/>
          <w:szCs w:val="28"/>
        </w:rPr>
        <w:t xml:space="preserve">  юго-западнее  от х.Ерецкий;</w:t>
      </w:r>
    </w:p>
    <w:p w:rsidR="00EB1ACC" w:rsidRDefault="00EB1ACC" w:rsidP="00EB1ACC">
      <w:pPr>
        <w:spacing w:line="360" w:lineRule="auto"/>
        <w:ind w:left="1134"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C21363">
        <w:rPr>
          <w:rFonts w:eastAsia="Lucida Sans Unicode" w:cs="Tahoma"/>
          <w:sz w:val="28"/>
          <w:szCs w:val="28"/>
        </w:rPr>
        <w:t xml:space="preserve">  </w:t>
      </w:r>
      <w:r>
        <w:rPr>
          <w:rFonts w:eastAsia="Lucida Sans Unicode" w:cs="Tahoma"/>
          <w:sz w:val="28"/>
          <w:szCs w:val="28"/>
        </w:rPr>
        <w:t xml:space="preserve">1 турбаза в </w:t>
      </w:r>
      <w:smartTag w:uri="urn:schemas-microsoft-com:office:smarttags" w:element="metricconverter">
        <w:smartTagPr>
          <w:attr w:name="ProductID" w:val="5 км"/>
        </w:smartTagPr>
        <w:r>
          <w:rPr>
            <w:rFonts w:eastAsia="Lucida Sans Unicode" w:cs="Tahoma"/>
            <w:sz w:val="28"/>
            <w:szCs w:val="28"/>
          </w:rPr>
          <w:t>5 км</w:t>
        </w:r>
      </w:smartTag>
      <w:r>
        <w:rPr>
          <w:rFonts w:eastAsia="Lucida Sans Unicode" w:cs="Tahoma"/>
          <w:sz w:val="28"/>
          <w:szCs w:val="28"/>
        </w:rPr>
        <w:t xml:space="preserve">   юго-западнее от х.Колоцкий;</w:t>
      </w:r>
    </w:p>
    <w:p w:rsidR="00EB1ACC" w:rsidRDefault="00EB1ACC" w:rsidP="00EB1ACC">
      <w:pPr>
        <w:spacing w:line="360" w:lineRule="auto"/>
        <w:ind w:left="1134"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C21363">
        <w:rPr>
          <w:rFonts w:eastAsia="Lucida Sans Unicode" w:cs="Tahoma"/>
          <w:sz w:val="28"/>
          <w:szCs w:val="28"/>
        </w:rPr>
        <w:t xml:space="preserve">  </w:t>
      </w:r>
      <w:r>
        <w:rPr>
          <w:rFonts w:eastAsia="Lucida Sans Unicode" w:cs="Tahoma"/>
          <w:sz w:val="28"/>
          <w:szCs w:val="28"/>
        </w:rPr>
        <w:t>8 турбаз в 4-х км Западнее х.Озерки.</w:t>
      </w:r>
    </w:p>
    <w:p w:rsidR="00EB1ACC" w:rsidRDefault="00EB1ACC" w:rsidP="00EB1ACC">
      <w:pPr>
        <w:spacing w:line="360" w:lineRule="auto"/>
        <w:ind w:left="1134" w:firstLine="850"/>
        <w:jc w:val="both"/>
        <w:rPr>
          <w:rFonts w:eastAsia="Lucida Sans Unicode" w:cs="Tahoma"/>
          <w:sz w:val="28"/>
          <w:szCs w:val="28"/>
        </w:rPr>
      </w:pPr>
      <w:r>
        <w:rPr>
          <w:rFonts w:eastAsia="Lucida Sans Unicode" w:cs="Tahoma"/>
          <w:sz w:val="28"/>
          <w:szCs w:val="28"/>
        </w:rPr>
        <w:tab/>
        <w:t>Потребность местного населения в кратковременном и смешанном отдыхе удовлетворяется в зонах отдыха рек Иловля и Дон. На территории района имеются достопримечательные места и объекты, которые служат базой для организации туризма.</w:t>
      </w:r>
    </w:p>
    <w:p w:rsidR="00EB1ACC" w:rsidRDefault="00EB1ACC" w:rsidP="00EB1ACC">
      <w:pPr>
        <w:spacing w:line="360" w:lineRule="auto"/>
        <w:ind w:left="1134" w:firstLine="850"/>
        <w:jc w:val="both"/>
        <w:rPr>
          <w:rFonts w:eastAsia="Lucida Sans Unicode" w:cs="Tahoma"/>
          <w:sz w:val="28"/>
          <w:szCs w:val="28"/>
        </w:rPr>
      </w:pPr>
      <w:r>
        <w:rPr>
          <w:rFonts w:eastAsia="Lucida Sans Unicode" w:cs="Tahoma"/>
          <w:sz w:val="28"/>
          <w:szCs w:val="28"/>
        </w:rPr>
        <w:tab/>
        <w:t>Наиболее популярны</w:t>
      </w:r>
      <w:r w:rsidR="006F3D67">
        <w:rPr>
          <w:rFonts w:eastAsia="Lucida Sans Unicode" w:cs="Tahoma"/>
          <w:sz w:val="28"/>
          <w:szCs w:val="28"/>
        </w:rPr>
        <w:t>е</w:t>
      </w:r>
      <w:r>
        <w:rPr>
          <w:rFonts w:eastAsia="Lucida Sans Unicode" w:cs="Tahoma"/>
          <w:sz w:val="28"/>
          <w:szCs w:val="28"/>
        </w:rPr>
        <w:t xml:space="preserve"> маршруты: </w:t>
      </w:r>
    </w:p>
    <w:p w:rsidR="00EB1ACC" w:rsidRDefault="00EB1ACC" w:rsidP="00EB1ACC">
      <w:pPr>
        <w:spacing w:line="360" w:lineRule="auto"/>
        <w:ind w:left="1134" w:firstLine="850"/>
        <w:jc w:val="both"/>
        <w:rPr>
          <w:rFonts w:eastAsia="Lucida Sans Unicode" w:cs="Tahoma"/>
          <w:sz w:val="28"/>
          <w:szCs w:val="28"/>
        </w:rPr>
      </w:pPr>
      <w:r>
        <w:rPr>
          <w:rFonts w:eastAsia="Lucida Sans Unicode" w:cs="Tahoma"/>
          <w:sz w:val="28"/>
          <w:szCs w:val="28"/>
        </w:rPr>
        <w:t>г.Волгоград – р.п. Иловля – ГУ ПП «Донской» - природный парк на правом берегу реки Дон  с уникальным природным ландшафтом.</w:t>
      </w:r>
    </w:p>
    <w:p w:rsidR="006F3D67" w:rsidRDefault="006F3D67" w:rsidP="006F3D67">
      <w:pPr>
        <w:spacing w:line="360" w:lineRule="auto"/>
        <w:ind w:left="1134" w:firstLine="850"/>
        <w:jc w:val="both"/>
        <w:rPr>
          <w:rFonts w:eastAsia="Lucida Sans Unicode" w:cs="Tahoma"/>
          <w:sz w:val="28"/>
          <w:szCs w:val="28"/>
        </w:rPr>
      </w:pPr>
      <w:r>
        <w:rPr>
          <w:rFonts w:eastAsia="Lucida Sans Unicode" w:cs="Tahoma"/>
          <w:sz w:val="28"/>
          <w:szCs w:val="28"/>
        </w:rPr>
        <w:tab/>
        <w:t>Дачные массивы</w:t>
      </w:r>
      <w:r w:rsidR="00EB1ACC">
        <w:rPr>
          <w:rFonts w:eastAsia="Lucida Sans Unicode" w:cs="Tahoma"/>
          <w:sz w:val="28"/>
          <w:szCs w:val="28"/>
        </w:rPr>
        <w:t xml:space="preserve"> постепенно обретают собственную структуру. В настоящее время садоводческие хозяйства существуют:</w:t>
      </w:r>
      <w:r>
        <w:rPr>
          <w:rFonts w:eastAsia="Lucida Sans Unicode" w:cs="Tahoma"/>
          <w:sz w:val="28"/>
          <w:szCs w:val="28"/>
        </w:rPr>
        <w:t xml:space="preserve"> </w:t>
      </w:r>
    </w:p>
    <w:p w:rsidR="006F3D67" w:rsidRDefault="00EB1ACC" w:rsidP="00AC6568">
      <w:pPr>
        <w:numPr>
          <w:ilvl w:val="2"/>
          <w:numId w:val="10"/>
        </w:numPr>
        <w:tabs>
          <w:tab w:val="clear" w:pos="4144"/>
          <w:tab w:val="left" w:pos="1985"/>
        </w:tabs>
        <w:spacing w:line="360" w:lineRule="auto"/>
        <w:ind w:left="1985" w:firstLine="0"/>
        <w:jc w:val="both"/>
        <w:rPr>
          <w:rFonts w:eastAsia="Lucida Sans Unicode" w:cs="Tahoma"/>
          <w:sz w:val="28"/>
          <w:szCs w:val="28"/>
        </w:rPr>
      </w:pPr>
      <w:r>
        <w:rPr>
          <w:rFonts w:eastAsia="Lucida Sans Unicode" w:cs="Tahoma"/>
          <w:sz w:val="28"/>
          <w:szCs w:val="28"/>
        </w:rPr>
        <w:t>на территории Фастовского сельского поселения, южнее балки Долгая;</w:t>
      </w:r>
    </w:p>
    <w:p w:rsidR="00AC6568" w:rsidRDefault="00EB1ACC" w:rsidP="00AC6568">
      <w:pPr>
        <w:numPr>
          <w:ilvl w:val="2"/>
          <w:numId w:val="10"/>
        </w:numPr>
        <w:tabs>
          <w:tab w:val="clear" w:pos="4144"/>
          <w:tab w:val="left" w:pos="1985"/>
        </w:tabs>
        <w:spacing w:line="360" w:lineRule="auto"/>
        <w:ind w:left="1985" w:firstLine="0"/>
        <w:jc w:val="both"/>
        <w:rPr>
          <w:rFonts w:eastAsia="Lucida Sans Unicode" w:cs="Tahoma"/>
          <w:sz w:val="28"/>
          <w:szCs w:val="28"/>
        </w:rPr>
      </w:pPr>
      <w:r>
        <w:rPr>
          <w:rFonts w:eastAsia="Lucida Sans Unicode" w:cs="Tahoma"/>
          <w:sz w:val="28"/>
          <w:szCs w:val="28"/>
        </w:rPr>
        <w:t xml:space="preserve">на территории Иловлинского </w:t>
      </w:r>
      <w:r w:rsidR="009A2FE7">
        <w:rPr>
          <w:rFonts w:eastAsia="Lucida Sans Unicode" w:cs="Tahoma"/>
          <w:sz w:val="28"/>
          <w:szCs w:val="28"/>
        </w:rPr>
        <w:t>городского</w:t>
      </w:r>
      <w:r>
        <w:rPr>
          <w:rFonts w:eastAsia="Lucida Sans Unicode" w:cs="Tahoma"/>
          <w:sz w:val="28"/>
          <w:szCs w:val="28"/>
        </w:rPr>
        <w:t xml:space="preserve"> поселения</w:t>
      </w:r>
      <w:r w:rsidR="00AC6568">
        <w:rPr>
          <w:rFonts w:eastAsia="Lucida Sans Unicode" w:cs="Tahoma"/>
          <w:sz w:val="28"/>
          <w:szCs w:val="28"/>
        </w:rPr>
        <w:t>, расположенные западнее р.п. Иловля.</w:t>
      </w:r>
      <w:r w:rsidR="00AC6568">
        <w:rPr>
          <w:rFonts w:eastAsia="Lucida Sans Unicode" w:cs="Tahoma"/>
          <w:b/>
          <w:sz w:val="28"/>
          <w:szCs w:val="28"/>
        </w:rPr>
        <w:tab/>
      </w:r>
    </w:p>
    <w:p w:rsidR="00EB1ACC" w:rsidRPr="006F3D67" w:rsidRDefault="00AC6568" w:rsidP="006F3D67">
      <w:pPr>
        <w:spacing w:line="360" w:lineRule="auto"/>
        <w:ind w:left="1134" w:firstLine="850"/>
        <w:jc w:val="both"/>
        <w:rPr>
          <w:rFonts w:eastAsia="Lucida Sans Unicode" w:cs="Tahoma"/>
          <w:sz w:val="28"/>
          <w:szCs w:val="28"/>
        </w:rPr>
      </w:pPr>
      <w:r>
        <w:rPr>
          <w:rFonts w:eastAsia="Lucida Sans Unicode" w:cs="Tahoma"/>
          <w:sz w:val="28"/>
          <w:szCs w:val="28"/>
        </w:rPr>
        <w:t>О</w:t>
      </w:r>
      <w:r w:rsidR="00EB1ACC">
        <w:rPr>
          <w:rFonts w:eastAsia="Lucida Sans Unicode" w:cs="Tahoma"/>
          <w:sz w:val="28"/>
          <w:szCs w:val="28"/>
        </w:rPr>
        <w:t>бщ</w:t>
      </w:r>
      <w:r>
        <w:rPr>
          <w:rFonts w:eastAsia="Lucida Sans Unicode" w:cs="Tahoma"/>
          <w:sz w:val="28"/>
          <w:szCs w:val="28"/>
        </w:rPr>
        <w:t>ая</w:t>
      </w:r>
      <w:r w:rsidR="00EB1ACC">
        <w:rPr>
          <w:rFonts w:eastAsia="Lucida Sans Unicode" w:cs="Tahoma"/>
          <w:sz w:val="28"/>
          <w:szCs w:val="28"/>
        </w:rPr>
        <w:t xml:space="preserve"> площадь</w:t>
      </w:r>
      <w:r>
        <w:rPr>
          <w:rFonts w:eastAsia="Lucida Sans Unicode" w:cs="Tahoma"/>
          <w:sz w:val="28"/>
          <w:szCs w:val="28"/>
        </w:rPr>
        <w:t xml:space="preserve"> садоводческих хозяйств Иловлинского муниципального района составляет</w:t>
      </w:r>
      <w:r w:rsidR="00EB1ACC">
        <w:rPr>
          <w:rFonts w:eastAsia="Lucida Sans Unicode" w:cs="Tahoma"/>
          <w:sz w:val="28"/>
          <w:szCs w:val="28"/>
        </w:rPr>
        <w:t xml:space="preserve"> </w:t>
      </w:r>
      <w:smartTag w:uri="urn:schemas-microsoft-com:office:smarttags" w:element="metricconverter">
        <w:smartTagPr>
          <w:attr w:name="ProductID" w:val="1115,1 га"/>
        </w:smartTagPr>
        <w:r w:rsidR="00EB1ACC">
          <w:rPr>
            <w:rFonts w:eastAsia="Lucida Sans Unicode" w:cs="Tahoma"/>
            <w:sz w:val="28"/>
            <w:szCs w:val="28"/>
          </w:rPr>
          <w:t>1115,1 га</w:t>
        </w:r>
      </w:smartTag>
    </w:p>
    <w:p w:rsidR="00EB1ACC" w:rsidRDefault="00EB1ACC" w:rsidP="00EB1ACC">
      <w:pPr>
        <w:spacing w:line="360" w:lineRule="auto"/>
        <w:ind w:left="1134" w:firstLine="850"/>
        <w:jc w:val="both"/>
        <w:rPr>
          <w:rFonts w:eastAsia="Lucida Sans Unicode" w:cs="Tahoma"/>
          <w:sz w:val="28"/>
          <w:szCs w:val="28"/>
        </w:rPr>
      </w:pPr>
      <w:r>
        <w:rPr>
          <w:rFonts w:eastAsia="Lucida Sans Unicode" w:cs="Tahoma"/>
          <w:sz w:val="28"/>
          <w:szCs w:val="28"/>
        </w:rPr>
        <w:t xml:space="preserve"> Локальные рекреационные районы могут получить свое развитие на берегах</w:t>
      </w:r>
      <w:r w:rsidR="006F3D67">
        <w:rPr>
          <w:rFonts w:eastAsia="Lucida Sans Unicode" w:cs="Tahoma"/>
          <w:sz w:val="28"/>
          <w:szCs w:val="28"/>
        </w:rPr>
        <w:t xml:space="preserve"> рек </w:t>
      </w:r>
      <w:r>
        <w:rPr>
          <w:rFonts w:eastAsia="Lucida Sans Unicode" w:cs="Tahoma"/>
          <w:sz w:val="28"/>
          <w:szCs w:val="28"/>
        </w:rPr>
        <w:t xml:space="preserve"> Ширяй, Бердия.</w:t>
      </w:r>
    </w:p>
    <w:p w:rsidR="00EB1ACC" w:rsidRDefault="00EB1ACC" w:rsidP="00EB1ACC">
      <w:pPr>
        <w:spacing w:line="360" w:lineRule="auto"/>
        <w:ind w:left="1134" w:firstLine="850"/>
        <w:jc w:val="both"/>
        <w:rPr>
          <w:rFonts w:eastAsia="Lucida Sans Unicode" w:cs="Tahoma"/>
          <w:sz w:val="28"/>
          <w:szCs w:val="28"/>
        </w:rPr>
      </w:pPr>
      <w:r>
        <w:rPr>
          <w:rFonts w:eastAsia="Lucida Sans Unicode" w:cs="Tahoma"/>
          <w:sz w:val="28"/>
          <w:szCs w:val="28"/>
        </w:rPr>
        <w:lastRenderedPageBreak/>
        <w:t>В настоящее время в Иловлинском районе еще не сложился единый территориальн</w:t>
      </w:r>
      <w:r w:rsidR="001F6710">
        <w:rPr>
          <w:rFonts w:eastAsia="Lucida Sans Unicode" w:cs="Tahoma"/>
          <w:sz w:val="28"/>
          <w:szCs w:val="28"/>
        </w:rPr>
        <w:t>ый многоотраслевой рекреационно</w:t>
      </w:r>
      <w:r>
        <w:rPr>
          <w:rFonts w:eastAsia="Lucida Sans Unicode" w:cs="Tahoma"/>
          <w:sz w:val="28"/>
          <w:szCs w:val="28"/>
        </w:rPr>
        <w:t>-туристический комплекс.</w:t>
      </w:r>
    </w:p>
    <w:p w:rsidR="00EB1ACC" w:rsidRDefault="00EB1ACC" w:rsidP="00EB1ACC">
      <w:pPr>
        <w:spacing w:line="360" w:lineRule="auto"/>
        <w:ind w:left="1134" w:firstLine="850"/>
        <w:jc w:val="both"/>
        <w:rPr>
          <w:rFonts w:eastAsia="Lucida Sans Unicode" w:cs="Tahoma"/>
          <w:sz w:val="28"/>
          <w:szCs w:val="28"/>
        </w:rPr>
      </w:pPr>
      <w:r>
        <w:rPr>
          <w:rFonts w:eastAsia="Lucida Sans Unicode" w:cs="Tahoma"/>
          <w:sz w:val="28"/>
          <w:szCs w:val="28"/>
        </w:rPr>
        <w:t>Сеть учреждений отдыха и курортно-рекреационных учреждений имеет особ</w:t>
      </w:r>
      <w:r w:rsidR="006F3D67">
        <w:rPr>
          <w:rFonts w:eastAsia="Lucida Sans Unicode" w:cs="Tahoma"/>
          <w:sz w:val="28"/>
          <w:szCs w:val="28"/>
        </w:rPr>
        <w:t>ое</w:t>
      </w:r>
      <w:r>
        <w:rPr>
          <w:rFonts w:eastAsia="Lucida Sans Unicode" w:cs="Tahoma"/>
          <w:sz w:val="28"/>
          <w:szCs w:val="28"/>
        </w:rPr>
        <w:t xml:space="preserve"> место в рекреационно-туристическом комплексе района. Несмотря на то, что данная сеть относится к сфере обслуживания населения, её нельзя рассматривать с общепринятой точки зрения, где используется иерархичность структуры учреждений этой сферы. Если другие сферы обслуживания населения имеют, как правило, многоуровневую структуру, в которой лишь на определенных уровнях проявляется межселенное значение этих сфер обслуживания, то практически вся сеть учреждений отдыха и туризма по сути своей является межселенной. Сеть учреждений отдыха лишь косвенно связана со структурой расселения. В наибольшей степени эта связь проявляется в организации сети учреждений кратковременного отдыха (отдых «выходного дня») населения города и сельских населенных пунктов в зонах отдыха, имеющих соответствующую транспортную доступность. В значительно большей степени размещение рекреационных учреждений зависит от природных условий территории, наличия рекреационных ресурсов, их характеристики. Сложившаяся сеть основных мест отдыха и санаторно-курортных учреждений в районе концентрируется по берегам рек Дона и Иловл</w:t>
      </w:r>
      <w:r w:rsidR="006F3D67">
        <w:rPr>
          <w:rFonts w:eastAsia="Lucida Sans Unicode" w:cs="Tahoma"/>
          <w:sz w:val="28"/>
          <w:szCs w:val="28"/>
        </w:rPr>
        <w:t>и</w:t>
      </w:r>
      <w:r>
        <w:rPr>
          <w:rFonts w:eastAsia="Lucida Sans Unicode" w:cs="Tahoma"/>
          <w:sz w:val="28"/>
          <w:szCs w:val="28"/>
        </w:rPr>
        <w:t>.</w:t>
      </w:r>
    </w:p>
    <w:p w:rsidR="00EB1ACC" w:rsidRDefault="00EB1ACC" w:rsidP="00EB1ACC">
      <w:pPr>
        <w:spacing w:line="360" w:lineRule="auto"/>
        <w:ind w:left="1134" w:firstLine="850"/>
        <w:jc w:val="both"/>
        <w:rPr>
          <w:rFonts w:eastAsia="Lucida Sans Unicode" w:cs="Tahoma"/>
          <w:sz w:val="28"/>
          <w:szCs w:val="28"/>
        </w:rPr>
      </w:pPr>
      <w:r>
        <w:rPr>
          <w:rFonts w:eastAsia="Lucida Sans Unicode" w:cs="Tahoma"/>
          <w:sz w:val="28"/>
          <w:szCs w:val="28"/>
        </w:rPr>
        <w:t>Исходя из этого, проектом предлагается увеличить как количественно, так и качественно уже имеющиеся учреждения рекреационно-туристического комплекса путем модернизации, реконструкции, переоснащения существующих объектов и предусмотреть строительство новых современных лечебно-оздоровительных и туристических комплексов.</w:t>
      </w:r>
    </w:p>
    <w:p w:rsidR="00EB1ACC" w:rsidRDefault="00EB1ACC" w:rsidP="00EB1ACC">
      <w:pPr>
        <w:spacing w:line="360" w:lineRule="auto"/>
        <w:ind w:left="1134" w:firstLine="850"/>
        <w:jc w:val="both"/>
        <w:rPr>
          <w:rFonts w:eastAsia="Lucida Sans Unicode" w:cs="Tahoma"/>
          <w:sz w:val="28"/>
          <w:szCs w:val="28"/>
        </w:rPr>
      </w:pPr>
      <w:r>
        <w:rPr>
          <w:rFonts w:eastAsia="Lucida Sans Unicode" w:cs="Tahoma"/>
          <w:sz w:val="28"/>
          <w:szCs w:val="28"/>
        </w:rPr>
        <w:t>Для превращения Иловлинского района в крупный и перспективный  рекреационный регион общероссийского значения необходимы значительные преобразования рекреационно-туристической системы и инфраструктурное обустройство территории.</w:t>
      </w:r>
    </w:p>
    <w:p w:rsidR="00EB1ACC" w:rsidRDefault="00EB1ACC" w:rsidP="00EB1ACC">
      <w:pPr>
        <w:spacing w:line="360" w:lineRule="auto"/>
        <w:ind w:left="1134" w:firstLine="850"/>
        <w:jc w:val="both"/>
        <w:rPr>
          <w:rFonts w:eastAsia="Lucida Sans Unicode" w:cs="Tahoma"/>
          <w:color w:val="000000"/>
          <w:sz w:val="28"/>
          <w:szCs w:val="28"/>
        </w:rPr>
      </w:pPr>
      <w:r>
        <w:rPr>
          <w:rFonts w:eastAsia="Lucida Sans Unicode" w:cs="Tahoma"/>
          <w:sz w:val="28"/>
          <w:szCs w:val="28"/>
        </w:rPr>
        <w:t xml:space="preserve">В целом, благоприятные природные условия, наличие уникальных объектов культурного наследия и исторических городских поселений, а также </w:t>
      </w:r>
      <w:r>
        <w:rPr>
          <w:rFonts w:eastAsia="Lucida Sans Unicode" w:cs="Tahoma"/>
          <w:sz w:val="28"/>
          <w:szCs w:val="28"/>
        </w:rPr>
        <w:lastRenderedPageBreak/>
        <w:t xml:space="preserve">рекреационных ресурсов могут служить предпосылками для дальнейшего формирования рекреационно-туристического комплекса межрегионального и общероссийского значения, который может стать одним из важных направлений хозяйственной деятельности, способствующей дальнейшему развитию </w:t>
      </w:r>
      <w:r>
        <w:rPr>
          <w:rFonts w:eastAsia="Lucida Sans Unicode" w:cs="Tahoma"/>
          <w:color w:val="000000"/>
          <w:sz w:val="28"/>
          <w:szCs w:val="28"/>
        </w:rPr>
        <w:t>территории Иловлинского района.</w:t>
      </w:r>
    </w:p>
    <w:p w:rsidR="00EB1ACC" w:rsidRDefault="00EB1ACC" w:rsidP="00EB1ACC">
      <w:pPr>
        <w:spacing w:line="360" w:lineRule="auto"/>
        <w:ind w:left="1134" w:firstLine="850"/>
        <w:jc w:val="both"/>
        <w:rPr>
          <w:rFonts w:eastAsia="Lucida Sans Unicode" w:cs="Tahoma"/>
          <w:color w:val="000000"/>
          <w:sz w:val="28"/>
          <w:szCs w:val="28"/>
        </w:rPr>
      </w:pPr>
      <w:r>
        <w:rPr>
          <w:rFonts w:eastAsia="Lucida Sans Unicode" w:cs="Tahoma"/>
          <w:color w:val="000000"/>
          <w:sz w:val="28"/>
          <w:szCs w:val="28"/>
        </w:rPr>
        <w:t xml:space="preserve">Благоприятные природные условия, а также близость к областному центру и наличие живописных мест по берегам рек Дон и Иловля,  все это способствует </w:t>
      </w:r>
      <w:r w:rsidR="006F3D67">
        <w:rPr>
          <w:rFonts w:eastAsia="Lucida Sans Unicode" w:cs="Tahoma"/>
          <w:color w:val="000000"/>
          <w:sz w:val="28"/>
          <w:szCs w:val="28"/>
        </w:rPr>
        <w:t xml:space="preserve">притоку </w:t>
      </w:r>
      <w:r>
        <w:rPr>
          <w:rFonts w:eastAsia="Lucida Sans Unicode" w:cs="Tahoma"/>
          <w:color w:val="000000"/>
          <w:sz w:val="28"/>
          <w:szCs w:val="28"/>
        </w:rPr>
        <w:t>туристов из Волгограда, Москвы, Санкт-Петербурга, жителей Севера, средней полосы России.</w:t>
      </w:r>
    </w:p>
    <w:p w:rsidR="00EB1ACC" w:rsidRDefault="00EB1ACC" w:rsidP="00EB1ACC">
      <w:pPr>
        <w:tabs>
          <w:tab w:val="left" w:pos="-1227"/>
          <w:tab w:val="left" w:pos="-736"/>
        </w:tabs>
        <w:spacing w:line="360" w:lineRule="auto"/>
        <w:ind w:left="1134" w:firstLine="850"/>
        <w:jc w:val="both"/>
        <w:rPr>
          <w:rFonts w:eastAsia="Lucida Sans Unicode" w:cs="Tahoma"/>
          <w:color w:val="000000"/>
          <w:sz w:val="28"/>
          <w:szCs w:val="28"/>
        </w:rPr>
      </w:pPr>
      <w:r>
        <w:rPr>
          <w:rFonts w:eastAsia="Lucida Sans Unicode" w:cs="Tahoma"/>
          <w:color w:val="000000"/>
          <w:sz w:val="28"/>
          <w:szCs w:val="28"/>
        </w:rPr>
        <w:t>Ограничивающим фактором является слабая залесенность территории.</w:t>
      </w:r>
    </w:p>
    <w:p w:rsidR="00EB1ACC" w:rsidRDefault="00EB1ACC" w:rsidP="00EB1ACC">
      <w:pPr>
        <w:tabs>
          <w:tab w:val="left" w:pos="-1227"/>
          <w:tab w:val="left" w:pos="-736"/>
        </w:tabs>
        <w:spacing w:line="360" w:lineRule="auto"/>
        <w:ind w:left="1134" w:firstLine="850"/>
        <w:jc w:val="both"/>
        <w:rPr>
          <w:rFonts w:eastAsia="Lucida Sans Unicode" w:cs="Tahoma"/>
          <w:sz w:val="28"/>
          <w:szCs w:val="28"/>
        </w:rPr>
      </w:pPr>
      <w:r>
        <w:rPr>
          <w:rFonts w:eastAsia="Lucida Sans Unicode" w:cs="Tahoma"/>
          <w:sz w:val="28"/>
          <w:szCs w:val="28"/>
        </w:rPr>
        <w:t>На территории санатория «Качалинский» предусматривается строительство 3-х лечебных корпусов со сроками строительства 2010, 2015 и 2025 гг.</w:t>
      </w:r>
    </w:p>
    <w:p w:rsidR="00EB1ACC" w:rsidRDefault="00EB1ACC" w:rsidP="00EB1ACC">
      <w:pPr>
        <w:tabs>
          <w:tab w:val="left" w:pos="-1227"/>
          <w:tab w:val="left" w:pos="-736"/>
        </w:tabs>
        <w:spacing w:line="360" w:lineRule="auto"/>
        <w:ind w:left="1134" w:firstLine="850"/>
        <w:jc w:val="both"/>
        <w:rPr>
          <w:rFonts w:eastAsia="Lucida Sans Unicode" w:cs="Tahoma"/>
          <w:sz w:val="28"/>
          <w:szCs w:val="28"/>
        </w:rPr>
      </w:pPr>
      <w:r>
        <w:rPr>
          <w:rFonts w:eastAsia="Lucida Sans Unicode" w:cs="Tahoma"/>
          <w:sz w:val="28"/>
          <w:szCs w:val="28"/>
        </w:rPr>
        <w:tab/>
        <w:t xml:space="preserve">На перспективу </w:t>
      </w:r>
      <w:r w:rsidR="006F3D67">
        <w:rPr>
          <w:rFonts w:eastAsia="Lucida Sans Unicode" w:cs="Tahoma"/>
          <w:sz w:val="28"/>
          <w:szCs w:val="28"/>
        </w:rPr>
        <w:t>к</w:t>
      </w:r>
      <w:r>
        <w:rPr>
          <w:rFonts w:eastAsia="Lucida Sans Unicode" w:cs="Tahoma"/>
          <w:sz w:val="28"/>
          <w:szCs w:val="28"/>
        </w:rPr>
        <w:t xml:space="preserve"> </w:t>
      </w:r>
      <w:smartTag w:uri="urn:schemas-microsoft-com:office:smarttags" w:element="metricconverter">
        <w:smartTagPr>
          <w:attr w:name="ProductID" w:val="2025 г"/>
        </w:smartTagPr>
        <w:r>
          <w:rPr>
            <w:rFonts w:eastAsia="Lucida Sans Unicode" w:cs="Tahoma"/>
            <w:sz w:val="28"/>
            <w:szCs w:val="28"/>
          </w:rPr>
          <w:t>2025 г</w:t>
        </w:r>
      </w:smartTag>
      <w:r>
        <w:rPr>
          <w:rFonts w:eastAsia="Lucida Sans Unicode" w:cs="Tahoma"/>
          <w:sz w:val="28"/>
          <w:szCs w:val="28"/>
        </w:rPr>
        <w:t>. Администрация Сиротинского сельского поселения планирует построить санаторий в районе х. Белужино – Колдаиров.</w:t>
      </w:r>
    </w:p>
    <w:p w:rsidR="00EB1ACC" w:rsidRDefault="00EB1ACC" w:rsidP="00EB1ACC">
      <w:pPr>
        <w:tabs>
          <w:tab w:val="left" w:pos="-1227"/>
          <w:tab w:val="left" w:pos="-736"/>
        </w:tabs>
        <w:spacing w:line="200" w:lineRule="atLeast"/>
        <w:jc w:val="both"/>
        <w:rPr>
          <w:rFonts w:eastAsia="Lucida Sans Unicode" w:cs="Tahoma"/>
          <w:sz w:val="24"/>
          <w:szCs w:val="24"/>
        </w:rPr>
      </w:pPr>
    </w:p>
    <w:p w:rsidR="00EB1ACC" w:rsidRDefault="00EB1ACC" w:rsidP="00EB1ACC">
      <w:pPr>
        <w:spacing w:line="200" w:lineRule="atLeast"/>
        <w:jc w:val="both"/>
        <w:rPr>
          <w:rFonts w:eastAsia="Lucida Sans Unicode" w:cs="Tahoma"/>
          <w:sz w:val="24"/>
          <w:szCs w:val="24"/>
        </w:rPr>
      </w:pPr>
    </w:p>
    <w:p w:rsidR="00EB1ACC" w:rsidRDefault="00EB1ACC" w:rsidP="00EB1ACC">
      <w:pPr>
        <w:spacing w:line="200" w:lineRule="atLeast"/>
        <w:jc w:val="both"/>
        <w:rPr>
          <w:rFonts w:eastAsia="Lucida Sans Unicode" w:cs="Tahoma"/>
          <w:b/>
          <w:sz w:val="24"/>
          <w:szCs w:val="24"/>
        </w:rPr>
      </w:pPr>
    </w:p>
    <w:p w:rsidR="00EB1ACC" w:rsidRDefault="00EB1ACC" w:rsidP="00EB1ACC">
      <w:pPr>
        <w:rPr>
          <w:rFonts w:eastAsia="Lucida Sans Unicode" w:cs="Tahoma"/>
          <w:b/>
          <w:sz w:val="24"/>
          <w:szCs w:val="24"/>
        </w:rPr>
      </w:pPr>
      <w:r>
        <w:br w:type="page"/>
      </w:r>
    </w:p>
    <w:p w:rsidR="00EB1ACC" w:rsidRDefault="00EB1ACC" w:rsidP="00C21363">
      <w:pPr>
        <w:spacing w:line="200" w:lineRule="atLeast"/>
        <w:ind w:left="1134"/>
        <w:jc w:val="center"/>
        <w:rPr>
          <w:rFonts w:eastAsia="Lucida Sans Unicode" w:cs="Tahoma"/>
          <w:b/>
          <w:sz w:val="28"/>
          <w:szCs w:val="28"/>
        </w:rPr>
      </w:pPr>
      <w:r>
        <w:rPr>
          <w:rFonts w:eastAsia="Lucida Sans Unicode" w:cs="Tahoma"/>
          <w:b/>
          <w:sz w:val="28"/>
          <w:szCs w:val="28"/>
        </w:rPr>
        <w:lastRenderedPageBreak/>
        <w:t>Строительство рекреационных объектов на перспективу</w:t>
      </w:r>
    </w:p>
    <w:p w:rsidR="00EB1ACC" w:rsidRDefault="00EB1ACC" w:rsidP="00EB1ACC">
      <w:pPr>
        <w:spacing w:line="200" w:lineRule="atLeast"/>
        <w:jc w:val="center"/>
        <w:rPr>
          <w:rFonts w:eastAsia="Lucida Sans Unicode" w:cs="Tahoma"/>
          <w:b/>
          <w:sz w:val="24"/>
          <w:szCs w:val="24"/>
        </w:rPr>
      </w:pPr>
    </w:p>
    <w:tbl>
      <w:tblPr>
        <w:tblW w:w="9651" w:type="dxa"/>
        <w:tblInd w:w="1328" w:type="dxa"/>
        <w:tblLayout w:type="fixed"/>
        <w:tblLook w:val="0000"/>
      </w:tblPr>
      <w:tblGrid>
        <w:gridCol w:w="629"/>
        <w:gridCol w:w="15"/>
        <w:gridCol w:w="2042"/>
        <w:gridCol w:w="15"/>
        <w:gridCol w:w="2730"/>
        <w:gridCol w:w="30"/>
        <w:gridCol w:w="2085"/>
        <w:gridCol w:w="2105"/>
      </w:tblGrid>
      <w:tr w:rsidR="00EB1ACC">
        <w:trPr>
          <w:tblHeader/>
        </w:trPr>
        <w:tc>
          <w:tcPr>
            <w:tcW w:w="644" w:type="dxa"/>
            <w:gridSpan w:val="2"/>
            <w:tcBorders>
              <w:top w:val="single" w:sz="4" w:space="0" w:color="000000"/>
              <w:left w:val="single" w:sz="4" w:space="0" w:color="000000"/>
            </w:tcBorders>
          </w:tcPr>
          <w:p w:rsidR="00EB1ACC" w:rsidRDefault="00EB1ACC" w:rsidP="00AC5BFE">
            <w:pPr>
              <w:snapToGrid w:val="0"/>
              <w:spacing w:line="200" w:lineRule="atLeast"/>
              <w:jc w:val="center"/>
              <w:rPr>
                <w:rFonts w:eastAsia="Lucida Sans Unicode" w:cs="Tahoma"/>
                <w:b/>
                <w:bCs/>
                <w:i/>
                <w:iCs/>
              </w:rPr>
            </w:pPr>
            <w:r>
              <w:rPr>
                <w:rFonts w:eastAsia="Lucida Sans Unicode" w:cs="Tahoma"/>
                <w:b/>
                <w:bCs/>
                <w:i/>
                <w:iCs/>
              </w:rPr>
              <w:t>№</w:t>
            </w:r>
          </w:p>
          <w:p w:rsidR="00EB1ACC" w:rsidRDefault="00EB1ACC" w:rsidP="00AC5BFE">
            <w:pPr>
              <w:spacing w:line="200" w:lineRule="atLeast"/>
              <w:jc w:val="center"/>
              <w:rPr>
                <w:rFonts w:eastAsia="Lucida Sans Unicode" w:cs="Tahoma"/>
                <w:b/>
                <w:bCs/>
                <w:i/>
                <w:iCs/>
              </w:rPr>
            </w:pPr>
            <w:r>
              <w:rPr>
                <w:rFonts w:eastAsia="Lucida Sans Unicode" w:cs="Tahoma"/>
                <w:b/>
                <w:bCs/>
                <w:i/>
                <w:iCs/>
              </w:rPr>
              <w:t>п/п</w:t>
            </w:r>
          </w:p>
        </w:tc>
        <w:tc>
          <w:tcPr>
            <w:tcW w:w="2042" w:type="dxa"/>
            <w:tcBorders>
              <w:top w:val="single" w:sz="4" w:space="0" w:color="000000"/>
              <w:left w:val="single" w:sz="4" w:space="0" w:color="000000"/>
            </w:tcBorders>
          </w:tcPr>
          <w:p w:rsidR="00EB1ACC" w:rsidRDefault="00EB1ACC" w:rsidP="00AC5BFE">
            <w:pPr>
              <w:snapToGrid w:val="0"/>
              <w:spacing w:line="200" w:lineRule="atLeast"/>
              <w:jc w:val="center"/>
              <w:rPr>
                <w:rFonts w:eastAsia="Lucida Sans Unicode" w:cs="Tahoma"/>
                <w:b/>
                <w:bCs/>
                <w:i/>
                <w:iCs/>
              </w:rPr>
            </w:pPr>
            <w:r>
              <w:rPr>
                <w:rFonts w:eastAsia="Lucida Sans Unicode" w:cs="Tahoma"/>
                <w:b/>
                <w:bCs/>
                <w:i/>
                <w:iCs/>
              </w:rPr>
              <w:t>Наименование поселения</w:t>
            </w:r>
          </w:p>
        </w:tc>
        <w:tc>
          <w:tcPr>
            <w:tcW w:w="2745" w:type="dxa"/>
            <w:gridSpan w:val="2"/>
            <w:tcBorders>
              <w:top w:val="single" w:sz="4" w:space="0" w:color="000000"/>
              <w:left w:val="single" w:sz="4" w:space="0" w:color="000000"/>
            </w:tcBorders>
          </w:tcPr>
          <w:p w:rsidR="00EB1ACC" w:rsidRDefault="00EB1ACC" w:rsidP="00AC5BFE">
            <w:pPr>
              <w:snapToGrid w:val="0"/>
              <w:spacing w:line="200" w:lineRule="atLeast"/>
              <w:jc w:val="center"/>
              <w:rPr>
                <w:rFonts w:eastAsia="Lucida Sans Unicode" w:cs="Tahoma"/>
                <w:b/>
                <w:bCs/>
                <w:i/>
                <w:iCs/>
              </w:rPr>
            </w:pPr>
            <w:r>
              <w:rPr>
                <w:rFonts w:eastAsia="Lucida Sans Unicode" w:cs="Tahoma"/>
                <w:b/>
                <w:bCs/>
                <w:i/>
                <w:iCs/>
              </w:rPr>
              <w:t>2010 год</w:t>
            </w:r>
          </w:p>
        </w:tc>
        <w:tc>
          <w:tcPr>
            <w:tcW w:w="2115" w:type="dxa"/>
            <w:gridSpan w:val="2"/>
            <w:tcBorders>
              <w:top w:val="single" w:sz="4" w:space="0" w:color="000000"/>
              <w:left w:val="single" w:sz="4" w:space="0" w:color="000000"/>
            </w:tcBorders>
          </w:tcPr>
          <w:p w:rsidR="00EB1ACC" w:rsidRDefault="00EB1ACC" w:rsidP="00AC5BFE">
            <w:pPr>
              <w:snapToGrid w:val="0"/>
              <w:spacing w:line="200" w:lineRule="atLeast"/>
              <w:jc w:val="center"/>
              <w:rPr>
                <w:rFonts w:eastAsia="Lucida Sans Unicode" w:cs="Tahoma"/>
                <w:b/>
                <w:bCs/>
                <w:i/>
                <w:iCs/>
              </w:rPr>
            </w:pPr>
            <w:smartTag w:uri="urn:schemas-microsoft-com:office:smarttags" w:element="metricconverter">
              <w:smartTagPr>
                <w:attr w:name="ProductID" w:val="2015 г"/>
              </w:smartTagPr>
              <w:r>
                <w:rPr>
                  <w:rFonts w:eastAsia="Lucida Sans Unicode" w:cs="Tahoma"/>
                  <w:b/>
                  <w:bCs/>
                  <w:i/>
                  <w:iCs/>
                </w:rPr>
                <w:t>2015 г</w:t>
              </w:r>
            </w:smartTag>
            <w:r>
              <w:rPr>
                <w:rFonts w:eastAsia="Lucida Sans Unicode" w:cs="Tahoma"/>
                <w:b/>
                <w:bCs/>
                <w:i/>
                <w:iCs/>
              </w:rPr>
              <w:t>.</w:t>
            </w:r>
          </w:p>
        </w:tc>
        <w:tc>
          <w:tcPr>
            <w:tcW w:w="2105" w:type="dxa"/>
            <w:tcBorders>
              <w:top w:val="single" w:sz="4" w:space="0" w:color="000000"/>
              <w:left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b/>
                <w:bCs/>
                <w:i/>
                <w:iCs/>
              </w:rPr>
            </w:pPr>
            <w:smartTag w:uri="urn:schemas-microsoft-com:office:smarttags" w:element="metricconverter">
              <w:smartTagPr>
                <w:attr w:name="ProductID" w:val="2025 г"/>
              </w:smartTagPr>
              <w:r>
                <w:rPr>
                  <w:rFonts w:eastAsia="Lucida Sans Unicode" w:cs="Tahoma"/>
                  <w:b/>
                  <w:bCs/>
                  <w:i/>
                  <w:iCs/>
                </w:rPr>
                <w:t>2025 г</w:t>
              </w:r>
            </w:smartTag>
            <w:r>
              <w:rPr>
                <w:rFonts w:eastAsia="Lucida Sans Unicode" w:cs="Tahoma"/>
                <w:b/>
                <w:bCs/>
                <w:i/>
                <w:iCs/>
              </w:rPr>
              <w:t>.</w:t>
            </w:r>
          </w:p>
        </w:tc>
      </w:tr>
      <w:tr w:rsidR="00EB1ACC">
        <w:tc>
          <w:tcPr>
            <w:tcW w:w="629" w:type="dxa"/>
            <w:tcBorders>
              <w:top w:val="single" w:sz="4" w:space="0" w:color="000000"/>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1</w:t>
            </w:r>
          </w:p>
        </w:tc>
        <w:tc>
          <w:tcPr>
            <w:tcW w:w="9022" w:type="dxa"/>
            <w:gridSpan w:val="7"/>
            <w:tcBorders>
              <w:top w:val="single" w:sz="4" w:space="0" w:color="000000"/>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Авиловское сельское поселение</w:t>
            </w:r>
          </w:p>
        </w:tc>
      </w:tr>
      <w:tr w:rsidR="00EB1ACC">
        <w:tc>
          <w:tcPr>
            <w:tcW w:w="629"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p>
        </w:tc>
        <w:tc>
          <w:tcPr>
            <w:tcW w:w="2072" w:type="dxa"/>
            <w:gridSpan w:val="3"/>
            <w:tcBorders>
              <w:left w:val="single" w:sz="4" w:space="0" w:color="000000"/>
              <w:bottom w:val="single" w:sz="4" w:space="0" w:color="000000"/>
            </w:tcBorders>
          </w:tcPr>
          <w:p w:rsidR="00EB1ACC" w:rsidRDefault="00EB1ACC" w:rsidP="00AC5BFE">
            <w:pPr>
              <w:spacing w:line="200" w:lineRule="atLeast"/>
              <w:jc w:val="center"/>
              <w:rPr>
                <w:rFonts w:eastAsia="Lucida Sans Unicode" w:cs="Tahoma"/>
              </w:rPr>
            </w:pPr>
            <w:r>
              <w:rPr>
                <w:rFonts w:eastAsia="Lucida Sans Unicode" w:cs="Tahoma"/>
              </w:rPr>
              <w:t>х.Авилов</w:t>
            </w:r>
          </w:p>
          <w:p w:rsidR="00EB1ACC" w:rsidRDefault="00EB1ACC" w:rsidP="00AC5BFE">
            <w:pPr>
              <w:spacing w:line="200" w:lineRule="atLeast"/>
              <w:jc w:val="center"/>
              <w:rPr>
                <w:rFonts w:eastAsia="Lucida Sans Unicode" w:cs="Tahoma"/>
              </w:rPr>
            </w:pPr>
          </w:p>
          <w:p w:rsidR="00EB1ACC" w:rsidRDefault="00EB1ACC" w:rsidP="00AC5BFE">
            <w:pPr>
              <w:snapToGrid w:val="0"/>
              <w:spacing w:line="200" w:lineRule="atLeast"/>
              <w:jc w:val="center"/>
              <w:rPr>
                <w:rFonts w:eastAsia="Lucida Sans Unicode" w:cs="Tahoma"/>
              </w:rPr>
            </w:pPr>
            <w:r>
              <w:rPr>
                <w:rFonts w:eastAsia="Lucida Sans Unicode" w:cs="Tahoma"/>
              </w:rPr>
              <w:t>х.Боровки</w:t>
            </w:r>
          </w:p>
        </w:tc>
        <w:tc>
          <w:tcPr>
            <w:tcW w:w="2760" w:type="dxa"/>
            <w:gridSpan w:val="2"/>
            <w:tcBorders>
              <w:left w:val="single" w:sz="4" w:space="0" w:color="000000"/>
              <w:bottom w:val="single" w:sz="4" w:space="0" w:color="000000"/>
            </w:tcBorders>
          </w:tcPr>
          <w:p w:rsidR="00EB1ACC" w:rsidRDefault="00EB1ACC" w:rsidP="00AC5BFE">
            <w:pPr>
              <w:spacing w:line="200" w:lineRule="atLeast"/>
              <w:jc w:val="center"/>
              <w:rPr>
                <w:rFonts w:eastAsia="Lucida Sans Unicode" w:cs="Tahoma"/>
              </w:rPr>
            </w:pPr>
            <w:r>
              <w:rPr>
                <w:rFonts w:eastAsia="Lucida Sans Unicode" w:cs="Tahoma"/>
              </w:rPr>
              <w:t>стр-во благоустроенного пляжа</w:t>
            </w:r>
          </w:p>
          <w:p w:rsidR="00EB1ACC" w:rsidRDefault="00EB1ACC" w:rsidP="00AC5BFE">
            <w:pPr>
              <w:snapToGrid w:val="0"/>
              <w:spacing w:line="200" w:lineRule="atLeast"/>
              <w:jc w:val="center"/>
              <w:rPr>
                <w:rFonts w:eastAsia="Lucida Sans Unicode" w:cs="Tahoma"/>
              </w:rPr>
            </w:pPr>
            <w:r>
              <w:rPr>
                <w:rFonts w:eastAsia="Lucida Sans Unicode" w:cs="Tahoma"/>
              </w:rPr>
              <w:t>стр-во благоустроенного пляжа</w:t>
            </w:r>
          </w:p>
        </w:tc>
        <w:tc>
          <w:tcPr>
            <w:tcW w:w="2085"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p>
        </w:tc>
        <w:tc>
          <w:tcPr>
            <w:tcW w:w="2105" w:type="dxa"/>
            <w:tcBorders>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строительство базы отдыха в районе поймы р.Дон</w:t>
            </w:r>
          </w:p>
        </w:tc>
      </w:tr>
      <w:tr w:rsidR="00EB1ACC">
        <w:tc>
          <w:tcPr>
            <w:tcW w:w="629"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p>
        </w:tc>
        <w:tc>
          <w:tcPr>
            <w:tcW w:w="9022" w:type="dxa"/>
            <w:gridSpan w:val="7"/>
            <w:tcBorders>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Иловлинское городское поселение</w:t>
            </w:r>
          </w:p>
        </w:tc>
      </w:tr>
      <w:tr w:rsidR="00EB1ACC">
        <w:tc>
          <w:tcPr>
            <w:tcW w:w="629"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2</w:t>
            </w:r>
          </w:p>
        </w:tc>
        <w:tc>
          <w:tcPr>
            <w:tcW w:w="2072" w:type="dxa"/>
            <w:gridSpan w:val="3"/>
            <w:tcBorders>
              <w:left w:val="single" w:sz="4" w:space="0" w:color="000000"/>
              <w:bottom w:val="single" w:sz="4" w:space="0" w:color="000000"/>
            </w:tcBorders>
            <w:vAlign w:val="center"/>
          </w:tcPr>
          <w:p w:rsidR="00EB1ACC" w:rsidRDefault="00EB1ACC" w:rsidP="00AC5BFE">
            <w:pPr>
              <w:snapToGrid w:val="0"/>
              <w:spacing w:line="200" w:lineRule="atLeast"/>
              <w:jc w:val="center"/>
              <w:rPr>
                <w:rFonts w:eastAsia="Lucida Sans Unicode" w:cs="Tahoma"/>
              </w:rPr>
            </w:pPr>
            <w:r>
              <w:rPr>
                <w:rFonts w:eastAsia="Lucida Sans Unicode" w:cs="Tahoma"/>
              </w:rPr>
              <w:t xml:space="preserve"> р.п. Иловля</w:t>
            </w:r>
          </w:p>
        </w:tc>
        <w:tc>
          <w:tcPr>
            <w:tcW w:w="2760" w:type="dxa"/>
            <w:gridSpan w:val="2"/>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p>
        </w:tc>
        <w:tc>
          <w:tcPr>
            <w:tcW w:w="2085"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Открытие туристического маршрута в пойме р.Иловля</w:t>
            </w:r>
          </w:p>
        </w:tc>
        <w:tc>
          <w:tcPr>
            <w:tcW w:w="2105" w:type="dxa"/>
            <w:tcBorders>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Строительство аквапарка на берегу р.Иловля</w:t>
            </w:r>
          </w:p>
        </w:tc>
      </w:tr>
      <w:tr w:rsidR="00EB1ACC">
        <w:tc>
          <w:tcPr>
            <w:tcW w:w="9651" w:type="dxa"/>
            <w:gridSpan w:val="8"/>
            <w:tcBorders>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Калачинское сельское поселение</w:t>
            </w:r>
          </w:p>
        </w:tc>
      </w:tr>
      <w:tr w:rsidR="00EB1ACC">
        <w:tc>
          <w:tcPr>
            <w:tcW w:w="629"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3</w:t>
            </w:r>
          </w:p>
        </w:tc>
        <w:tc>
          <w:tcPr>
            <w:tcW w:w="2072" w:type="dxa"/>
            <w:gridSpan w:val="3"/>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 xml:space="preserve"> ст.Качалино </w:t>
            </w:r>
          </w:p>
          <w:p w:rsidR="00EB1ACC" w:rsidRDefault="00EB1ACC" w:rsidP="00AC5BFE">
            <w:pPr>
              <w:spacing w:line="200" w:lineRule="atLeast"/>
              <w:jc w:val="center"/>
              <w:rPr>
                <w:rFonts w:eastAsia="Lucida Sans Unicode" w:cs="Tahoma"/>
              </w:rPr>
            </w:pPr>
            <w:r>
              <w:rPr>
                <w:rFonts w:eastAsia="Lucida Sans Unicode" w:cs="Tahoma"/>
              </w:rPr>
              <w:t>ст.Качалинская</w:t>
            </w:r>
          </w:p>
          <w:p w:rsidR="00EB1ACC" w:rsidRDefault="00EB1ACC" w:rsidP="00AC5BFE">
            <w:pPr>
              <w:spacing w:line="200" w:lineRule="atLeast"/>
              <w:jc w:val="center"/>
              <w:rPr>
                <w:rFonts w:eastAsia="Lucida Sans Unicode" w:cs="Tahoma"/>
              </w:rPr>
            </w:pPr>
            <w:r>
              <w:rPr>
                <w:rFonts w:eastAsia="Lucida Sans Unicode" w:cs="Tahoma"/>
              </w:rPr>
              <w:t>с.Качалинский</w:t>
            </w:r>
          </w:p>
        </w:tc>
        <w:tc>
          <w:tcPr>
            <w:tcW w:w="2760" w:type="dxa"/>
            <w:gridSpan w:val="2"/>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стр-во базы отдыха</w:t>
            </w:r>
          </w:p>
          <w:p w:rsidR="00EB1ACC" w:rsidRDefault="00EB1ACC" w:rsidP="00AC5BFE">
            <w:pPr>
              <w:spacing w:line="200" w:lineRule="atLeast"/>
              <w:jc w:val="center"/>
              <w:rPr>
                <w:rFonts w:eastAsia="Lucida Sans Unicode" w:cs="Tahoma"/>
              </w:rPr>
            </w:pPr>
            <w:r>
              <w:rPr>
                <w:rFonts w:eastAsia="Lucida Sans Unicode" w:cs="Tahoma"/>
              </w:rPr>
              <w:t>стр-во пляжа</w:t>
            </w:r>
          </w:p>
          <w:p w:rsidR="00EB1ACC" w:rsidRDefault="00EB1ACC" w:rsidP="00AC5BFE">
            <w:pPr>
              <w:spacing w:line="200" w:lineRule="atLeast"/>
              <w:jc w:val="center"/>
              <w:rPr>
                <w:rFonts w:eastAsia="Lucida Sans Unicode" w:cs="Tahoma"/>
              </w:rPr>
            </w:pPr>
            <w:r>
              <w:rPr>
                <w:rFonts w:eastAsia="Lucida Sans Unicode" w:cs="Tahoma"/>
              </w:rPr>
              <w:t>стр-во базы отдыха</w:t>
            </w:r>
          </w:p>
        </w:tc>
        <w:tc>
          <w:tcPr>
            <w:tcW w:w="2085"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стр-во базы отдыха</w:t>
            </w:r>
          </w:p>
          <w:p w:rsidR="00EB1ACC" w:rsidRDefault="00EB1ACC" w:rsidP="00AC5BFE">
            <w:pPr>
              <w:snapToGrid w:val="0"/>
              <w:spacing w:line="200" w:lineRule="atLeast"/>
              <w:jc w:val="center"/>
              <w:rPr>
                <w:rFonts w:eastAsia="Lucida Sans Unicode" w:cs="Tahoma"/>
              </w:rPr>
            </w:pPr>
          </w:p>
          <w:p w:rsidR="00EB1ACC" w:rsidRDefault="00EB1ACC" w:rsidP="00AC5BFE">
            <w:pPr>
              <w:spacing w:line="200" w:lineRule="atLeast"/>
              <w:jc w:val="center"/>
              <w:rPr>
                <w:rFonts w:eastAsia="Lucida Sans Unicode" w:cs="Tahoma"/>
              </w:rPr>
            </w:pPr>
            <w:r>
              <w:rPr>
                <w:rFonts w:eastAsia="Lucida Sans Unicode" w:cs="Tahoma"/>
              </w:rPr>
              <w:t>стр-во базы отдыха</w:t>
            </w:r>
          </w:p>
        </w:tc>
        <w:tc>
          <w:tcPr>
            <w:tcW w:w="2105" w:type="dxa"/>
            <w:tcBorders>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стр-во базы отдыха</w:t>
            </w:r>
          </w:p>
          <w:p w:rsidR="00EB1ACC" w:rsidRDefault="00EB1ACC" w:rsidP="00AC5BFE">
            <w:pPr>
              <w:snapToGrid w:val="0"/>
              <w:spacing w:line="200" w:lineRule="atLeast"/>
              <w:jc w:val="center"/>
              <w:rPr>
                <w:rFonts w:eastAsia="Lucida Sans Unicode" w:cs="Tahoma"/>
              </w:rPr>
            </w:pPr>
          </w:p>
          <w:p w:rsidR="00EB1ACC" w:rsidRDefault="00EB1ACC" w:rsidP="00AC5BFE">
            <w:pPr>
              <w:spacing w:line="200" w:lineRule="atLeast"/>
              <w:jc w:val="center"/>
              <w:rPr>
                <w:rFonts w:eastAsia="Lucida Sans Unicode" w:cs="Tahoma"/>
              </w:rPr>
            </w:pPr>
            <w:r>
              <w:rPr>
                <w:rFonts w:eastAsia="Lucida Sans Unicode" w:cs="Tahoma"/>
              </w:rPr>
              <w:t>стр-во базы отдыха</w:t>
            </w:r>
          </w:p>
        </w:tc>
      </w:tr>
      <w:tr w:rsidR="00EB1ACC">
        <w:tc>
          <w:tcPr>
            <w:tcW w:w="9651" w:type="dxa"/>
            <w:gridSpan w:val="8"/>
            <w:tcBorders>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 xml:space="preserve">Краснодонское сельское поселение </w:t>
            </w:r>
          </w:p>
        </w:tc>
      </w:tr>
      <w:tr w:rsidR="00EB1ACC">
        <w:tc>
          <w:tcPr>
            <w:tcW w:w="629"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4</w:t>
            </w:r>
          </w:p>
        </w:tc>
        <w:tc>
          <w:tcPr>
            <w:tcW w:w="2072" w:type="dxa"/>
            <w:gridSpan w:val="3"/>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p>
          <w:p w:rsidR="00EB1ACC" w:rsidRDefault="00EB1ACC" w:rsidP="00AC5BFE">
            <w:pPr>
              <w:spacing w:line="200" w:lineRule="atLeast"/>
              <w:jc w:val="center"/>
              <w:rPr>
                <w:rFonts w:eastAsia="Lucida Sans Unicode" w:cs="Tahoma"/>
              </w:rPr>
            </w:pPr>
            <w:r>
              <w:rPr>
                <w:rFonts w:eastAsia="Lucida Sans Unicode" w:cs="Tahoma"/>
              </w:rPr>
              <w:t>х.Краснодонский</w:t>
            </w:r>
          </w:p>
          <w:p w:rsidR="00EB1ACC" w:rsidRDefault="00EB1ACC" w:rsidP="00AC5BFE">
            <w:pPr>
              <w:spacing w:line="200" w:lineRule="atLeast"/>
              <w:jc w:val="center"/>
              <w:rPr>
                <w:rFonts w:eastAsia="Lucida Sans Unicode" w:cs="Tahoma"/>
              </w:rPr>
            </w:pPr>
          </w:p>
          <w:p w:rsidR="00EB1ACC" w:rsidRDefault="00EB1ACC" w:rsidP="00AC5BFE">
            <w:pPr>
              <w:spacing w:line="200" w:lineRule="atLeast"/>
              <w:jc w:val="center"/>
              <w:rPr>
                <w:rFonts w:eastAsia="Lucida Sans Unicode" w:cs="Tahoma"/>
              </w:rPr>
            </w:pPr>
            <w:r>
              <w:rPr>
                <w:rFonts w:eastAsia="Lucida Sans Unicode" w:cs="Tahoma"/>
              </w:rPr>
              <w:t>х.Кузнецов</w:t>
            </w:r>
          </w:p>
          <w:p w:rsidR="00EB1ACC" w:rsidRDefault="00EB1ACC" w:rsidP="00AC5BFE">
            <w:pPr>
              <w:spacing w:line="200" w:lineRule="atLeast"/>
              <w:jc w:val="center"/>
              <w:rPr>
                <w:rFonts w:eastAsia="Lucida Sans Unicode" w:cs="Tahoma"/>
              </w:rPr>
            </w:pPr>
          </w:p>
          <w:p w:rsidR="00EB1ACC" w:rsidRDefault="00EB1ACC" w:rsidP="00AC5BFE">
            <w:pPr>
              <w:spacing w:line="200" w:lineRule="atLeast"/>
              <w:jc w:val="center"/>
              <w:rPr>
                <w:rFonts w:eastAsia="Lucida Sans Unicode" w:cs="Tahoma"/>
              </w:rPr>
            </w:pPr>
            <w:r>
              <w:rPr>
                <w:rFonts w:eastAsia="Lucida Sans Unicode" w:cs="Tahoma"/>
              </w:rPr>
              <w:t>х.Байбаев</w:t>
            </w:r>
          </w:p>
        </w:tc>
        <w:tc>
          <w:tcPr>
            <w:tcW w:w="2760" w:type="dxa"/>
            <w:gridSpan w:val="2"/>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p>
          <w:p w:rsidR="00EB1ACC" w:rsidRDefault="00EB1ACC" w:rsidP="00AC5BFE">
            <w:pPr>
              <w:spacing w:line="200" w:lineRule="atLeast"/>
              <w:jc w:val="center"/>
              <w:rPr>
                <w:rFonts w:eastAsia="Lucida Sans Unicode" w:cs="Tahoma"/>
              </w:rPr>
            </w:pPr>
            <w:r>
              <w:rPr>
                <w:rFonts w:eastAsia="Lucida Sans Unicode" w:cs="Tahoma"/>
              </w:rPr>
              <w:t>стр-во благоустроенного пляжа</w:t>
            </w:r>
          </w:p>
          <w:p w:rsidR="00EB1ACC" w:rsidRDefault="00EB1ACC" w:rsidP="00AC5BFE">
            <w:pPr>
              <w:spacing w:line="200" w:lineRule="atLeast"/>
              <w:jc w:val="center"/>
              <w:rPr>
                <w:rFonts w:eastAsia="Lucida Sans Unicode" w:cs="Tahoma"/>
              </w:rPr>
            </w:pPr>
            <w:r>
              <w:rPr>
                <w:rFonts w:eastAsia="Lucida Sans Unicode" w:cs="Tahoma"/>
              </w:rPr>
              <w:t>стр-во благоустроенного пляжа</w:t>
            </w:r>
          </w:p>
          <w:p w:rsidR="00EB1ACC" w:rsidRDefault="00EB1ACC" w:rsidP="00AC5BFE">
            <w:pPr>
              <w:spacing w:line="200" w:lineRule="atLeast"/>
              <w:jc w:val="center"/>
              <w:rPr>
                <w:rFonts w:eastAsia="Lucida Sans Unicode" w:cs="Tahoma"/>
              </w:rPr>
            </w:pPr>
            <w:r>
              <w:rPr>
                <w:rFonts w:eastAsia="Lucida Sans Unicode" w:cs="Tahoma"/>
              </w:rPr>
              <w:t>1 база отдыха</w:t>
            </w:r>
          </w:p>
        </w:tc>
        <w:tc>
          <w:tcPr>
            <w:tcW w:w="2085"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p>
          <w:p w:rsidR="00EB1ACC" w:rsidRDefault="00EB1ACC" w:rsidP="00AC5BFE">
            <w:pPr>
              <w:spacing w:line="200" w:lineRule="atLeast"/>
              <w:jc w:val="center"/>
              <w:rPr>
                <w:rFonts w:eastAsia="Lucida Sans Unicode" w:cs="Tahoma"/>
              </w:rPr>
            </w:pPr>
          </w:p>
          <w:p w:rsidR="00EB1ACC" w:rsidRDefault="00EB1ACC" w:rsidP="00AC5BFE">
            <w:pPr>
              <w:spacing w:line="200" w:lineRule="atLeast"/>
              <w:jc w:val="center"/>
              <w:rPr>
                <w:rFonts w:eastAsia="Lucida Sans Unicode" w:cs="Tahoma"/>
              </w:rPr>
            </w:pPr>
          </w:p>
          <w:p w:rsidR="00EB1ACC" w:rsidRDefault="00EB1ACC" w:rsidP="00AC5BFE">
            <w:pPr>
              <w:spacing w:line="200" w:lineRule="atLeast"/>
              <w:jc w:val="center"/>
              <w:rPr>
                <w:rFonts w:eastAsia="Lucida Sans Unicode" w:cs="Tahoma"/>
              </w:rPr>
            </w:pPr>
          </w:p>
          <w:p w:rsidR="00EB1ACC" w:rsidRDefault="00EB1ACC" w:rsidP="00AC5BFE">
            <w:pPr>
              <w:spacing w:line="200" w:lineRule="atLeast"/>
              <w:jc w:val="center"/>
              <w:rPr>
                <w:rFonts w:eastAsia="Lucida Sans Unicode" w:cs="Tahoma"/>
              </w:rPr>
            </w:pPr>
          </w:p>
          <w:p w:rsidR="00EB1ACC" w:rsidRDefault="00EB1ACC" w:rsidP="00AC5BFE">
            <w:pPr>
              <w:spacing w:line="200" w:lineRule="atLeast"/>
              <w:jc w:val="center"/>
              <w:rPr>
                <w:rFonts w:eastAsia="Lucida Sans Unicode" w:cs="Tahoma"/>
              </w:rPr>
            </w:pPr>
            <w:r>
              <w:rPr>
                <w:rFonts w:eastAsia="Lucida Sans Unicode" w:cs="Tahoma"/>
              </w:rPr>
              <w:t>2 базы отдыха</w:t>
            </w:r>
          </w:p>
        </w:tc>
        <w:tc>
          <w:tcPr>
            <w:tcW w:w="2105" w:type="dxa"/>
            <w:tcBorders>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p>
        </w:tc>
      </w:tr>
      <w:tr w:rsidR="00EB1ACC">
        <w:tc>
          <w:tcPr>
            <w:tcW w:w="9651" w:type="dxa"/>
            <w:gridSpan w:val="8"/>
            <w:tcBorders>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 xml:space="preserve">Логовское сельское поселение </w:t>
            </w:r>
          </w:p>
        </w:tc>
      </w:tr>
      <w:tr w:rsidR="00EB1ACC">
        <w:tc>
          <w:tcPr>
            <w:tcW w:w="629"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5</w:t>
            </w:r>
          </w:p>
        </w:tc>
        <w:tc>
          <w:tcPr>
            <w:tcW w:w="2072" w:type="dxa"/>
            <w:gridSpan w:val="3"/>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p>
          <w:p w:rsidR="00EB1ACC" w:rsidRDefault="00EB1ACC" w:rsidP="00AC5BFE">
            <w:pPr>
              <w:spacing w:line="200" w:lineRule="atLeast"/>
              <w:jc w:val="center"/>
              <w:rPr>
                <w:rFonts w:eastAsia="Lucida Sans Unicode" w:cs="Tahoma"/>
              </w:rPr>
            </w:pPr>
            <w:r>
              <w:rPr>
                <w:rFonts w:eastAsia="Lucida Sans Unicode" w:cs="Tahoma"/>
              </w:rPr>
              <w:t>х.Вилтов</w:t>
            </w:r>
          </w:p>
        </w:tc>
        <w:tc>
          <w:tcPr>
            <w:tcW w:w="2760" w:type="dxa"/>
            <w:gridSpan w:val="2"/>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p>
          <w:p w:rsidR="00EB1ACC" w:rsidRDefault="00EB1ACC" w:rsidP="00AC5BFE">
            <w:pPr>
              <w:spacing w:line="200" w:lineRule="atLeast"/>
              <w:jc w:val="center"/>
              <w:rPr>
                <w:rFonts w:eastAsia="Lucida Sans Unicode" w:cs="Tahoma"/>
              </w:rPr>
            </w:pPr>
            <w:r>
              <w:rPr>
                <w:rFonts w:eastAsia="Lucida Sans Unicode" w:cs="Tahoma"/>
              </w:rPr>
              <w:t>стр-во благоустроенного пляжа на р.Дон</w:t>
            </w:r>
          </w:p>
        </w:tc>
        <w:tc>
          <w:tcPr>
            <w:tcW w:w="2085"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p>
        </w:tc>
        <w:tc>
          <w:tcPr>
            <w:tcW w:w="2105" w:type="dxa"/>
            <w:tcBorders>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p>
          <w:p w:rsidR="00EB1ACC" w:rsidRDefault="00EB1ACC" w:rsidP="00AC5BFE">
            <w:pPr>
              <w:spacing w:line="200" w:lineRule="atLeast"/>
              <w:jc w:val="center"/>
              <w:rPr>
                <w:rFonts w:eastAsia="Lucida Sans Unicode" w:cs="Tahoma"/>
              </w:rPr>
            </w:pPr>
            <w:r>
              <w:rPr>
                <w:rFonts w:eastAsia="Lucida Sans Unicode" w:cs="Tahoma"/>
              </w:rPr>
              <w:t>база отдыха</w:t>
            </w:r>
          </w:p>
        </w:tc>
      </w:tr>
      <w:tr w:rsidR="00EB1ACC">
        <w:tc>
          <w:tcPr>
            <w:tcW w:w="9651" w:type="dxa"/>
            <w:gridSpan w:val="8"/>
            <w:tcBorders>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 xml:space="preserve">Новогригорьевское сельское поселение </w:t>
            </w:r>
          </w:p>
        </w:tc>
      </w:tr>
      <w:tr w:rsidR="00EB1ACC">
        <w:tc>
          <w:tcPr>
            <w:tcW w:w="629"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6</w:t>
            </w:r>
          </w:p>
        </w:tc>
        <w:tc>
          <w:tcPr>
            <w:tcW w:w="2072" w:type="dxa"/>
            <w:gridSpan w:val="3"/>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p>
          <w:p w:rsidR="00EB1ACC" w:rsidRDefault="00EB1ACC" w:rsidP="00AC5BFE">
            <w:pPr>
              <w:spacing w:line="200" w:lineRule="atLeast"/>
              <w:jc w:val="center"/>
              <w:rPr>
                <w:rFonts w:eastAsia="Lucida Sans Unicode" w:cs="Tahoma"/>
              </w:rPr>
            </w:pPr>
            <w:r>
              <w:rPr>
                <w:rFonts w:eastAsia="Lucida Sans Unicode" w:cs="Tahoma"/>
              </w:rPr>
              <w:t>х.Каменский</w:t>
            </w:r>
          </w:p>
        </w:tc>
        <w:tc>
          <w:tcPr>
            <w:tcW w:w="2760" w:type="dxa"/>
            <w:gridSpan w:val="2"/>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p>
        </w:tc>
        <w:tc>
          <w:tcPr>
            <w:tcW w:w="2085"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p>
          <w:p w:rsidR="00EB1ACC" w:rsidRDefault="00EB1ACC" w:rsidP="00AC5BFE">
            <w:pPr>
              <w:spacing w:line="200" w:lineRule="atLeast"/>
              <w:jc w:val="center"/>
              <w:rPr>
                <w:rFonts w:eastAsia="Lucida Sans Unicode" w:cs="Tahoma"/>
              </w:rPr>
            </w:pPr>
            <w:r>
              <w:rPr>
                <w:rFonts w:eastAsia="Lucida Sans Unicode" w:cs="Tahoma"/>
              </w:rPr>
              <w:t>база отдыха</w:t>
            </w:r>
          </w:p>
        </w:tc>
        <w:tc>
          <w:tcPr>
            <w:tcW w:w="2105" w:type="dxa"/>
            <w:tcBorders>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p>
        </w:tc>
      </w:tr>
      <w:tr w:rsidR="00EB1ACC">
        <w:tc>
          <w:tcPr>
            <w:tcW w:w="9651" w:type="dxa"/>
            <w:gridSpan w:val="8"/>
            <w:tcBorders>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Озерское сельское поселение</w:t>
            </w:r>
          </w:p>
        </w:tc>
      </w:tr>
      <w:tr w:rsidR="00EB1ACC">
        <w:tc>
          <w:tcPr>
            <w:tcW w:w="629"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7</w:t>
            </w:r>
          </w:p>
        </w:tc>
        <w:tc>
          <w:tcPr>
            <w:tcW w:w="2072" w:type="dxa"/>
            <w:gridSpan w:val="3"/>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p>
          <w:p w:rsidR="00EB1ACC" w:rsidRDefault="00EB1ACC" w:rsidP="00AC5BFE">
            <w:pPr>
              <w:spacing w:line="200" w:lineRule="atLeast"/>
              <w:jc w:val="center"/>
              <w:rPr>
                <w:rFonts w:eastAsia="Lucida Sans Unicode" w:cs="Tahoma"/>
              </w:rPr>
            </w:pPr>
            <w:r>
              <w:rPr>
                <w:rFonts w:eastAsia="Lucida Sans Unicode" w:cs="Tahoma"/>
              </w:rPr>
              <w:t>х.Белужино-Колдаиров</w:t>
            </w:r>
          </w:p>
          <w:p w:rsidR="00EB1ACC" w:rsidRDefault="00EB1ACC" w:rsidP="00AC5BFE">
            <w:pPr>
              <w:spacing w:line="200" w:lineRule="atLeast"/>
              <w:jc w:val="center"/>
              <w:rPr>
                <w:rFonts w:eastAsia="Lucida Sans Unicode" w:cs="Tahoma"/>
              </w:rPr>
            </w:pPr>
          </w:p>
          <w:p w:rsidR="00EB1ACC" w:rsidRDefault="00EB1ACC" w:rsidP="00AC5BFE">
            <w:pPr>
              <w:spacing w:line="200" w:lineRule="atLeast"/>
              <w:jc w:val="center"/>
              <w:rPr>
                <w:rFonts w:eastAsia="Lucida Sans Unicode" w:cs="Tahoma"/>
              </w:rPr>
            </w:pPr>
          </w:p>
          <w:p w:rsidR="00EB1ACC" w:rsidRDefault="00EB1ACC" w:rsidP="00AC5BFE">
            <w:pPr>
              <w:spacing w:line="200" w:lineRule="atLeast"/>
              <w:jc w:val="center"/>
              <w:rPr>
                <w:rFonts w:eastAsia="Lucida Sans Unicode" w:cs="Tahoma"/>
              </w:rPr>
            </w:pPr>
            <w:r>
              <w:rPr>
                <w:rFonts w:eastAsia="Lucida Sans Unicode" w:cs="Tahoma"/>
              </w:rPr>
              <w:t>х.Стародонской</w:t>
            </w:r>
          </w:p>
        </w:tc>
        <w:tc>
          <w:tcPr>
            <w:tcW w:w="2760" w:type="dxa"/>
            <w:gridSpan w:val="2"/>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p>
          <w:p w:rsidR="00EB1ACC" w:rsidRDefault="00EB1ACC" w:rsidP="00AC5BFE">
            <w:pPr>
              <w:spacing w:line="200" w:lineRule="atLeast"/>
              <w:jc w:val="center"/>
              <w:rPr>
                <w:rFonts w:eastAsia="Lucida Sans Unicode" w:cs="Tahoma"/>
              </w:rPr>
            </w:pPr>
            <w:r>
              <w:rPr>
                <w:rFonts w:eastAsia="Lucida Sans Unicode" w:cs="Tahoma"/>
              </w:rPr>
              <w:t>стр-во благоустроенного пляжа</w:t>
            </w:r>
          </w:p>
          <w:p w:rsidR="00EB1ACC" w:rsidRDefault="00EB1ACC" w:rsidP="00AC5BFE">
            <w:pPr>
              <w:spacing w:line="200" w:lineRule="atLeast"/>
              <w:jc w:val="center"/>
              <w:rPr>
                <w:rFonts w:eastAsia="Lucida Sans Unicode" w:cs="Tahoma"/>
              </w:rPr>
            </w:pPr>
            <w:r>
              <w:rPr>
                <w:rFonts w:eastAsia="Lucida Sans Unicode" w:cs="Tahoma"/>
              </w:rPr>
              <w:t>базы отдыха</w:t>
            </w:r>
          </w:p>
          <w:p w:rsidR="00EB1ACC" w:rsidRDefault="00EB1ACC" w:rsidP="00AC5BFE">
            <w:pPr>
              <w:spacing w:line="200" w:lineRule="atLeast"/>
              <w:jc w:val="center"/>
              <w:rPr>
                <w:rFonts w:eastAsia="Lucida Sans Unicode" w:cs="Tahoma"/>
              </w:rPr>
            </w:pPr>
          </w:p>
          <w:p w:rsidR="00EB1ACC" w:rsidRDefault="00EB1ACC" w:rsidP="00AC5BFE">
            <w:pPr>
              <w:spacing w:line="200" w:lineRule="atLeast"/>
              <w:jc w:val="center"/>
              <w:rPr>
                <w:rFonts w:eastAsia="Lucida Sans Unicode" w:cs="Tahoma"/>
              </w:rPr>
            </w:pPr>
            <w:r>
              <w:rPr>
                <w:rFonts w:eastAsia="Lucida Sans Unicode" w:cs="Tahoma"/>
              </w:rPr>
              <w:t>стр-во благоустроенного пляжа</w:t>
            </w:r>
          </w:p>
          <w:p w:rsidR="00EB1ACC" w:rsidRDefault="00EB1ACC" w:rsidP="00AC5BFE">
            <w:pPr>
              <w:spacing w:line="200" w:lineRule="atLeast"/>
              <w:jc w:val="center"/>
              <w:rPr>
                <w:rFonts w:eastAsia="Lucida Sans Unicode" w:cs="Tahoma"/>
              </w:rPr>
            </w:pPr>
            <w:r>
              <w:rPr>
                <w:rFonts w:eastAsia="Lucida Sans Unicode" w:cs="Tahoma"/>
              </w:rPr>
              <w:t>базы отдыха</w:t>
            </w:r>
          </w:p>
        </w:tc>
        <w:tc>
          <w:tcPr>
            <w:tcW w:w="2085"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p>
          <w:p w:rsidR="00EB1ACC" w:rsidRDefault="00EB1ACC" w:rsidP="00AC5BFE">
            <w:pPr>
              <w:snapToGrid w:val="0"/>
              <w:spacing w:line="200" w:lineRule="atLeast"/>
              <w:jc w:val="center"/>
              <w:rPr>
                <w:rFonts w:eastAsia="Lucida Sans Unicode" w:cs="Tahoma"/>
              </w:rPr>
            </w:pPr>
          </w:p>
          <w:p w:rsidR="00EB1ACC" w:rsidRDefault="00EB1ACC" w:rsidP="00AC5BFE">
            <w:pPr>
              <w:snapToGrid w:val="0"/>
              <w:spacing w:line="200" w:lineRule="atLeast"/>
              <w:jc w:val="center"/>
              <w:rPr>
                <w:rFonts w:eastAsia="Lucida Sans Unicode" w:cs="Tahoma"/>
              </w:rPr>
            </w:pPr>
          </w:p>
          <w:p w:rsidR="00EB1ACC" w:rsidRDefault="00EB1ACC" w:rsidP="00AC5BFE">
            <w:pPr>
              <w:spacing w:line="200" w:lineRule="atLeast"/>
              <w:jc w:val="center"/>
              <w:rPr>
                <w:rFonts w:eastAsia="Lucida Sans Unicode" w:cs="Tahoma"/>
              </w:rPr>
            </w:pPr>
            <w:r>
              <w:rPr>
                <w:rFonts w:eastAsia="Lucida Sans Unicode" w:cs="Tahoma"/>
              </w:rPr>
              <w:t>3 базы отдыха</w:t>
            </w:r>
          </w:p>
          <w:p w:rsidR="00EB1ACC" w:rsidRDefault="00EB1ACC" w:rsidP="00AC5BFE">
            <w:pPr>
              <w:spacing w:line="200" w:lineRule="atLeast"/>
              <w:jc w:val="center"/>
              <w:rPr>
                <w:rFonts w:eastAsia="Lucida Sans Unicode" w:cs="Tahoma"/>
              </w:rPr>
            </w:pPr>
          </w:p>
          <w:p w:rsidR="00EB1ACC" w:rsidRDefault="00EB1ACC" w:rsidP="00AC5BFE">
            <w:pPr>
              <w:spacing w:line="200" w:lineRule="atLeast"/>
              <w:jc w:val="center"/>
              <w:rPr>
                <w:rFonts w:eastAsia="Lucida Sans Unicode" w:cs="Tahoma"/>
              </w:rPr>
            </w:pPr>
          </w:p>
          <w:p w:rsidR="00EB1ACC" w:rsidRDefault="00EB1ACC" w:rsidP="00AC5BFE">
            <w:pPr>
              <w:spacing w:line="200" w:lineRule="atLeast"/>
              <w:jc w:val="center"/>
              <w:rPr>
                <w:rFonts w:eastAsia="Lucida Sans Unicode" w:cs="Tahoma"/>
              </w:rPr>
            </w:pPr>
          </w:p>
          <w:p w:rsidR="00EB1ACC" w:rsidRDefault="00EB1ACC" w:rsidP="00AC5BFE">
            <w:pPr>
              <w:spacing w:line="200" w:lineRule="atLeast"/>
              <w:jc w:val="center"/>
              <w:rPr>
                <w:rFonts w:eastAsia="Lucida Sans Unicode" w:cs="Tahoma"/>
              </w:rPr>
            </w:pPr>
            <w:r>
              <w:rPr>
                <w:rFonts w:eastAsia="Lucida Sans Unicode" w:cs="Tahoma"/>
              </w:rPr>
              <w:t>2 базы отдыха</w:t>
            </w:r>
          </w:p>
        </w:tc>
        <w:tc>
          <w:tcPr>
            <w:tcW w:w="2105" w:type="dxa"/>
            <w:tcBorders>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p>
          <w:p w:rsidR="00EB1ACC" w:rsidRDefault="00EB1ACC" w:rsidP="00AC5BFE">
            <w:pPr>
              <w:spacing w:line="200" w:lineRule="atLeast"/>
              <w:jc w:val="center"/>
              <w:rPr>
                <w:rFonts w:eastAsia="Lucida Sans Unicode" w:cs="Tahoma"/>
              </w:rPr>
            </w:pPr>
            <w:r>
              <w:rPr>
                <w:rFonts w:eastAsia="Lucida Sans Unicode" w:cs="Tahoma"/>
              </w:rPr>
              <w:t>санаторий</w:t>
            </w:r>
          </w:p>
        </w:tc>
      </w:tr>
      <w:tr w:rsidR="00EB1ACC">
        <w:trPr>
          <w:trHeight w:hRule="exact" w:val="1022"/>
        </w:trPr>
        <w:tc>
          <w:tcPr>
            <w:tcW w:w="629" w:type="dxa"/>
            <w:tcBorders>
              <w:top w:val="single" w:sz="4" w:space="0" w:color="000000"/>
              <w:left w:val="single" w:sz="4" w:space="0" w:color="000000"/>
              <w:bottom w:val="single" w:sz="4" w:space="0" w:color="000000"/>
            </w:tcBorders>
            <w:tcMar>
              <w:top w:w="108" w:type="dxa"/>
              <w:bottom w:w="108" w:type="dxa"/>
            </w:tcMar>
          </w:tcPr>
          <w:p w:rsidR="00EB1ACC" w:rsidRDefault="00EB1ACC" w:rsidP="00AC5BFE">
            <w:pPr>
              <w:snapToGrid w:val="0"/>
              <w:spacing w:line="200" w:lineRule="atLeast"/>
              <w:jc w:val="center"/>
              <w:rPr>
                <w:rFonts w:eastAsia="Lucida Sans Unicode" w:cs="Tahoma"/>
              </w:rPr>
            </w:pPr>
            <w:r>
              <w:rPr>
                <w:rFonts w:eastAsia="Lucida Sans Unicode" w:cs="Tahoma"/>
              </w:rPr>
              <w:t>8</w:t>
            </w:r>
          </w:p>
        </w:tc>
        <w:tc>
          <w:tcPr>
            <w:tcW w:w="2072" w:type="dxa"/>
            <w:gridSpan w:val="3"/>
            <w:tcBorders>
              <w:top w:val="single" w:sz="4" w:space="0" w:color="000000"/>
              <w:left w:val="single" w:sz="4" w:space="0" w:color="000000"/>
              <w:bottom w:val="single" w:sz="4" w:space="0" w:color="000000"/>
            </w:tcBorders>
            <w:tcMar>
              <w:top w:w="108" w:type="dxa"/>
              <w:bottom w:w="108" w:type="dxa"/>
            </w:tcMar>
          </w:tcPr>
          <w:p w:rsidR="00EB1ACC" w:rsidRDefault="00EB1ACC" w:rsidP="00AC5BFE">
            <w:pPr>
              <w:snapToGrid w:val="0"/>
              <w:spacing w:line="200" w:lineRule="atLeast"/>
              <w:jc w:val="center"/>
              <w:rPr>
                <w:rFonts w:eastAsia="Lucida Sans Unicode" w:cs="Tahoma"/>
              </w:rPr>
            </w:pPr>
            <w:r>
              <w:rPr>
                <w:rFonts w:eastAsia="Lucida Sans Unicode" w:cs="Tahoma"/>
              </w:rPr>
              <w:t>Трехостровское сельское поселение</w:t>
            </w:r>
          </w:p>
        </w:tc>
        <w:tc>
          <w:tcPr>
            <w:tcW w:w="2760" w:type="dxa"/>
            <w:gridSpan w:val="2"/>
            <w:tcBorders>
              <w:top w:val="single" w:sz="4" w:space="0" w:color="000000"/>
              <w:left w:val="single" w:sz="4" w:space="0" w:color="000000"/>
              <w:bottom w:val="single" w:sz="4" w:space="0" w:color="000000"/>
            </w:tcBorders>
            <w:tcMar>
              <w:top w:w="108" w:type="dxa"/>
              <w:bottom w:w="108" w:type="dxa"/>
            </w:tcMar>
          </w:tcPr>
          <w:p w:rsidR="00EB1ACC" w:rsidRDefault="00EB1ACC" w:rsidP="00AC5BFE">
            <w:pPr>
              <w:snapToGrid w:val="0"/>
              <w:spacing w:line="200" w:lineRule="atLeast"/>
              <w:jc w:val="center"/>
              <w:rPr>
                <w:rFonts w:eastAsia="Lucida Sans Unicode" w:cs="Tahoma"/>
              </w:rPr>
            </w:pPr>
            <w:r>
              <w:rPr>
                <w:rFonts w:eastAsia="Lucida Sans Unicode" w:cs="Tahoma"/>
              </w:rPr>
              <w:t>Создание на базе</w:t>
            </w:r>
          </w:p>
          <w:p w:rsidR="00EB1ACC" w:rsidRDefault="00EB1ACC" w:rsidP="00AC5BFE">
            <w:pPr>
              <w:spacing w:line="200" w:lineRule="atLeast"/>
              <w:jc w:val="center"/>
              <w:rPr>
                <w:rFonts w:eastAsia="Lucida Sans Unicode" w:cs="Tahoma"/>
              </w:rPr>
            </w:pPr>
            <w:r>
              <w:rPr>
                <w:rFonts w:eastAsia="Lucida Sans Unicode" w:cs="Tahoma"/>
              </w:rPr>
              <w:t>природного парка «Донской» турбазы на 50 мест</w:t>
            </w:r>
          </w:p>
        </w:tc>
        <w:tc>
          <w:tcPr>
            <w:tcW w:w="2085" w:type="dxa"/>
            <w:tcBorders>
              <w:top w:val="single" w:sz="4" w:space="0" w:color="000000"/>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p>
        </w:tc>
        <w:tc>
          <w:tcPr>
            <w:tcW w:w="2105" w:type="dxa"/>
            <w:tcBorders>
              <w:top w:val="single" w:sz="4" w:space="0" w:color="000000"/>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Строительство в районе балки «Нижний Акабов» дома отдыха</w:t>
            </w:r>
          </w:p>
        </w:tc>
      </w:tr>
      <w:tr w:rsidR="00EB1ACC">
        <w:tc>
          <w:tcPr>
            <w:tcW w:w="629" w:type="dxa"/>
            <w:tcBorders>
              <w:left w:val="single" w:sz="4" w:space="0" w:color="000000"/>
              <w:bottom w:val="single" w:sz="4" w:space="0" w:color="000000"/>
            </w:tcBorders>
            <w:tcMar>
              <w:top w:w="108" w:type="dxa"/>
              <w:bottom w:w="108" w:type="dxa"/>
            </w:tcMar>
          </w:tcPr>
          <w:p w:rsidR="00EB1ACC" w:rsidRDefault="00EB1ACC" w:rsidP="00AC5BFE">
            <w:pPr>
              <w:snapToGrid w:val="0"/>
              <w:spacing w:line="200" w:lineRule="atLeast"/>
              <w:jc w:val="center"/>
              <w:rPr>
                <w:rFonts w:eastAsia="Lucida Sans Unicode" w:cs="Tahoma"/>
              </w:rPr>
            </w:pPr>
            <w:r>
              <w:rPr>
                <w:rFonts w:eastAsia="Lucida Sans Unicode" w:cs="Tahoma"/>
              </w:rPr>
              <w:t>9</w:t>
            </w:r>
          </w:p>
        </w:tc>
        <w:tc>
          <w:tcPr>
            <w:tcW w:w="2072" w:type="dxa"/>
            <w:gridSpan w:val="3"/>
            <w:tcBorders>
              <w:left w:val="single" w:sz="4" w:space="0" w:color="000000"/>
              <w:bottom w:val="single" w:sz="4" w:space="0" w:color="000000"/>
            </w:tcBorders>
            <w:tcMar>
              <w:top w:w="108" w:type="dxa"/>
              <w:bottom w:w="108" w:type="dxa"/>
            </w:tcMar>
          </w:tcPr>
          <w:p w:rsidR="00EB1ACC" w:rsidRDefault="00EB1ACC" w:rsidP="00AC5BFE">
            <w:pPr>
              <w:snapToGrid w:val="0"/>
              <w:spacing w:line="200" w:lineRule="atLeast"/>
              <w:jc w:val="center"/>
              <w:rPr>
                <w:rFonts w:eastAsia="Lucida Sans Unicode" w:cs="Tahoma"/>
              </w:rPr>
            </w:pPr>
            <w:r>
              <w:rPr>
                <w:rFonts w:eastAsia="Lucida Sans Unicode" w:cs="Tahoma"/>
              </w:rPr>
              <w:t>Большеивановское сельское поселение</w:t>
            </w:r>
          </w:p>
        </w:tc>
        <w:tc>
          <w:tcPr>
            <w:tcW w:w="2760" w:type="dxa"/>
            <w:gridSpan w:val="2"/>
            <w:tcBorders>
              <w:left w:val="single" w:sz="4" w:space="0" w:color="000000"/>
              <w:bottom w:val="single" w:sz="4" w:space="0" w:color="000000"/>
            </w:tcBorders>
            <w:tcMar>
              <w:top w:w="108" w:type="dxa"/>
              <w:bottom w:w="108" w:type="dxa"/>
            </w:tcMar>
          </w:tcPr>
          <w:p w:rsidR="00EB1ACC" w:rsidRDefault="00EB1ACC" w:rsidP="00AC5BFE">
            <w:pPr>
              <w:snapToGrid w:val="0"/>
              <w:spacing w:line="200" w:lineRule="atLeast"/>
              <w:jc w:val="center"/>
              <w:rPr>
                <w:rFonts w:eastAsia="Lucida Sans Unicode" w:cs="Tahoma"/>
              </w:rPr>
            </w:pPr>
            <w:r>
              <w:rPr>
                <w:rFonts w:eastAsia="Lucida Sans Unicode" w:cs="Tahoma"/>
              </w:rPr>
              <w:t>стр-во благоустроенного пляжа</w:t>
            </w:r>
          </w:p>
        </w:tc>
        <w:tc>
          <w:tcPr>
            <w:tcW w:w="2085"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p>
        </w:tc>
        <w:tc>
          <w:tcPr>
            <w:tcW w:w="2105" w:type="dxa"/>
            <w:tcBorders>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p>
        </w:tc>
      </w:tr>
      <w:tr w:rsidR="00EB1ACC">
        <w:tc>
          <w:tcPr>
            <w:tcW w:w="629" w:type="dxa"/>
            <w:tcBorders>
              <w:left w:val="single" w:sz="4" w:space="0" w:color="000000"/>
              <w:bottom w:val="single" w:sz="4" w:space="0" w:color="000000"/>
            </w:tcBorders>
            <w:tcMar>
              <w:top w:w="108" w:type="dxa"/>
              <w:bottom w:w="108" w:type="dxa"/>
            </w:tcMar>
          </w:tcPr>
          <w:p w:rsidR="00EB1ACC" w:rsidRDefault="00EB1ACC" w:rsidP="00AC5BFE">
            <w:pPr>
              <w:snapToGrid w:val="0"/>
              <w:spacing w:line="200" w:lineRule="atLeast"/>
              <w:jc w:val="center"/>
              <w:rPr>
                <w:rFonts w:eastAsia="Lucida Sans Unicode" w:cs="Tahoma"/>
              </w:rPr>
            </w:pPr>
            <w:r>
              <w:rPr>
                <w:rFonts w:eastAsia="Lucida Sans Unicode" w:cs="Tahoma"/>
              </w:rPr>
              <w:t>10</w:t>
            </w:r>
          </w:p>
        </w:tc>
        <w:tc>
          <w:tcPr>
            <w:tcW w:w="2072" w:type="dxa"/>
            <w:gridSpan w:val="3"/>
            <w:tcBorders>
              <w:left w:val="single" w:sz="4" w:space="0" w:color="000000"/>
              <w:bottom w:val="single" w:sz="4" w:space="0" w:color="000000"/>
            </w:tcBorders>
            <w:tcMar>
              <w:top w:w="108" w:type="dxa"/>
              <w:bottom w:w="108" w:type="dxa"/>
            </w:tcMar>
          </w:tcPr>
          <w:p w:rsidR="00EB1ACC" w:rsidRDefault="00EB1ACC" w:rsidP="00AC5BFE">
            <w:pPr>
              <w:snapToGrid w:val="0"/>
              <w:spacing w:line="200" w:lineRule="atLeast"/>
              <w:jc w:val="center"/>
              <w:rPr>
                <w:rFonts w:eastAsia="Lucida Sans Unicode" w:cs="Tahoma"/>
              </w:rPr>
            </w:pPr>
            <w:r>
              <w:rPr>
                <w:rFonts w:eastAsia="Lucida Sans Unicode" w:cs="Tahoma"/>
              </w:rPr>
              <w:t>Логовское сельское поселение</w:t>
            </w:r>
          </w:p>
          <w:p w:rsidR="00EB1ACC" w:rsidRDefault="00EB1ACC" w:rsidP="00AC5BFE">
            <w:pPr>
              <w:snapToGrid w:val="0"/>
              <w:spacing w:line="200" w:lineRule="atLeast"/>
              <w:jc w:val="center"/>
              <w:rPr>
                <w:rFonts w:eastAsia="Lucida Sans Unicode" w:cs="Tahoma"/>
              </w:rPr>
            </w:pPr>
            <w:r>
              <w:rPr>
                <w:rFonts w:eastAsia="Lucida Sans Unicode" w:cs="Tahoma"/>
              </w:rPr>
              <w:t>с. Лог</w:t>
            </w:r>
          </w:p>
        </w:tc>
        <w:tc>
          <w:tcPr>
            <w:tcW w:w="2760" w:type="dxa"/>
            <w:gridSpan w:val="2"/>
            <w:tcBorders>
              <w:left w:val="single" w:sz="4" w:space="0" w:color="000000"/>
              <w:bottom w:val="single" w:sz="4" w:space="0" w:color="000000"/>
            </w:tcBorders>
            <w:tcMar>
              <w:top w:w="108" w:type="dxa"/>
              <w:bottom w:w="108" w:type="dxa"/>
            </w:tcMar>
          </w:tcPr>
          <w:p w:rsidR="00EB1ACC" w:rsidRDefault="00EB1ACC" w:rsidP="00AC5BFE">
            <w:pPr>
              <w:snapToGrid w:val="0"/>
              <w:spacing w:line="200" w:lineRule="atLeast"/>
              <w:jc w:val="center"/>
              <w:rPr>
                <w:rFonts w:eastAsia="Lucida Sans Unicode" w:cs="Tahoma"/>
              </w:rPr>
            </w:pPr>
          </w:p>
        </w:tc>
        <w:tc>
          <w:tcPr>
            <w:tcW w:w="2085"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стр-во базы отдыха со строительством водоема</w:t>
            </w:r>
          </w:p>
        </w:tc>
        <w:tc>
          <w:tcPr>
            <w:tcW w:w="2105" w:type="dxa"/>
            <w:tcBorders>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p>
        </w:tc>
      </w:tr>
      <w:tr w:rsidR="00EB1ACC">
        <w:tc>
          <w:tcPr>
            <w:tcW w:w="629" w:type="dxa"/>
            <w:tcBorders>
              <w:left w:val="single" w:sz="4" w:space="0" w:color="000000"/>
              <w:bottom w:val="single" w:sz="4" w:space="0" w:color="000000"/>
            </w:tcBorders>
            <w:tcMar>
              <w:top w:w="108" w:type="dxa"/>
              <w:bottom w:w="108" w:type="dxa"/>
            </w:tcMar>
          </w:tcPr>
          <w:p w:rsidR="00EB1ACC" w:rsidRDefault="00EB1ACC" w:rsidP="00AC5BFE">
            <w:pPr>
              <w:snapToGrid w:val="0"/>
              <w:spacing w:line="200" w:lineRule="atLeast"/>
              <w:jc w:val="center"/>
              <w:rPr>
                <w:rFonts w:eastAsia="Lucida Sans Unicode" w:cs="Tahoma"/>
              </w:rPr>
            </w:pPr>
            <w:r>
              <w:rPr>
                <w:rFonts w:eastAsia="Lucida Sans Unicode" w:cs="Tahoma"/>
              </w:rPr>
              <w:t>11</w:t>
            </w:r>
          </w:p>
        </w:tc>
        <w:tc>
          <w:tcPr>
            <w:tcW w:w="2072" w:type="dxa"/>
            <w:gridSpan w:val="3"/>
            <w:tcBorders>
              <w:left w:val="single" w:sz="4" w:space="0" w:color="000000"/>
              <w:bottom w:val="single" w:sz="4" w:space="0" w:color="000000"/>
            </w:tcBorders>
            <w:tcMar>
              <w:top w:w="108" w:type="dxa"/>
              <w:bottom w:w="108" w:type="dxa"/>
            </w:tcMar>
          </w:tcPr>
          <w:p w:rsidR="00EB1ACC" w:rsidRDefault="00EB1ACC" w:rsidP="00AC5BFE">
            <w:pPr>
              <w:snapToGrid w:val="0"/>
              <w:spacing w:line="200" w:lineRule="atLeast"/>
              <w:jc w:val="center"/>
              <w:rPr>
                <w:rFonts w:eastAsia="Lucida Sans Unicode" w:cs="Tahoma"/>
              </w:rPr>
            </w:pPr>
            <w:r>
              <w:rPr>
                <w:rFonts w:eastAsia="Lucida Sans Unicode" w:cs="Tahoma"/>
              </w:rPr>
              <w:t>Александровское сельское поселение</w:t>
            </w:r>
          </w:p>
          <w:p w:rsidR="00EB1ACC" w:rsidRDefault="00EB1ACC" w:rsidP="00AC5BFE">
            <w:pPr>
              <w:snapToGrid w:val="0"/>
              <w:spacing w:line="200" w:lineRule="atLeast"/>
              <w:jc w:val="center"/>
              <w:rPr>
                <w:rFonts w:eastAsia="Lucida Sans Unicode" w:cs="Tahoma"/>
              </w:rPr>
            </w:pPr>
            <w:r>
              <w:rPr>
                <w:rFonts w:eastAsia="Lucida Sans Unicode" w:cs="Tahoma"/>
              </w:rPr>
              <w:t>с. Александровка</w:t>
            </w:r>
          </w:p>
        </w:tc>
        <w:tc>
          <w:tcPr>
            <w:tcW w:w="2760" w:type="dxa"/>
            <w:gridSpan w:val="2"/>
            <w:tcBorders>
              <w:left w:val="single" w:sz="4" w:space="0" w:color="000000"/>
              <w:bottom w:val="single" w:sz="4" w:space="0" w:color="000000"/>
            </w:tcBorders>
            <w:tcMar>
              <w:top w:w="108" w:type="dxa"/>
              <w:bottom w:w="108" w:type="dxa"/>
            </w:tcMar>
          </w:tcPr>
          <w:p w:rsidR="00EB1ACC" w:rsidRDefault="00EB1ACC" w:rsidP="00AC5BFE">
            <w:pPr>
              <w:snapToGrid w:val="0"/>
              <w:spacing w:line="200" w:lineRule="atLeast"/>
              <w:jc w:val="center"/>
              <w:rPr>
                <w:rFonts w:eastAsia="Lucida Sans Unicode" w:cs="Tahoma"/>
              </w:rPr>
            </w:pPr>
            <w:r>
              <w:rPr>
                <w:rFonts w:eastAsia="Lucida Sans Unicode" w:cs="Tahoma"/>
              </w:rPr>
              <w:t>стр-во базы отдыха</w:t>
            </w:r>
          </w:p>
          <w:p w:rsidR="00EB1ACC" w:rsidRDefault="00EB1ACC" w:rsidP="00AC5BFE">
            <w:pPr>
              <w:spacing w:line="200" w:lineRule="atLeast"/>
              <w:jc w:val="center"/>
              <w:rPr>
                <w:rFonts w:eastAsia="Lucida Sans Unicode" w:cs="Tahoma"/>
              </w:rPr>
            </w:pPr>
          </w:p>
        </w:tc>
        <w:tc>
          <w:tcPr>
            <w:tcW w:w="2085" w:type="dxa"/>
            <w:tcBorders>
              <w:left w:val="single" w:sz="4" w:space="0" w:color="000000"/>
              <w:bottom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2 базы отдыха</w:t>
            </w:r>
          </w:p>
        </w:tc>
        <w:tc>
          <w:tcPr>
            <w:tcW w:w="2105" w:type="dxa"/>
            <w:tcBorders>
              <w:left w:val="single" w:sz="4" w:space="0" w:color="000000"/>
              <w:bottom w:val="single" w:sz="4" w:space="0" w:color="000000"/>
              <w:right w:val="single" w:sz="4" w:space="0" w:color="000000"/>
            </w:tcBorders>
          </w:tcPr>
          <w:p w:rsidR="00EB1ACC" w:rsidRDefault="00EB1ACC" w:rsidP="00AC5BFE">
            <w:pPr>
              <w:snapToGrid w:val="0"/>
              <w:spacing w:line="200" w:lineRule="atLeast"/>
              <w:jc w:val="center"/>
              <w:rPr>
                <w:rFonts w:eastAsia="Lucida Sans Unicode" w:cs="Tahoma"/>
              </w:rPr>
            </w:pPr>
            <w:r>
              <w:rPr>
                <w:rFonts w:eastAsia="Lucida Sans Unicode" w:cs="Tahoma"/>
              </w:rPr>
              <w:t>стр-во санатория</w:t>
            </w:r>
          </w:p>
        </w:tc>
      </w:tr>
    </w:tbl>
    <w:p w:rsidR="00170CCD" w:rsidRDefault="00170CCD" w:rsidP="00EB1ACC">
      <w:pPr>
        <w:tabs>
          <w:tab w:val="left" w:pos="918"/>
          <w:tab w:val="center" w:pos="5455"/>
        </w:tabs>
        <w:spacing w:line="200" w:lineRule="atLeast"/>
        <w:rPr>
          <w:rFonts w:eastAsia="Lucida Sans Unicode" w:cs="Tahoma"/>
          <w:b/>
          <w:sz w:val="24"/>
          <w:szCs w:val="24"/>
        </w:rPr>
      </w:pPr>
    </w:p>
    <w:p w:rsidR="00170CCD" w:rsidRDefault="00170CCD" w:rsidP="00C21363">
      <w:pPr>
        <w:spacing w:line="360" w:lineRule="auto"/>
        <w:ind w:left="1134" w:firstLine="851"/>
        <w:jc w:val="center"/>
        <w:rPr>
          <w:rFonts w:eastAsia="Lucida Sans Unicode" w:cs="Tahoma"/>
          <w:b/>
          <w:sz w:val="28"/>
          <w:szCs w:val="28"/>
        </w:rPr>
      </w:pPr>
      <w:r>
        <w:rPr>
          <w:rFonts w:eastAsia="Lucida Sans Unicode" w:cs="Tahoma"/>
          <w:b/>
          <w:sz w:val="24"/>
          <w:szCs w:val="24"/>
        </w:rPr>
        <w:br w:type="page"/>
      </w:r>
      <w:r>
        <w:rPr>
          <w:rFonts w:eastAsia="Lucida Sans Unicode" w:cs="Tahoma"/>
          <w:b/>
          <w:sz w:val="28"/>
          <w:szCs w:val="28"/>
        </w:rPr>
        <w:lastRenderedPageBreak/>
        <w:t>I. 4. Структура социального культурно-бытового обслуживания  населения и обоснование предложений по ее территориальной организации.</w:t>
      </w:r>
    </w:p>
    <w:p w:rsidR="00170CCD" w:rsidRDefault="00170CCD" w:rsidP="00C21363">
      <w:pPr>
        <w:tabs>
          <w:tab w:val="left" w:pos="90"/>
        </w:tabs>
        <w:spacing w:line="360" w:lineRule="auto"/>
        <w:ind w:left="1134" w:firstLine="851"/>
        <w:jc w:val="center"/>
        <w:rPr>
          <w:rFonts w:eastAsia="Lucida Sans Unicode" w:cs="Tahoma"/>
          <w:b/>
          <w:sz w:val="28"/>
          <w:szCs w:val="28"/>
        </w:rPr>
      </w:pPr>
    </w:p>
    <w:p w:rsidR="00170CCD" w:rsidRDefault="00170CCD" w:rsidP="00C21363">
      <w:pPr>
        <w:tabs>
          <w:tab w:val="left" w:pos="90"/>
        </w:tabs>
        <w:spacing w:line="360" w:lineRule="auto"/>
        <w:ind w:left="1134" w:firstLine="851"/>
        <w:jc w:val="center"/>
        <w:rPr>
          <w:rFonts w:eastAsia="Lucida Sans Unicode" w:cs="Tahoma"/>
          <w:b/>
          <w:sz w:val="28"/>
          <w:szCs w:val="28"/>
        </w:rPr>
      </w:pPr>
      <w:r>
        <w:rPr>
          <w:rFonts w:eastAsia="Lucida Sans Unicode" w:cs="Tahoma"/>
          <w:b/>
          <w:sz w:val="28"/>
          <w:szCs w:val="28"/>
        </w:rPr>
        <w:t>I. 4.1. Образование.</w:t>
      </w:r>
    </w:p>
    <w:p w:rsidR="00170CCD" w:rsidRDefault="00170CCD" w:rsidP="00C21363">
      <w:pPr>
        <w:tabs>
          <w:tab w:val="left" w:pos="90"/>
        </w:tabs>
        <w:spacing w:line="360" w:lineRule="auto"/>
        <w:ind w:left="1134" w:firstLine="851"/>
        <w:jc w:val="center"/>
        <w:rPr>
          <w:rFonts w:eastAsia="Lucida Sans Unicode" w:cs="Tahoma"/>
          <w:b/>
          <w:sz w:val="28"/>
          <w:szCs w:val="28"/>
        </w:rPr>
      </w:pPr>
    </w:p>
    <w:p w:rsidR="00170CCD" w:rsidRDefault="00170CCD" w:rsidP="00C21363">
      <w:pPr>
        <w:tabs>
          <w:tab w:val="left" w:pos="90"/>
        </w:tabs>
        <w:spacing w:line="360" w:lineRule="auto"/>
        <w:ind w:left="1134" w:firstLine="851"/>
        <w:jc w:val="center"/>
        <w:rPr>
          <w:rFonts w:eastAsia="Lucida Sans Unicode" w:cs="Tahoma"/>
          <w:b/>
          <w:sz w:val="28"/>
          <w:szCs w:val="28"/>
        </w:rPr>
      </w:pPr>
      <w:r>
        <w:rPr>
          <w:rFonts w:eastAsia="Lucida Sans Unicode" w:cs="Tahoma"/>
          <w:b/>
          <w:sz w:val="28"/>
          <w:szCs w:val="28"/>
        </w:rPr>
        <w:t xml:space="preserve">   Дошкольные учреждения</w:t>
      </w:r>
    </w:p>
    <w:p w:rsidR="00C21363" w:rsidRDefault="00C21363" w:rsidP="00170CCD">
      <w:pPr>
        <w:tabs>
          <w:tab w:val="left" w:pos="90"/>
        </w:tabs>
        <w:spacing w:line="200" w:lineRule="atLeast"/>
        <w:ind w:left="1134" w:firstLine="851"/>
        <w:jc w:val="center"/>
        <w:rPr>
          <w:rFonts w:eastAsia="Lucida Sans Unicode" w:cs="Tahoma"/>
          <w:b/>
          <w:sz w:val="28"/>
          <w:szCs w:val="28"/>
        </w:rPr>
      </w:pPr>
    </w:p>
    <w:p w:rsidR="00170CCD" w:rsidRDefault="00170CCD" w:rsidP="00170CCD">
      <w:pPr>
        <w:tabs>
          <w:tab w:val="left" w:pos="90"/>
        </w:tabs>
        <w:spacing w:line="360" w:lineRule="auto"/>
        <w:ind w:left="1134" w:firstLine="851"/>
        <w:jc w:val="both"/>
        <w:rPr>
          <w:rFonts w:eastAsia="Lucida Sans Unicode" w:cs="Tahoma"/>
          <w:sz w:val="28"/>
          <w:szCs w:val="28"/>
        </w:rPr>
      </w:pPr>
      <w:r>
        <w:rPr>
          <w:rFonts w:eastAsia="Lucida Sans Unicode" w:cs="Tahoma"/>
          <w:sz w:val="28"/>
          <w:szCs w:val="28"/>
        </w:rPr>
        <w:t>Наличие системы дошкольных образовательных учреждений имеет большое значение для общего развития детей младшего возраста, подготовки их к школе. Исходя из существующего положения, необходимо построить детские сады в следующих населенных пунктах:</w:t>
      </w:r>
    </w:p>
    <w:tbl>
      <w:tblPr>
        <w:tblW w:w="0" w:type="auto"/>
        <w:tblInd w:w="1360" w:type="dxa"/>
        <w:tblLayout w:type="fixed"/>
        <w:tblCellMar>
          <w:top w:w="55" w:type="dxa"/>
          <w:left w:w="55" w:type="dxa"/>
          <w:bottom w:w="55" w:type="dxa"/>
          <w:right w:w="55" w:type="dxa"/>
        </w:tblCellMar>
        <w:tblLook w:val="0000"/>
      </w:tblPr>
      <w:tblGrid>
        <w:gridCol w:w="601"/>
        <w:gridCol w:w="4217"/>
        <w:gridCol w:w="2409"/>
        <w:gridCol w:w="2409"/>
      </w:tblGrid>
      <w:tr w:rsidR="00170CCD">
        <w:trPr>
          <w:trHeight w:hRule="exact" w:val="387"/>
          <w:tblHeader/>
        </w:trPr>
        <w:tc>
          <w:tcPr>
            <w:tcW w:w="601" w:type="dxa"/>
            <w:vMerge w:val="restart"/>
            <w:tcBorders>
              <w:top w:val="single" w:sz="1" w:space="0" w:color="000000"/>
              <w:left w:val="single" w:sz="1" w:space="0" w:color="000000"/>
              <w:bottom w:val="single" w:sz="1" w:space="0" w:color="000000"/>
            </w:tcBorders>
          </w:tcPr>
          <w:p w:rsidR="00170CCD" w:rsidRDefault="00170CCD" w:rsidP="00AC5BFE">
            <w:pPr>
              <w:pStyle w:val="ae"/>
            </w:pPr>
            <w:r>
              <w:t>№</w:t>
            </w:r>
          </w:p>
        </w:tc>
        <w:tc>
          <w:tcPr>
            <w:tcW w:w="4217" w:type="dxa"/>
            <w:vMerge w:val="restart"/>
            <w:tcBorders>
              <w:top w:val="single" w:sz="1" w:space="0" w:color="000000"/>
              <w:left w:val="single" w:sz="1" w:space="0" w:color="000000"/>
              <w:bottom w:val="single" w:sz="1" w:space="0" w:color="000000"/>
            </w:tcBorders>
          </w:tcPr>
          <w:p w:rsidR="00170CCD" w:rsidRDefault="00170CCD" w:rsidP="00AC5BFE">
            <w:pPr>
              <w:pStyle w:val="ae"/>
            </w:pPr>
            <w:r>
              <w:t>Населенный пункт</w:t>
            </w:r>
          </w:p>
        </w:tc>
        <w:tc>
          <w:tcPr>
            <w:tcW w:w="4818" w:type="dxa"/>
            <w:gridSpan w:val="2"/>
            <w:tcBorders>
              <w:top w:val="single" w:sz="1" w:space="0" w:color="000000"/>
              <w:left w:val="single" w:sz="1" w:space="0" w:color="000000"/>
              <w:bottom w:val="single" w:sz="1" w:space="0" w:color="000000"/>
              <w:right w:val="single" w:sz="1" w:space="0" w:color="000000"/>
            </w:tcBorders>
          </w:tcPr>
          <w:p w:rsidR="00170CCD" w:rsidRDefault="00170CCD" w:rsidP="00AC5BFE">
            <w:pPr>
              <w:pStyle w:val="ae"/>
            </w:pPr>
            <w:r>
              <w:t>Год сдачи в эксплуатацию</w:t>
            </w:r>
          </w:p>
        </w:tc>
      </w:tr>
      <w:tr w:rsidR="00170CCD">
        <w:tc>
          <w:tcPr>
            <w:tcW w:w="601" w:type="dxa"/>
            <w:vMerge/>
            <w:tcBorders>
              <w:top w:val="single" w:sz="1" w:space="0" w:color="000000"/>
              <w:left w:val="single" w:sz="1" w:space="0" w:color="000000"/>
              <w:bottom w:val="single" w:sz="1" w:space="0" w:color="000000"/>
            </w:tcBorders>
          </w:tcPr>
          <w:p w:rsidR="00170CCD" w:rsidRDefault="00170CCD" w:rsidP="00AC5BFE"/>
        </w:tc>
        <w:tc>
          <w:tcPr>
            <w:tcW w:w="4217" w:type="dxa"/>
            <w:vMerge/>
            <w:tcBorders>
              <w:top w:val="single" w:sz="1" w:space="0" w:color="000000"/>
              <w:left w:val="single" w:sz="1" w:space="0" w:color="000000"/>
              <w:bottom w:val="single" w:sz="1" w:space="0" w:color="000000"/>
            </w:tcBorders>
          </w:tcPr>
          <w:p w:rsidR="00170CCD" w:rsidRDefault="00170CCD" w:rsidP="00AC5BFE"/>
        </w:tc>
        <w:tc>
          <w:tcPr>
            <w:tcW w:w="2409" w:type="dxa"/>
            <w:tcBorders>
              <w:left w:val="single" w:sz="1" w:space="0" w:color="000000"/>
              <w:bottom w:val="single" w:sz="1" w:space="0" w:color="000000"/>
            </w:tcBorders>
          </w:tcPr>
          <w:p w:rsidR="00170CCD" w:rsidRDefault="00170CCD" w:rsidP="00AC5BFE">
            <w:pPr>
              <w:pStyle w:val="ae"/>
            </w:pPr>
            <w:r>
              <w:t>2015</w:t>
            </w:r>
          </w:p>
        </w:tc>
        <w:tc>
          <w:tcPr>
            <w:tcW w:w="2409" w:type="dxa"/>
            <w:tcBorders>
              <w:left w:val="single" w:sz="1" w:space="0" w:color="000000"/>
              <w:bottom w:val="single" w:sz="1" w:space="0" w:color="000000"/>
              <w:right w:val="single" w:sz="1" w:space="0" w:color="000000"/>
            </w:tcBorders>
          </w:tcPr>
          <w:p w:rsidR="00170CCD" w:rsidRDefault="00170CCD" w:rsidP="00AC5BFE">
            <w:pPr>
              <w:pStyle w:val="ae"/>
            </w:pPr>
            <w:r>
              <w:t>2025</w:t>
            </w:r>
          </w:p>
        </w:tc>
      </w:tr>
      <w:tr w:rsidR="00170CCD">
        <w:tc>
          <w:tcPr>
            <w:tcW w:w="601" w:type="dxa"/>
            <w:tcBorders>
              <w:left w:val="single" w:sz="1" w:space="0" w:color="000000"/>
              <w:bottom w:val="single" w:sz="1" w:space="0" w:color="000000"/>
            </w:tcBorders>
          </w:tcPr>
          <w:p w:rsidR="00170CCD" w:rsidRDefault="00170CCD" w:rsidP="00AC5BFE">
            <w:pPr>
              <w:pStyle w:val="ae"/>
              <w:jc w:val="left"/>
              <w:rPr>
                <w:rFonts w:eastAsia="Lucida Sans Unicode" w:cs="Tahoma"/>
                <w:szCs w:val="20"/>
              </w:rPr>
            </w:pPr>
            <w:r>
              <w:rPr>
                <w:rFonts w:eastAsia="Lucida Sans Unicode" w:cs="Tahoma"/>
                <w:szCs w:val="20"/>
              </w:rPr>
              <w:t>1</w:t>
            </w:r>
          </w:p>
        </w:tc>
        <w:tc>
          <w:tcPr>
            <w:tcW w:w="4217" w:type="dxa"/>
            <w:tcBorders>
              <w:left w:val="single" w:sz="1" w:space="0" w:color="000000"/>
              <w:bottom w:val="single" w:sz="1" w:space="0" w:color="000000"/>
            </w:tcBorders>
          </w:tcPr>
          <w:p w:rsidR="00170CCD" w:rsidRDefault="00170CCD" w:rsidP="00AC5BFE">
            <w:pPr>
              <w:pStyle w:val="ae"/>
              <w:jc w:val="left"/>
              <w:rPr>
                <w:rFonts w:eastAsia="Lucida Sans Unicode" w:cs="Tahoma"/>
                <w:b w:val="0"/>
                <w:bCs w:val="0"/>
                <w:i w:val="0"/>
                <w:iCs w:val="0"/>
                <w:sz w:val="22"/>
                <w:szCs w:val="22"/>
              </w:rPr>
            </w:pPr>
            <w:r>
              <w:rPr>
                <w:rFonts w:eastAsia="Lucida Sans Unicode" w:cs="Tahoma"/>
                <w:b w:val="0"/>
                <w:bCs w:val="0"/>
                <w:i w:val="0"/>
                <w:iCs w:val="0"/>
                <w:sz w:val="22"/>
                <w:szCs w:val="22"/>
              </w:rPr>
              <w:t>р.п. Иловля</w:t>
            </w:r>
          </w:p>
        </w:tc>
        <w:tc>
          <w:tcPr>
            <w:tcW w:w="2409" w:type="dxa"/>
            <w:tcBorders>
              <w:left w:val="single" w:sz="1" w:space="0" w:color="000000"/>
              <w:bottom w:val="single" w:sz="1" w:space="0" w:color="000000"/>
            </w:tcBorders>
          </w:tcPr>
          <w:p w:rsidR="00170CCD" w:rsidRDefault="00170CCD" w:rsidP="00AC5BFE">
            <w:pPr>
              <w:pStyle w:val="ae"/>
              <w:rPr>
                <w:rFonts w:eastAsia="Lucida Sans Unicode" w:cs="Tahoma"/>
                <w:szCs w:val="20"/>
              </w:rPr>
            </w:pPr>
            <w:r>
              <w:rPr>
                <w:rFonts w:eastAsia="Lucida Sans Unicode" w:cs="Tahoma"/>
                <w:szCs w:val="20"/>
              </w:rPr>
              <w:t>+</w:t>
            </w:r>
          </w:p>
        </w:tc>
        <w:tc>
          <w:tcPr>
            <w:tcW w:w="2409" w:type="dxa"/>
            <w:tcBorders>
              <w:left w:val="single" w:sz="1" w:space="0" w:color="000000"/>
              <w:bottom w:val="single" w:sz="1" w:space="0" w:color="000000"/>
              <w:right w:val="single" w:sz="1" w:space="0" w:color="000000"/>
            </w:tcBorders>
          </w:tcPr>
          <w:p w:rsidR="00170CCD" w:rsidRDefault="00170CCD" w:rsidP="00AC5BFE">
            <w:pPr>
              <w:pStyle w:val="ae"/>
              <w:rPr>
                <w:rFonts w:eastAsia="Lucida Sans Unicode" w:cs="Tahoma"/>
                <w:szCs w:val="20"/>
              </w:rPr>
            </w:pPr>
          </w:p>
        </w:tc>
      </w:tr>
      <w:tr w:rsidR="00170CCD">
        <w:tc>
          <w:tcPr>
            <w:tcW w:w="601" w:type="dxa"/>
            <w:tcBorders>
              <w:left w:val="single" w:sz="1" w:space="0" w:color="000000"/>
              <w:bottom w:val="single" w:sz="1" w:space="0" w:color="000000"/>
            </w:tcBorders>
          </w:tcPr>
          <w:p w:rsidR="00170CCD" w:rsidRDefault="00170CCD" w:rsidP="00AC5BFE">
            <w:pPr>
              <w:pStyle w:val="ae"/>
              <w:jc w:val="left"/>
              <w:rPr>
                <w:rFonts w:eastAsia="Lucida Sans Unicode" w:cs="Tahoma"/>
                <w:szCs w:val="20"/>
              </w:rPr>
            </w:pPr>
            <w:r>
              <w:rPr>
                <w:rFonts w:eastAsia="Lucida Sans Unicode" w:cs="Tahoma"/>
                <w:szCs w:val="20"/>
              </w:rPr>
              <w:t>2</w:t>
            </w:r>
          </w:p>
        </w:tc>
        <w:tc>
          <w:tcPr>
            <w:tcW w:w="4217" w:type="dxa"/>
            <w:tcBorders>
              <w:left w:val="single" w:sz="1" w:space="0" w:color="000000"/>
              <w:bottom w:val="single" w:sz="1" w:space="0" w:color="000000"/>
            </w:tcBorders>
          </w:tcPr>
          <w:p w:rsidR="00170CCD" w:rsidRDefault="00170CCD" w:rsidP="00AC5BFE">
            <w:pPr>
              <w:pStyle w:val="ae"/>
              <w:jc w:val="left"/>
              <w:rPr>
                <w:rFonts w:eastAsia="Lucida Sans Unicode" w:cs="Tahoma"/>
                <w:b w:val="0"/>
                <w:bCs w:val="0"/>
                <w:i w:val="0"/>
                <w:iCs w:val="0"/>
                <w:sz w:val="22"/>
                <w:szCs w:val="22"/>
              </w:rPr>
            </w:pPr>
            <w:r>
              <w:rPr>
                <w:rFonts w:eastAsia="Lucida Sans Unicode" w:cs="Tahoma"/>
                <w:b w:val="0"/>
                <w:bCs w:val="0"/>
                <w:i w:val="0"/>
                <w:iCs w:val="0"/>
                <w:sz w:val="22"/>
                <w:szCs w:val="22"/>
              </w:rPr>
              <w:t>с. Лог</w:t>
            </w:r>
          </w:p>
        </w:tc>
        <w:tc>
          <w:tcPr>
            <w:tcW w:w="2409" w:type="dxa"/>
            <w:tcBorders>
              <w:left w:val="single" w:sz="1" w:space="0" w:color="000000"/>
              <w:bottom w:val="single" w:sz="1" w:space="0" w:color="000000"/>
            </w:tcBorders>
          </w:tcPr>
          <w:p w:rsidR="00170CCD" w:rsidRDefault="00170CCD" w:rsidP="00AC5BFE">
            <w:pPr>
              <w:pStyle w:val="ae"/>
              <w:rPr>
                <w:rFonts w:eastAsia="Lucida Sans Unicode" w:cs="Tahoma"/>
                <w:szCs w:val="20"/>
              </w:rPr>
            </w:pPr>
            <w:r>
              <w:rPr>
                <w:rFonts w:eastAsia="Lucida Sans Unicode" w:cs="Tahoma"/>
                <w:szCs w:val="20"/>
              </w:rPr>
              <w:t>+</w:t>
            </w:r>
          </w:p>
        </w:tc>
        <w:tc>
          <w:tcPr>
            <w:tcW w:w="2409" w:type="dxa"/>
            <w:tcBorders>
              <w:left w:val="single" w:sz="1" w:space="0" w:color="000000"/>
              <w:bottom w:val="single" w:sz="1" w:space="0" w:color="000000"/>
              <w:right w:val="single" w:sz="1" w:space="0" w:color="000000"/>
            </w:tcBorders>
          </w:tcPr>
          <w:p w:rsidR="00170CCD" w:rsidRDefault="00170CCD" w:rsidP="00AC5BFE">
            <w:pPr>
              <w:pStyle w:val="ae"/>
              <w:rPr>
                <w:rFonts w:eastAsia="Lucida Sans Unicode" w:cs="Tahoma"/>
                <w:szCs w:val="20"/>
              </w:rPr>
            </w:pPr>
          </w:p>
        </w:tc>
      </w:tr>
      <w:tr w:rsidR="00170CCD">
        <w:tc>
          <w:tcPr>
            <w:tcW w:w="601" w:type="dxa"/>
            <w:tcBorders>
              <w:left w:val="single" w:sz="1" w:space="0" w:color="000000"/>
              <w:bottom w:val="single" w:sz="1" w:space="0" w:color="000000"/>
            </w:tcBorders>
          </w:tcPr>
          <w:p w:rsidR="00170CCD" w:rsidRDefault="00170CCD" w:rsidP="00AC5BFE">
            <w:pPr>
              <w:pStyle w:val="ad"/>
              <w:rPr>
                <w:rFonts w:eastAsia="Lucida Sans Unicode" w:cs="Tahoma"/>
                <w:b/>
                <w:bCs/>
                <w:i/>
                <w:iCs/>
                <w:szCs w:val="20"/>
              </w:rPr>
            </w:pPr>
            <w:r>
              <w:rPr>
                <w:rFonts w:eastAsia="Lucida Sans Unicode" w:cs="Tahoma"/>
                <w:b/>
                <w:bCs/>
                <w:i/>
                <w:iCs/>
                <w:szCs w:val="20"/>
              </w:rPr>
              <w:t>3</w:t>
            </w:r>
          </w:p>
        </w:tc>
        <w:tc>
          <w:tcPr>
            <w:tcW w:w="4217" w:type="dxa"/>
            <w:tcBorders>
              <w:left w:val="single" w:sz="1" w:space="0" w:color="000000"/>
              <w:bottom w:val="single" w:sz="1" w:space="0" w:color="000000"/>
            </w:tcBorders>
          </w:tcPr>
          <w:p w:rsidR="00170CCD" w:rsidRDefault="00170CCD" w:rsidP="00AC5BFE">
            <w:pPr>
              <w:pStyle w:val="ad"/>
              <w:rPr>
                <w:rFonts w:eastAsia="Lucida Sans Unicode" w:cs="Tahoma"/>
                <w:sz w:val="22"/>
                <w:szCs w:val="22"/>
              </w:rPr>
            </w:pPr>
            <w:r>
              <w:rPr>
                <w:rFonts w:eastAsia="Lucida Sans Unicode" w:cs="Tahoma"/>
                <w:sz w:val="22"/>
                <w:szCs w:val="22"/>
              </w:rPr>
              <w:t>ст. Новогригорьевская</w:t>
            </w:r>
          </w:p>
        </w:tc>
        <w:tc>
          <w:tcPr>
            <w:tcW w:w="2409" w:type="dxa"/>
            <w:tcBorders>
              <w:left w:val="single" w:sz="1" w:space="0" w:color="000000"/>
              <w:bottom w:val="single" w:sz="1" w:space="0" w:color="000000"/>
            </w:tcBorders>
          </w:tcPr>
          <w:p w:rsidR="00170CCD" w:rsidRDefault="00170CCD" w:rsidP="00AC5BFE">
            <w:pPr>
              <w:pStyle w:val="ad"/>
              <w:jc w:val="center"/>
              <w:rPr>
                <w:rFonts w:eastAsia="Lucida Sans Unicode" w:cs="Tahoma"/>
                <w:szCs w:val="20"/>
              </w:rPr>
            </w:pPr>
            <w:r>
              <w:rPr>
                <w:rFonts w:eastAsia="Lucida Sans Unicode" w:cs="Tahoma"/>
                <w:szCs w:val="20"/>
              </w:rPr>
              <w:t>+</w:t>
            </w:r>
          </w:p>
        </w:tc>
        <w:tc>
          <w:tcPr>
            <w:tcW w:w="2409" w:type="dxa"/>
            <w:tcBorders>
              <w:left w:val="single" w:sz="1" w:space="0" w:color="000000"/>
              <w:bottom w:val="single" w:sz="1" w:space="0" w:color="000000"/>
              <w:right w:val="single" w:sz="1" w:space="0" w:color="000000"/>
            </w:tcBorders>
          </w:tcPr>
          <w:p w:rsidR="00170CCD" w:rsidRDefault="00170CCD" w:rsidP="00AC5BFE">
            <w:pPr>
              <w:pStyle w:val="ad"/>
              <w:jc w:val="center"/>
              <w:rPr>
                <w:rFonts w:eastAsia="Lucida Sans Unicode" w:cs="Tahoma"/>
                <w:szCs w:val="20"/>
              </w:rPr>
            </w:pPr>
          </w:p>
        </w:tc>
      </w:tr>
      <w:tr w:rsidR="00170CCD">
        <w:tc>
          <w:tcPr>
            <w:tcW w:w="601" w:type="dxa"/>
            <w:tcBorders>
              <w:left w:val="single" w:sz="1" w:space="0" w:color="000000"/>
              <w:bottom w:val="single" w:sz="1" w:space="0" w:color="000000"/>
            </w:tcBorders>
          </w:tcPr>
          <w:p w:rsidR="00170CCD" w:rsidRDefault="00170CCD" w:rsidP="00AC5BFE">
            <w:pPr>
              <w:pStyle w:val="ad"/>
              <w:rPr>
                <w:rFonts w:eastAsia="Lucida Sans Unicode" w:cs="Tahoma"/>
                <w:b/>
                <w:bCs/>
                <w:i/>
                <w:iCs/>
                <w:szCs w:val="20"/>
              </w:rPr>
            </w:pPr>
            <w:r>
              <w:rPr>
                <w:rFonts w:eastAsia="Lucida Sans Unicode" w:cs="Tahoma"/>
                <w:b/>
                <w:bCs/>
                <w:i/>
                <w:iCs/>
                <w:szCs w:val="20"/>
              </w:rPr>
              <w:t>4</w:t>
            </w:r>
          </w:p>
        </w:tc>
        <w:tc>
          <w:tcPr>
            <w:tcW w:w="4217" w:type="dxa"/>
            <w:tcBorders>
              <w:left w:val="single" w:sz="1" w:space="0" w:color="000000"/>
              <w:bottom w:val="single" w:sz="1" w:space="0" w:color="000000"/>
            </w:tcBorders>
          </w:tcPr>
          <w:p w:rsidR="00170CCD" w:rsidRDefault="00170CCD" w:rsidP="00AC5BFE">
            <w:pPr>
              <w:pStyle w:val="ad"/>
              <w:rPr>
                <w:rFonts w:eastAsia="Lucida Sans Unicode" w:cs="Tahoma"/>
                <w:sz w:val="22"/>
                <w:szCs w:val="22"/>
              </w:rPr>
            </w:pPr>
            <w:r>
              <w:rPr>
                <w:rFonts w:eastAsia="Lucida Sans Unicode" w:cs="Tahoma"/>
                <w:sz w:val="22"/>
                <w:szCs w:val="22"/>
              </w:rPr>
              <w:t>ст. Старогригорьевская</w:t>
            </w:r>
          </w:p>
        </w:tc>
        <w:tc>
          <w:tcPr>
            <w:tcW w:w="2409" w:type="dxa"/>
            <w:tcBorders>
              <w:left w:val="single" w:sz="1" w:space="0" w:color="000000"/>
              <w:bottom w:val="single" w:sz="1" w:space="0" w:color="000000"/>
            </w:tcBorders>
          </w:tcPr>
          <w:p w:rsidR="00170CCD" w:rsidRDefault="00170CCD" w:rsidP="00AC5BFE">
            <w:pPr>
              <w:pStyle w:val="ad"/>
              <w:jc w:val="center"/>
              <w:rPr>
                <w:rFonts w:eastAsia="Lucida Sans Unicode" w:cs="Tahoma"/>
                <w:szCs w:val="20"/>
              </w:rPr>
            </w:pPr>
          </w:p>
        </w:tc>
        <w:tc>
          <w:tcPr>
            <w:tcW w:w="2409" w:type="dxa"/>
            <w:tcBorders>
              <w:left w:val="single" w:sz="1" w:space="0" w:color="000000"/>
              <w:bottom w:val="single" w:sz="1" w:space="0" w:color="000000"/>
              <w:right w:val="single" w:sz="1" w:space="0" w:color="000000"/>
            </w:tcBorders>
          </w:tcPr>
          <w:p w:rsidR="00170CCD" w:rsidRDefault="00170CCD" w:rsidP="00AC5BFE">
            <w:pPr>
              <w:pStyle w:val="ad"/>
              <w:jc w:val="center"/>
              <w:rPr>
                <w:rFonts w:eastAsia="Lucida Sans Unicode" w:cs="Tahoma"/>
                <w:szCs w:val="20"/>
              </w:rPr>
            </w:pPr>
            <w:r>
              <w:rPr>
                <w:rFonts w:eastAsia="Lucida Sans Unicode" w:cs="Tahoma"/>
                <w:szCs w:val="20"/>
              </w:rPr>
              <w:t>+</w:t>
            </w:r>
          </w:p>
        </w:tc>
      </w:tr>
      <w:tr w:rsidR="00170CCD">
        <w:tc>
          <w:tcPr>
            <w:tcW w:w="601" w:type="dxa"/>
            <w:tcBorders>
              <w:left w:val="single" w:sz="1" w:space="0" w:color="000000"/>
              <w:bottom w:val="single" w:sz="1" w:space="0" w:color="000000"/>
            </w:tcBorders>
          </w:tcPr>
          <w:p w:rsidR="00170CCD" w:rsidRDefault="00170CCD" w:rsidP="00AC5BFE">
            <w:pPr>
              <w:pStyle w:val="ad"/>
              <w:rPr>
                <w:rFonts w:eastAsia="Lucida Sans Unicode" w:cs="Tahoma"/>
                <w:b/>
                <w:bCs/>
                <w:i/>
                <w:iCs/>
                <w:szCs w:val="20"/>
              </w:rPr>
            </w:pPr>
            <w:r>
              <w:rPr>
                <w:rFonts w:eastAsia="Lucida Sans Unicode" w:cs="Tahoma"/>
                <w:b/>
                <w:bCs/>
                <w:i/>
                <w:iCs/>
                <w:szCs w:val="20"/>
              </w:rPr>
              <w:t>5</w:t>
            </w:r>
          </w:p>
        </w:tc>
        <w:tc>
          <w:tcPr>
            <w:tcW w:w="4217" w:type="dxa"/>
            <w:tcBorders>
              <w:left w:val="single" w:sz="1" w:space="0" w:color="000000"/>
              <w:bottom w:val="single" w:sz="1" w:space="0" w:color="000000"/>
            </w:tcBorders>
          </w:tcPr>
          <w:p w:rsidR="00170CCD" w:rsidRDefault="00170CCD" w:rsidP="00AC5BFE">
            <w:pPr>
              <w:pStyle w:val="ad"/>
              <w:rPr>
                <w:rFonts w:eastAsia="Lucida Sans Unicode" w:cs="Tahoma"/>
                <w:sz w:val="22"/>
                <w:szCs w:val="22"/>
              </w:rPr>
            </w:pPr>
            <w:r>
              <w:rPr>
                <w:rFonts w:eastAsia="Lucida Sans Unicode" w:cs="Tahoma"/>
                <w:sz w:val="22"/>
                <w:szCs w:val="22"/>
              </w:rPr>
              <w:t>ст. Качалинская</w:t>
            </w:r>
          </w:p>
        </w:tc>
        <w:tc>
          <w:tcPr>
            <w:tcW w:w="2409" w:type="dxa"/>
            <w:tcBorders>
              <w:left w:val="single" w:sz="1" w:space="0" w:color="000000"/>
              <w:bottom w:val="single" w:sz="1" w:space="0" w:color="000000"/>
            </w:tcBorders>
          </w:tcPr>
          <w:p w:rsidR="00170CCD" w:rsidRDefault="00170CCD" w:rsidP="00AC5BFE">
            <w:pPr>
              <w:pStyle w:val="ad"/>
              <w:jc w:val="center"/>
              <w:rPr>
                <w:rFonts w:eastAsia="Lucida Sans Unicode" w:cs="Tahoma"/>
                <w:szCs w:val="20"/>
              </w:rPr>
            </w:pPr>
            <w:r>
              <w:rPr>
                <w:rFonts w:eastAsia="Lucida Sans Unicode" w:cs="Tahoma"/>
                <w:szCs w:val="20"/>
              </w:rPr>
              <w:t>+</w:t>
            </w:r>
          </w:p>
        </w:tc>
        <w:tc>
          <w:tcPr>
            <w:tcW w:w="2409" w:type="dxa"/>
            <w:tcBorders>
              <w:left w:val="single" w:sz="1" w:space="0" w:color="000000"/>
              <w:bottom w:val="single" w:sz="1" w:space="0" w:color="000000"/>
              <w:right w:val="single" w:sz="1" w:space="0" w:color="000000"/>
            </w:tcBorders>
          </w:tcPr>
          <w:p w:rsidR="00170CCD" w:rsidRDefault="00170CCD" w:rsidP="00AC5BFE">
            <w:pPr>
              <w:pStyle w:val="ad"/>
              <w:jc w:val="center"/>
              <w:rPr>
                <w:rFonts w:eastAsia="Lucida Sans Unicode" w:cs="Tahoma"/>
                <w:szCs w:val="20"/>
              </w:rPr>
            </w:pPr>
          </w:p>
        </w:tc>
      </w:tr>
      <w:tr w:rsidR="00170CCD">
        <w:tc>
          <w:tcPr>
            <w:tcW w:w="601" w:type="dxa"/>
            <w:tcBorders>
              <w:left w:val="single" w:sz="1" w:space="0" w:color="000000"/>
              <w:bottom w:val="single" w:sz="1" w:space="0" w:color="000000"/>
            </w:tcBorders>
          </w:tcPr>
          <w:p w:rsidR="00170CCD" w:rsidRDefault="00170CCD" w:rsidP="00AC5BFE">
            <w:pPr>
              <w:pStyle w:val="ad"/>
              <w:rPr>
                <w:rFonts w:eastAsia="Lucida Sans Unicode" w:cs="Tahoma"/>
                <w:b/>
                <w:bCs/>
                <w:i/>
                <w:iCs/>
                <w:szCs w:val="20"/>
              </w:rPr>
            </w:pPr>
            <w:r>
              <w:rPr>
                <w:rFonts w:eastAsia="Lucida Sans Unicode" w:cs="Tahoma"/>
                <w:b/>
                <w:bCs/>
                <w:i/>
                <w:iCs/>
                <w:szCs w:val="20"/>
              </w:rPr>
              <w:t>6</w:t>
            </w:r>
          </w:p>
        </w:tc>
        <w:tc>
          <w:tcPr>
            <w:tcW w:w="4217" w:type="dxa"/>
            <w:tcBorders>
              <w:left w:val="single" w:sz="1" w:space="0" w:color="000000"/>
              <w:bottom w:val="single" w:sz="1" w:space="0" w:color="000000"/>
            </w:tcBorders>
          </w:tcPr>
          <w:p w:rsidR="00170CCD" w:rsidRDefault="00170CCD" w:rsidP="00AC5BFE">
            <w:pPr>
              <w:pStyle w:val="ad"/>
              <w:rPr>
                <w:rFonts w:eastAsia="Lucida Sans Unicode" w:cs="Tahoma"/>
                <w:sz w:val="22"/>
                <w:szCs w:val="22"/>
              </w:rPr>
            </w:pPr>
            <w:r>
              <w:rPr>
                <w:rFonts w:eastAsia="Lucida Sans Unicode" w:cs="Tahoma"/>
                <w:sz w:val="22"/>
                <w:szCs w:val="22"/>
              </w:rPr>
              <w:t>х. Ширяевский</w:t>
            </w:r>
          </w:p>
        </w:tc>
        <w:tc>
          <w:tcPr>
            <w:tcW w:w="2409" w:type="dxa"/>
            <w:tcBorders>
              <w:left w:val="single" w:sz="1" w:space="0" w:color="000000"/>
              <w:bottom w:val="single" w:sz="1" w:space="0" w:color="000000"/>
            </w:tcBorders>
          </w:tcPr>
          <w:p w:rsidR="00170CCD" w:rsidRDefault="00170CCD" w:rsidP="00AC5BFE">
            <w:pPr>
              <w:pStyle w:val="ad"/>
              <w:jc w:val="center"/>
              <w:rPr>
                <w:rFonts w:eastAsia="Lucida Sans Unicode" w:cs="Tahoma"/>
                <w:szCs w:val="20"/>
              </w:rPr>
            </w:pPr>
          </w:p>
        </w:tc>
        <w:tc>
          <w:tcPr>
            <w:tcW w:w="2409" w:type="dxa"/>
            <w:tcBorders>
              <w:left w:val="single" w:sz="1" w:space="0" w:color="000000"/>
              <w:bottom w:val="single" w:sz="1" w:space="0" w:color="000000"/>
              <w:right w:val="single" w:sz="1" w:space="0" w:color="000000"/>
            </w:tcBorders>
          </w:tcPr>
          <w:p w:rsidR="00170CCD" w:rsidRDefault="00170CCD" w:rsidP="00AC5BFE">
            <w:pPr>
              <w:pStyle w:val="ad"/>
              <w:jc w:val="center"/>
              <w:rPr>
                <w:rFonts w:eastAsia="Lucida Sans Unicode" w:cs="Tahoma"/>
                <w:szCs w:val="20"/>
              </w:rPr>
            </w:pPr>
            <w:r>
              <w:rPr>
                <w:rFonts w:eastAsia="Lucida Sans Unicode" w:cs="Tahoma"/>
                <w:szCs w:val="20"/>
              </w:rPr>
              <w:t>+</w:t>
            </w:r>
          </w:p>
        </w:tc>
      </w:tr>
      <w:tr w:rsidR="00170CCD">
        <w:tc>
          <w:tcPr>
            <w:tcW w:w="601" w:type="dxa"/>
            <w:tcBorders>
              <w:left w:val="single" w:sz="1" w:space="0" w:color="000000"/>
              <w:bottom w:val="single" w:sz="1" w:space="0" w:color="000000"/>
            </w:tcBorders>
          </w:tcPr>
          <w:p w:rsidR="00170CCD" w:rsidRDefault="00170CCD" w:rsidP="00AC5BFE">
            <w:pPr>
              <w:pStyle w:val="ad"/>
              <w:rPr>
                <w:rFonts w:eastAsia="Lucida Sans Unicode" w:cs="Tahoma"/>
                <w:b/>
                <w:bCs/>
                <w:i/>
                <w:iCs/>
                <w:szCs w:val="20"/>
              </w:rPr>
            </w:pPr>
            <w:r>
              <w:rPr>
                <w:rFonts w:eastAsia="Lucida Sans Unicode" w:cs="Tahoma"/>
                <w:b/>
                <w:bCs/>
                <w:i/>
                <w:iCs/>
                <w:szCs w:val="20"/>
              </w:rPr>
              <w:t>7</w:t>
            </w:r>
          </w:p>
        </w:tc>
        <w:tc>
          <w:tcPr>
            <w:tcW w:w="4217" w:type="dxa"/>
            <w:tcBorders>
              <w:left w:val="single" w:sz="1" w:space="0" w:color="000000"/>
              <w:bottom w:val="single" w:sz="1" w:space="0" w:color="000000"/>
            </w:tcBorders>
          </w:tcPr>
          <w:p w:rsidR="00170CCD" w:rsidRDefault="00170CCD" w:rsidP="00AC5BFE">
            <w:pPr>
              <w:pStyle w:val="ad"/>
              <w:rPr>
                <w:rFonts w:eastAsia="Lucida Sans Unicode" w:cs="Tahoma"/>
                <w:sz w:val="22"/>
                <w:szCs w:val="22"/>
              </w:rPr>
            </w:pPr>
            <w:r>
              <w:rPr>
                <w:rFonts w:eastAsia="Lucida Sans Unicode" w:cs="Tahoma"/>
                <w:sz w:val="22"/>
                <w:szCs w:val="22"/>
              </w:rPr>
              <w:t>х. Белужино-Колдаиров</w:t>
            </w:r>
          </w:p>
        </w:tc>
        <w:tc>
          <w:tcPr>
            <w:tcW w:w="2409" w:type="dxa"/>
            <w:tcBorders>
              <w:left w:val="single" w:sz="1" w:space="0" w:color="000000"/>
              <w:bottom w:val="single" w:sz="1" w:space="0" w:color="000000"/>
            </w:tcBorders>
          </w:tcPr>
          <w:p w:rsidR="00170CCD" w:rsidRDefault="00170CCD" w:rsidP="00AC5BFE">
            <w:pPr>
              <w:pStyle w:val="ad"/>
              <w:jc w:val="center"/>
              <w:rPr>
                <w:rFonts w:eastAsia="Lucida Sans Unicode" w:cs="Tahoma"/>
                <w:szCs w:val="20"/>
              </w:rPr>
            </w:pPr>
          </w:p>
        </w:tc>
        <w:tc>
          <w:tcPr>
            <w:tcW w:w="2409" w:type="dxa"/>
            <w:tcBorders>
              <w:left w:val="single" w:sz="1" w:space="0" w:color="000000"/>
              <w:bottom w:val="single" w:sz="1" w:space="0" w:color="000000"/>
              <w:right w:val="single" w:sz="1" w:space="0" w:color="000000"/>
            </w:tcBorders>
          </w:tcPr>
          <w:p w:rsidR="00170CCD" w:rsidRDefault="00170CCD" w:rsidP="00AC5BFE">
            <w:pPr>
              <w:pStyle w:val="ad"/>
              <w:jc w:val="center"/>
              <w:rPr>
                <w:rFonts w:eastAsia="Lucida Sans Unicode" w:cs="Tahoma"/>
                <w:szCs w:val="20"/>
              </w:rPr>
            </w:pPr>
            <w:r>
              <w:rPr>
                <w:rFonts w:eastAsia="Lucida Sans Unicode" w:cs="Tahoma"/>
                <w:szCs w:val="20"/>
              </w:rPr>
              <w:t>+</w:t>
            </w:r>
          </w:p>
        </w:tc>
      </w:tr>
      <w:tr w:rsidR="00170CCD">
        <w:tc>
          <w:tcPr>
            <w:tcW w:w="601" w:type="dxa"/>
            <w:tcBorders>
              <w:left w:val="single" w:sz="1" w:space="0" w:color="000000"/>
              <w:bottom w:val="single" w:sz="1" w:space="0" w:color="000000"/>
            </w:tcBorders>
          </w:tcPr>
          <w:p w:rsidR="00170CCD" w:rsidRDefault="00170CCD" w:rsidP="00AC5BFE">
            <w:pPr>
              <w:pStyle w:val="ad"/>
              <w:rPr>
                <w:rFonts w:eastAsia="Lucida Sans Unicode" w:cs="Tahoma"/>
                <w:b/>
                <w:bCs/>
                <w:i/>
                <w:iCs/>
                <w:szCs w:val="20"/>
              </w:rPr>
            </w:pPr>
            <w:r>
              <w:rPr>
                <w:rFonts w:eastAsia="Lucida Sans Unicode" w:cs="Tahoma"/>
                <w:b/>
                <w:bCs/>
                <w:i/>
                <w:iCs/>
                <w:szCs w:val="20"/>
              </w:rPr>
              <w:t>8</w:t>
            </w:r>
          </w:p>
        </w:tc>
        <w:tc>
          <w:tcPr>
            <w:tcW w:w="4217" w:type="dxa"/>
            <w:tcBorders>
              <w:left w:val="single" w:sz="1" w:space="0" w:color="000000"/>
              <w:bottom w:val="single" w:sz="1" w:space="0" w:color="000000"/>
            </w:tcBorders>
          </w:tcPr>
          <w:p w:rsidR="00170CCD" w:rsidRDefault="00170CCD" w:rsidP="00AC5BFE">
            <w:pPr>
              <w:pStyle w:val="ad"/>
              <w:rPr>
                <w:rFonts w:eastAsia="Lucida Sans Unicode" w:cs="Tahoma"/>
                <w:sz w:val="22"/>
                <w:szCs w:val="22"/>
              </w:rPr>
            </w:pPr>
            <w:r>
              <w:rPr>
                <w:rFonts w:eastAsia="Lucida Sans Unicode" w:cs="Tahoma"/>
                <w:sz w:val="22"/>
                <w:szCs w:val="22"/>
              </w:rPr>
              <w:t>с. Александровка</w:t>
            </w:r>
          </w:p>
          <w:p w:rsidR="00170CCD" w:rsidRDefault="00170CCD" w:rsidP="00AC5BFE">
            <w:pPr>
              <w:pStyle w:val="ad"/>
              <w:rPr>
                <w:rFonts w:eastAsia="Lucida Sans Unicode" w:cs="Tahoma"/>
                <w:sz w:val="22"/>
                <w:szCs w:val="22"/>
              </w:rPr>
            </w:pPr>
            <w:r>
              <w:rPr>
                <w:rFonts w:eastAsia="Lucida Sans Unicode" w:cs="Tahoma"/>
                <w:sz w:val="22"/>
                <w:szCs w:val="22"/>
              </w:rPr>
              <w:t>(ремонт заброшенного здания детского сада)</w:t>
            </w:r>
          </w:p>
        </w:tc>
        <w:tc>
          <w:tcPr>
            <w:tcW w:w="2409" w:type="dxa"/>
            <w:tcBorders>
              <w:left w:val="single" w:sz="1" w:space="0" w:color="000000"/>
              <w:bottom w:val="single" w:sz="1" w:space="0" w:color="000000"/>
            </w:tcBorders>
          </w:tcPr>
          <w:p w:rsidR="00170CCD" w:rsidRDefault="00170CCD" w:rsidP="00AC5BFE">
            <w:pPr>
              <w:pStyle w:val="ad"/>
              <w:jc w:val="center"/>
              <w:rPr>
                <w:rFonts w:eastAsia="Lucida Sans Unicode" w:cs="Tahoma"/>
                <w:szCs w:val="20"/>
              </w:rPr>
            </w:pPr>
            <w:r>
              <w:rPr>
                <w:rFonts w:eastAsia="Lucida Sans Unicode" w:cs="Tahoma"/>
                <w:szCs w:val="20"/>
              </w:rPr>
              <w:t>+</w:t>
            </w:r>
          </w:p>
        </w:tc>
        <w:tc>
          <w:tcPr>
            <w:tcW w:w="2409" w:type="dxa"/>
            <w:tcBorders>
              <w:left w:val="single" w:sz="1" w:space="0" w:color="000000"/>
              <w:bottom w:val="single" w:sz="1" w:space="0" w:color="000000"/>
              <w:right w:val="single" w:sz="1" w:space="0" w:color="000000"/>
            </w:tcBorders>
          </w:tcPr>
          <w:p w:rsidR="00170CCD" w:rsidRDefault="00170CCD" w:rsidP="00AC5BFE">
            <w:pPr>
              <w:pStyle w:val="ad"/>
              <w:jc w:val="center"/>
              <w:rPr>
                <w:rFonts w:eastAsia="Lucida Sans Unicode" w:cs="Tahoma"/>
                <w:szCs w:val="20"/>
              </w:rPr>
            </w:pPr>
          </w:p>
        </w:tc>
      </w:tr>
    </w:tbl>
    <w:p w:rsidR="00170CCD" w:rsidRDefault="00170CCD" w:rsidP="00170CCD">
      <w:pPr>
        <w:tabs>
          <w:tab w:val="left" w:pos="90"/>
        </w:tabs>
        <w:spacing w:line="360" w:lineRule="auto"/>
        <w:ind w:firstLine="850"/>
        <w:jc w:val="both"/>
        <w:rPr>
          <w:rFonts w:eastAsia="Lucida Sans Unicode" w:cs="Tahoma"/>
          <w:sz w:val="28"/>
          <w:szCs w:val="28"/>
        </w:rPr>
      </w:pPr>
    </w:p>
    <w:p w:rsidR="00170CCD" w:rsidRDefault="00170CCD" w:rsidP="00170CCD">
      <w:pPr>
        <w:tabs>
          <w:tab w:val="left" w:pos="567"/>
        </w:tabs>
        <w:spacing w:line="360" w:lineRule="auto"/>
        <w:ind w:left="851" w:firstLine="850"/>
        <w:jc w:val="both"/>
        <w:rPr>
          <w:rFonts w:eastAsia="Lucida Sans Unicode" w:cs="Tahoma"/>
          <w:sz w:val="28"/>
          <w:szCs w:val="28"/>
        </w:rPr>
      </w:pPr>
      <w:r>
        <w:rPr>
          <w:rFonts w:eastAsia="Lucida Sans Unicode" w:cs="Tahoma"/>
          <w:sz w:val="28"/>
          <w:szCs w:val="28"/>
        </w:rPr>
        <w:t xml:space="preserve">Капитальный ремонт заброшенного здания детского комбината в </w:t>
      </w:r>
      <w:r w:rsidR="006F3D67">
        <w:rPr>
          <w:rFonts w:eastAsia="Lucida Sans Unicode" w:cs="Tahoma"/>
          <w:sz w:val="28"/>
          <w:szCs w:val="28"/>
        </w:rPr>
        <w:t>с</w:t>
      </w:r>
      <w:r>
        <w:rPr>
          <w:rFonts w:eastAsia="Lucida Sans Unicode" w:cs="Tahoma"/>
          <w:sz w:val="28"/>
          <w:szCs w:val="28"/>
        </w:rPr>
        <w:t>. Александровка  потребует по предварительной оценке не менее 3,5 млн. рублей.</w:t>
      </w:r>
    </w:p>
    <w:p w:rsidR="00170CCD" w:rsidRDefault="00170CCD" w:rsidP="00170CCD">
      <w:pPr>
        <w:tabs>
          <w:tab w:val="left" w:pos="90"/>
        </w:tabs>
        <w:spacing w:line="360" w:lineRule="auto"/>
        <w:ind w:firstLine="850"/>
        <w:jc w:val="both"/>
        <w:rPr>
          <w:rFonts w:eastAsia="Lucida Sans Unicode" w:cs="Tahoma"/>
          <w:sz w:val="28"/>
          <w:szCs w:val="28"/>
        </w:rPr>
      </w:pPr>
    </w:p>
    <w:p w:rsidR="00170CCD" w:rsidRDefault="00170CCD" w:rsidP="00170CCD">
      <w:pPr>
        <w:tabs>
          <w:tab w:val="left" w:pos="90"/>
        </w:tabs>
        <w:spacing w:line="360" w:lineRule="auto"/>
        <w:ind w:firstLine="850"/>
        <w:jc w:val="both"/>
        <w:rPr>
          <w:rFonts w:eastAsia="Lucida Sans Unicode" w:cs="Tahoma"/>
          <w:sz w:val="28"/>
          <w:szCs w:val="28"/>
        </w:rPr>
      </w:pPr>
    </w:p>
    <w:p w:rsidR="00170CCD" w:rsidRDefault="00170CCD" w:rsidP="00170CCD">
      <w:pPr>
        <w:tabs>
          <w:tab w:val="left" w:pos="90"/>
        </w:tabs>
        <w:spacing w:line="360" w:lineRule="auto"/>
        <w:ind w:firstLine="850"/>
        <w:jc w:val="center"/>
        <w:rPr>
          <w:rFonts w:eastAsia="Lucida Sans Unicode" w:cs="Tahoma"/>
          <w:b/>
          <w:sz w:val="28"/>
          <w:szCs w:val="28"/>
        </w:rPr>
      </w:pPr>
    </w:p>
    <w:p w:rsidR="00170CCD" w:rsidRDefault="00170CCD" w:rsidP="00170CCD">
      <w:pPr>
        <w:rPr>
          <w:rFonts w:eastAsia="Lucida Sans Unicode" w:cs="Tahoma"/>
          <w:b/>
          <w:sz w:val="28"/>
          <w:szCs w:val="28"/>
        </w:rPr>
      </w:pPr>
      <w:r>
        <w:br w:type="page"/>
      </w:r>
      <w:r w:rsidR="003B743F">
        <w:lastRenderedPageBreak/>
        <w:t xml:space="preserve">                   </w:t>
      </w:r>
      <w:r>
        <w:rPr>
          <w:rFonts w:eastAsia="Lucida Sans Unicode" w:cs="Tahoma"/>
          <w:b/>
          <w:sz w:val="28"/>
          <w:szCs w:val="28"/>
        </w:rPr>
        <w:t>Общеобразовательные учреждения</w:t>
      </w:r>
    </w:p>
    <w:p w:rsidR="00170CCD" w:rsidRDefault="00170CCD" w:rsidP="00170CCD">
      <w:pPr>
        <w:spacing w:line="360" w:lineRule="auto"/>
        <w:ind w:left="1134" w:firstLine="850"/>
        <w:jc w:val="both"/>
        <w:rPr>
          <w:rFonts w:eastAsia="Lucida Sans Unicode" w:cs="Tahoma"/>
          <w:sz w:val="28"/>
          <w:szCs w:val="28"/>
        </w:rPr>
      </w:pPr>
      <w:r>
        <w:rPr>
          <w:rFonts w:eastAsia="Lucida Sans Unicode" w:cs="Tahoma"/>
          <w:sz w:val="28"/>
          <w:szCs w:val="28"/>
        </w:rPr>
        <w:t>В Иловлинском районе имеется 32 общеобразовательных школ</w:t>
      </w:r>
      <w:r w:rsidR="006F3D67">
        <w:rPr>
          <w:rFonts w:eastAsia="Lucida Sans Unicode" w:cs="Tahoma"/>
          <w:sz w:val="28"/>
          <w:szCs w:val="28"/>
        </w:rPr>
        <w:t>ы</w:t>
      </w:r>
      <w:r>
        <w:rPr>
          <w:rFonts w:eastAsia="Lucida Sans Unicode" w:cs="Tahoma"/>
          <w:sz w:val="28"/>
          <w:szCs w:val="28"/>
        </w:rPr>
        <w:t xml:space="preserve">, из которых одна вечерняя и 15 школ начального образования. </w:t>
      </w:r>
      <w:r w:rsidR="006F3D67">
        <w:rPr>
          <w:rFonts w:eastAsia="Lucida Sans Unicode" w:cs="Tahoma"/>
          <w:sz w:val="28"/>
          <w:szCs w:val="28"/>
        </w:rPr>
        <w:t xml:space="preserve">В </w:t>
      </w:r>
      <w:smartTag w:uri="urn:schemas-microsoft-com:office:smarttags" w:element="metricconverter">
        <w:smartTagPr>
          <w:attr w:name="ProductID" w:val="2006 г"/>
        </w:smartTagPr>
        <w:r w:rsidR="006F3D67">
          <w:rPr>
            <w:rFonts w:eastAsia="Lucida Sans Unicode" w:cs="Tahoma"/>
            <w:sz w:val="28"/>
            <w:szCs w:val="28"/>
          </w:rPr>
          <w:t>2006 г</w:t>
        </w:r>
      </w:smartTag>
      <w:r w:rsidR="006F3D67">
        <w:rPr>
          <w:rFonts w:eastAsia="Lucida Sans Unicode" w:cs="Tahoma"/>
          <w:sz w:val="28"/>
          <w:szCs w:val="28"/>
        </w:rPr>
        <w:t xml:space="preserve"> в</w:t>
      </w:r>
      <w:r>
        <w:rPr>
          <w:rFonts w:eastAsia="Lucida Sans Unicode" w:cs="Tahoma"/>
          <w:sz w:val="28"/>
          <w:szCs w:val="28"/>
        </w:rPr>
        <w:t xml:space="preserve"> поселках Бердия, Колоцкий, Вилтов приостановлена деятельность начальных школ</w:t>
      </w:r>
      <w:r w:rsidR="006F3D67">
        <w:rPr>
          <w:rFonts w:eastAsia="Lucida Sans Unicode" w:cs="Tahoma"/>
          <w:sz w:val="28"/>
          <w:szCs w:val="28"/>
        </w:rPr>
        <w:t>,</w:t>
      </w:r>
      <w:r>
        <w:rPr>
          <w:rFonts w:eastAsia="Lucida Sans Unicode" w:cs="Tahoma"/>
          <w:sz w:val="28"/>
          <w:szCs w:val="28"/>
        </w:rPr>
        <w:t xml:space="preserve"> в 2007 году в Фастовском сельском поселений</w:t>
      </w:r>
      <w:r w:rsidR="006F3D67">
        <w:rPr>
          <w:rFonts w:eastAsia="Lucida Sans Unicode" w:cs="Tahoma"/>
          <w:sz w:val="28"/>
          <w:szCs w:val="28"/>
        </w:rPr>
        <w:t xml:space="preserve"> также была закрыта школа</w:t>
      </w:r>
      <w:r>
        <w:rPr>
          <w:rFonts w:eastAsia="Lucida Sans Unicode" w:cs="Tahoma"/>
          <w:sz w:val="28"/>
          <w:szCs w:val="28"/>
        </w:rPr>
        <w:t xml:space="preserve">. Осуществляет  образовательную деятельность центральный дом творчества и 2 музыкальные школы. </w:t>
      </w:r>
      <w:r w:rsidR="00FA2E0A">
        <w:rPr>
          <w:rFonts w:eastAsia="Lucida Sans Unicode" w:cs="Tahoma"/>
          <w:sz w:val="28"/>
          <w:szCs w:val="28"/>
        </w:rPr>
        <w:t>сельское профессионально-техническое училище</w:t>
      </w:r>
      <w:r>
        <w:rPr>
          <w:rFonts w:eastAsia="Lucida Sans Unicode" w:cs="Tahoma"/>
          <w:sz w:val="28"/>
          <w:szCs w:val="28"/>
        </w:rPr>
        <w:t xml:space="preserve"> Иловлинского района дает возможность выпускникам школ получить профессию. Ряд сельских школ района не оборудованы инженерной инфраструктурой или отнесены к ветхому и аварийному фонду.  </w:t>
      </w:r>
    </w:p>
    <w:p w:rsidR="00170CCD" w:rsidRDefault="00170CCD" w:rsidP="00170CCD">
      <w:pPr>
        <w:spacing w:line="360" w:lineRule="auto"/>
        <w:ind w:left="1134" w:firstLine="850"/>
        <w:jc w:val="both"/>
        <w:rPr>
          <w:rFonts w:eastAsia="Lucida Sans Unicode" w:cs="Tahoma"/>
          <w:sz w:val="28"/>
          <w:szCs w:val="28"/>
        </w:rPr>
      </w:pPr>
      <w:r>
        <w:rPr>
          <w:rFonts w:eastAsia="Lucida Sans Unicode" w:cs="Tahoma"/>
          <w:sz w:val="28"/>
          <w:szCs w:val="28"/>
        </w:rPr>
        <w:t>В настоящее время вместимость школ района составляет 4495 мест, в том числе в р.п. Иловле 1461 место. Школы р.п. Иловля работают с перегрузкой, доля  учащихся, обучающихся во вторую смену, составляет 50%, при среднеобластном показателе 20%</w:t>
      </w:r>
      <w:r w:rsidR="008B27D6">
        <w:rPr>
          <w:rFonts w:eastAsia="Lucida Sans Unicode" w:cs="Tahoma"/>
          <w:sz w:val="28"/>
          <w:szCs w:val="28"/>
        </w:rPr>
        <w:t>.</w:t>
      </w:r>
      <w:r>
        <w:rPr>
          <w:rFonts w:eastAsia="Lucida Sans Unicode" w:cs="Tahoma"/>
          <w:sz w:val="28"/>
          <w:szCs w:val="28"/>
        </w:rPr>
        <w:t xml:space="preserve"> Несмотря на сокращение контингента учащихся общеобразовательных школ за период с 1995 по 2005 годы сеть учреждений общего образования была сохранена. Серьезной проблемой развития образования в районе является увеличение числа малокомплектных средних школ. Во многих школах учится до ста человек. Необходимо детей из таких школ возить в более крупные учреждения образования, где они смогут получить качественное образование и возможность полноценного общения со сверстниками.</w:t>
      </w:r>
      <w:r>
        <w:rPr>
          <w:rFonts w:eastAsia="Lucida Sans Unicode" w:cs="Tahoma"/>
          <w:sz w:val="28"/>
          <w:szCs w:val="28"/>
        </w:rPr>
        <w:tab/>
      </w:r>
    </w:p>
    <w:p w:rsidR="00170CCD" w:rsidRDefault="00170CCD" w:rsidP="00170CCD">
      <w:pPr>
        <w:spacing w:line="360" w:lineRule="auto"/>
        <w:ind w:left="1134" w:firstLine="850"/>
        <w:jc w:val="both"/>
        <w:rPr>
          <w:rFonts w:eastAsia="Lucida Sans Unicode" w:cs="Tahoma"/>
          <w:sz w:val="28"/>
          <w:szCs w:val="28"/>
        </w:rPr>
      </w:pPr>
      <w:r>
        <w:rPr>
          <w:rFonts w:eastAsia="Lucida Sans Unicode" w:cs="Tahoma"/>
          <w:sz w:val="28"/>
          <w:szCs w:val="28"/>
        </w:rPr>
        <w:t>Решение проблемы подвоза учащихся школ к месту учебы решается в районе, в основном, за счет наделения образовательных учреждений своим транспортом.</w:t>
      </w:r>
    </w:p>
    <w:p w:rsidR="00170CCD" w:rsidRDefault="00170CCD" w:rsidP="00170CCD">
      <w:pPr>
        <w:spacing w:line="360" w:lineRule="auto"/>
        <w:ind w:left="1134" w:firstLine="850"/>
        <w:jc w:val="both"/>
        <w:rPr>
          <w:rFonts w:eastAsia="Lucida Sans Unicode" w:cs="Tahoma"/>
          <w:sz w:val="28"/>
          <w:szCs w:val="28"/>
        </w:rPr>
      </w:pPr>
      <w:r>
        <w:rPr>
          <w:rFonts w:eastAsia="Lucida Sans Unicode" w:cs="Tahoma"/>
          <w:sz w:val="28"/>
          <w:szCs w:val="28"/>
        </w:rPr>
        <w:t>Логовская СОШ, вместимостью на 500 мест, загружена только на 81 %.</w:t>
      </w:r>
    </w:p>
    <w:p w:rsidR="00170CCD" w:rsidRDefault="00170CCD" w:rsidP="008B27D6">
      <w:pPr>
        <w:spacing w:line="360" w:lineRule="auto"/>
        <w:ind w:left="1134" w:firstLine="850"/>
        <w:jc w:val="both"/>
        <w:rPr>
          <w:rFonts w:eastAsia="Lucida Sans Unicode" w:cs="Tahoma"/>
          <w:sz w:val="28"/>
          <w:szCs w:val="28"/>
        </w:rPr>
      </w:pPr>
      <w:r>
        <w:rPr>
          <w:rFonts w:eastAsia="Lucida Sans Unicode" w:cs="Tahoma"/>
          <w:sz w:val="28"/>
          <w:szCs w:val="28"/>
        </w:rPr>
        <w:t>Школа в х.Широком закрыта, а в Фастовском поселении деятельность школы приостановлена, так как осталось 5 учеников. При увеличении численности учеников необходимо восстановить школу в Фастовском поселении и отразить это в генеральном плане участка.</w:t>
      </w:r>
      <w:r>
        <w:br w:type="page"/>
      </w:r>
      <w:r>
        <w:rPr>
          <w:rFonts w:eastAsia="Lucida Sans Unicode" w:cs="Tahoma"/>
          <w:sz w:val="28"/>
          <w:szCs w:val="28"/>
        </w:rPr>
        <w:lastRenderedPageBreak/>
        <w:t>На перспективу  предусматривается строительство</w:t>
      </w:r>
    </w:p>
    <w:p w:rsidR="00170CCD" w:rsidRDefault="00170CCD" w:rsidP="00170CCD">
      <w:pPr>
        <w:spacing w:line="360" w:lineRule="auto"/>
        <w:ind w:left="1134" w:firstLine="850"/>
        <w:jc w:val="both"/>
        <w:rPr>
          <w:rFonts w:eastAsia="Lucida Sans Unicode" w:cs="Tahoma"/>
          <w:sz w:val="28"/>
          <w:szCs w:val="28"/>
        </w:rPr>
      </w:pPr>
      <w:r>
        <w:rPr>
          <w:rFonts w:eastAsia="Lucida Sans Unicode" w:cs="Tahoma"/>
          <w:sz w:val="28"/>
          <w:szCs w:val="28"/>
        </w:rPr>
        <w:t xml:space="preserve"> - начальной школы в х. Белужино - Колдаиров (</w:t>
      </w:r>
      <w:smartTag w:uri="urn:schemas-microsoft-com:office:smarttags" w:element="metricconverter">
        <w:smartTagPr>
          <w:attr w:name="ProductID" w:val="2015 г"/>
        </w:smartTagPr>
        <w:r>
          <w:rPr>
            <w:rFonts w:eastAsia="Lucida Sans Unicode" w:cs="Tahoma"/>
            <w:sz w:val="28"/>
            <w:szCs w:val="28"/>
          </w:rPr>
          <w:t>2</w:t>
        </w:r>
        <w:r w:rsidR="008B27D6">
          <w:rPr>
            <w:rFonts w:eastAsia="Lucida Sans Unicode" w:cs="Tahoma"/>
            <w:sz w:val="28"/>
            <w:szCs w:val="28"/>
          </w:rPr>
          <w:t>0</w:t>
        </w:r>
        <w:r>
          <w:rPr>
            <w:rFonts w:eastAsia="Lucida Sans Unicode" w:cs="Tahoma"/>
            <w:sz w:val="28"/>
            <w:szCs w:val="28"/>
          </w:rPr>
          <w:t>15 г</w:t>
        </w:r>
      </w:smartTag>
      <w:r>
        <w:rPr>
          <w:rFonts w:eastAsia="Lucida Sans Unicode" w:cs="Tahoma"/>
          <w:sz w:val="28"/>
          <w:szCs w:val="28"/>
        </w:rPr>
        <w:t xml:space="preserve">.), </w:t>
      </w:r>
    </w:p>
    <w:p w:rsidR="00170CCD" w:rsidRDefault="00170CCD" w:rsidP="00170CCD">
      <w:pPr>
        <w:spacing w:line="360" w:lineRule="auto"/>
        <w:ind w:left="1134" w:firstLine="850"/>
        <w:jc w:val="both"/>
        <w:rPr>
          <w:rFonts w:eastAsia="Lucida Sans Unicode" w:cs="Tahoma"/>
          <w:sz w:val="28"/>
          <w:szCs w:val="28"/>
        </w:rPr>
      </w:pPr>
      <w:r>
        <w:rPr>
          <w:rFonts w:eastAsia="Lucida Sans Unicode" w:cs="Tahoma"/>
          <w:sz w:val="28"/>
          <w:szCs w:val="28"/>
        </w:rPr>
        <w:t xml:space="preserve">                                      х. Стародонском (</w:t>
      </w:r>
      <w:smartTag w:uri="urn:schemas-microsoft-com:office:smarttags" w:element="metricconverter">
        <w:smartTagPr>
          <w:attr w:name="ProductID" w:val="2015 г"/>
        </w:smartTagPr>
        <w:r>
          <w:rPr>
            <w:rFonts w:eastAsia="Lucida Sans Unicode" w:cs="Tahoma"/>
            <w:sz w:val="28"/>
            <w:szCs w:val="28"/>
          </w:rPr>
          <w:t>2015 г</w:t>
        </w:r>
      </w:smartTag>
      <w:r>
        <w:rPr>
          <w:rFonts w:eastAsia="Lucida Sans Unicode" w:cs="Tahoma"/>
          <w:sz w:val="28"/>
          <w:szCs w:val="28"/>
        </w:rPr>
        <w:t>.);</w:t>
      </w:r>
    </w:p>
    <w:p w:rsidR="00170CCD" w:rsidRDefault="00170CCD" w:rsidP="00170CCD">
      <w:pPr>
        <w:spacing w:line="360" w:lineRule="auto"/>
        <w:ind w:left="1134" w:firstLine="850"/>
        <w:jc w:val="both"/>
        <w:rPr>
          <w:rFonts w:eastAsia="Lucida Sans Unicode" w:cs="Tahoma"/>
          <w:sz w:val="28"/>
          <w:szCs w:val="28"/>
        </w:rPr>
      </w:pPr>
      <w:r>
        <w:rPr>
          <w:rFonts w:eastAsia="Lucida Sans Unicode" w:cs="Tahoma"/>
          <w:sz w:val="28"/>
          <w:szCs w:val="28"/>
        </w:rPr>
        <w:t>средней школы в ст</w:t>
      </w:r>
      <w:r w:rsidR="00AC6568">
        <w:rPr>
          <w:rFonts w:eastAsia="Lucida Sans Unicode" w:cs="Tahoma"/>
          <w:sz w:val="28"/>
          <w:szCs w:val="28"/>
        </w:rPr>
        <w:t>анице</w:t>
      </w:r>
      <w:r>
        <w:rPr>
          <w:rFonts w:eastAsia="Lucida Sans Unicode" w:cs="Tahoma"/>
          <w:sz w:val="28"/>
          <w:szCs w:val="28"/>
        </w:rPr>
        <w:t>. Качалинской (</w:t>
      </w:r>
      <w:smartTag w:uri="urn:schemas-microsoft-com:office:smarttags" w:element="metricconverter">
        <w:smartTagPr>
          <w:attr w:name="ProductID" w:val="2025 г"/>
        </w:smartTagPr>
        <w:r>
          <w:rPr>
            <w:rFonts w:eastAsia="Lucida Sans Unicode" w:cs="Tahoma"/>
            <w:sz w:val="28"/>
            <w:szCs w:val="28"/>
          </w:rPr>
          <w:t>2025 г</w:t>
        </w:r>
      </w:smartTag>
      <w:r>
        <w:rPr>
          <w:rFonts w:eastAsia="Lucida Sans Unicode" w:cs="Tahoma"/>
          <w:sz w:val="28"/>
          <w:szCs w:val="28"/>
        </w:rPr>
        <w:t xml:space="preserve">.),  </w:t>
      </w:r>
    </w:p>
    <w:p w:rsidR="00170CCD" w:rsidRDefault="00170CCD" w:rsidP="00170CCD">
      <w:pPr>
        <w:spacing w:line="360" w:lineRule="auto"/>
        <w:ind w:left="1134" w:firstLine="850"/>
        <w:jc w:val="both"/>
        <w:rPr>
          <w:rFonts w:eastAsia="Lucida Sans Unicode" w:cs="Tahoma"/>
          <w:sz w:val="28"/>
          <w:szCs w:val="28"/>
        </w:rPr>
      </w:pPr>
      <w:r>
        <w:rPr>
          <w:rFonts w:eastAsia="Lucida Sans Unicode" w:cs="Tahoma"/>
          <w:sz w:val="28"/>
          <w:szCs w:val="28"/>
        </w:rPr>
        <w:t xml:space="preserve">                              </w:t>
      </w:r>
      <w:r w:rsidR="00AC6568">
        <w:rPr>
          <w:rFonts w:eastAsia="Lucida Sans Unicode" w:cs="Tahoma"/>
          <w:sz w:val="28"/>
          <w:szCs w:val="28"/>
        </w:rPr>
        <w:t>на</w:t>
      </w:r>
      <w:r>
        <w:rPr>
          <w:rFonts w:eastAsia="Lucida Sans Unicode" w:cs="Tahoma"/>
          <w:sz w:val="28"/>
          <w:szCs w:val="28"/>
        </w:rPr>
        <w:t xml:space="preserve"> ст</w:t>
      </w:r>
      <w:r w:rsidR="00AC6568">
        <w:rPr>
          <w:rFonts w:eastAsia="Lucida Sans Unicode" w:cs="Tahoma"/>
          <w:sz w:val="28"/>
          <w:szCs w:val="28"/>
        </w:rPr>
        <w:t>анции</w:t>
      </w:r>
      <w:r>
        <w:rPr>
          <w:rFonts w:eastAsia="Lucida Sans Unicode" w:cs="Tahoma"/>
          <w:sz w:val="28"/>
          <w:szCs w:val="28"/>
        </w:rPr>
        <w:t>. Качалино (</w:t>
      </w:r>
      <w:smartTag w:uri="urn:schemas-microsoft-com:office:smarttags" w:element="metricconverter">
        <w:smartTagPr>
          <w:attr w:name="ProductID" w:val="2025 г"/>
        </w:smartTagPr>
        <w:r>
          <w:rPr>
            <w:rFonts w:eastAsia="Lucida Sans Unicode" w:cs="Tahoma"/>
            <w:sz w:val="28"/>
            <w:szCs w:val="28"/>
          </w:rPr>
          <w:t>2025 г</w:t>
        </w:r>
      </w:smartTag>
      <w:r>
        <w:rPr>
          <w:rFonts w:eastAsia="Lucida Sans Unicode" w:cs="Tahoma"/>
          <w:sz w:val="28"/>
          <w:szCs w:val="28"/>
        </w:rPr>
        <w:t xml:space="preserve">.), </w:t>
      </w:r>
    </w:p>
    <w:p w:rsidR="00170CCD" w:rsidRDefault="00170CCD" w:rsidP="00170CCD">
      <w:pPr>
        <w:spacing w:line="360" w:lineRule="auto"/>
        <w:ind w:left="1134" w:firstLine="850"/>
        <w:jc w:val="both"/>
        <w:rPr>
          <w:rFonts w:eastAsia="Lucida Sans Unicode" w:cs="Tahoma"/>
          <w:sz w:val="28"/>
          <w:szCs w:val="28"/>
        </w:rPr>
      </w:pPr>
      <w:r>
        <w:rPr>
          <w:rFonts w:eastAsia="Lucida Sans Unicode" w:cs="Tahoma"/>
          <w:sz w:val="28"/>
          <w:szCs w:val="28"/>
        </w:rPr>
        <w:t xml:space="preserve">                             </w:t>
      </w:r>
      <w:r w:rsidR="00AC6568">
        <w:rPr>
          <w:rFonts w:eastAsia="Lucida Sans Unicode" w:cs="Tahoma"/>
          <w:sz w:val="28"/>
          <w:szCs w:val="28"/>
        </w:rPr>
        <w:t xml:space="preserve">в </w:t>
      </w:r>
      <w:r>
        <w:rPr>
          <w:rFonts w:eastAsia="Lucida Sans Unicode" w:cs="Tahoma"/>
          <w:sz w:val="28"/>
          <w:szCs w:val="28"/>
        </w:rPr>
        <w:t>р.п. Иловля (</w:t>
      </w:r>
      <w:smartTag w:uri="urn:schemas-microsoft-com:office:smarttags" w:element="metricconverter">
        <w:smartTagPr>
          <w:attr w:name="ProductID" w:val="2015 г"/>
        </w:smartTagPr>
        <w:r>
          <w:rPr>
            <w:rFonts w:eastAsia="Lucida Sans Unicode" w:cs="Tahoma"/>
            <w:sz w:val="28"/>
            <w:szCs w:val="28"/>
          </w:rPr>
          <w:t>2015 г</w:t>
        </w:r>
      </w:smartTag>
      <w:r>
        <w:rPr>
          <w:rFonts w:eastAsia="Lucida Sans Unicode" w:cs="Tahoma"/>
          <w:sz w:val="28"/>
          <w:szCs w:val="28"/>
        </w:rPr>
        <w:t>.)</w:t>
      </w:r>
    </w:p>
    <w:p w:rsidR="00170CCD" w:rsidRDefault="00170CCD" w:rsidP="00170CCD">
      <w:pPr>
        <w:spacing w:line="360" w:lineRule="auto"/>
        <w:ind w:left="1134" w:firstLine="850"/>
        <w:jc w:val="both"/>
        <w:rPr>
          <w:rFonts w:eastAsia="Lucida Sans Unicode" w:cs="Tahoma"/>
          <w:sz w:val="28"/>
          <w:szCs w:val="28"/>
        </w:rPr>
      </w:pPr>
      <w:r>
        <w:rPr>
          <w:rFonts w:eastAsia="Lucida Sans Unicode" w:cs="Tahoma"/>
          <w:sz w:val="28"/>
          <w:szCs w:val="28"/>
        </w:rPr>
        <w:t>Главной целью развития образования является повышение доступности качественного образования. Для достижения этой цели необходимо:</w:t>
      </w:r>
    </w:p>
    <w:p w:rsidR="00170CCD" w:rsidRDefault="00170CCD" w:rsidP="00170CCD">
      <w:pPr>
        <w:spacing w:line="360" w:lineRule="auto"/>
        <w:ind w:left="1134" w:firstLine="850"/>
        <w:jc w:val="both"/>
        <w:rPr>
          <w:rFonts w:eastAsia="Lucida Sans Unicode" w:cs="Tahoma"/>
          <w:sz w:val="28"/>
          <w:szCs w:val="28"/>
        </w:rPr>
      </w:pPr>
      <w:r>
        <w:rPr>
          <w:rFonts w:eastAsia="Lucida Sans Unicode" w:cs="Tahoma"/>
          <w:sz w:val="28"/>
          <w:szCs w:val="28"/>
        </w:rPr>
        <w:t xml:space="preserve"> - повышение качества образования на основе обновления его структуры, содержания и технологий обучения, привлечения в образование высококвалифицированных кадров;</w:t>
      </w:r>
    </w:p>
    <w:p w:rsidR="00170CCD" w:rsidRDefault="00170CCD" w:rsidP="00170CCD">
      <w:pPr>
        <w:spacing w:line="360" w:lineRule="auto"/>
        <w:ind w:left="1134" w:firstLine="850"/>
        <w:jc w:val="both"/>
        <w:rPr>
          <w:rFonts w:eastAsia="Lucida Sans Unicode" w:cs="Tahoma"/>
          <w:sz w:val="28"/>
          <w:szCs w:val="28"/>
        </w:rPr>
      </w:pPr>
      <w:r>
        <w:rPr>
          <w:rFonts w:eastAsia="Lucida Sans Unicode" w:cs="Tahoma"/>
          <w:sz w:val="28"/>
          <w:szCs w:val="28"/>
        </w:rPr>
        <w:t xml:space="preserve"> -  возрастание роли дополнительного образования;</w:t>
      </w:r>
    </w:p>
    <w:p w:rsidR="00170CCD" w:rsidRDefault="00170CCD" w:rsidP="00170CCD">
      <w:pPr>
        <w:spacing w:line="360" w:lineRule="auto"/>
        <w:ind w:left="1134" w:firstLine="850"/>
        <w:jc w:val="both"/>
        <w:rPr>
          <w:rFonts w:eastAsia="Lucida Sans Unicode" w:cs="Tahoma"/>
          <w:sz w:val="28"/>
          <w:szCs w:val="28"/>
        </w:rPr>
      </w:pPr>
      <w:r>
        <w:rPr>
          <w:rFonts w:eastAsia="Lucida Sans Unicode" w:cs="Tahoma"/>
          <w:sz w:val="28"/>
          <w:szCs w:val="28"/>
        </w:rPr>
        <w:t xml:space="preserve"> - создание условий  для повышения качества подготовки специалистов в системе начального и среднего профес</w:t>
      </w:r>
      <w:r w:rsidR="00C21363">
        <w:rPr>
          <w:rFonts w:eastAsia="Lucida Sans Unicode" w:cs="Tahoma"/>
          <w:sz w:val="28"/>
          <w:szCs w:val="28"/>
        </w:rPr>
        <w:t>сионального образования области</w:t>
      </w:r>
      <w:r>
        <w:rPr>
          <w:rFonts w:eastAsia="Lucida Sans Unicode" w:cs="Tahoma"/>
          <w:sz w:val="28"/>
          <w:szCs w:val="28"/>
        </w:rPr>
        <w:t>;</w:t>
      </w:r>
    </w:p>
    <w:p w:rsidR="00170CCD" w:rsidRDefault="00170CCD" w:rsidP="00170CCD">
      <w:pPr>
        <w:spacing w:line="360" w:lineRule="auto"/>
        <w:ind w:left="1134" w:firstLine="850"/>
        <w:jc w:val="both"/>
        <w:rPr>
          <w:rFonts w:eastAsia="Lucida Sans Unicode" w:cs="Tahoma"/>
          <w:sz w:val="28"/>
          <w:szCs w:val="28"/>
        </w:rPr>
      </w:pPr>
      <w:r>
        <w:rPr>
          <w:rFonts w:eastAsia="Lucida Sans Unicode" w:cs="Tahoma"/>
          <w:sz w:val="28"/>
          <w:szCs w:val="28"/>
        </w:rPr>
        <w:t>- обеспечение доступа педагогических работников и обучающихся к современным электронным образов</w:t>
      </w:r>
      <w:r w:rsidR="00C21363">
        <w:rPr>
          <w:rFonts w:eastAsia="Lucida Sans Unicode" w:cs="Tahoma"/>
          <w:sz w:val="28"/>
          <w:szCs w:val="28"/>
        </w:rPr>
        <w:t>ательным ресурсам и технологиям</w:t>
      </w:r>
      <w:r>
        <w:rPr>
          <w:rFonts w:eastAsia="Lucida Sans Unicode" w:cs="Tahoma"/>
          <w:sz w:val="28"/>
          <w:szCs w:val="28"/>
        </w:rPr>
        <w:t>;</w:t>
      </w:r>
    </w:p>
    <w:p w:rsidR="00170CCD" w:rsidRDefault="00170CCD" w:rsidP="00170CCD">
      <w:pPr>
        <w:spacing w:line="360" w:lineRule="auto"/>
        <w:ind w:left="1134" w:firstLine="850"/>
        <w:jc w:val="both"/>
        <w:rPr>
          <w:rFonts w:eastAsia="Lucida Sans Unicode" w:cs="Tahoma"/>
          <w:sz w:val="28"/>
          <w:szCs w:val="28"/>
        </w:rPr>
      </w:pPr>
      <w:r>
        <w:rPr>
          <w:rFonts w:eastAsia="Lucida Sans Unicode" w:cs="Tahoma"/>
          <w:sz w:val="28"/>
          <w:szCs w:val="28"/>
        </w:rPr>
        <w:t>- создание условий для эффективного обеспечения образовательных учреждений финансовыми и кадровыми ресурсами;</w:t>
      </w:r>
    </w:p>
    <w:p w:rsidR="00170CCD" w:rsidRDefault="00170CCD" w:rsidP="00170CCD">
      <w:pPr>
        <w:spacing w:line="360" w:lineRule="auto"/>
        <w:ind w:left="1134" w:firstLine="850"/>
        <w:jc w:val="both"/>
        <w:rPr>
          <w:rFonts w:eastAsia="Lucida Sans Unicode" w:cs="Tahoma"/>
          <w:sz w:val="28"/>
          <w:szCs w:val="28"/>
        </w:rPr>
      </w:pPr>
      <w:r>
        <w:rPr>
          <w:rFonts w:eastAsia="Lucida Sans Unicode" w:cs="Tahoma"/>
          <w:sz w:val="28"/>
          <w:szCs w:val="28"/>
        </w:rPr>
        <w:t>- обеспечение корректировки образовательных программ средних специальных учебных заведений с учетом потребности в кадрах средних и малых предприятий.</w:t>
      </w:r>
    </w:p>
    <w:p w:rsidR="00170CCD" w:rsidRDefault="00170CCD" w:rsidP="00170CCD">
      <w:pPr>
        <w:spacing w:line="360" w:lineRule="auto"/>
        <w:ind w:left="1134" w:firstLine="850"/>
        <w:jc w:val="both"/>
        <w:rPr>
          <w:rFonts w:eastAsia="Lucida Sans Unicode" w:cs="Tahoma"/>
          <w:sz w:val="28"/>
          <w:szCs w:val="28"/>
        </w:rPr>
      </w:pPr>
      <w:r>
        <w:rPr>
          <w:rFonts w:eastAsia="Lucida Sans Unicode" w:cs="Tahoma"/>
          <w:sz w:val="28"/>
          <w:szCs w:val="28"/>
        </w:rPr>
        <w:t>Приоритетным направлением обеспечения качественного развития образования на селе является оптимизация (реструктуризация) сети сельских общеобразовательных учреждений. Район имеет муниципальные программы оптимизации сельских школ, результатом чего является создание базовых школ, оснащенных современным учебным оборудованием, компьютерами.</w:t>
      </w:r>
    </w:p>
    <w:p w:rsidR="00170CCD" w:rsidRDefault="00170CCD" w:rsidP="00170CCD">
      <w:pPr>
        <w:spacing w:line="360" w:lineRule="auto"/>
        <w:ind w:left="1134" w:firstLine="850"/>
        <w:jc w:val="both"/>
        <w:rPr>
          <w:rFonts w:eastAsia="Lucida Sans Unicode" w:cs="Tahoma"/>
          <w:sz w:val="28"/>
          <w:szCs w:val="28"/>
        </w:rPr>
      </w:pPr>
      <w:r>
        <w:rPr>
          <w:rFonts w:eastAsia="Lucida Sans Unicode" w:cs="Tahoma"/>
          <w:sz w:val="28"/>
          <w:szCs w:val="28"/>
        </w:rPr>
        <w:t>Повышение качества образования обеспечивается развитием ресурсной базы учреждений.</w:t>
      </w:r>
    </w:p>
    <w:p w:rsidR="00170CCD" w:rsidRDefault="00170CCD" w:rsidP="00170CCD">
      <w:pPr>
        <w:spacing w:line="360" w:lineRule="auto"/>
        <w:ind w:left="1134" w:firstLine="850"/>
        <w:jc w:val="both"/>
        <w:rPr>
          <w:rFonts w:eastAsia="Lucida Sans Unicode" w:cs="Tahoma"/>
          <w:sz w:val="28"/>
          <w:szCs w:val="28"/>
        </w:rPr>
      </w:pPr>
      <w:r>
        <w:rPr>
          <w:rFonts w:eastAsia="Lucida Sans Unicode" w:cs="Tahoma"/>
          <w:sz w:val="28"/>
          <w:szCs w:val="28"/>
        </w:rPr>
        <w:t>Министерство образования уделяет большое внимание развитию системы профессионального образования.</w:t>
      </w:r>
    </w:p>
    <w:p w:rsidR="00170CCD" w:rsidRDefault="00170CCD" w:rsidP="00170CCD">
      <w:pPr>
        <w:spacing w:line="360" w:lineRule="auto"/>
        <w:ind w:left="1134" w:firstLine="850"/>
        <w:jc w:val="both"/>
        <w:rPr>
          <w:rFonts w:eastAsia="Lucida Sans Unicode" w:cs="Tahoma"/>
          <w:sz w:val="28"/>
          <w:szCs w:val="28"/>
        </w:rPr>
      </w:pPr>
      <w:r>
        <w:rPr>
          <w:rFonts w:eastAsia="Lucida Sans Unicode" w:cs="Tahoma"/>
          <w:sz w:val="28"/>
          <w:szCs w:val="28"/>
        </w:rPr>
        <w:lastRenderedPageBreak/>
        <w:t>С деятельностью учреждений образования связано сегодня решение наиболее значимых социально-экономических вопросов, затрагивающих интересы сельских жителей области. Такое положение способствует тому, что на сферу образования налагается основной груз социальных функций  и ответственности перед обществом и государством.</w:t>
      </w:r>
    </w:p>
    <w:p w:rsidR="00170CCD" w:rsidRDefault="00170CCD" w:rsidP="00170CCD">
      <w:pPr>
        <w:spacing w:line="360" w:lineRule="auto"/>
        <w:ind w:left="1134" w:firstLine="850"/>
        <w:jc w:val="both"/>
        <w:rPr>
          <w:rFonts w:eastAsia="Lucida Sans Unicode" w:cs="Tahoma"/>
          <w:sz w:val="28"/>
          <w:szCs w:val="28"/>
        </w:rPr>
      </w:pPr>
      <w:r>
        <w:rPr>
          <w:rFonts w:eastAsia="Lucida Sans Unicode" w:cs="Tahoma"/>
          <w:sz w:val="28"/>
          <w:szCs w:val="28"/>
        </w:rPr>
        <w:t>В сфере развития образования предусматривается решение следующих задач:</w:t>
      </w:r>
    </w:p>
    <w:p w:rsidR="00170CCD" w:rsidRDefault="00170CCD" w:rsidP="00170CCD">
      <w:pPr>
        <w:spacing w:line="360" w:lineRule="auto"/>
        <w:ind w:left="1134"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C21363">
        <w:rPr>
          <w:rFonts w:eastAsia="Lucida Sans Unicode" w:cs="Tahoma"/>
          <w:sz w:val="28"/>
          <w:szCs w:val="28"/>
        </w:rPr>
        <w:t xml:space="preserve"> </w:t>
      </w:r>
      <w:r>
        <w:rPr>
          <w:rFonts w:eastAsia="Lucida Sans Unicode" w:cs="Tahoma"/>
          <w:sz w:val="28"/>
          <w:szCs w:val="28"/>
        </w:rPr>
        <w:t>оптимизация сети образовательных учреждений с учетом демографической ситуации и социального запроса;</w:t>
      </w:r>
    </w:p>
    <w:p w:rsidR="00170CCD" w:rsidRDefault="00170CCD" w:rsidP="00170CCD">
      <w:pPr>
        <w:spacing w:line="360" w:lineRule="auto"/>
        <w:ind w:left="1134"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C21363">
        <w:rPr>
          <w:rFonts w:eastAsia="Lucida Sans Unicode" w:cs="Tahoma"/>
          <w:sz w:val="28"/>
          <w:szCs w:val="28"/>
        </w:rPr>
        <w:t xml:space="preserve"> </w:t>
      </w:r>
      <w:r>
        <w:rPr>
          <w:rFonts w:eastAsia="Lucida Sans Unicode" w:cs="Tahoma"/>
          <w:sz w:val="28"/>
          <w:szCs w:val="28"/>
        </w:rPr>
        <w:t>создание условий для получения основного общего образования всеми д</w:t>
      </w:r>
      <w:r w:rsidR="00AC6568">
        <w:rPr>
          <w:rFonts w:eastAsia="Lucida Sans Unicode" w:cs="Tahoma"/>
          <w:sz w:val="28"/>
          <w:szCs w:val="28"/>
        </w:rPr>
        <w:t xml:space="preserve">етьми, возрастом до 15 лет, </w:t>
      </w:r>
      <w:r>
        <w:rPr>
          <w:rFonts w:eastAsia="Lucida Sans Unicode" w:cs="Tahoma"/>
          <w:sz w:val="28"/>
          <w:szCs w:val="28"/>
        </w:rPr>
        <w:t>повышение качества</w:t>
      </w:r>
      <w:r w:rsidR="00AC6568">
        <w:rPr>
          <w:rFonts w:eastAsia="Lucida Sans Unicode" w:cs="Tahoma"/>
          <w:sz w:val="28"/>
          <w:szCs w:val="28"/>
        </w:rPr>
        <w:t xml:space="preserve"> образовательных услуг</w:t>
      </w:r>
      <w:r>
        <w:rPr>
          <w:rFonts w:eastAsia="Lucida Sans Unicode" w:cs="Tahoma"/>
          <w:sz w:val="28"/>
          <w:szCs w:val="28"/>
        </w:rPr>
        <w:t>;</w:t>
      </w:r>
    </w:p>
    <w:p w:rsidR="00170CCD" w:rsidRDefault="00170CCD" w:rsidP="00170CCD">
      <w:pPr>
        <w:spacing w:line="360" w:lineRule="auto"/>
        <w:ind w:left="1134"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C21363">
        <w:rPr>
          <w:rFonts w:eastAsia="Lucida Sans Unicode" w:cs="Tahoma"/>
          <w:sz w:val="28"/>
          <w:szCs w:val="28"/>
        </w:rPr>
        <w:t xml:space="preserve"> </w:t>
      </w:r>
      <w:r>
        <w:rPr>
          <w:rFonts w:eastAsia="Lucida Sans Unicode" w:cs="Tahoma"/>
          <w:sz w:val="28"/>
          <w:szCs w:val="28"/>
        </w:rPr>
        <w:t>обновление содержания общего среднего образовани</w:t>
      </w:r>
      <w:r w:rsidR="00C21363">
        <w:rPr>
          <w:rFonts w:eastAsia="Lucida Sans Unicode" w:cs="Tahoma"/>
          <w:sz w:val="28"/>
          <w:szCs w:val="28"/>
        </w:rPr>
        <w:t>я, обеспечение его вариантности</w:t>
      </w:r>
      <w:r>
        <w:rPr>
          <w:rFonts w:eastAsia="Lucida Sans Unicode" w:cs="Tahoma"/>
          <w:sz w:val="28"/>
          <w:szCs w:val="28"/>
        </w:rPr>
        <w:t>;</w:t>
      </w:r>
    </w:p>
    <w:p w:rsidR="00170CCD" w:rsidRDefault="00170CCD" w:rsidP="00170CCD">
      <w:pPr>
        <w:spacing w:line="360" w:lineRule="auto"/>
        <w:ind w:left="1134"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C21363">
        <w:rPr>
          <w:rFonts w:eastAsia="Lucida Sans Unicode" w:cs="Tahoma"/>
          <w:sz w:val="28"/>
          <w:szCs w:val="28"/>
        </w:rPr>
        <w:t xml:space="preserve"> </w:t>
      </w:r>
      <w:r>
        <w:rPr>
          <w:rFonts w:eastAsia="Lucida Sans Unicode" w:cs="Tahoma"/>
          <w:sz w:val="28"/>
          <w:szCs w:val="28"/>
        </w:rPr>
        <w:t>повыше</w:t>
      </w:r>
      <w:r w:rsidR="00C21363">
        <w:rPr>
          <w:rFonts w:eastAsia="Lucida Sans Unicode" w:cs="Tahoma"/>
          <w:sz w:val="28"/>
          <w:szCs w:val="28"/>
        </w:rPr>
        <w:t>ние практической направленности</w:t>
      </w:r>
      <w:r>
        <w:rPr>
          <w:rFonts w:eastAsia="Lucida Sans Unicode" w:cs="Tahoma"/>
          <w:sz w:val="28"/>
          <w:szCs w:val="28"/>
        </w:rPr>
        <w:t>;</w:t>
      </w:r>
    </w:p>
    <w:p w:rsidR="00170CCD" w:rsidRDefault="00170CCD" w:rsidP="00170CCD">
      <w:pPr>
        <w:spacing w:line="360" w:lineRule="auto"/>
        <w:ind w:left="1134" w:firstLine="850"/>
        <w:jc w:val="both"/>
        <w:rPr>
          <w:rFonts w:eastAsia="Lucida Sans Unicode" w:cs="Tahoma"/>
          <w:sz w:val="28"/>
          <w:szCs w:val="28"/>
        </w:rPr>
      </w:pPr>
      <w:r>
        <w:rPr>
          <w:rFonts w:eastAsia="Lucida Sans Unicode" w:cs="Tahoma"/>
          <w:sz w:val="28"/>
          <w:szCs w:val="28"/>
        </w:rPr>
        <w:t>-</w:t>
      </w:r>
      <w:r w:rsidR="00C21363">
        <w:rPr>
          <w:rFonts w:eastAsia="Lucida Sans Unicode" w:cs="Tahoma"/>
          <w:sz w:val="28"/>
          <w:szCs w:val="28"/>
        </w:rPr>
        <w:t xml:space="preserve"> </w:t>
      </w:r>
      <w:r>
        <w:rPr>
          <w:rFonts w:eastAsia="Lucida Sans Unicode" w:cs="Tahoma"/>
          <w:sz w:val="28"/>
          <w:szCs w:val="28"/>
        </w:rPr>
        <w:tab/>
        <w:t>компьютеризация, информация школ и управления образования;</w:t>
      </w:r>
    </w:p>
    <w:p w:rsidR="00170CCD" w:rsidRDefault="00170CCD" w:rsidP="00170CCD">
      <w:pPr>
        <w:spacing w:line="360" w:lineRule="auto"/>
        <w:ind w:left="1134" w:firstLine="850"/>
        <w:jc w:val="both"/>
        <w:rPr>
          <w:rFonts w:eastAsia="Lucida Sans Unicode" w:cs="Tahoma"/>
          <w:sz w:val="28"/>
          <w:szCs w:val="28"/>
        </w:rPr>
      </w:pPr>
      <w:r>
        <w:rPr>
          <w:rFonts w:eastAsia="Lucida Sans Unicode" w:cs="Tahoma"/>
          <w:sz w:val="28"/>
          <w:szCs w:val="28"/>
        </w:rPr>
        <w:t>-</w:t>
      </w:r>
      <w:r w:rsidR="00C21363">
        <w:rPr>
          <w:rFonts w:eastAsia="Lucida Sans Unicode" w:cs="Tahoma"/>
          <w:sz w:val="28"/>
          <w:szCs w:val="28"/>
        </w:rPr>
        <w:t xml:space="preserve"> </w:t>
      </w:r>
      <w:r>
        <w:rPr>
          <w:rFonts w:eastAsia="Lucida Sans Unicode" w:cs="Tahoma"/>
          <w:sz w:val="28"/>
          <w:szCs w:val="28"/>
        </w:rPr>
        <w:tab/>
        <w:t xml:space="preserve">проведение мероприятий  по улучшению санитарно-гигиенических условий организации учебно-воспитательного процесса, уменьшение количества учащихся, обучающихся во </w:t>
      </w:r>
      <w:r>
        <w:rPr>
          <w:rFonts w:eastAsia="Lucida Sans Unicode" w:cs="Tahoma"/>
          <w:sz w:val="28"/>
          <w:szCs w:val="28"/>
          <w:lang w:val="en-US"/>
        </w:rPr>
        <w:t>II</w:t>
      </w:r>
      <w:r>
        <w:rPr>
          <w:rFonts w:eastAsia="Lucida Sans Unicode" w:cs="Tahoma"/>
          <w:sz w:val="28"/>
          <w:szCs w:val="28"/>
        </w:rPr>
        <w:t xml:space="preserve"> смену;</w:t>
      </w:r>
    </w:p>
    <w:p w:rsidR="00170CCD" w:rsidRDefault="00170CCD" w:rsidP="00170CCD">
      <w:pPr>
        <w:spacing w:line="360" w:lineRule="auto"/>
        <w:ind w:left="1134"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C21363">
        <w:rPr>
          <w:rFonts w:eastAsia="Lucida Sans Unicode" w:cs="Tahoma"/>
          <w:sz w:val="28"/>
          <w:szCs w:val="28"/>
        </w:rPr>
        <w:t xml:space="preserve"> </w:t>
      </w:r>
      <w:r>
        <w:rPr>
          <w:rFonts w:eastAsia="Lucida Sans Unicode" w:cs="Tahoma"/>
          <w:sz w:val="28"/>
          <w:szCs w:val="28"/>
        </w:rPr>
        <w:t>повышение эффективности управления образованием на основе использования принципов программно-целевого управления и стратегического планирования;</w:t>
      </w:r>
    </w:p>
    <w:p w:rsidR="00170CCD" w:rsidRDefault="00170CCD" w:rsidP="00170CCD">
      <w:pPr>
        <w:spacing w:line="360" w:lineRule="auto"/>
        <w:ind w:left="1134" w:firstLine="850"/>
        <w:jc w:val="both"/>
        <w:rPr>
          <w:rFonts w:eastAsia="Lucida Sans Unicode" w:cs="Tahoma"/>
          <w:sz w:val="28"/>
          <w:szCs w:val="28"/>
        </w:rPr>
      </w:pPr>
      <w:r>
        <w:rPr>
          <w:rFonts w:eastAsia="Lucida Sans Unicode" w:cs="Tahoma"/>
          <w:sz w:val="28"/>
          <w:szCs w:val="28"/>
        </w:rPr>
        <w:t>-</w:t>
      </w:r>
      <w:r w:rsidR="00C21363">
        <w:rPr>
          <w:rFonts w:eastAsia="Lucida Sans Unicode" w:cs="Tahoma"/>
          <w:sz w:val="28"/>
          <w:szCs w:val="28"/>
        </w:rPr>
        <w:t xml:space="preserve"> </w:t>
      </w:r>
      <w:r>
        <w:rPr>
          <w:rFonts w:eastAsia="Lucida Sans Unicode" w:cs="Tahoma"/>
          <w:sz w:val="28"/>
          <w:szCs w:val="28"/>
        </w:rPr>
        <w:tab/>
        <w:t>обеспечение самостоятельности образовательных учреждений всех типов и видов.</w:t>
      </w:r>
    </w:p>
    <w:p w:rsidR="00EB1ACC" w:rsidRDefault="00EB1ACC" w:rsidP="00EB1ACC">
      <w:pPr>
        <w:tabs>
          <w:tab w:val="left" w:pos="918"/>
          <w:tab w:val="center" w:pos="5455"/>
        </w:tabs>
        <w:spacing w:line="200" w:lineRule="atLeast"/>
        <w:rPr>
          <w:rFonts w:eastAsia="Lucida Sans Unicode" w:cs="Tahoma"/>
          <w:b/>
          <w:sz w:val="24"/>
          <w:szCs w:val="24"/>
        </w:rPr>
      </w:pPr>
    </w:p>
    <w:p w:rsidR="00D67616" w:rsidRDefault="00D67616" w:rsidP="00D67616">
      <w:pPr>
        <w:spacing w:line="200" w:lineRule="atLeast"/>
        <w:ind w:left="851"/>
        <w:jc w:val="center"/>
        <w:rPr>
          <w:rFonts w:eastAsia="Lucida Sans Unicode" w:cs="Tahoma"/>
          <w:b/>
          <w:sz w:val="28"/>
          <w:szCs w:val="28"/>
        </w:rPr>
      </w:pPr>
      <w:r>
        <w:rPr>
          <w:sz w:val="28"/>
          <w:szCs w:val="28"/>
          <w:lang w:eastAsia="ar-SA"/>
        </w:rPr>
        <w:br w:type="page"/>
      </w:r>
      <w:r>
        <w:rPr>
          <w:rFonts w:eastAsia="Lucida Sans Unicode" w:cs="Tahoma"/>
          <w:b/>
          <w:sz w:val="24"/>
          <w:szCs w:val="24"/>
        </w:rPr>
        <w:lastRenderedPageBreak/>
        <w:t xml:space="preserve">     </w:t>
      </w:r>
      <w:r>
        <w:rPr>
          <w:rFonts w:eastAsia="Lucida Sans Unicode" w:cs="Tahoma"/>
          <w:b/>
          <w:sz w:val="28"/>
          <w:szCs w:val="28"/>
        </w:rPr>
        <w:t xml:space="preserve"> </w:t>
      </w:r>
    </w:p>
    <w:p w:rsidR="00D67616" w:rsidRDefault="00D67616" w:rsidP="00D67616">
      <w:pPr>
        <w:spacing w:line="200" w:lineRule="atLeast"/>
        <w:ind w:left="851"/>
        <w:jc w:val="center"/>
        <w:rPr>
          <w:rFonts w:eastAsia="Lucida Sans Unicode" w:cs="Tahoma"/>
          <w:b/>
          <w:sz w:val="28"/>
          <w:szCs w:val="28"/>
        </w:rPr>
      </w:pPr>
      <w:r>
        <w:rPr>
          <w:rFonts w:eastAsia="Lucida Sans Unicode" w:cs="Tahoma"/>
          <w:b/>
          <w:sz w:val="28"/>
          <w:szCs w:val="28"/>
        </w:rPr>
        <w:t>I. 4. 2. Здравоохранение.</w:t>
      </w:r>
    </w:p>
    <w:p w:rsidR="00D67616" w:rsidRDefault="00D67616" w:rsidP="00D67616">
      <w:pPr>
        <w:spacing w:line="200" w:lineRule="atLeast"/>
        <w:ind w:left="851"/>
        <w:jc w:val="center"/>
        <w:rPr>
          <w:rFonts w:eastAsia="Lucida Sans Unicode" w:cs="Tahoma"/>
          <w:b/>
          <w:sz w:val="28"/>
          <w:szCs w:val="28"/>
        </w:rPr>
      </w:pPr>
    </w:p>
    <w:p w:rsidR="00D67616" w:rsidRDefault="00D67616" w:rsidP="00D67616">
      <w:pPr>
        <w:spacing w:line="360" w:lineRule="auto"/>
        <w:ind w:left="851" w:firstLine="850"/>
        <w:jc w:val="both"/>
        <w:rPr>
          <w:rFonts w:eastAsia="Lucida Sans Unicode" w:cs="Tahoma"/>
          <w:sz w:val="28"/>
          <w:szCs w:val="28"/>
        </w:rPr>
      </w:pPr>
      <w:r>
        <w:rPr>
          <w:rFonts w:eastAsia="Lucida Sans Unicode" w:cs="Tahoma"/>
          <w:sz w:val="28"/>
          <w:szCs w:val="28"/>
        </w:rPr>
        <w:t>Динамика продолжительности жизни в Иловлинском муниципальном районе, как и в области в целом, отражает негативное воздействие социально-экономических проблем.</w:t>
      </w:r>
    </w:p>
    <w:p w:rsidR="00D67616" w:rsidRDefault="00D67616" w:rsidP="00D67616">
      <w:pPr>
        <w:spacing w:line="360" w:lineRule="auto"/>
        <w:ind w:left="851" w:firstLine="850"/>
        <w:jc w:val="both"/>
        <w:rPr>
          <w:rFonts w:eastAsia="Lucida Sans Unicode" w:cs="Tahoma"/>
          <w:sz w:val="28"/>
          <w:szCs w:val="28"/>
        </w:rPr>
      </w:pPr>
      <w:r>
        <w:rPr>
          <w:rFonts w:eastAsia="Lucida Sans Unicode" w:cs="Tahoma"/>
          <w:sz w:val="28"/>
          <w:szCs w:val="28"/>
        </w:rPr>
        <w:t>В районе действуют 5 больничных учреждений. На районном уровне обеспечивается квалифици</w:t>
      </w:r>
      <w:r w:rsidR="008B27D6">
        <w:rPr>
          <w:rFonts w:eastAsia="Lucida Sans Unicode" w:cs="Tahoma"/>
          <w:sz w:val="28"/>
          <w:szCs w:val="28"/>
        </w:rPr>
        <w:t>р</w:t>
      </w:r>
      <w:r>
        <w:rPr>
          <w:rFonts w:eastAsia="Lucida Sans Unicode" w:cs="Tahoma"/>
          <w:sz w:val="28"/>
          <w:szCs w:val="28"/>
        </w:rPr>
        <w:t>о</w:t>
      </w:r>
      <w:r w:rsidR="008B27D6">
        <w:rPr>
          <w:rFonts w:eastAsia="Lucida Sans Unicode" w:cs="Tahoma"/>
          <w:sz w:val="28"/>
          <w:szCs w:val="28"/>
        </w:rPr>
        <w:t>ва</w:t>
      </w:r>
      <w:r>
        <w:rPr>
          <w:rFonts w:eastAsia="Lucida Sans Unicode" w:cs="Tahoma"/>
          <w:sz w:val="28"/>
          <w:szCs w:val="28"/>
        </w:rPr>
        <w:t>нная медицинская помощь городским и сельским жителям района в местных больницах, инфекционных отделениях, в родильных домах, в детских больницах, женских консультациях. Обеспеченность больничными койками в расчете на 10 тысяч человек населения – 82 (среднероссийский уровень – 115). Обеспеченность врачами в расчёте на 10 тысяч населения по району – 21.3, по области -50.</w:t>
      </w:r>
    </w:p>
    <w:p w:rsidR="00D67616" w:rsidRDefault="00D67616" w:rsidP="00D67616">
      <w:pPr>
        <w:spacing w:line="360" w:lineRule="auto"/>
        <w:ind w:left="851" w:firstLine="850"/>
        <w:jc w:val="both"/>
        <w:rPr>
          <w:rFonts w:eastAsia="Lucida Sans Unicode" w:cs="Tahoma"/>
          <w:sz w:val="28"/>
          <w:szCs w:val="28"/>
        </w:rPr>
      </w:pPr>
      <w:r>
        <w:rPr>
          <w:rFonts w:eastAsia="Lucida Sans Unicode" w:cs="Tahoma"/>
          <w:sz w:val="28"/>
          <w:szCs w:val="28"/>
        </w:rPr>
        <w:t>Число врачебных учреждений, оказывающих амбулаторно-поликлиническую деятельность -3, в расчёте на 10 тысяч населения – 128 посещений в смену (по области 221 посещени</w:t>
      </w:r>
      <w:r w:rsidR="008B27D6">
        <w:rPr>
          <w:rFonts w:eastAsia="Lucida Sans Unicode" w:cs="Tahoma"/>
          <w:sz w:val="28"/>
          <w:szCs w:val="28"/>
        </w:rPr>
        <w:t>е</w:t>
      </w:r>
      <w:r>
        <w:rPr>
          <w:rFonts w:eastAsia="Lucida Sans Unicode" w:cs="Tahoma"/>
          <w:sz w:val="28"/>
          <w:szCs w:val="28"/>
        </w:rPr>
        <w:t xml:space="preserve"> в смену). Действуют 25 фельдшерско-акушерских пунктов.</w:t>
      </w:r>
    </w:p>
    <w:p w:rsidR="00D67616" w:rsidRDefault="00D67616" w:rsidP="00C21363">
      <w:pPr>
        <w:spacing w:line="360" w:lineRule="auto"/>
        <w:ind w:left="851" w:firstLine="850"/>
        <w:rPr>
          <w:rFonts w:eastAsia="Lucida Sans Unicode" w:cs="Tahoma"/>
          <w:sz w:val="28"/>
          <w:szCs w:val="28"/>
        </w:rPr>
      </w:pPr>
      <w:r>
        <w:rPr>
          <w:rFonts w:eastAsia="Lucida Sans Unicode" w:cs="Tahoma"/>
          <w:sz w:val="28"/>
          <w:szCs w:val="28"/>
        </w:rPr>
        <w:t xml:space="preserve">На территории района действует приют временного содержания детей в </w:t>
      </w:r>
      <w:r w:rsidR="00C21363">
        <w:rPr>
          <w:rFonts w:eastAsia="Lucida Sans Unicode" w:cs="Tahoma"/>
          <w:sz w:val="28"/>
          <w:szCs w:val="28"/>
        </w:rPr>
        <w:t xml:space="preserve">               </w:t>
      </w:r>
      <w:r>
        <w:rPr>
          <w:rFonts w:eastAsia="Lucida Sans Unicode" w:cs="Tahoma"/>
          <w:sz w:val="28"/>
          <w:szCs w:val="28"/>
        </w:rPr>
        <w:t>х. Медведев.</w:t>
      </w:r>
      <w:r>
        <w:br w:type="page"/>
      </w:r>
      <w:r w:rsidRPr="00C21363">
        <w:rPr>
          <w:rFonts w:eastAsia="Lucida Sans Unicode" w:cs="Tahoma"/>
          <w:b/>
          <w:sz w:val="24"/>
          <w:szCs w:val="24"/>
        </w:rPr>
        <w:lastRenderedPageBreak/>
        <w:t>Сеть учреждений здравоохранения Иловлинского района</w:t>
      </w:r>
    </w:p>
    <w:p w:rsidR="00D67616" w:rsidRPr="00C21363" w:rsidRDefault="00D67616" w:rsidP="00D67616">
      <w:pPr>
        <w:spacing w:line="200" w:lineRule="atLeast"/>
        <w:jc w:val="center"/>
        <w:rPr>
          <w:rFonts w:eastAsia="Lucida Sans Unicode" w:cs="Tahoma"/>
          <w:b/>
          <w:sz w:val="22"/>
          <w:szCs w:val="22"/>
        </w:rPr>
      </w:pPr>
    </w:p>
    <w:tbl>
      <w:tblPr>
        <w:tblW w:w="0" w:type="auto"/>
        <w:tblInd w:w="1249" w:type="dxa"/>
        <w:tblLayout w:type="fixed"/>
        <w:tblLook w:val="0000"/>
      </w:tblPr>
      <w:tblGrid>
        <w:gridCol w:w="3359"/>
        <w:gridCol w:w="15"/>
        <w:gridCol w:w="885"/>
        <w:gridCol w:w="753"/>
        <w:gridCol w:w="795"/>
        <w:gridCol w:w="15"/>
        <w:gridCol w:w="768"/>
        <w:gridCol w:w="780"/>
        <w:gridCol w:w="765"/>
        <w:gridCol w:w="20"/>
        <w:gridCol w:w="732"/>
        <w:gridCol w:w="20"/>
        <w:gridCol w:w="813"/>
        <w:gridCol w:w="17"/>
      </w:tblGrid>
      <w:tr w:rsidR="00D67616">
        <w:trPr>
          <w:trHeight w:hRule="exact" w:val="241"/>
        </w:trPr>
        <w:tc>
          <w:tcPr>
            <w:tcW w:w="3374" w:type="dxa"/>
            <w:gridSpan w:val="2"/>
            <w:vMerge w:val="restart"/>
            <w:tcBorders>
              <w:top w:val="single" w:sz="4" w:space="0" w:color="000000"/>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b/>
              </w:rPr>
            </w:pPr>
            <w:r>
              <w:rPr>
                <w:rFonts w:eastAsia="Lucida Sans Unicode" w:cs="Tahoma"/>
                <w:b/>
              </w:rPr>
              <w:t>Наименование населенного пункта</w:t>
            </w:r>
          </w:p>
        </w:tc>
        <w:tc>
          <w:tcPr>
            <w:tcW w:w="1638" w:type="dxa"/>
            <w:gridSpan w:val="2"/>
            <w:tcBorders>
              <w:top w:val="single" w:sz="4" w:space="0" w:color="000000"/>
              <w:left w:val="single" w:sz="4" w:space="0" w:color="000000"/>
              <w:bottom w:val="single" w:sz="4" w:space="0" w:color="000000"/>
            </w:tcBorders>
          </w:tcPr>
          <w:p w:rsidR="00D67616" w:rsidRDefault="00D67616" w:rsidP="00AC5BFE">
            <w:pPr>
              <w:tabs>
                <w:tab w:val="right" w:pos="2008"/>
              </w:tabs>
              <w:snapToGrid w:val="0"/>
              <w:spacing w:line="200" w:lineRule="atLeast"/>
              <w:jc w:val="center"/>
              <w:rPr>
                <w:rFonts w:eastAsia="Lucida Sans Unicode" w:cs="Tahoma"/>
                <w:b/>
              </w:rPr>
            </w:pPr>
            <w:r>
              <w:rPr>
                <w:rFonts w:eastAsia="Lucida Sans Unicode" w:cs="Tahoma"/>
                <w:b/>
              </w:rPr>
              <w:t>Больницы</w:t>
            </w:r>
          </w:p>
        </w:tc>
        <w:tc>
          <w:tcPr>
            <w:tcW w:w="1578" w:type="dxa"/>
            <w:gridSpan w:val="3"/>
            <w:tcBorders>
              <w:top w:val="single" w:sz="4" w:space="0" w:color="000000"/>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b/>
              </w:rPr>
            </w:pPr>
            <w:r>
              <w:rPr>
                <w:rFonts w:eastAsia="Lucida Sans Unicode" w:cs="Tahoma"/>
                <w:b/>
              </w:rPr>
              <w:t>Поликлиники</w:t>
            </w:r>
          </w:p>
        </w:tc>
        <w:tc>
          <w:tcPr>
            <w:tcW w:w="1565" w:type="dxa"/>
            <w:gridSpan w:val="3"/>
            <w:tcBorders>
              <w:top w:val="single" w:sz="4" w:space="0" w:color="000000"/>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b/>
              </w:rPr>
            </w:pPr>
            <w:r>
              <w:rPr>
                <w:rFonts w:eastAsia="Lucida Sans Unicode" w:cs="Tahoma"/>
                <w:b/>
              </w:rPr>
              <w:t>ФАПы</w:t>
            </w:r>
          </w:p>
        </w:tc>
        <w:tc>
          <w:tcPr>
            <w:tcW w:w="1577" w:type="dxa"/>
            <w:gridSpan w:val="4"/>
            <w:tcBorders>
              <w:top w:val="single" w:sz="4" w:space="0" w:color="000000"/>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b/>
              </w:rPr>
            </w:pPr>
            <w:r>
              <w:rPr>
                <w:rFonts w:eastAsia="Lucida Sans Unicode" w:cs="Tahoma"/>
                <w:b/>
              </w:rPr>
              <w:t>Санатории</w:t>
            </w:r>
          </w:p>
        </w:tc>
      </w:tr>
      <w:tr w:rsidR="00D67616">
        <w:trPr>
          <w:gridAfter w:val="1"/>
          <w:wAfter w:w="17" w:type="dxa"/>
        </w:trPr>
        <w:tc>
          <w:tcPr>
            <w:tcW w:w="3374" w:type="dxa"/>
            <w:gridSpan w:val="2"/>
            <w:vMerge/>
            <w:tcBorders>
              <w:top w:val="single" w:sz="4" w:space="0" w:color="000000"/>
              <w:left w:val="single" w:sz="4" w:space="0" w:color="000000"/>
              <w:bottom w:val="single" w:sz="4" w:space="0" w:color="000000"/>
            </w:tcBorders>
          </w:tcPr>
          <w:p w:rsidR="00D67616" w:rsidRDefault="00D67616" w:rsidP="00AC5BFE"/>
        </w:tc>
        <w:tc>
          <w:tcPr>
            <w:tcW w:w="88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b/>
              </w:rPr>
            </w:pPr>
            <w:r>
              <w:rPr>
                <w:rFonts w:eastAsia="Lucida Sans Unicode" w:cs="Tahoma"/>
                <w:b/>
              </w:rPr>
              <w:t>всего</w:t>
            </w:r>
          </w:p>
        </w:tc>
        <w:tc>
          <w:tcPr>
            <w:tcW w:w="753" w:type="dxa"/>
            <w:tcBorders>
              <w:left w:val="single" w:sz="4" w:space="0" w:color="000000"/>
              <w:bottom w:val="single" w:sz="4" w:space="0" w:color="000000"/>
            </w:tcBorders>
          </w:tcPr>
          <w:p w:rsidR="00D67616" w:rsidRPr="00C21363" w:rsidRDefault="00D67616" w:rsidP="00AC5BFE">
            <w:pPr>
              <w:snapToGrid w:val="0"/>
              <w:spacing w:line="200" w:lineRule="atLeast"/>
              <w:jc w:val="center"/>
              <w:rPr>
                <w:rFonts w:eastAsia="Lucida Sans Unicode" w:cs="Tahoma"/>
                <w:sz w:val="16"/>
                <w:szCs w:val="16"/>
              </w:rPr>
            </w:pPr>
            <w:r w:rsidRPr="00C21363">
              <w:rPr>
                <w:rFonts w:eastAsia="Lucida Sans Unicode" w:cs="Tahoma"/>
                <w:sz w:val="16"/>
                <w:szCs w:val="16"/>
              </w:rPr>
              <w:t>на 1000</w:t>
            </w:r>
          </w:p>
          <w:p w:rsidR="00D67616" w:rsidRDefault="00D67616" w:rsidP="00AC5BFE">
            <w:pPr>
              <w:spacing w:line="200" w:lineRule="atLeast"/>
              <w:jc w:val="center"/>
              <w:rPr>
                <w:rFonts w:eastAsia="Lucida Sans Unicode" w:cs="Tahoma"/>
              </w:rPr>
            </w:pPr>
            <w:r w:rsidRPr="00C21363">
              <w:rPr>
                <w:rFonts w:eastAsia="Lucida Sans Unicode" w:cs="Tahoma"/>
                <w:sz w:val="16"/>
                <w:szCs w:val="16"/>
              </w:rPr>
              <w:t>жит</w:t>
            </w:r>
          </w:p>
        </w:tc>
        <w:tc>
          <w:tcPr>
            <w:tcW w:w="81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b/>
              </w:rPr>
            </w:pPr>
            <w:r>
              <w:rPr>
                <w:rFonts w:eastAsia="Lucida Sans Unicode" w:cs="Tahoma"/>
                <w:b/>
              </w:rPr>
              <w:t>всего</w:t>
            </w:r>
          </w:p>
        </w:tc>
        <w:tc>
          <w:tcPr>
            <w:tcW w:w="768" w:type="dxa"/>
            <w:tcBorders>
              <w:left w:val="single" w:sz="4" w:space="0" w:color="000000"/>
              <w:bottom w:val="single" w:sz="4" w:space="0" w:color="000000"/>
            </w:tcBorders>
          </w:tcPr>
          <w:p w:rsidR="00D67616" w:rsidRPr="00C21363" w:rsidRDefault="00D67616" w:rsidP="00AC5BFE">
            <w:pPr>
              <w:snapToGrid w:val="0"/>
              <w:spacing w:line="200" w:lineRule="atLeast"/>
              <w:jc w:val="center"/>
              <w:rPr>
                <w:rFonts w:eastAsia="Lucida Sans Unicode" w:cs="Tahoma"/>
                <w:sz w:val="16"/>
                <w:szCs w:val="16"/>
              </w:rPr>
            </w:pPr>
            <w:r w:rsidRPr="00C21363">
              <w:rPr>
                <w:rFonts w:eastAsia="Lucida Sans Unicode" w:cs="Tahoma"/>
                <w:sz w:val="16"/>
                <w:szCs w:val="16"/>
              </w:rPr>
              <w:t>на 1000</w:t>
            </w:r>
          </w:p>
          <w:p w:rsidR="00D67616" w:rsidRPr="00C21363" w:rsidRDefault="00D67616" w:rsidP="00AC5BFE">
            <w:pPr>
              <w:spacing w:line="200" w:lineRule="atLeast"/>
              <w:jc w:val="center"/>
              <w:rPr>
                <w:rFonts w:eastAsia="Lucida Sans Unicode" w:cs="Tahoma"/>
                <w:sz w:val="16"/>
                <w:szCs w:val="16"/>
              </w:rPr>
            </w:pPr>
            <w:r w:rsidRPr="00C21363">
              <w:rPr>
                <w:rFonts w:eastAsia="Lucida Sans Unicode" w:cs="Tahoma"/>
                <w:sz w:val="16"/>
                <w:szCs w:val="16"/>
              </w:rPr>
              <w:t>жит</w:t>
            </w: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b/>
              </w:rPr>
            </w:pPr>
            <w:r>
              <w:rPr>
                <w:rFonts w:eastAsia="Lucida Sans Unicode" w:cs="Tahoma"/>
                <w:b/>
              </w:rPr>
              <w:t>всего</w:t>
            </w:r>
          </w:p>
        </w:tc>
        <w:tc>
          <w:tcPr>
            <w:tcW w:w="780" w:type="dxa"/>
            <w:gridSpan w:val="2"/>
            <w:tcBorders>
              <w:left w:val="single" w:sz="4" w:space="0" w:color="000000"/>
              <w:bottom w:val="single" w:sz="4" w:space="0" w:color="000000"/>
            </w:tcBorders>
          </w:tcPr>
          <w:p w:rsidR="00D67616" w:rsidRPr="00C21363" w:rsidRDefault="00D67616" w:rsidP="00AC5BFE">
            <w:pPr>
              <w:snapToGrid w:val="0"/>
              <w:spacing w:line="200" w:lineRule="atLeast"/>
              <w:jc w:val="center"/>
              <w:rPr>
                <w:rFonts w:eastAsia="Lucida Sans Unicode" w:cs="Tahoma"/>
                <w:sz w:val="16"/>
                <w:szCs w:val="16"/>
              </w:rPr>
            </w:pPr>
            <w:r w:rsidRPr="00C21363">
              <w:rPr>
                <w:rFonts w:eastAsia="Lucida Sans Unicode" w:cs="Tahoma"/>
                <w:sz w:val="16"/>
                <w:szCs w:val="16"/>
              </w:rPr>
              <w:t>на 1000 жит</w:t>
            </w: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b/>
              </w:rPr>
            </w:pPr>
            <w:r>
              <w:rPr>
                <w:rFonts w:eastAsia="Lucida Sans Unicode" w:cs="Tahoma"/>
                <w:b/>
              </w:rPr>
              <w:t>всего</w:t>
            </w:r>
          </w:p>
        </w:tc>
        <w:tc>
          <w:tcPr>
            <w:tcW w:w="813" w:type="dxa"/>
            <w:tcBorders>
              <w:left w:val="single" w:sz="4" w:space="0" w:color="000000"/>
              <w:bottom w:val="single" w:sz="4" w:space="0" w:color="000000"/>
              <w:right w:val="single" w:sz="4" w:space="0" w:color="000000"/>
            </w:tcBorders>
          </w:tcPr>
          <w:p w:rsidR="00D67616" w:rsidRPr="00C21363" w:rsidRDefault="00D67616" w:rsidP="00AC5BFE">
            <w:pPr>
              <w:snapToGrid w:val="0"/>
              <w:spacing w:line="200" w:lineRule="atLeast"/>
              <w:jc w:val="center"/>
              <w:rPr>
                <w:rFonts w:eastAsia="Lucida Sans Unicode" w:cs="Tahoma"/>
                <w:sz w:val="16"/>
                <w:szCs w:val="16"/>
              </w:rPr>
            </w:pPr>
            <w:r w:rsidRPr="00C21363">
              <w:rPr>
                <w:rFonts w:eastAsia="Lucida Sans Unicode" w:cs="Tahoma"/>
                <w:sz w:val="16"/>
                <w:szCs w:val="16"/>
              </w:rPr>
              <w:t>на 1000 жит</w:t>
            </w:r>
          </w:p>
        </w:tc>
      </w:tr>
      <w:tr w:rsidR="00D67616">
        <w:trPr>
          <w:gridAfter w:val="1"/>
          <w:wAfter w:w="17" w:type="dxa"/>
        </w:trPr>
        <w:tc>
          <w:tcPr>
            <w:tcW w:w="3374" w:type="dxa"/>
            <w:gridSpan w:val="2"/>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х.Авилов</w:t>
            </w:r>
          </w:p>
        </w:tc>
        <w:tc>
          <w:tcPr>
            <w:tcW w:w="88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81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8"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8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13" w:type="dxa"/>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rPr>
          <w:gridAfter w:val="1"/>
          <w:wAfter w:w="17" w:type="dxa"/>
        </w:trPr>
        <w:tc>
          <w:tcPr>
            <w:tcW w:w="3374" w:type="dxa"/>
            <w:gridSpan w:val="2"/>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 Боровки</w:t>
            </w:r>
          </w:p>
        </w:tc>
        <w:tc>
          <w:tcPr>
            <w:tcW w:w="88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81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8"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13" w:type="dxa"/>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rPr>
          <w:gridAfter w:val="1"/>
          <w:wAfter w:w="17" w:type="dxa"/>
        </w:trPr>
        <w:tc>
          <w:tcPr>
            <w:tcW w:w="3374" w:type="dxa"/>
            <w:gridSpan w:val="2"/>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х.Ерецкий</w:t>
            </w:r>
          </w:p>
        </w:tc>
        <w:tc>
          <w:tcPr>
            <w:tcW w:w="88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81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8"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13" w:type="dxa"/>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rPr>
          <w:gridAfter w:val="1"/>
          <w:wAfter w:w="17" w:type="dxa"/>
        </w:trPr>
        <w:tc>
          <w:tcPr>
            <w:tcW w:w="3374" w:type="dxa"/>
            <w:gridSpan w:val="2"/>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х.Желтухин</w:t>
            </w:r>
          </w:p>
        </w:tc>
        <w:tc>
          <w:tcPr>
            <w:tcW w:w="88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81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8"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13" w:type="dxa"/>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rPr>
          <w:gridAfter w:val="1"/>
          <w:wAfter w:w="17" w:type="dxa"/>
        </w:trPr>
        <w:tc>
          <w:tcPr>
            <w:tcW w:w="3374" w:type="dxa"/>
            <w:gridSpan w:val="2"/>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х.Тары</w:t>
            </w:r>
          </w:p>
        </w:tc>
        <w:tc>
          <w:tcPr>
            <w:tcW w:w="88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81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8"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13" w:type="dxa"/>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rPr>
          <w:gridAfter w:val="1"/>
          <w:wAfter w:w="17" w:type="dxa"/>
        </w:trPr>
        <w:tc>
          <w:tcPr>
            <w:tcW w:w="3374" w:type="dxa"/>
            <w:gridSpan w:val="2"/>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х.Яблочный</w:t>
            </w:r>
          </w:p>
        </w:tc>
        <w:tc>
          <w:tcPr>
            <w:tcW w:w="88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81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8"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13" w:type="dxa"/>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rPr>
          <w:gridAfter w:val="1"/>
          <w:wAfter w:w="17" w:type="dxa"/>
        </w:trPr>
        <w:tc>
          <w:tcPr>
            <w:tcW w:w="3374" w:type="dxa"/>
            <w:gridSpan w:val="2"/>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с.Александровка</w:t>
            </w:r>
          </w:p>
        </w:tc>
        <w:tc>
          <w:tcPr>
            <w:tcW w:w="88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81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8"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8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13" w:type="dxa"/>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rPr>
          <w:gridAfter w:val="1"/>
          <w:wAfter w:w="17" w:type="dxa"/>
        </w:trPr>
        <w:tc>
          <w:tcPr>
            <w:tcW w:w="3374" w:type="dxa"/>
            <w:gridSpan w:val="2"/>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ст.Солодча</w:t>
            </w:r>
          </w:p>
        </w:tc>
        <w:tc>
          <w:tcPr>
            <w:tcW w:w="88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81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8"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8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13" w:type="dxa"/>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rPr>
          <w:gridAfter w:val="1"/>
          <w:wAfter w:w="17" w:type="dxa"/>
        </w:trPr>
        <w:tc>
          <w:tcPr>
            <w:tcW w:w="3374" w:type="dxa"/>
            <w:gridSpan w:val="2"/>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с. Большая Ивановка</w:t>
            </w:r>
          </w:p>
        </w:tc>
        <w:tc>
          <w:tcPr>
            <w:tcW w:w="88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81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8"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8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0,95</w:t>
            </w: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13" w:type="dxa"/>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rPr>
          <w:gridAfter w:val="1"/>
          <w:wAfter w:w="17" w:type="dxa"/>
        </w:trPr>
        <w:tc>
          <w:tcPr>
            <w:tcW w:w="3374" w:type="dxa"/>
            <w:gridSpan w:val="2"/>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р.п. Иловля</w:t>
            </w:r>
          </w:p>
        </w:tc>
        <w:tc>
          <w:tcPr>
            <w:tcW w:w="88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0,1</w:t>
            </w:r>
          </w:p>
        </w:tc>
        <w:tc>
          <w:tcPr>
            <w:tcW w:w="81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68"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0.1</w:t>
            </w: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13" w:type="dxa"/>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rPr>
          <w:gridAfter w:val="1"/>
          <w:wAfter w:w="17" w:type="dxa"/>
        </w:trPr>
        <w:tc>
          <w:tcPr>
            <w:tcW w:w="3374" w:type="dxa"/>
            <w:gridSpan w:val="2"/>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х.Колоцкий</w:t>
            </w:r>
          </w:p>
        </w:tc>
        <w:tc>
          <w:tcPr>
            <w:tcW w:w="88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81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8"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13" w:type="dxa"/>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rPr>
          <w:gridAfter w:val="1"/>
          <w:wAfter w:w="17" w:type="dxa"/>
        </w:trPr>
        <w:tc>
          <w:tcPr>
            <w:tcW w:w="3374" w:type="dxa"/>
            <w:gridSpan w:val="2"/>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х.Песчанка</w:t>
            </w:r>
          </w:p>
        </w:tc>
        <w:tc>
          <w:tcPr>
            <w:tcW w:w="88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81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8"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8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13" w:type="dxa"/>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rPr>
          <w:gridAfter w:val="1"/>
          <w:wAfter w:w="17" w:type="dxa"/>
        </w:trPr>
        <w:tc>
          <w:tcPr>
            <w:tcW w:w="3374" w:type="dxa"/>
            <w:gridSpan w:val="2"/>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ст.Качалино</w:t>
            </w:r>
          </w:p>
        </w:tc>
        <w:tc>
          <w:tcPr>
            <w:tcW w:w="88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81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8"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8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0,4</w:t>
            </w: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13" w:type="dxa"/>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rPr>
          <w:gridAfter w:val="1"/>
          <w:wAfter w:w="17" w:type="dxa"/>
        </w:trPr>
        <w:tc>
          <w:tcPr>
            <w:tcW w:w="3374" w:type="dxa"/>
            <w:gridSpan w:val="2"/>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ст. Качалинская</w:t>
            </w:r>
          </w:p>
        </w:tc>
        <w:tc>
          <w:tcPr>
            <w:tcW w:w="88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81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8"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8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13" w:type="dxa"/>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rPr>
          <w:gridAfter w:val="1"/>
          <w:wAfter w:w="17" w:type="dxa"/>
        </w:trPr>
        <w:tc>
          <w:tcPr>
            <w:tcW w:w="3374" w:type="dxa"/>
            <w:gridSpan w:val="2"/>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сан.Качалинский</w:t>
            </w:r>
          </w:p>
        </w:tc>
        <w:tc>
          <w:tcPr>
            <w:tcW w:w="88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81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8"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813" w:type="dxa"/>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r>
      <w:tr w:rsidR="00D67616">
        <w:trPr>
          <w:gridAfter w:val="1"/>
          <w:wAfter w:w="17" w:type="dxa"/>
        </w:trPr>
        <w:tc>
          <w:tcPr>
            <w:tcW w:w="3374" w:type="dxa"/>
            <w:gridSpan w:val="2"/>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х.Фастов</w:t>
            </w:r>
          </w:p>
        </w:tc>
        <w:tc>
          <w:tcPr>
            <w:tcW w:w="88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81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8"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8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13" w:type="dxa"/>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rPr>
          <w:gridAfter w:val="1"/>
          <w:wAfter w:w="17" w:type="dxa"/>
        </w:trPr>
        <w:tc>
          <w:tcPr>
            <w:tcW w:w="3374" w:type="dxa"/>
            <w:gridSpan w:val="2"/>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х.Широков</w:t>
            </w:r>
          </w:p>
        </w:tc>
        <w:tc>
          <w:tcPr>
            <w:tcW w:w="88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81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8"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13" w:type="dxa"/>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rPr>
          <w:gridAfter w:val="1"/>
          <w:wAfter w:w="17" w:type="dxa"/>
        </w:trPr>
        <w:tc>
          <w:tcPr>
            <w:tcW w:w="3374" w:type="dxa"/>
            <w:gridSpan w:val="2"/>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х.Кондраши</w:t>
            </w:r>
          </w:p>
        </w:tc>
        <w:tc>
          <w:tcPr>
            <w:tcW w:w="88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81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8"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8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13" w:type="dxa"/>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rPr>
          <w:gridAfter w:val="1"/>
          <w:wAfter w:w="17" w:type="dxa"/>
        </w:trPr>
        <w:tc>
          <w:tcPr>
            <w:tcW w:w="3374" w:type="dxa"/>
            <w:gridSpan w:val="2"/>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ст.Бердия</w:t>
            </w:r>
          </w:p>
        </w:tc>
        <w:tc>
          <w:tcPr>
            <w:tcW w:w="88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81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8"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13" w:type="dxa"/>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rPr>
          <w:gridAfter w:val="1"/>
          <w:wAfter w:w="17" w:type="dxa"/>
        </w:trPr>
        <w:tc>
          <w:tcPr>
            <w:tcW w:w="3374" w:type="dxa"/>
            <w:gridSpan w:val="2"/>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с.Чернозубовка</w:t>
            </w:r>
          </w:p>
        </w:tc>
        <w:tc>
          <w:tcPr>
            <w:tcW w:w="88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81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8"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8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13" w:type="dxa"/>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rPr>
          <w:gridAfter w:val="1"/>
          <w:wAfter w:w="17" w:type="dxa"/>
        </w:trPr>
        <w:tc>
          <w:tcPr>
            <w:tcW w:w="3374" w:type="dxa"/>
            <w:gridSpan w:val="2"/>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с. Аликовка</w:t>
            </w:r>
          </w:p>
        </w:tc>
        <w:tc>
          <w:tcPr>
            <w:tcW w:w="88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81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8"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13" w:type="dxa"/>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rPr>
          <w:gridAfter w:val="1"/>
          <w:wAfter w:w="17" w:type="dxa"/>
        </w:trPr>
        <w:tc>
          <w:tcPr>
            <w:tcW w:w="3374" w:type="dxa"/>
            <w:gridSpan w:val="2"/>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х.Писаревка</w:t>
            </w:r>
          </w:p>
        </w:tc>
        <w:tc>
          <w:tcPr>
            <w:tcW w:w="88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81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8"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8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13" w:type="dxa"/>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rPr>
          <w:gridAfter w:val="1"/>
          <w:wAfter w:w="17" w:type="dxa"/>
        </w:trPr>
        <w:tc>
          <w:tcPr>
            <w:tcW w:w="3374" w:type="dxa"/>
            <w:gridSpan w:val="2"/>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х.Красноярский</w:t>
            </w:r>
          </w:p>
        </w:tc>
        <w:tc>
          <w:tcPr>
            <w:tcW w:w="88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81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8"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8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13" w:type="dxa"/>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rPr>
          <w:gridAfter w:val="1"/>
          <w:wAfter w:w="17" w:type="dxa"/>
        </w:trPr>
        <w:tc>
          <w:tcPr>
            <w:tcW w:w="3374" w:type="dxa"/>
            <w:gridSpan w:val="2"/>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х.Краснодонский</w:t>
            </w:r>
          </w:p>
        </w:tc>
        <w:tc>
          <w:tcPr>
            <w:tcW w:w="88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81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8"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8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0,9</w:t>
            </w: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13" w:type="dxa"/>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rPr>
          <w:gridAfter w:val="1"/>
          <w:wAfter w:w="17" w:type="dxa"/>
        </w:trPr>
        <w:tc>
          <w:tcPr>
            <w:tcW w:w="3374" w:type="dxa"/>
            <w:gridSpan w:val="2"/>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х.Байбаев</w:t>
            </w:r>
          </w:p>
        </w:tc>
        <w:tc>
          <w:tcPr>
            <w:tcW w:w="88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81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8"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13" w:type="dxa"/>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c>
          <w:tcPr>
            <w:tcW w:w="3359" w:type="dxa"/>
            <w:tcBorders>
              <w:top w:val="single" w:sz="4" w:space="0" w:color="000000"/>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х.Кузнецов</w:t>
            </w:r>
          </w:p>
        </w:tc>
        <w:tc>
          <w:tcPr>
            <w:tcW w:w="900" w:type="dxa"/>
            <w:gridSpan w:val="2"/>
            <w:tcBorders>
              <w:top w:val="single" w:sz="4" w:space="0" w:color="000000"/>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top w:val="single" w:sz="4" w:space="0" w:color="000000"/>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95" w:type="dxa"/>
            <w:tcBorders>
              <w:top w:val="single" w:sz="4" w:space="0" w:color="000000"/>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3" w:type="dxa"/>
            <w:gridSpan w:val="2"/>
            <w:tcBorders>
              <w:top w:val="single" w:sz="4" w:space="0" w:color="000000"/>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top w:val="single" w:sz="4" w:space="0" w:color="000000"/>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5" w:type="dxa"/>
            <w:tcBorders>
              <w:top w:val="single" w:sz="4" w:space="0" w:color="000000"/>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52" w:type="dxa"/>
            <w:gridSpan w:val="2"/>
            <w:tcBorders>
              <w:top w:val="single" w:sz="4" w:space="0" w:color="000000"/>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45" w:type="dxa"/>
            <w:gridSpan w:val="3"/>
            <w:tcBorders>
              <w:top w:val="single" w:sz="4" w:space="0" w:color="000000"/>
              <w:left w:val="single" w:sz="4" w:space="0" w:color="000000"/>
              <w:bottom w:val="single" w:sz="4" w:space="0" w:color="000000"/>
              <w:right w:val="single" w:sz="4" w:space="0" w:color="000000"/>
            </w:tcBorders>
          </w:tcPr>
          <w:p w:rsidR="00D67616" w:rsidRDefault="00D67616" w:rsidP="00AC5BFE">
            <w:pPr>
              <w:snapToGrid w:val="0"/>
              <w:spacing w:line="200" w:lineRule="atLeast"/>
              <w:rPr>
                <w:rFonts w:eastAsia="Lucida Sans Unicode" w:cs="Tahoma"/>
              </w:rPr>
            </w:pPr>
          </w:p>
        </w:tc>
      </w:tr>
      <w:tr w:rsidR="00D67616">
        <w:tc>
          <w:tcPr>
            <w:tcW w:w="3359"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с.Лог</w:t>
            </w:r>
          </w:p>
        </w:tc>
        <w:tc>
          <w:tcPr>
            <w:tcW w:w="90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0,2</w:t>
            </w:r>
          </w:p>
        </w:tc>
        <w:tc>
          <w:tcPr>
            <w:tcW w:w="79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83"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0,2</w:t>
            </w: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45" w:type="dxa"/>
            <w:gridSpan w:val="3"/>
            <w:tcBorders>
              <w:left w:val="single" w:sz="4" w:space="0" w:color="000000"/>
              <w:bottom w:val="single" w:sz="4" w:space="0" w:color="000000"/>
              <w:right w:val="single" w:sz="4" w:space="0" w:color="000000"/>
            </w:tcBorders>
          </w:tcPr>
          <w:p w:rsidR="00D67616" w:rsidRDefault="00D67616" w:rsidP="00AC5BFE">
            <w:pPr>
              <w:snapToGrid w:val="0"/>
              <w:spacing w:line="200" w:lineRule="atLeast"/>
              <w:rPr>
                <w:rFonts w:eastAsia="Lucida Sans Unicode" w:cs="Tahoma"/>
              </w:rPr>
            </w:pPr>
          </w:p>
        </w:tc>
      </w:tr>
      <w:tr w:rsidR="00D67616">
        <w:tc>
          <w:tcPr>
            <w:tcW w:w="3359"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х.Вилтов</w:t>
            </w:r>
          </w:p>
        </w:tc>
        <w:tc>
          <w:tcPr>
            <w:tcW w:w="90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9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3"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6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45" w:type="dxa"/>
            <w:gridSpan w:val="3"/>
            <w:tcBorders>
              <w:left w:val="single" w:sz="4" w:space="0" w:color="000000"/>
              <w:bottom w:val="single" w:sz="4" w:space="0" w:color="000000"/>
              <w:right w:val="single" w:sz="4" w:space="0" w:color="000000"/>
            </w:tcBorders>
          </w:tcPr>
          <w:p w:rsidR="00D67616" w:rsidRDefault="00D67616" w:rsidP="00AC5BFE">
            <w:pPr>
              <w:snapToGrid w:val="0"/>
              <w:spacing w:line="200" w:lineRule="atLeast"/>
              <w:rPr>
                <w:rFonts w:eastAsia="Lucida Sans Unicode" w:cs="Tahoma"/>
              </w:rPr>
            </w:pPr>
          </w:p>
        </w:tc>
      </w:tr>
      <w:tr w:rsidR="00D67616">
        <w:tc>
          <w:tcPr>
            <w:tcW w:w="3359"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х.Голинский</w:t>
            </w:r>
          </w:p>
        </w:tc>
        <w:tc>
          <w:tcPr>
            <w:tcW w:w="90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0,7</w:t>
            </w:r>
          </w:p>
        </w:tc>
        <w:tc>
          <w:tcPr>
            <w:tcW w:w="79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3"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45" w:type="dxa"/>
            <w:gridSpan w:val="3"/>
            <w:tcBorders>
              <w:left w:val="single" w:sz="4" w:space="0" w:color="000000"/>
              <w:bottom w:val="single" w:sz="4" w:space="0" w:color="000000"/>
              <w:right w:val="single" w:sz="4" w:space="0" w:color="000000"/>
            </w:tcBorders>
          </w:tcPr>
          <w:p w:rsidR="00D67616" w:rsidRDefault="00D67616" w:rsidP="00AC5BFE">
            <w:pPr>
              <w:snapToGrid w:val="0"/>
              <w:spacing w:line="200" w:lineRule="atLeast"/>
              <w:rPr>
                <w:rFonts w:eastAsia="Lucida Sans Unicode" w:cs="Tahoma"/>
              </w:rPr>
            </w:pPr>
          </w:p>
        </w:tc>
      </w:tr>
      <w:tr w:rsidR="00D67616">
        <w:tc>
          <w:tcPr>
            <w:tcW w:w="3359"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х.Трактирский</w:t>
            </w:r>
          </w:p>
        </w:tc>
        <w:tc>
          <w:tcPr>
            <w:tcW w:w="90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9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3"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45" w:type="dxa"/>
            <w:gridSpan w:val="3"/>
            <w:tcBorders>
              <w:left w:val="single" w:sz="4" w:space="0" w:color="000000"/>
              <w:bottom w:val="single" w:sz="4" w:space="0" w:color="000000"/>
              <w:right w:val="single" w:sz="4" w:space="0" w:color="000000"/>
            </w:tcBorders>
          </w:tcPr>
          <w:p w:rsidR="00D67616" w:rsidRDefault="00D67616" w:rsidP="00AC5BFE">
            <w:pPr>
              <w:snapToGrid w:val="0"/>
              <w:spacing w:line="200" w:lineRule="atLeast"/>
              <w:rPr>
                <w:rFonts w:eastAsia="Lucida Sans Unicode" w:cs="Tahoma"/>
              </w:rPr>
            </w:pPr>
          </w:p>
        </w:tc>
      </w:tr>
      <w:tr w:rsidR="00D67616">
        <w:tc>
          <w:tcPr>
            <w:tcW w:w="3359"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х.Медведев</w:t>
            </w:r>
          </w:p>
        </w:tc>
        <w:tc>
          <w:tcPr>
            <w:tcW w:w="90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9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3"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45" w:type="dxa"/>
            <w:gridSpan w:val="3"/>
            <w:tcBorders>
              <w:left w:val="single" w:sz="4" w:space="0" w:color="000000"/>
              <w:bottom w:val="single" w:sz="4" w:space="0" w:color="000000"/>
              <w:right w:val="single" w:sz="4" w:space="0" w:color="000000"/>
            </w:tcBorders>
          </w:tcPr>
          <w:p w:rsidR="00D67616" w:rsidRDefault="00D67616" w:rsidP="00AC5BFE">
            <w:pPr>
              <w:snapToGrid w:val="0"/>
              <w:spacing w:line="200" w:lineRule="atLeast"/>
              <w:rPr>
                <w:rFonts w:eastAsia="Lucida Sans Unicode" w:cs="Tahoma"/>
              </w:rPr>
            </w:pPr>
          </w:p>
        </w:tc>
      </w:tr>
      <w:tr w:rsidR="00D67616">
        <w:tc>
          <w:tcPr>
            <w:tcW w:w="3359"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х.Заварыгин</w:t>
            </w:r>
          </w:p>
        </w:tc>
        <w:tc>
          <w:tcPr>
            <w:tcW w:w="90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9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3"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45" w:type="dxa"/>
            <w:gridSpan w:val="3"/>
            <w:tcBorders>
              <w:left w:val="single" w:sz="4" w:space="0" w:color="000000"/>
              <w:bottom w:val="single" w:sz="4" w:space="0" w:color="000000"/>
              <w:right w:val="single" w:sz="4" w:space="0" w:color="000000"/>
            </w:tcBorders>
          </w:tcPr>
          <w:p w:rsidR="00D67616" w:rsidRDefault="00D67616" w:rsidP="00AC5BFE">
            <w:pPr>
              <w:snapToGrid w:val="0"/>
              <w:spacing w:line="200" w:lineRule="atLeast"/>
              <w:rPr>
                <w:rFonts w:eastAsia="Lucida Sans Unicode" w:cs="Tahoma"/>
              </w:rPr>
            </w:pPr>
          </w:p>
        </w:tc>
      </w:tr>
      <w:tr w:rsidR="00D67616">
        <w:tc>
          <w:tcPr>
            <w:tcW w:w="3359"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п.Обильный</w:t>
            </w:r>
          </w:p>
        </w:tc>
        <w:tc>
          <w:tcPr>
            <w:tcW w:w="90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9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3"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45" w:type="dxa"/>
            <w:gridSpan w:val="3"/>
            <w:tcBorders>
              <w:left w:val="single" w:sz="4" w:space="0" w:color="000000"/>
              <w:bottom w:val="single" w:sz="4" w:space="0" w:color="000000"/>
              <w:right w:val="single" w:sz="4" w:space="0" w:color="000000"/>
            </w:tcBorders>
          </w:tcPr>
          <w:p w:rsidR="00D67616" w:rsidRDefault="00D67616" w:rsidP="00AC5BFE">
            <w:pPr>
              <w:snapToGrid w:val="0"/>
              <w:spacing w:line="200" w:lineRule="atLeast"/>
              <w:rPr>
                <w:rFonts w:eastAsia="Lucida Sans Unicode" w:cs="Tahoma"/>
              </w:rPr>
            </w:pPr>
          </w:p>
        </w:tc>
      </w:tr>
      <w:tr w:rsidR="00D67616">
        <w:tc>
          <w:tcPr>
            <w:tcW w:w="3359"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п.Рассвет</w:t>
            </w:r>
          </w:p>
        </w:tc>
        <w:tc>
          <w:tcPr>
            <w:tcW w:w="90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9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3"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45" w:type="dxa"/>
            <w:gridSpan w:val="3"/>
            <w:tcBorders>
              <w:left w:val="single" w:sz="4" w:space="0" w:color="000000"/>
              <w:bottom w:val="single" w:sz="4" w:space="0" w:color="000000"/>
              <w:right w:val="single" w:sz="4" w:space="0" w:color="000000"/>
            </w:tcBorders>
          </w:tcPr>
          <w:p w:rsidR="00D67616" w:rsidRDefault="00D67616" w:rsidP="00AC5BFE">
            <w:pPr>
              <w:snapToGrid w:val="0"/>
              <w:spacing w:line="200" w:lineRule="atLeast"/>
              <w:rPr>
                <w:rFonts w:eastAsia="Lucida Sans Unicode" w:cs="Tahoma"/>
              </w:rPr>
            </w:pPr>
          </w:p>
        </w:tc>
      </w:tr>
      <w:tr w:rsidR="00D67616">
        <w:tc>
          <w:tcPr>
            <w:tcW w:w="3359"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ст.Новогригорьевская</w:t>
            </w:r>
          </w:p>
        </w:tc>
        <w:tc>
          <w:tcPr>
            <w:tcW w:w="90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9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3"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6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45" w:type="dxa"/>
            <w:gridSpan w:val="3"/>
            <w:tcBorders>
              <w:left w:val="single" w:sz="4" w:space="0" w:color="000000"/>
              <w:bottom w:val="single" w:sz="4" w:space="0" w:color="000000"/>
              <w:right w:val="single" w:sz="4" w:space="0" w:color="000000"/>
            </w:tcBorders>
          </w:tcPr>
          <w:p w:rsidR="00D67616" w:rsidRDefault="00D67616" w:rsidP="00AC5BFE">
            <w:pPr>
              <w:snapToGrid w:val="0"/>
              <w:spacing w:line="200" w:lineRule="atLeast"/>
              <w:rPr>
                <w:rFonts w:eastAsia="Lucida Sans Unicode" w:cs="Tahoma"/>
              </w:rPr>
            </w:pPr>
          </w:p>
        </w:tc>
      </w:tr>
      <w:tr w:rsidR="00D67616">
        <w:tc>
          <w:tcPr>
            <w:tcW w:w="3359"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х.Каменский</w:t>
            </w:r>
          </w:p>
        </w:tc>
        <w:tc>
          <w:tcPr>
            <w:tcW w:w="90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9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3"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6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45" w:type="dxa"/>
            <w:gridSpan w:val="3"/>
            <w:tcBorders>
              <w:left w:val="single" w:sz="4" w:space="0" w:color="000000"/>
              <w:bottom w:val="single" w:sz="4" w:space="0" w:color="000000"/>
              <w:right w:val="single" w:sz="4" w:space="0" w:color="000000"/>
            </w:tcBorders>
          </w:tcPr>
          <w:p w:rsidR="00D67616" w:rsidRDefault="00D67616" w:rsidP="00AC5BFE">
            <w:pPr>
              <w:snapToGrid w:val="0"/>
              <w:spacing w:line="200" w:lineRule="atLeast"/>
              <w:rPr>
                <w:rFonts w:eastAsia="Lucida Sans Unicode" w:cs="Tahoma"/>
              </w:rPr>
            </w:pPr>
          </w:p>
        </w:tc>
      </w:tr>
      <w:tr w:rsidR="00D67616">
        <w:tc>
          <w:tcPr>
            <w:tcW w:w="3359"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х.Рановский</w:t>
            </w:r>
          </w:p>
        </w:tc>
        <w:tc>
          <w:tcPr>
            <w:tcW w:w="90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9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3"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45" w:type="dxa"/>
            <w:gridSpan w:val="3"/>
            <w:tcBorders>
              <w:left w:val="single" w:sz="4" w:space="0" w:color="000000"/>
              <w:bottom w:val="single" w:sz="4" w:space="0" w:color="000000"/>
              <w:right w:val="single" w:sz="4" w:space="0" w:color="000000"/>
            </w:tcBorders>
          </w:tcPr>
          <w:p w:rsidR="00D67616" w:rsidRDefault="00D67616" w:rsidP="00AC5BFE">
            <w:pPr>
              <w:snapToGrid w:val="0"/>
              <w:spacing w:line="200" w:lineRule="atLeast"/>
              <w:rPr>
                <w:rFonts w:eastAsia="Lucida Sans Unicode" w:cs="Tahoma"/>
              </w:rPr>
            </w:pPr>
          </w:p>
        </w:tc>
      </w:tr>
      <w:tr w:rsidR="00D67616">
        <w:tc>
          <w:tcPr>
            <w:tcW w:w="3359"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ст.Старогригорьевская</w:t>
            </w:r>
          </w:p>
        </w:tc>
        <w:tc>
          <w:tcPr>
            <w:tcW w:w="90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9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3"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6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45" w:type="dxa"/>
            <w:gridSpan w:val="3"/>
            <w:tcBorders>
              <w:left w:val="single" w:sz="4" w:space="0" w:color="000000"/>
              <w:bottom w:val="single" w:sz="4" w:space="0" w:color="000000"/>
              <w:right w:val="single" w:sz="4" w:space="0" w:color="000000"/>
            </w:tcBorders>
          </w:tcPr>
          <w:p w:rsidR="00D67616" w:rsidRDefault="00D67616" w:rsidP="00AC5BFE">
            <w:pPr>
              <w:snapToGrid w:val="0"/>
              <w:spacing w:line="200" w:lineRule="atLeast"/>
              <w:rPr>
                <w:rFonts w:eastAsia="Lucida Sans Unicode" w:cs="Tahoma"/>
              </w:rPr>
            </w:pPr>
          </w:p>
        </w:tc>
      </w:tr>
      <w:tr w:rsidR="00D67616">
        <w:tc>
          <w:tcPr>
            <w:tcW w:w="3359"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х.Яблонский</w:t>
            </w:r>
          </w:p>
        </w:tc>
        <w:tc>
          <w:tcPr>
            <w:tcW w:w="90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9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3"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45" w:type="dxa"/>
            <w:gridSpan w:val="3"/>
            <w:tcBorders>
              <w:left w:val="single" w:sz="4" w:space="0" w:color="000000"/>
              <w:bottom w:val="single" w:sz="4" w:space="0" w:color="000000"/>
              <w:right w:val="single" w:sz="4" w:space="0" w:color="000000"/>
            </w:tcBorders>
          </w:tcPr>
          <w:p w:rsidR="00D67616" w:rsidRDefault="00D67616" w:rsidP="00AC5BFE">
            <w:pPr>
              <w:snapToGrid w:val="0"/>
              <w:spacing w:line="200" w:lineRule="atLeast"/>
              <w:rPr>
                <w:rFonts w:eastAsia="Lucida Sans Unicode" w:cs="Tahoma"/>
              </w:rPr>
            </w:pPr>
          </w:p>
        </w:tc>
      </w:tr>
      <w:tr w:rsidR="00D67616">
        <w:tc>
          <w:tcPr>
            <w:tcW w:w="3359"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х.Озерки</w:t>
            </w:r>
          </w:p>
        </w:tc>
        <w:tc>
          <w:tcPr>
            <w:tcW w:w="90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9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3"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6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45" w:type="dxa"/>
            <w:gridSpan w:val="3"/>
            <w:tcBorders>
              <w:left w:val="single" w:sz="4" w:space="0" w:color="000000"/>
              <w:bottom w:val="single" w:sz="4" w:space="0" w:color="000000"/>
              <w:right w:val="single" w:sz="4" w:space="0" w:color="000000"/>
            </w:tcBorders>
          </w:tcPr>
          <w:p w:rsidR="00D67616" w:rsidRDefault="00D67616" w:rsidP="00AC5BFE">
            <w:pPr>
              <w:snapToGrid w:val="0"/>
              <w:spacing w:line="200" w:lineRule="atLeast"/>
              <w:rPr>
                <w:rFonts w:eastAsia="Lucida Sans Unicode" w:cs="Tahoma"/>
              </w:rPr>
            </w:pPr>
          </w:p>
        </w:tc>
      </w:tr>
      <w:tr w:rsidR="00D67616">
        <w:tc>
          <w:tcPr>
            <w:tcW w:w="3359"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х.Белужино-Колдаиров</w:t>
            </w:r>
          </w:p>
        </w:tc>
        <w:tc>
          <w:tcPr>
            <w:tcW w:w="90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9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3"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6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45" w:type="dxa"/>
            <w:gridSpan w:val="3"/>
            <w:tcBorders>
              <w:left w:val="single" w:sz="4" w:space="0" w:color="000000"/>
              <w:bottom w:val="single" w:sz="4" w:space="0" w:color="000000"/>
              <w:right w:val="single" w:sz="4" w:space="0" w:color="000000"/>
            </w:tcBorders>
          </w:tcPr>
          <w:p w:rsidR="00D67616" w:rsidRDefault="00D67616" w:rsidP="00AC5BFE">
            <w:pPr>
              <w:snapToGrid w:val="0"/>
              <w:spacing w:line="200" w:lineRule="atLeast"/>
              <w:rPr>
                <w:rFonts w:eastAsia="Lucida Sans Unicode" w:cs="Tahoma"/>
              </w:rPr>
            </w:pPr>
          </w:p>
        </w:tc>
      </w:tr>
      <w:tr w:rsidR="00D67616">
        <w:tc>
          <w:tcPr>
            <w:tcW w:w="3359"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х.Стародонской</w:t>
            </w:r>
          </w:p>
        </w:tc>
        <w:tc>
          <w:tcPr>
            <w:tcW w:w="90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9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3"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45" w:type="dxa"/>
            <w:gridSpan w:val="3"/>
            <w:tcBorders>
              <w:left w:val="single" w:sz="4" w:space="0" w:color="000000"/>
              <w:bottom w:val="single" w:sz="4" w:space="0" w:color="000000"/>
              <w:right w:val="single" w:sz="4" w:space="0" w:color="000000"/>
            </w:tcBorders>
          </w:tcPr>
          <w:p w:rsidR="00D67616" w:rsidRDefault="00D67616" w:rsidP="00AC5BFE">
            <w:pPr>
              <w:snapToGrid w:val="0"/>
              <w:spacing w:line="200" w:lineRule="atLeast"/>
              <w:rPr>
                <w:rFonts w:eastAsia="Lucida Sans Unicode" w:cs="Tahoma"/>
              </w:rPr>
            </w:pPr>
          </w:p>
        </w:tc>
      </w:tr>
      <w:tr w:rsidR="00D67616">
        <w:tc>
          <w:tcPr>
            <w:tcW w:w="3359"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ст.Сиротинская</w:t>
            </w:r>
          </w:p>
        </w:tc>
        <w:tc>
          <w:tcPr>
            <w:tcW w:w="90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9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83"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45" w:type="dxa"/>
            <w:gridSpan w:val="3"/>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c>
          <w:tcPr>
            <w:tcW w:w="3359"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х.Зимовский</w:t>
            </w:r>
          </w:p>
        </w:tc>
        <w:tc>
          <w:tcPr>
            <w:tcW w:w="90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9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3"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45" w:type="dxa"/>
            <w:gridSpan w:val="3"/>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c>
          <w:tcPr>
            <w:tcW w:w="3359"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х.Камышинский</w:t>
            </w:r>
          </w:p>
        </w:tc>
        <w:tc>
          <w:tcPr>
            <w:tcW w:w="90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9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3"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6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45" w:type="dxa"/>
            <w:gridSpan w:val="3"/>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c>
          <w:tcPr>
            <w:tcW w:w="3359"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х.Хмелевский</w:t>
            </w:r>
          </w:p>
        </w:tc>
        <w:tc>
          <w:tcPr>
            <w:tcW w:w="90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9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3"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6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45" w:type="dxa"/>
            <w:gridSpan w:val="3"/>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c>
          <w:tcPr>
            <w:tcW w:w="3359"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х.Шохинский</w:t>
            </w:r>
          </w:p>
        </w:tc>
        <w:tc>
          <w:tcPr>
            <w:tcW w:w="90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9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3"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6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45" w:type="dxa"/>
            <w:gridSpan w:val="3"/>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c>
          <w:tcPr>
            <w:tcW w:w="3359"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ст.Трёхостровская</w:t>
            </w:r>
          </w:p>
        </w:tc>
        <w:tc>
          <w:tcPr>
            <w:tcW w:w="90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9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3"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45" w:type="dxa"/>
            <w:gridSpan w:val="3"/>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c>
          <w:tcPr>
            <w:tcW w:w="3359"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х.Зимовейский</w:t>
            </w:r>
          </w:p>
        </w:tc>
        <w:tc>
          <w:tcPr>
            <w:tcW w:w="90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9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3"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6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45" w:type="dxa"/>
            <w:gridSpan w:val="3"/>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c>
          <w:tcPr>
            <w:tcW w:w="3359"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х.Нижнегерасимовский</w:t>
            </w:r>
          </w:p>
        </w:tc>
        <w:tc>
          <w:tcPr>
            <w:tcW w:w="90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9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3"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6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45" w:type="dxa"/>
            <w:gridSpan w:val="3"/>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c>
          <w:tcPr>
            <w:tcW w:w="3359"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х.Ширяевский</w:t>
            </w:r>
          </w:p>
        </w:tc>
        <w:tc>
          <w:tcPr>
            <w:tcW w:w="90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9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3"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6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45" w:type="dxa"/>
            <w:gridSpan w:val="3"/>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c>
          <w:tcPr>
            <w:tcW w:w="3359"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rPr>
            </w:pPr>
            <w:r>
              <w:rPr>
                <w:rFonts w:eastAsia="Lucida Sans Unicode" w:cs="Tahoma"/>
              </w:rPr>
              <w:t>х.Желтухино-Ширяйский</w:t>
            </w:r>
          </w:p>
        </w:tc>
        <w:tc>
          <w:tcPr>
            <w:tcW w:w="90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9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783"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6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1</w:t>
            </w: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rPr>
            </w:pPr>
            <w:r>
              <w:rPr>
                <w:rFonts w:eastAsia="Lucida Sans Unicode" w:cs="Tahoma"/>
              </w:rPr>
              <w:t>0</w:t>
            </w:r>
          </w:p>
        </w:tc>
        <w:tc>
          <w:tcPr>
            <w:tcW w:w="845" w:type="dxa"/>
            <w:gridSpan w:val="3"/>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rPr>
            </w:pPr>
          </w:p>
        </w:tc>
      </w:tr>
      <w:tr w:rsidR="00D67616">
        <w:tc>
          <w:tcPr>
            <w:tcW w:w="3359"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b/>
              </w:rPr>
            </w:pPr>
            <w:r>
              <w:rPr>
                <w:rFonts w:eastAsia="Lucida Sans Unicode" w:cs="Tahoma"/>
                <w:b/>
              </w:rPr>
              <w:t>Итого</w:t>
            </w:r>
          </w:p>
        </w:tc>
        <w:tc>
          <w:tcPr>
            <w:tcW w:w="900"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b/>
              </w:rPr>
            </w:pPr>
            <w:r>
              <w:rPr>
                <w:rFonts w:eastAsia="Lucida Sans Unicode" w:cs="Tahoma"/>
                <w:b/>
              </w:rPr>
              <w:t>5</w:t>
            </w:r>
          </w:p>
        </w:tc>
        <w:tc>
          <w:tcPr>
            <w:tcW w:w="75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b/>
              </w:rPr>
            </w:pPr>
          </w:p>
        </w:tc>
        <w:tc>
          <w:tcPr>
            <w:tcW w:w="79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b/>
              </w:rPr>
            </w:pPr>
            <w:r>
              <w:rPr>
                <w:rFonts w:eastAsia="Lucida Sans Unicode" w:cs="Tahoma"/>
                <w:b/>
              </w:rPr>
              <w:t>3</w:t>
            </w:r>
          </w:p>
        </w:tc>
        <w:tc>
          <w:tcPr>
            <w:tcW w:w="783"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b/>
              </w:rPr>
            </w:pPr>
          </w:p>
        </w:tc>
        <w:tc>
          <w:tcPr>
            <w:tcW w:w="780"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b/>
              </w:rPr>
            </w:pPr>
            <w:r>
              <w:rPr>
                <w:rFonts w:eastAsia="Lucida Sans Unicode" w:cs="Tahoma"/>
                <w:b/>
              </w:rPr>
              <w:t>25</w:t>
            </w:r>
          </w:p>
        </w:tc>
        <w:tc>
          <w:tcPr>
            <w:tcW w:w="765"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b/>
              </w:rPr>
            </w:pPr>
          </w:p>
        </w:tc>
        <w:tc>
          <w:tcPr>
            <w:tcW w:w="752" w:type="dxa"/>
            <w:gridSpan w:val="2"/>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b/>
              </w:rPr>
            </w:pPr>
            <w:r>
              <w:rPr>
                <w:rFonts w:eastAsia="Lucida Sans Unicode" w:cs="Tahoma"/>
                <w:b/>
              </w:rPr>
              <w:t>1</w:t>
            </w:r>
          </w:p>
        </w:tc>
        <w:tc>
          <w:tcPr>
            <w:tcW w:w="845" w:type="dxa"/>
            <w:gridSpan w:val="3"/>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b/>
              </w:rPr>
            </w:pPr>
          </w:p>
        </w:tc>
      </w:tr>
    </w:tbl>
    <w:p w:rsidR="00D67616" w:rsidRPr="00C21363" w:rsidRDefault="00D67616" w:rsidP="00C21363">
      <w:pPr>
        <w:jc w:val="both"/>
        <w:rPr>
          <w:rFonts w:eastAsia="Lucida Sans Unicode" w:cs="Tahoma"/>
          <w:sz w:val="16"/>
          <w:szCs w:val="16"/>
        </w:rPr>
      </w:pPr>
      <w:r>
        <w:rPr>
          <w:rFonts w:eastAsia="Lucida Sans Unicode" w:cs="Tahoma"/>
          <w:sz w:val="24"/>
          <w:szCs w:val="24"/>
        </w:rPr>
        <w:tab/>
      </w:r>
    </w:p>
    <w:p w:rsidR="00D67616" w:rsidRDefault="00D67616" w:rsidP="00D67616">
      <w:pPr>
        <w:spacing w:line="360" w:lineRule="auto"/>
        <w:ind w:left="993" w:firstLine="850"/>
        <w:jc w:val="both"/>
        <w:rPr>
          <w:rFonts w:eastAsia="Lucida Sans Unicode" w:cs="Tahoma"/>
          <w:sz w:val="28"/>
          <w:szCs w:val="28"/>
        </w:rPr>
      </w:pPr>
      <w:r>
        <w:rPr>
          <w:rFonts w:eastAsia="Lucida Sans Unicode" w:cs="Tahoma"/>
          <w:sz w:val="28"/>
          <w:szCs w:val="28"/>
        </w:rPr>
        <w:lastRenderedPageBreak/>
        <w:t>Основной целью реформирования здравоохранения Иловлинского муниципального района является улучшение состоянии здоровья населения на основе обеспечения  доступности медицинской помощи путем создания  правовых, экономических и организационных условий предоставления медицинских услуг, виды, качество и объемы которых соответствуют общероссийским стандартам.</w:t>
      </w:r>
    </w:p>
    <w:p w:rsidR="00D67616" w:rsidRDefault="00D67616" w:rsidP="00D67616">
      <w:pPr>
        <w:spacing w:line="360" w:lineRule="auto"/>
        <w:ind w:left="993" w:firstLine="850"/>
        <w:jc w:val="both"/>
        <w:rPr>
          <w:rFonts w:eastAsia="Lucida Sans Unicode" w:cs="Tahoma"/>
          <w:sz w:val="28"/>
          <w:szCs w:val="28"/>
        </w:rPr>
      </w:pPr>
      <w:r>
        <w:rPr>
          <w:rFonts w:eastAsia="Lucida Sans Unicode" w:cs="Tahoma"/>
          <w:sz w:val="28"/>
          <w:szCs w:val="28"/>
        </w:rPr>
        <w:t>Имеющиеся в районе амбулаторно-поликлинические учреждения не в состоянии обеспечить переход на профилактическую работу в соответствии с рекомендациями концепции развития здравоохранения.</w:t>
      </w:r>
    </w:p>
    <w:p w:rsidR="00D67616" w:rsidRDefault="00D67616" w:rsidP="00D67616">
      <w:pPr>
        <w:spacing w:line="360" w:lineRule="auto"/>
        <w:ind w:left="993" w:firstLine="850"/>
        <w:jc w:val="both"/>
        <w:rPr>
          <w:rFonts w:eastAsia="Lucida Sans Unicode" w:cs="Tahoma"/>
          <w:sz w:val="28"/>
          <w:szCs w:val="28"/>
        </w:rPr>
      </w:pPr>
      <w:r>
        <w:rPr>
          <w:rFonts w:eastAsia="Lucida Sans Unicode" w:cs="Tahoma"/>
          <w:sz w:val="28"/>
          <w:szCs w:val="28"/>
        </w:rPr>
        <w:t>С целью обеспечения населения Иловлинского района качественной и доступной медицинской помощью и эффективной деятельностью всех структур здравоохранения необходимо осуществить следующие мероприятия:</w:t>
      </w:r>
    </w:p>
    <w:p w:rsidR="00D67616" w:rsidRDefault="00D67616" w:rsidP="00D67616">
      <w:pPr>
        <w:spacing w:line="360" w:lineRule="auto"/>
        <w:ind w:left="993"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C21363">
        <w:rPr>
          <w:rFonts w:eastAsia="Lucida Sans Unicode" w:cs="Tahoma"/>
          <w:sz w:val="28"/>
          <w:szCs w:val="28"/>
        </w:rPr>
        <w:t xml:space="preserve"> </w:t>
      </w:r>
      <w:r>
        <w:rPr>
          <w:rFonts w:eastAsia="Lucida Sans Unicode" w:cs="Tahoma"/>
          <w:sz w:val="28"/>
          <w:szCs w:val="28"/>
        </w:rPr>
        <w:t>ускорение темпов роста ремонтно-строительных работ учреждений всех форм медико-санитарного обеспечения;</w:t>
      </w:r>
    </w:p>
    <w:p w:rsidR="00D67616" w:rsidRDefault="00D67616" w:rsidP="00D67616">
      <w:pPr>
        <w:spacing w:line="360" w:lineRule="auto"/>
        <w:ind w:left="993"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C21363">
        <w:rPr>
          <w:rFonts w:eastAsia="Lucida Sans Unicode" w:cs="Tahoma"/>
          <w:sz w:val="28"/>
          <w:szCs w:val="28"/>
        </w:rPr>
        <w:t xml:space="preserve"> </w:t>
      </w:r>
      <w:r>
        <w:rPr>
          <w:rFonts w:eastAsia="Lucida Sans Unicode" w:cs="Tahoma"/>
          <w:sz w:val="28"/>
          <w:szCs w:val="28"/>
        </w:rPr>
        <w:t>реструктуризация сети медицинских учреждений;</w:t>
      </w:r>
    </w:p>
    <w:p w:rsidR="00D67616" w:rsidRDefault="00D67616" w:rsidP="00D67616">
      <w:pPr>
        <w:spacing w:line="360" w:lineRule="auto"/>
        <w:ind w:left="993" w:firstLine="850"/>
        <w:jc w:val="both"/>
        <w:rPr>
          <w:rFonts w:eastAsia="Lucida Sans Unicode" w:cs="Tahoma"/>
          <w:sz w:val="28"/>
          <w:szCs w:val="28"/>
        </w:rPr>
      </w:pPr>
      <w:r>
        <w:rPr>
          <w:rFonts w:eastAsia="Lucida Sans Unicode" w:cs="Tahoma"/>
          <w:sz w:val="28"/>
          <w:szCs w:val="28"/>
        </w:rPr>
        <w:t>-</w:t>
      </w:r>
      <w:r w:rsidR="00C21363">
        <w:rPr>
          <w:rFonts w:eastAsia="Lucida Sans Unicode" w:cs="Tahoma"/>
          <w:sz w:val="28"/>
          <w:szCs w:val="28"/>
        </w:rPr>
        <w:t xml:space="preserve"> </w:t>
      </w:r>
      <w:r>
        <w:rPr>
          <w:rFonts w:eastAsia="Lucida Sans Unicode" w:cs="Tahoma"/>
          <w:sz w:val="28"/>
          <w:szCs w:val="28"/>
        </w:rPr>
        <w:tab/>
        <w:t xml:space="preserve">обеспечение доступности медицинской и лекарственной </w:t>
      </w:r>
      <w:r w:rsidR="00C21363">
        <w:rPr>
          <w:rFonts w:eastAsia="Lucida Sans Unicode" w:cs="Tahoma"/>
          <w:sz w:val="28"/>
          <w:szCs w:val="28"/>
        </w:rPr>
        <w:t>помощи для сельского  населения</w:t>
      </w:r>
      <w:r>
        <w:rPr>
          <w:rFonts w:eastAsia="Lucida Sans Unicode" w:cs="Tahoma"/>
          <w:sz w:val="28"/>
          <w:szCs w:val="28"/>
        </w:rPr>
        <w:t>;</w:t>
      </w:r>
    </w:p>
    <w:p w:rsidR="00D67616" w:rsidRDefault="00D67616" w:rsidP="00D67616">
      <w:pPr>
        <w:spacing w:line="360" w:lineRule="auto"/>
        <w:ind w:left="993"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C21363">
        <w:rPr>
          <w:rFonts w:eastAsia="Lucida Sans Unicode" w:cs="Tahoma"/>
          <w:sz w:val="28"/>
          <w:szCs w:val="28"/>
        </w:rPr>
        <w:t xml:space="preserve"> </w:t>
      </w:r>
      <w:r>
        <w:rPr>
          <w:rFonts w:eastAsia="Lucida Sans Unicode" w:cs="Tahoma"/>
          <w:sz w:val="28"/>
          <w:szCs w:val="28"/>
        </w:rPr>
        <w:t>укрепление материально- технической базы медицинских организации района;</w:t>
      </w:r>
    </w:p>
    <w:p w:rsidR="00D67616" w:rsidRDefault="00D67616" w:rsidP="00D67616">
      <w:pPr>
        <w:spacing w:line="360" w:lineRule="auto"/>
        <w:ind w:left="993"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C21363">
        <w:rPr>
          <w:rFonts w:eastAsia="Lucida Sans Unicode" w:cs="Tahoma"/>
          <w:sz w:val="28"/>
          <w:szCs w:val="28"/>
        </w:rPr>
        <w:t xml:space="preserve"> </w:t>
      </w:r>
      <w:r>
        <w:rPr>
          <w:rFonts w:eastAsia="Lucida Sans Unicode" w:cs="Tahoma"/>
          <w:sz w:val="28"/>
          <w:szCs w:val="28"/>
        </w:rPr>
        <w:t>обеспечение устойчивого санитарно-эпидемиологического благополучия в районе;</w:t>
      </w:r>
    </w:p>
    <w:p w:rsidR="00D67616" w:rsidRDefault="00D67616" w:rsidP="00D67616">
      <w:pPr>
        <w:spacing w:line="360" w:lineRule="auto"/>
        <w:ind w:left="993"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C21363">
        <w:rPr>
          <w:rFonts w:eastAsia="Lucida Sans Unicode" w:cs="Tahoma"/>
          <w:sz w:val="28"/>
          <w:szCs w:val="28"/>
        </w:rPr>
        <w:t xml:space="preserve"> </w:t>
      </w:r>
      <w:r>
        <w:rPr>
          <w:rFonts w:eastAsia="Lucida Sans Unicode" w:cs="Tahoma"/>
          <w:sz w:val="28"/>
          <w:szCs w:val="28"/>
        </w:rPr>
        <w:t>обеспечение развития правовой базы в области здравоохранения, в том числе в сфере оказания платных медицинских услуг.</w:t>
      </w:r>
    </w:p>
    <w:p w:rsidR="00D67616" w:rsidRDefault="00D67616" w:rsidP="00D67616">
      <w:pPr>
        <w:spacing w:line="360" w:lineRule="auto"/>
        <w:ind w:left="993" w:firstLine="850"/>
        <w:jc w:val="both"/>
        <w:rPr>
          <w:rFonts w:eastAsia="Lucida Sans Unicode" w:cs="Tahoma"/>
          <w:sz w:val="28"/>
          <w:szCs w:val="28"/>
        </w:rPr>
      </w:pPr>
      <w:r>
        <w:rPr>
          <w:rFonts w:eastAsia="Lucida Sans Unicode" w:cs="Tahoma"/>
          <w:sz w:val="28"/>
          <w:szCs w:val="28"/>
        </w:rPr>
        <w:t>Приоритетными направлениями развития системы здравоохранения будет повышение эффективности и качества оказания медицинской помощи. С целью осуществления поставленных задач Схемой районной планировки предусматривается строительство новых объектов здравоохранения.</w:t>
      </w:r>
    </w:p>
    <w:p w:rsidR="00D67616" w:rsidRDefault="00D67616" w:rsidP="00D67616">
      <w:pPr>
        <w:spacing w:line="200" w:lineRule="atLeast"/>
        <w:jc w:val="center"/>
        <w:rPr>
          <w:rFonts w:eastAsia="Lucida Sans Unicode" w:cs="Tahoma"/>
          <w:b/>
          <w:sz w:val="24"/>
          <w:szCs w:val="24"/>
        </w:rPr>
      </w:pPr>
      <w:r>
        <w:rPr>
          <w:rFonts w:eastAsia="Lucida Sans Unicode" w:cs="Tahoma"/>
          <w:b/>
          <w:sz w:val="24"/>
          <w:szCs w:val="24"/>
        </w:rPr>
        <w:t xml:space="preserve">  </w:t>
      </w:r>
      <w:r>
        <w:br w:type="page"/>
      </w:r>
      <w:r>
        <w:rPr>
          <w:rFonts w:eastAsia="Lucida Sans Unicode" w:cs="Tahoma"/>
          <w:b/>
          <w:sz w:val="28"/>
          <w:szCs w:val="28"/>
        </w:rPr>
        <w:lastRenderedPageBreak/>
        <w:t>Строительство на перспективу объектов здравоохранения</w:t>
      </w:r>
    </w:p>
    <w:p w:rsidR="00D67616" w:rsidRDefault="00D67616" w:rsidP="00D67616">
      <w:pPr>
        <w:spacing w:line="200" w:lineRule="atLeast"/>
        <w:jc w:val="center"/>
        <w:rPr>
          <w:rFonts w:eastAsia="Lucida Sans Unicode" w:cs="Tahoma"/>
          <w:b/>
          <w:sz w:val="28"/>
          <w:szCs w:val="28"/>
        </w:rPr>
      </w:pPr>
    </w:p>
    <w:tbl>
      <w:tblPr>
        <w:tblW w:w="0" w:type="auto"/>
        <w:tblInd w:w="1384" w:type="dxa"/>
        <w:tblLayout w:type="fixed"/>
        <w:tblLook w:val="0000"/>
      </w:tblPr>
      <w:tblGrid>
        <w:gridCol w:w="1863"/>
        <w:gridCol w:w="856"/>
        <w:gridCol w:w="855"/>
        <w:gridCol w:w="860"/>
        <w:gridCol w:w="6"/>
        <w:gridCol w:w="845"/>
        <w:gridCol w:w="855"/>
        <w:gridCol w:w="866"/>
        <w:gridCol w:w="12"/>
        <w:gridCol w:w="753"/>
        <w:gridCol w:w="855"/>
        <w:gridCol w:w="872"/>
      </w:tblGrid>
      <w:tr w:rsidR="00D67616">
        <w:trPr>
          <w:trHeight w:hRule="exact" w:val="286"/>
        </w:trPr>
        <w:tc>
          <w:tcPr>
            <w:tcW w:w="1863" w:type="dxa"/>
            <w:vMerge w:val="restart"/>
            <w:tcBorders>
              <w:top w:val="single" w:sz="4" w:space="0" w:color="000000"/>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b/>
                <w:bCs/>
                <w:i/>
                <w:iCs/>
                <w:sz w:val="24"/>
                <w:szCs w:val="24"/>
              </w:rPr>
            </w:pPr>
            <w:r>
              <w:rPr>
                <w:rFonts w:eastAsia="Lucida Sans Unicode" w:cs="Tahoma"/>
                <w:b/>
                <w:bCs/>
                <w:i/>
                <w:iCs/>
                <w:sz w:val="24"/>
                <w:szCs w:val="24"/>
              </w:rPr>
              <w:t>Наименование поселений</w:t>
            </w:r>
          </w:p>
        </w:tc>
        <w:tc>
          <w:tcPr>
            <w:tcW w:w="2577" w:type="dxa"/>
            <w:gridSpan w:val="4"/>
            <w:tcBorders>
              <w:top w:val="single" w:sz="4" w:space="0" w:color="000000"/>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b/>
                <w:bCs/>
                <w:i/>
                <w:iCs/>
                <w:sz w:val="24"/>
                <w:szCs w:val="24"/>
              </w:rPr>
            </w:pPr>
            <w:r>
              <w:rPr>
                <w:rFonts w:eastAsia="Lucida Sans Unicode" w:cs="Tahoma"/>
                <w:b/>
                <w:bCs/>
                <w:i/>
                <w:iCs/>
                <w:sz w:val="24"/>
                <w:szCs w:val="24"/>
              </w:rPr>
              <w:t>больницы</w:t>
            </w:r>
          </w:p>
        </w:tc>
        <w:tc>
          <w:tcPr>
            <w:tcW w:w="2578" w:type="dxa"/>
            <w:gridSpan w:val="4"/>
            <w:tcBorders>
              <w:top w:val="single" w:sz="4" w:space="0" w:color="000000"/>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b/>
                <w:bCs/>
                <w:i/>
                <w:iCs/>
                <w:sz w:val="24"/>
                <w:szCs w:val="24"/>
              </w:rPr>
            </w:pPr>
            <w:r>
              <w:rPr>
                <w:rFonts w:eastAsia="Lucida Sans Unicode" w:cs="Tahoma"/>
                <w:b/>
                <w:bCs/>
                <w:i/>
                <w:iCs/>
                <w:sz w:val="24"/>
                <w:szCs w:val="24"/>
              </w:rPr>
              <w:t>поликлиника</w:t>
            </w:r>
          </w:p>
        </w:tc>
        <w:tc>
          <w:tcPr>
            <w:tcW w:w="2480" w:type="dxa"/>
            <w:gridSpan w:val="3"/>
            <w:tcBorders>
              <w:top w:val="single" w:sz="4" w:space="0" w:color="000000"/>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b/>
                <w:bCs/>
                <w:i/>
                <w:iCs/>
                <w:sz w:val="24"/>
                <w:szCs w:val="24"/>
              </w:rPr>
            </w:pPr>
            <w:r>
              <w:rPr>
                <w:rFonts w:eastAsia="Lucida Sans Unicode" w:cs="Tahoma"/>
                <w:b/>
                <w:bCs/>
                <w:i/>
                <w:iCs/>
                <w:sz w:val="24"/>
                <w:szCs w:val="24"/>
              </w:rPr>
              <w:t>медицинский пункт</w:t>
            </w:r>
          </w:p>
        </w:tc>
      </w:tr>
      <w:tr w:rsidR="00D67616">
        <w:trPr>
          <w:trHeight w:hRule="exact" w:val="286"/>
        </w:trPr>
        <w:tc>
          <w:tcPr>
            <w:tcW w:w="1863" w:type="dxa"/>
            <w:vMerge/>
            <w:tcBorders>
              <w:top w:val="single" w:sz="4" w:space="0" w:color="000000"/>
              <w:left w:val="single" w:sz="4" w:space="0" w:color="000000"/>
              <w:bottom w:val="single" w:sz="4" w:space="0" w:color="000000"/>
            </w:tcBorders>
          </w:tcPr>
          <w:p w:rsidR="00D67616" w:rsidRDefault="00D67616" w:rsidP="00AC5BFE"/>
        </w:tc>
        <w:tc>
          <w:tcPr>
            <w:tcW w:w="7635" w:type="dxa"/>
            <w:gridSpan w:val="11"/>
            <w:tcBorders>
              <w:left w:val="single" w:sz="4" w:space="0" w:color="000000"/>
              <w:bottom w:val="single" w:sz="4" w:space="0" w:color="000000"/>
              <w:right w:val="single" w:sz="4" w:space="0" w:color="000000"/>
            </w:tcBorders>
          </w:tcPr>
          <w:p w:rsidR="00D67616" w:rsidRDefault="00D67616" w:rsidP="00AC5BFE">
            <w:pPr>
              <w:snapToGrid w:val="0"/>
              <w:spacing w:line="200" w:lineRule="atLeast"/>
              <w:jc w:val="center"/>
              <w:rPr>
                <w:rFonts w:eastAsia="Lucida Sans Unicode" w:cs="Tahoma"/>
                <w:b/>
                <w:bCs/>
                <w:i/>
                <w:iCs/>
                <w:sz w:val="24"/>
                <w:szCs w:val="24"/>
              </w:rPr>
            </w:pPr>
            <w:r>
              <w:rPr>
                <w:rFonts w:eastAsia="Lucida Sans Unicode" w:cs="Tahoma"/>
                <w:b/>
                <w:bCs/>
                <w:i/>
                <w:iCs/>
                <w:sz w:val="24"/>
                <w:szCs w:val="24"/>
              </w:rPr>
              <w:t>год ввода в эксплуатацию</w:t>
            </w:r>
          </w:p>
        </w:tc>
      </w:tr>
      <w:tr w:rsidR="00D67616">
        <w:tc>
          <w:tcPr>
            <w:tcW w:w="1863" w:type="dxa"/>
            <w:vMerge/>
            <w:tcBorders>
              <w:top w:val="single" w:sz="4" w:space="0" w:color="000000"/>
              <w:left w:val="single" w:sz="4" w:space="0" w:color="000000"/>
              <w:bottom w:val="single" w:sz="4" w:space="0" w:color="000000"/>
            </w:tcBorders>
          </w:tcPr>
          <w:p w:rsidR="00D67616" w:rsidRDefault="00D67616" w:rsidP="00AC5BFE"/>
        </w:tc>
        <w:tc>
          <w:tcPr>
            <w:tcW w:w="856"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b/>
                <w:bCs/>
                <w:i/>
                <w:iCs/>
                <w:sz w:val="24"/>
                <w:szCs w:val="24"/>
              </w:rPr>
            </w:pPr>
            <w:r>
              <w:rPr>
                <w:rFonts w:eastAsia="Lucida Sans Unicode" w:cs="Tahoma"/>
                <w:b/>
                <w:bCs/>
                <w:i/>
                <w:iCs/>
                <w:sz w:val="24"/>
                <w:szCs w:val="24"/>
              </w:rPr>
              <w:t xml:space="preserve">2010 </w:t>
            </w:r>
          </w:p>
        </w:tc>
        <w:tc>
          <w:tcPr>
            <w:tcW w:w="855"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b/>
                <w:bCs/>
                <w:i/>
                <w:iCs/>
                <w:sz w:val="24"/>
                <w:szCs w:val="24"/>
              </w:rPr>
            </w:pPr>
            <w:r>
              <w:rPr>
                <w:rFonts w:eastAsia="Lucida Sans Unicode" w:cs="Tahoma"/>
                <w:b/>
                <w:bCs/>
                <w:i/>
                <w:iCs/>
                <w:sz w:val="24"/>
                <w:szCs w:val="24"/>
              </w:rPr>
              <w:t xml:space="preserve">2015 </w:t>
            </w:r>
          </w:p>
        </w:tc>
        <w:tc>
          <w:tcPr>
            <w:tcW w:w="860"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b/>
                <w:bCs/>
                <w:i/>
                <w:iCs/>
                <w:sz w:val="24"/>
                <w:szCs w:val="24"/>
              </w:rPr>
            </w:pPr>
            <w:r>
              <w:rPr>
                <w:rFonts w:eastAsia="Lucida Sans Unicode" w:cs="Tahoma"/>
                <w:b/>
                <w:bCs/>
                <w:i/>
                <w:iCs/>
                <w:sz w:val="24"/>
                <w:szCs w:val="24"/>
              </w:rPr>
              <w:t xml:space="preserve">2025 </w:t>
            </w:r>
          </w:p>
        </w:tc>
        <w:tc>
          <w:tcPr>
            <w:tcW w:w="851" w:type="dxa"/>
            <w:gridSpan w:val="2"/>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b/>
                <w:bCs/>
                <w:i/>
                <w:iCs/>
                <w:sz w:val="24"/>
                <w:szCs w:val="24"/>
              </w:rPr>
            </w:pPr>
            <w:r>
              <w:rPr>
                <w:rFonts w:eastAsia="Lucida Sans Unicode" w:cs="Tahoma"/>
                <w:b/>
                <w:bCs/>
                <w:i/>
                <w:iCs/>
                <w:sz w:val="24"/>
                <w:szCs w:val="24"/>
              </w:rPr>
              <w:t xml:space="preserve">2010 </w:t>
            </w:r>
          </w:p>
        </w:tc>
        <w:tc>
          <w:tcPr>
            <w:tcW w:w="855"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b/>
                <w:bCs/>
                <w:i/>
                <w:iCs/>
                <w:sz w:val="24"/>
                <w:szCs w:val="24"/>
              </w:rPr>
            </w:pPr>
            <w:r>
              <w:rPr>
                <w:rFonts w:eastAsia="Lucida Sans Unicode" w:cs="Tahoma"/>
                <w:b/>
                <w:bCs/>
                <w:i/>
                <w:iCs/>
                <w:sz w:val="24"/>
                <w:szCs w:val="24"/>
              </w:rPr>
              <w:t xml:space="preserve">2015 </w:t>
            </w:r>
          </w:p>
        </w:tc>
        <w:tc>
          <w:tcPr>
            <w:tcW w:w="866"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b/>
                <w:bCs/>
                <w:i/>
                <w:iCs/>
                <w:sz w:val="24"/>
                <w:szCs w:val="24"/>
              </w:rPr>
            </w:pPr>
            <w:r>
              <w:rPr>
                <w:rFonts w:eastAsia="Lucida Sans Unicode" w:cs="Tahoma"/>
                <w:b/>
                <w:bCs/>
                <w:i/>
                <w:iCs/>
                <w:sz w:val="24"/>
                <w:szCs w:val="24"/>
              </w:rPr>
              <w:t xml:space="preserve">2025 </w:t>
            </w:r>
          </w:p>
        </w:tc>
        <w:tc>
          <w:tcPr>
            <w:tcW w:w="765" w:type="dxa"/>
            <w:gridSpan w:val="2"/>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b/>
                <w:bCs/>
                <w:i/>
                <w:iCs/>
                <w:sz w:val="24"/>
                <w:szCs w:val="24"/>
              </w:rPr>
            </w:pPr>
            <w:r>
              <w:rPr>
                <w:rFonts w:eastAsia="Lucida Sans Unicode" w:cs="Tahoma"/>
                <w:b/>
                <w:bCs/>
                <w:i/>
                <w:iCs/>
                <w:sz w:val="24"/>
                <w:szCs w:val="24"/>
              </w:rPr>
              <w:t xml:space="preserve">2010 </w:t>
            </w:r>
          </w:p>
        </w:tc>
        <w:tc>
          <w:tcPr>
            <w:tcW w:w="855" w:type="dxa"/>
            <w:tcBorders>
              <w:left w:val="single" w:sz="4" w:space="0" w:color="000000"/>
              <w:bottom w:val="single" w:sz="4" w:space="0" w:color="000000"/>
            </w:tcBorders>
          </w:tcPr>
          <w:p w:rsidR="00D67616" w:rsidRDefault="00D67616" w:rsidP="00AC5BFE">
            <w:pPr>
              <w:snapToGrid w:val="0"/>
              <w:spacing w:line="200" w:lineRule="atLeast"/>
              <w:rPr>
                <w:rFonts w:eastAsia="Lucida Sans Unicode" w:cs="Tahoma"/>
                <w:b/>
                <w:bCs/>
                <w:i/>
                <w:iCs/>
                <w:sz w:val="24"/>
                <w:szCs w:val="24"/>
              </w:rPr>
            </w:pPr>
            <w:r>
              <w:rPr>
                <w:rFonts w:eastAsia="Lucida Sans Unicode" w:cs="Tahoma"/>
                <w:b/>
                <w:bCs/>
                <w:i/>
                <w:iCs/>
                <w:sz w:val="24"/>
                <w:szCs w:val="24"/>
              </w:rPr>
              <w:t xml:space="preserve">2015 </w:t>
            </w:r>
          </w:p>
        </w:tc>
        <w:tc>
          <w:tcPr>
            <w:tcW w:w="872" w:type="dxa"/>
            <w:tcBorders>
              <w:left w:val="single" w:sz="4" w:space="0" w:color="000000"/>
              <w:bottom w:val="single" w:sz="4" w:space="0" w:color="000000"/>
              <w:right w:val="single" w:sz="4" w:space="0" w:color="000000"/>
            </w:tcBorders>
          </w:tcPr>
          <w:p w:rsidR="00D67616" w:rsidRDefault="00D67616" w:rsidP="00AC5BFE">
            <w:pPr>
              <w:snapToGrid w:val="0"/>
              <w:spacing w:line="200" w:lineRule="atLeast"/>
              <w:rPr>
                <w:rFonts w:eastAsia="Lucida Sans Unicode" w:cs="Tahoma"/>
                <w:b/>
                <w:bCs/>
                <w:i/>
                <w:iCs/>
                <w:sz w:val="24"/>
                <w:szCs w:val="24"/>
              </w:rPr>
            </w:pPr>
            <w:r>
              <w:rPr>
                <w:rFonts w:eastAsia="Lucida Sans Unicode" w:cs="Tahoma"/>
                <w:b/>
                <w:bCs/>
                <w:i/>
                <w:iCs/>
                <w:sz w:val="24"/>
                <w:szCs w:val="24"/>
              </w:rPr>
              <w:t xml:space="preserve">2025 </w:t>
            </w:r>
          </w:p>
        </w:tc>
      </w:tr>
      <w:tr w:rsidR="00D67616">
        <w:trPr>
          <w:trHeight w:val="562"/>
        </w:trPr>
        <w:tc>
          <w:tcPr>
            <w:tcW w:w="1863" w:type="dxa"/>
            <w:tcBorders>
              <w:left w:val="single" w:sz="4" w:space="0" w:color="000000"/>
              <w:bottom w:val="single" w:sz="4" w:space="0" w:color="000000"/>
            </w:tcBorders>
          </w:tcPr>
          <w:p w:rsidR="00D67616" w:rsidRDefault="00D67616" w:rsidP="00AC5BFE">
            <w:pPr>
              <w:snapToGrid w:val="0"/>
              <w:spacing w:line="200" w:lineRule="atLeast"/>
              <w:jc w:val="center"/>
              <w:rPr>
                <w:rFonts w:eastAsia="Lucida Sans Unicode" w:cs="Tahoma"/>
                <w:sz w:val="24"/>
                <w:szCs w:val="24"/>
              </w:rPr>
            </w:pPr>
            <w:r>
              <w:rPr>
                <w:rFonts w:eastAsia="Lucida Sans Unicode" w:cs="Tahoma"/>
                <w:sz w:val="24"/>
                <w:szCs w:val="24"/>
              </w:rPr>
              <w:t>х.Белужино-.Колдаиров</w:t>
            </w:r>
          </w:p>
        </w:tc>
        <w:tc>
          <w:tcPr>
            <w:tcW w:w="856"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55"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60"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51" w:type="dxa"/>
            <w:gridSpan w:val="2"/>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55"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66"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765" w:type="dxa"/>
            <w:gridSpan w:val="2"/>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r>
              <w:rPr>
                <w:rFonts w:eastAsia="Lucida Sans Unicode" w:cs="Tahoma"/>
                <w:sz w:val="24"/>
                <w:szCs w:val="24"/>
              </w:rPr>
              <w:t>+</w:t>
            </w:r>
          </w:p>
        </w:tc>
        <w:tc>
          <w:tcPr>
            <w:tcW w:w="855"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72" w:type="dxa"/>
            <w:tcBorders>
              <w:left w:val="single" w:sz="4" w:space="0" w:color="000000"/>
              <w:bottom w:val="single" w:sz="4" w:space="0" w:color="000000"/>
              <w:right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r>
      <w:tr w:rsidR="00D67616">
        <w:trPr>
          <w:trHeight w:val="562"/>
        </w:trPr>
        <w:tc>
          <w:tcPr>
            <w:tcW w:w="1863"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r>
              <w:rPr>
                <w:rFonts w:eastAsia="Lucida Sans Unicode" w:cs="Tahoma"/>
                <w:sz w:val="24"/>
                <w:szCs w:val="24"/>
              </w:rPr>
              <w:t>х.Озерки</w:t>
            </w:r>
          </w:p>
        </w:tc>
        <w:tc>
          <w:tcPr>
            <w:tcW w:w="856"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55"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60"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r>
              <w:rPr>
                <w:rFonts w:eastAsia="Lucida Sans Unicode" w:cs="Tahoma"/>
                <w:sz w:val="24"/>
                <w:szCs w:val="24"/>
              </w:rPr>
              <w:t>+</w:t>
            </w:r>
          </w:p>
        </w:tc>
        <w:tc>
          <w:tcPr>
            <w:tcW w:w="851" w:type="dxa"/>
            <w:gridSpan w:val="2"/>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55"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66"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765" w:type="dxa"/>
            <w:gridSpan w:val="2"/>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55"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72" w:type="dxa"/>
            <w:tcBorders>
              <w:left w:val="single" w:sz="4" w:space="0" w:color="000000"/>
              <w:bottom w:val="single" w:sz="4" w:space="0" w:color="000000"/>
              <w:right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r>
      <w:tr w:rsidR="00D67616">
        <w:trPr>
          <w:trHeight w:val="562"/>
        </w:trPr>
        <w:tc>
          <w:tcPr>
            <w:tcW w:w="1863"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r>
              <w:rPr>
                <w:rFonts w:eastAsia="Lucida Sans Unicode" w:cs="Tahoma"/>
                <w:sz w:val="24"/>
                <w:szCs w:val="24"/>
              </w:rPr>
              <w:t>х.Рассвет</w:t>
            </w:r>
          </w:p>
        </w:tc>
        <w:tc>
          <w:tcPr>
            <w:tcW w:w="856"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55"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60"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51" w:type="dxa"/>
            <w:gridSpan w:val="2"/>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r>
              <w:rPr>
                <w:rFonts w:eastAsia="Lucida Sans Unicode" w:cs="Tahoma"/>
                <w:sz w:val="24"/>
                <w:szCs w:val="24"/>
              </w:rPr>
              <w:t>+</w:t>
            </w:r>
          </w:p>
        </w:tc>
        <w:tc>
          <w:tcPr>
            <w:tcW w:w="855"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66"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765" w:type="dxa"/>
            <w:gridSpan w:val="2"/>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55"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72" w:type="dxa"/>
            <w:tcBorders>
              <w:left w:val="single" w:sz="4" w:space="0" w:color="000000"/>
              <w:bottom w:val="single" w:sz="4" w:space="0" w:color="000000"/>
              <w:right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r>
      <w:tr w:rsidR="00D67616">
        <w:trPr>
          <w:trHeight w:val="562"/>
        </w:trPr>
        <w:tc>
          <w:tcPr>
            <w:tcW w:w="1863"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r>
              <w:rPr>
                <w:rFonts w:eastAsia="Lucida Sans Unicode" w:cs="Tahoma"/>
                <w:sz w:val="24"/>
                <w:szCs w:val="24"/>
              </w:rPr>
              <w:t>х.Каменский</w:t>
            </w:r>
          </w:p>
        </w:tc>
        <w:tc>
          <w:tcPr>
            <w:tcW w:w="856"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55"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60"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r>
              <w:rPr>
                <w:rFonts w:eastAsia="Lucida Sans Unicode" w:cs="Tahoma"/>
                <w:sz w:val="24"/>
                <w:szCs w:val="24"/>
              </w:rPr>
              <w:t>+</w:t>
            </w:r>
          </w:p>
        </w:tc>
        <w:tc>
          <w:tcPr>
            <w:tcW w:w="851" w:type="dxa"/>
            <w:gridSpan w:val="2"/>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55"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66"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765" w:type="dxa"/>
            <w:gridSpan w:val="2"/>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55"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72" w:type="dxa"/>
            <w:tcBorders>
              <w:left w:val="single" w:sz="4" w:space="0" w:color="000000"/>
              <w:bottom w:val="single" w:sz="4" w:space="0" w:color="000000"/>
              <w:right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r>
      <w:tr w:rsidR="00D67616">
        <w:trPr>
          <w:trHeight w:val="562"/>
        </w:trPr>
        <w:tc>
          <w:tcPr>
            <w:tcW w:w="1863"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r>
              <w:rPr>
                <w:rFonts w:eastAsia="Lucida Sans Unicode" w:cs="Tahoma"/>
                <w:sz w:val="24"/>
                <w:szCs w:val="24"/>
              </w:rPr>
              <w:t>ст.Качалино</w:t>
            </w:r>
          </w:p>
        </w:tc>
        <w:tc>
          <w:tcPr>
            <w:tcW w:w="856"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r>
              <w:rPr>
                <w:rFonts w:eastAsia="Lucida Sans Unicode" w:cs="Tahoma"/>
                <w:sz w:val="24"/>
                <w:szCs w:val="24"/>
              </w:rPr>
              <w:t>+</w:t>
            </w:r>
          </w:p>
        </w:tc>
        <w:tc>
          <w:tcPr>
            <w:tcW w:w="855"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60"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51" w:type="dxa"/>
            <w:gridSpan w:val="2"/>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55"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66"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765" w:type="dxa"/>
            <w:gridSpan w:val="2"/>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55"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72" w:type="dxa"/>
            <w:tcBorders>
              <w:left w:val="single" w:sz="4" w:space="0" w:color="000000"/>
              <w:bottom w:val="single" w:sz="4" w:space="0" w:color="000000"/>
              <w:right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r>
      <w:tr w:rsidR="00D67616">
        <w:trPr>
          <w:trHeight w:val="562"/>
        </w:trPr>
        <w:tc>
          <w:tcPr>
            <w:tcW w:w="1863"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r>
              <w:rPr>
                <w:rFonts w:eastAsia="Lucida Sans Unicode" w:cs="Tahoma"/>
                <w:sz w:val="24"/>
                <w:szCs w:val="24"/>
              </w:rPr>
              <w:t>х.Стародонской</w:t>
            </w:r>
          </w:p>
        </w:tc>
        <w:tc>
          <w:tcPr>
            <w:tcW w:w="856"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55"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60"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51" w:type="dxa"/>
            <w:gridSpan w:val="2"/>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55"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66"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765" w:type="dxa"/>
            <w:gridSpan w:val="2"/>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55"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72" w:type="dxa"/>
            <w:tcBorders>
              <w:left w:val="single" w:sz="4" w:space="0" w:color="000000"/>
              <w:bottom w:val="single" w:sz="4" w:space="0" w:color="000000"/>
              <w:right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r>
              <w:rPr>
                <w:rFonts w:eastAsia="Lucida Sans Unicode" w:cs="Tahoma"/>
                <w:sz w:val="24"/>
                <w:szCs w:val="24"/>
              </w:rPr>
              <w:t>+</w:t>
            </w:r>
          </w:p>
        </w:tc>
      </w:tr>
      <w:tr w:rsidR="00D67616">
        <w:trPr>
          <w:trHeight w:val="562"/>
        </w:trPr>
        <w:tc>
          <w:tcPr>
            <w:tcW w:w="1863"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r>
              <w:rPr>
                <w:rFonts w:eastAsia="Lucida Sans Unicode" w:cs="Tahoma"/>
                <w:sz w:val="24"/>
                <w:szCs w:val="24"/>
              </w:rPr>
              <w:t>х.Фастов</w:t>
            </w:r>
          </w:p>
        </w:tc>
        <w:tc>
          <w:tcPr>
            <w:tcW w:w="856"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55"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60"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51" w:type="dxa"/>
            <w:gridSpan w:val="2"/>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r>
              <w:rPr>
                <w:rFonts w:eastAsia="Lucida Sans Unicode" w:cs="Tahoma"/>
                <w:sz w:val="24"/>
                <w:szCs w:val="24"/>
              </w:rPr>
              <w:t>+</w:t>
            </w:r>
          </w:p>
        </w:tc>
        <w:tc>
          <w:tcPr>
            <w:tcW w:w="855"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66"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765" w:type="dxa"/>
            <w:gridSpan w:val="2"/>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55"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72" w:type="dxa"/>
            <w:tcBorders>
              <w:left w:val="single" w:sz="4" w:space="0" w:color="000000"/>
              <w:bottom w:val="single" w:sz="4" w:space="0" w:color="000000"/>
              <w:right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r>
      <w:tr w:rsidR="00D67616">
        <w:trPr>
          <w:trHeight w:val="562"/>
        </w:trPr>
        <w:tc>
          <w:tcPr>
            <w:tcW w:w="1863"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r>
              <w:rPr>
                <w:rFonts w:eastAsia="Lucida Sans Unicode" w:cs="Tahoma"/>
                <w:sz w:val="24"/>
                <w:szCs w:val="24"/>
              </w:rPr>
              <w:t>х.Широков</w:t>
            </w:r>
          </w:p>
        </w:tc>
        <w:tc>
          <w:tcPr>
            <w:tcW w:w="856"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55"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60"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51" w:type="dxa"/>
            <w:gridSpan w:val="2"/>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r>
              <w:rPr>
                <w:rFonts w:eastAsia="Lucida Sans Unicode" w:cs="Tahoma"/>
                <w:sz w:val="24"/>
                <w:szCs w:val="24"/>
              </w:rPr>
              <w:t>+</w:t>
            </w:r>
          </w:p>
        </w:tc>
        <w:tc>
          <w:tcPr>
            <w:tcW w:w="855"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66"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765" w:type="dxa"/>
            <w:gridSpan w:val="2"/>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55"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72" w:type="dxa"/>
            <w:tcBorders>
              <w:left w:val="single" w:sz="4" w:space="0" w:color="000000"/>
              <w:bottom w:val="single" w:sz="4" w:space="0" w:color="000000"/>
              <w:right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r>
      <w:tr w:rsidR="00D67616">
        <w:trPr>
          <w:trHeight w:val="562"/>
        </w:trPr>
        <w:tc>
          <w:tcPr>
            <w:tcW w:w="1863"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r>
              <w:rPr>
                <w:rFonts w:eastAsia="Lucida Sans Unicode" w:cs="Tahoma"/>
                <w:sz w:val="24"/>
                <w:szCs w:val="24"/>
              </w:rPr>
              <w:t>с.Лог</w:t>
            </w:r>
          </w:p>
        </w:tc>
        <w:tc>
          <w:tcPr>
            <w:tcW w:w="856"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55"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60"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51" w:type="dxa"/>
            <w:gridSpan w:val="2"/>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55"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r>
              <w:rPr>
                <w:rFonts w:eastAsia="Lucida Sans Unicode" w:cs="Tahoma"/>
                <w:sz w:val="24"/>
                <w:szCs w:val="24"/>
              </w:rPr>
              <w:t>+</w:t>
            </w:r>
          </w:p>
        </w:tc>
        <w:tc>
          <w:tcPr>
            <w:tcW w:w="866"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765" w:type="dxa"/>
            <w:gridSpan w:val="2"/>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55" w:type="dxa"/>
            <w:tcBorders>
              <w:left w:val="single" w:sz="4" w:space="0" w:color="000000"/>
              <w:bottom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c>
          <w:tcPr>
            <w:tcW w:w="872" w:type="dxa"/>
            <w:tcBorders>
              <w:left w:val="single" w:sz="4" w:space="0" w:color="000000"/>
              <w:bottom w:val="single" w:sz="4" w:space="0" w:color="000000"/>
              <w:right w:val="single" w:sz="4" w:space="0" w:color="000000"/>
            </w:tcBorders>
            <w:vAlign w:val="center"/>
          </w:tcPr>
          <w:p w:rsidR="00D67616" w:rsidRDefault="00D67616" w:rsidP="00AC5BFE">
            <w:pPr>
              <w:snapToGrid w:val="0"/>
              <w:spacing w:line="200" w:lineRule="atLeast"/>
              <w:jc w:val="center"/>
              <w:rPr>
                <w:rFonts w:eastAsia="Lucida Sans Unicode" w:cs="Tahoma"/>
                <w:sz w:val="24"/>
                <w:szCs w:val="24"/>
              </w:rPr>
            </w:pPr>
          </w:p>
        </w:tc>
      </w:tr>
    </w:tbl>
    <w:p w:rsidR="00D67616" w:rsidRDefault="00D67616" w:rsidP="00D67616">
      <w:pPr>
        <w:spacing w:line="200" w:lineRule="atLeast"/>
        <w:jc w:val="center"/>
        <w:rPr>
          <w:rFonts w:eastAsia="Lucida Sans Unicode" w:cs="Tahoma"/>
          <w:sz w:val="24"/>
        </w:rPr>
      </w:pPr>
    </w:p>
    <w:p w:rsidR="00D67616" w:rsidRDefault="00D67616" w:rsidP="00D67616">
      <w:pPr>
        <w:spacing w:line="360" w:lineRule="auto"/>
        <w:ind w:left="1134" w:firstLine="850"/>
        <w:jc w:val="both"/>
        <w:rPr>
          <w:rFonts w:eastAsia="Lucida Sans Unicode" w:cs="Tahoma"/>
          <w:sz w:val="28"/>
          <w:szCs w:val="28"/>
        </w:rPr>
      </w:pPr>
      <w:r>
        <w:rPr>
          <w:rFonts w:eastAsia="Lucida Sans Unicode" w:cs="Tahoma"/>
          <w:sz w:val="28"/>
          <w:szCs w:val="28"/>
        </w:rPr>
        <w:t>Намечено строительство терапевтического отделения больницы в р.п. Иловля.</w:t>
      </w:r>
    </w:p>
    <w:p w:rsidR="00D67616" w:rsidRDefault="00D67616" w:rsidP="00D67616">
      <w:pPr>
        <w:spacing w:line="360" w:lineRule="auto"/>
        <w:ind w:left="1134" w:firstLine="850"/>
        <w:jc w:val="both"/>
        <w:rPr>
          <w:rFonts w:eastAsia="Lucida Sans Unicode" w:cs="Tahoma"/>
          <w:sz w:val="28"/>
          <w:szCs w:val="28"/>
        </w:rPr>
      </w:pPr>
      <w:r>
        <w:rPr>
          <w:rFonts w:eastAsia="Lucida Sans Unicode" w:cs="Tahoma"/>
          <w:sz w:val="28"/>
          <w:szCs w:val="28"/>
        </w:rPr>
        <w:t>Неотъемлемой частью профилактической медицинской работы остаются передвижные формы медицинского обслуживания, передвижные пункты и кабинеты, станции скорой помощи.</w:t>
      </w:r>
    </w:p>
    <w:p w:rsidR="00D67616" w:rsidRDefault="00D67616" w:rsidP="00D67616">
      <w:pPr>
        <w:spacing w:line="360" w:lineRule="auto"/>
        <w:ind w:left="1134" w:firstLine="850"/>
        <w:jc w:val="both"/>
        <w:rPr>
          <w:rFonts w:eastAsia="Lucida Sans Unicode" w:cs="Tahoma"/>
          <w:sz w:val="28"/>
          <w:szCs w:val="28"/>
        </w:rPr>
      </w:pPr>
      <w:r>
        <w:rPr>
          <w:rFonts w:eastAsia="Lucida Sans Unicode" w:cs="Tahoma"/>
          <w:sz w:val="28"/>
          <w:szCs w:val="28"/>
        </w:rPr>
        <w:t>Приоритетные направлениями развития системы здравоохранения:</w:t>
      </w:r>
    </w:p>
    <w:p w:rsidR="00D67616" w:rsidRDefault="00D67616" w:rsidP="00D67616">
      <w:pPr>
        <w:spacing w:line="360" w:lineRule="auto"/>
        <w:ind w:left="1134"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C21363">
        <w:rPr>
          <w:rFonts w:eastAsia="Lucida Sans Unicode" w:cs="Tahoma"/>
          <w:sz w:val="28"/>
          <w:szCs w:val="28"/>
        </w:rPr>
        <w:t xml:space="preserve"> </w:t>
      </w:r>
      <w:r>
        <w:rPr>
          <w:rFonts w:eastAsia="Lucida Sans Unicode" w:cs="Tahoma"/>
          <w:sz w:val="28"/>
          <w:szCs w:val="28"/>
        </w:rPr>
        <w:t>повышение эффективности функционирования системы здравоохранения и качества оказания медицинской помощи;</w:t>
      </w:r>
    </w:p>
    <w:p w:rsidR="00D67616" w:rsidRDefault="00D67616" w:rsidP="00D67616">
      <w:pPr>
        <w:spacing w:line="360" w:lineRule="auto"/>
        <w:ind w:left="1134"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C21363">
        <w:rPr>
          <w:rFonts w:eastAsia="Lucida Sans Unicode" w:cs="Tahoma"/>
          <w:sz w:val="28"/>
          <w:szCs w:val="28"/>
        </w:rPr>
        <w:t xml:space="preserve"> </w:t>
      </w:r>
      <w:r>
        <w:rPr>
          <w:rFonts w:eastAsia="Lucida Sans Unicode" w:cs="Tahoma"/>
          <w:sz w:val="28"/>
          <w:szCs w:val="28"/>
        </w:rPr>
        <w:t xml:space="preserve">доступность </w:t>
      </w:r>
      <w:r w:rsidR="008B27D6">
        <w:rPr>
          <w:rFonts w:eastAsia="Lucida Sans Unicode" w:cs="Tahoma"/>
          <w:sz w:val="28"/>
          <w:szCs w:val="28"/>
        </w:rPr>
        <w:t xml:space="preserve">высокотехнологичных </w:t>
      </w:r>
      <w:r>
        <w:rPr>
          <w:rFonts w:eastAsia="Lucida Sans Unicode" w:cs="Tahoma"/>
          <w:sz w:val="28"/>
          <w:szCs w:val="28"/>
        </w:rPr>
        <w:t>медицинских услуг для широких сло</w:t>
      </w:r>
      <w:r w:rsidR="008B27D6">
        <w:rPr>
          <w:rFonts w:eastAsia="Lucida Sans Unicode" w:cs="Tahoma"/>
          <w:sz w:val="28"/>
          <w:szCs w:val="28"/>
        </w:rPr>
        <w:t>ев</w:t>
      </w:r>
      <w:r>
        <w:rPr>
          <w:rFonts w:eastAsia="Lucida Sans Unicode" w:cs="Tahoma"/>
          <w:sz w:val="28"/>
          <w:szCs w:val="28"/>
        </w:rPr>
        <w:t xml:space="preserve"> населения;</w:t>
      </w:r>
    </w:p>
    <w:p w:rsidR="00D67616" w:rsidRDefault="00D67616" w:rsidP="00D67616">
      <w:pPr>
        <w:spacing w:line="360" w:lineRule="auto"/>
        <w:ind w:left="1134"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C21363">
        <w:rPr>
          <w:rFonts w:eastAsia="Lucida Sans Unicode" w:cs="Tahoma"/>
          <w:sz w:val="28"/>
          <w:szCs w:val="28"/>
        </w:rPr>
        <w:t xml:space="preserve"> </w:t>
      </w:r>
      <w:r>
        <w:rPr>
          <w:rFonts w:eastAsia="Lucida Sans Unicode" w:cs="Tahoma"/>
          <w:sz w:val="28"/>
          <w:szCs w:val="28"/>
        </w:rPr>
        <w:t>профилактика и предупреждение заболеваемости населения.</w:t>
      </w:r>
    </w:p>
    <w:p w:rsidR="00D67616" w:rsidRDefault="00D67616" w:rsidP="00D67616">
      <w:pPr>
        <w:spacing w:line="360" w:lineRule="auto"/>
        <w:ind w:left="1134" w:firstLine="850"/>
        <w:jc w:val="both"/>
        <w:rPr>
          <w:rFonts w:eastAsia="Lucida Sans Unicode" w:cs="Tahoma"/>
          <w:sz w:val="28"/>
          <w:szCs w:val="28"/>
        </w:rPr>
      </w:pPr>
      <w:r>
        <w:rPr>
          <w:rFonts w:eastAsia="Lucida Sans Unicode" w:cs="Tahoma"/>
          <w:sz w:val="28"/>
          <w:szCs w:val="28"/>
        </w:rPr>
        <w:t>Реализация этих направлений включает:</w:t>
      </w:r>
    </w:p>
    <w:p w:rsidR="00D67616" w:rsidRDefault="00D67616" w:rsidP="00D67616">
      <w:pPr>
        <w:spacing w:line="360" w:lineRule="auto"/>
        <w:ind w:left="1134" w:firstLine="850"/>
        <w:jc w:val="both"/>
        <w:rPr>
          <w:rFonts w:eastAsia="Lucida Sans Unicode" w:cs="Tahoma"/>
          <w:sz w:val="28"/>
          <w:szCs w:val="28"/>
        </w:rPr>
      </w:pPr>
      <w:r>
        <w:rPr>
          <w:rFonts w:eastAsia="Lucida Sans Unicode" w:cs="Tahoma"/>
          <w:sz w:val="28"/>
          <w:szCs w:val="28"/>
        </w:rPr>
        <w:t xml:space="preserve">- </w:t>
      </w:r>
      <w:r>
        <w:rPr>
          <w:rFonts w:eastAsia="Lucida Sans Unicode" w:cs="Tahoma"/>
          <w:sz w:val="28"/>
          <w:szCs w:val="28"/>
        </w:rPr>
        <w:tab/>
        <w:t>разработку мер государственных гарантий оказания населению района бесплатной медицинской помощи;</w:t>
      </w:r>
    </w:p>
    <w:p w:rsidR="00D67616" w:rsidRDefault="00D67616" w:rsidP="00D67616">
      <w:pPr>
        <w:spacing w:line="360" w:lineRule="auto"/>
        <w:ind w:left="1134" w:firstLine="850"/>
        <w:jc w:val="both"/>
        <w:rPr>
          <w:rFonts w:eastAsia="Lucida Sans Unicode" w:cs="Tahoma"/>
          <w:sz w:val="28"/>
          <w:szCs w:val="28"/>
        </w:rPr>
      </w:pPr>
      <w:r>
        <w:rPr>
          <w:rFonts w:eastAsia="Lucida Sans Unicode" w:cs="Tahoma"/>
          <w:sz w:val="28"/>
          <w:szCs w:val="28"/>
        </w:rPr>
        <w:lastRenderedPageBreak/>
        <w:t>-</w:t>
      </w:r>
      <w:r w:rsidR="00C21363">
        <w:rPr>
          <w:rFonts w:eastAsia="Lucida Sans Unicode" w:cs="Tahoma"/>
          <w:sz w:val="28"/>
          <w:szCs w:val="28"/>
        </w:rPr>
        <w:t xml:space="preserve"> </w:t>
      </w:r>
      <w:r>
        <w:rPr>
          <w:rFonts w:eastAsia="Lucida Sans Unicode" w:cs="Tahoma"/>
          <w:sz w:val="28"/>
          <w:szCs w:val="28"/>
        </w:rPr>
        <w:tab/>
        <w:t>организацию закупки лекарств для медицинских учреждений на конкурсной основе.</w:t>
      </w:r>
    </w:p>
    <w:p w:rsidR="00D67616" w:rsidRDefault="00D67616" w:rsidP="00D67616">
      <w:pPr>
        <w:spacing w:line="360" w:lineRule="auto"/>
        <w:ind w:left="1134" w:firstLine="850"/>
        <w:jc w:val="both"/>
        <w:rPr>
          <w:rFonts w:eastAsia="Lucida Sans Unicode" w:cs="Tahoma"/>
          <w:sz w:val="28"/>
          <w:szCs w:val="28"/>
        </w:rPr>
      </w:pPr>
      <w:r>
        <w:rPr>
          <w:rFonts w:eastAsia="Lucida Sans Unicode" w:cs="Tahoma"/>
          <w:sz w:val="28"/>
          <w:szCs w:val="28"/>
        </w:rPr>
        <w:t>Кроме того</w:t>
      </w:r>
      <w:r w:rsidR="008B27D6">
        <w:rPr>
          <w:rFonts w:eastAsia="Lucida Sans Unicode" w:cs="Tahoma"/>
          <w:sz w:val="28"/>
          <w:szCs w:val="28"/>
        </w:rPr>
        <w:t>,</w:t>
      </w:r>
      <w:r>
        <w:rPr>
          <w:rFonts w:eastAsia="Lucida Sans Unicode" w:cs="Tahoma"/>
          <w:sz w:val="28"/>
          <w:szCs w:val="28"/>
        </w:rPr>
        <w:t xml:space="preserve"> будут осуществляться следующие мероприятия за счет районного бюджета района:</w:t>
      </w:r>
    </w:p>
    <w:p w:rsidR="00D67616" w:rsidRDefault="00D67616" w:rsidP="00D67616">
      <w:pPr>
        <w:spacing w:line="360" w:lineRule="auto"/>
        <w:ind w:left="1134"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t xml:space="preserve"> по профилактике инфекций в Иловлинском муниципальном районе с целью снижения уровня заболеваемости;</w:t>
      </w:r>
    </w:p>
    <w:p w:rsidR="00D67616" w:rsidRDefault="00D67616" w:rsidP="00D67616">
      <w:pPr>
        <w:spacing w:line="360" w:lineRule="auto"/>
        <w:ind w:left="1134"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C21363">
        <w:rPr>
          <w:rFonts w:eastAsia="Lucida Sans Unicode" w:cs="Tahoma"/>
          <w:sz w:val="28"/>
          <w:szCs w:val="28"/>
        </w:rPr>
        <w:t xml:space="preserve"> </w:t>
      </w:r>
      <w:r>
        <w:rPr>
          <w:rFonts w:eastAsia="Lucida Sans Unicode" w:cs="Tahoma"/>
          <w:sz w:val="28"/>
          <w:szCs w:val="28"/>
        </w:rPr>
        <w:t>по борьбе с сахарным диабетом (обеспечение бесплатным инсулином больных сахарным диабетом);</w:t>
      </w:r>
    </w:p>
    <w:p w:rsidR="00D67616" w:rsidRDefault="00D67616" w:rsidP="00D67616">
      <w:pPr>
        <w:spacing w:line="360" w:lineRule="auto"/>
        <w:ind w:left="1134"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C21363">
        <w:rPr>
          <w:rFonts w:eastAsia="Lucida Sans Unicode" w:cs="Tahoma"/>
          <w:sz w:val="28"/>
          <w:szCs w:val="28"/>
        </w:rPr>
        <w:t xml:space="preserve"> </w:t>
      </w:r>
      <w:r>
        <w:rPr>
          <w:rFonts w:eastAsia="Lucida Sans Unicode" w:cs="Tahoma"/>
          <w:sz w:val="28"/>
          <w:szCs w:val="28"/>
        </w:rPr>
        <w:t>по вакцинопрофилактике населения;</w:t>
      </w:r>
    </w:p>
    <w:p w:rsidR="00D67616" w:rsidRDefault="00D67616" w:rsidP="00D67616">
      <w:pPr>
        <w:spacing w:line="360" w:lineRule="auto"/>
        <w:ind w:left="1134"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C21363">
        <w:rPr>
          <w:rFonts w:eastAsia="Lucida Sans Unicode" w:cs="Tahoma"/>
          <w:sz w:val="28"/>
          <w:szCs w:val="28"/>
        </w:rPr>
        <w:t xml:space="preserve"> </w:t>
      </w:r>
      <w:r>
        <w:rPr>
          <w:rFonts w:eastAsia="Lucida Sans Unicode" w:cs="Tahoma"/>
          <w:sz w:val="28"/>
          <w:szCs w:val="28"/>
        </w:rPr>
        <w:t>по борьбе с ВИЧ-инфекцией с целью снижения уровня заболеваемости населения;</w:t>
      </w:r>
    </w:p>
    <w:p w:rsidR="00D67616" w:rsidRDefault="00D67616" w:rsidP="00D67616">
      <w:pPr>
        <w:spacing w:line="360" w:lineRule="auto"/>
        <w:ind w:left="1134" w:firstLine="850"/>
        <w:jc w:val="both"/>
        <w:rPr>
          <w:rFonts w:eastAsia="Lucida Sans Unicode" w:cs="Tahoma"/>
          <w:sz w:val="28"/>
          <w:szCs w:val="28"/>
        </w:rPr>
      </w:pPr>
      <w:r>
        <w:rPr>
          <w:rFonts w:eastAsia="Lucida Sans Unicode" w:cs="Tahoma"/>
          <w:sz w:val="28"/>
          <w:szCs w:val="28"/>
        </w:rPr>
        <w:t xml:space="preserve">- </w:t>
      </w:r>
      <w:r>
        <w:rPr>
          <w:rFonts w:eastAsia="Lucida Sans Unicode" w:cs="Tahoma"/>
          <w:sz w:val="28"/>
          <w:szCs w:val="28"/>
        </w:rPr>
        <w:tab/>
        <w:t>по активному выявл</w:t>
      </w:r>
      <w:r w:rsidR="00C21363">
        <w:rPr>
          <w:rFonts w:eastAsia="Lucida Sans Unicode" w:cs="Tahoma"/>
          <w:sz w:val="28"/>
          <w:szCs w:val="28"/>
        </w:rPr>
        <w:t>ению и профилактике туберкулеза</w:t>
      </w:r>
      <w:r>
        <w:rPr>
          <w:rFonts w:eastAsia="Lucida Sans Unicode" w:cs="Tahoma"/>
          <w:sz w:val="28"/>
          <w:szCs w:val="28"/>
        </w:rPr>
        <w:t>;</w:t>
      </w:r>
    </w:p>
    <w:p w:rsidR="00D67616" w:rsidRDefault="00D67616" w:rsidP="00D67616">
      <w:pPr>
        <w:spacing w:line="360" w:lineRule="auto"/>
        <w:ind w:left="1134"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t>по оказанию медицинской помощи социально-незащищенным слоям населения с онко</w:t>
      </w:r>
      <w:r w:rsidR="00C21363">
        <w:rPr>
          <w:rFonts w:eastAsia="Lucida Sans Unicode" w:cs="Tahoma"/>
          <w:sz w:val="28"/>
          <w:szCs w:val="28"/>
        </w:rPr>
        <w:t>гематологическими заболеваниями</w:t>
      </w:r>
      <w:r>
        <w:rPr>
          <w:rFonts w:eastAsia="Lucida Sans Unicode" w:cs="Tahoma"/>
          <w:sz w:val="28"/>
          <w:szCs w:val="28"/>
        </w:rPr>
        <w:t>;</w:t>
      </w:r>
    </w:p>
    <w:p w:rsidR="00D67616" w:rsidRDefault="00D67616" w:rsidP="00D67616">
      <w:pPr>
        <w:spacing w:line="360" w:lineRule="auto"/>
        <w:ind w:left="1134"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t>по профилактике и лечению артериальной гипертонии.</w:t>
      </w:r>
    </w:p>
    <w:p w:rsidR="00D67616" w:rsidRDefault="00D67616" w:rsidP="00D67616">
      <w:pPr>
        <w:spacing w:line="360" w:lineRule="auto"/>
        <w:ind w:left="1134" w:firstLine="850"/>
        <w:jc w:val="both"/>
        <w:rPr>
          <w:rFonts w:eastAsia="Lucida Sans Unicode" w:cs="Tahoma"/>
          <w:sz w:val="28"/>
          <w:szCs w:val="28"/>
        </w:rPr>
      </w:pPr>
      <w:r>
        <w:rPr>
          <w:rFonts w:eastAsia="Lucida Sans Unicode" w:cs="Tahoma"/>
          <w:sz w:val="28"/>
          <w:szCs w:val="28"/>
        </w:rPr>
        <w:t>Предусматривается профилактика инфекционных, паразитарных заболеваний и пищевых отравлений.</w:t>
      </w:r>
    </w:p>
    <w:p w:rsidR="00D67616" w:rsidRDefault="00D67616" w:rsidP="00D67616">
      <w:pPr>
        <w:spacing w:line="360" w:lineRule="auto"/>
        <w:ind w:left="1134" w:firstLine="850"/>
        <w:jc w:val="both"/>
        <w:rPr>
          <w:rFonts w:eastAsia="Lucida Sans Unicode" w:cs="Tahoma"/>
          <w:sz w:val="28"/>
          <w:szCs w:val="28"/>
        </w:rPr>
      </w:pPr>
      <w:r>
        <w:rPr>
          <w:rFonts w:eastAsia="Lucida Sans Unicode" w:cs="Tahoma"/>
          <w:sz w:val="28"/>
          <w:szCs w:val="28"/>
        </w:rPr>
        <w:t>Намечены мероприятия и механизм их реализации по:</w:t>
      </w:r>
    </w:p>
    <w:p w:rsidR="00D67616" w:rsidRDefault="008B27D6" w:rsidP="00D67616">
      <w:pPr>
        <w:spacing w:line="360" w:lineRule="auto"/>
        <w:ind w:left="1134" w:firstLine="850"/>
        <w:jc w:val="both"/>
        <w:rPr>
          <w:rFonts w:eastAsia="Lucida Sans Unicode" w:cs="Tahoma"/>
          <w:sz w:val="28"/>
          <w:szCs w:val="28"/>
        </w:rPr>
      </w:pPr>
      <w:r>
        <w:rPr>
          <w:rFonts w:eastAsia="Lucida Sans Unicode" w:cs="Tahoma"/>
          <w:sz w:val="28"/>
          <w:szCs w:val="28"/>
        </w:rPr>
        <w:t xml:space="preserve">- </w:t>
      </w:r>
      <w:r w:rsidR="00D67616">
        <w:rPr>
          <w:rFonts w:eastAsia="Lucida Sans Unicode" w:cs="Tahoma"/>
          <w:sz w:val="28"/>
          <w:szCs w:val="28"/>
        </w:rPr>
        <w:t>первичной медико-санитарной помощи населению Иловлинского  муниципального района;</w:t>
      </w:r>
    </w:p>
    <w:p w:rsidR="00D67616" w:rsidRDefault="00D67616" w:rsidP="00D67616">
      <w:pPr>
        <w:spacing w:line="360" w:lineRule="auto"/>
        <w:ind w:left="1134" w:firstLine="850"/>
        <w:jc w:val="both"/>
        <w:rPr>
          <w:rFonts w:eastAsia="Lucida Sans Unicode" w:cs="Tahoma"/>
          <w:sz w:val="28"/>
          <w:szCs w:val="28"/>
        </w:rPr>
      </w:pPr>
      <w:r>
        <w:rPr>
          <w:rFonts w:eastAsia="Lucida Sans Unicode" w:cs="Tahoma"/>
          <w:sz w:val="28"/>
          <w:szCs w:val="28"/>
        </w:rPr>
        <w:t>-</w:t>
      </w:r>
      <w:r w:rsidR="00C21363">
        <w:rPr>
          <w:rFonts w:eastAsia="Lucida Sans Unicode" w:cs="Tahoma"/>
          <w:sz w:val="28"/>
          <w:szCs w:val="28"/>
        </w:rPr>
        <w:t xml:space="preserve"> </w:t>
      </w:r>
      <w:r>
        <w:rPr>
          <w:rFonts w:eastAsia="Lucida Sans Unicode" w:cs="Tahoma"/>
          <w:sz w:val="28"/>
          <w:szCs w:val="28"/>
        </w:rPr>
        <w:tab/>
        <w:t xml:space="preserve">неотложным мерам по обеспечению санитарно-эпидемиологического благополучия и профилактики инфекционных заболеваний среди населения </w:t>
      </w:r>
      <w:r w:rsidR="008B27D6">
        <w:rPr>
          <w:rFonts w:eastAsia="Lucida Sans Unicode" w:cs="Tahoma"/>
          <w:sz w:val="28"/>
          <w:szCs w:val="28"/>
        </w:rPr>
        <w:t>района</w:t>
      </w:r>
      <w:r>
        <w:rPr>
          <w:rFonts w:eastAsia="Lucida Sans Unicode" w:cs="Tahoma"/>
          <w:sz w:val="28"/>
          <w:szCs w:val="28"/>
        </w:rPr>
        <w:t>;</w:t>
      </w:r>
    </w:p>
    <w:p w:rsidR="00D67616" w:rsidRDefault="00D67616" w:rsidP="00D67616">
      <w:pPr>
        <w:spacing w:line="360" w:lineRule="auto"/>
        <w:ind w:left="1134"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71372C">
        <w:rPr>
          <w:rFonts w:eastAsia="Lucida Sans Unicode" w:cs="Tahoma"/>
          <w:sz w:val="28"/>
          <w:szCs w:val="28"/>
        </w:rPr>
        <w:t xml:space="preserve"> </w:t>
      </w:r>
      <w:r>
        <w:rPr>
          <w:rFonts w:eastAsia="Lucida Sans Unicode" w:cs="Tahoma"/>
          <w:sz w:val="28"/>
          <w:szCs w:val="28"/>
        </w:rPr>
        <w:t>охране территории области от завоза и распространения особо опасных инфекционных заболеваний людей;</w:t>
      </w:r>
    </w:p>
    <w:p w:rsidR="00D67616" w:rsidRDefault="00D67616" w:rsidP="00D67616">
      <w:pPr>
        <w:spacing w:line="360" w:lineRule="auto"/>
        <w:ind w:left="1134" w:firstLine="850"/>
        <w:jc w:val="both"/>
        <w:rPr>
          <w:rFonts w:eastAsia="Lucida Sans Unicode" w:cs="Tahoma"/>
          <w:sz w:val="28"/>
          <w:szCs w:val="28"/>
        </w:rPr>
      </w:pPr>
      <w:r>
        <w:rPr>
          <w:rFonts w:eastAsia="Lucida Sans Unicode" w:cs="Tahoma"/>
          <w:sz w:val="28"/>
          <w:szCs w:val="28"/>
        </w:rPr>
        <w:t>-</w:t>
      </w:r>
      <w:r w:rsidR="00D51C03">
        <w:rPr>
          <w:rFonts w:eastAsia="Lucida Sans Unicode" w:cs="Tahoma"/>
          <w:sz w:val="28"/>
          <w:szCs w:val="28"/>
        </w:rPr>
        <w:t xml:space="preserve"> </w:t>
      </w:r>
      <w:r>
        <w:rPr>
          <w:rFonts w:eastAsia="Lucida Sans Unicode" w:cs="Tahoma"/>
          <w:sz w:val="28"/>
          <w:szCs w:val="28"/>
        </w:rPr>
        <w:tab/>
        <w:t>развитию социально-гигиенического мониторинга на территории Иловлинского района.</w:t>
      </w:r>
    </w:p>
    <w:p w:rsidR="00D67616" w:rsidRDefault="00D67616" w:rsidP="00D67616">
      <w:pPr>
        <w:spacing w:line="360" w:lineRule="auto"/>
        <w:ind w:left="1134" w:firstLine="850"/>
        <w:jc w:val="both"/>
        <w:rPr>
          <w:rFonts w:eastAsia="Lucida Sans Unicode" w:cs="Tahoma"/>
          <w:sz w:val="28"/>
          <w:szCs w:val="28"/>
        </w:rPr>
      </w:pPr>
      <w:r>
        <w:rPr>
          <w:rFonts w:eastAsia="Lucida Sans Unicode" w:cs="Tahoma"/>
          <w:sz w:val="28"/>
          <w:szCs w:val="28"/>
        </w:rPr>
        <w:t xml:space="preserve">Предусматривается расширение практики проведения профосмотров населения во всех населенных пунктах для выявления и лечения на ранней стадии заболеваний органов кровообращения и онкологических заболеваний на </w:t>
      </w:r>
      <w:r>
        <w:rPr>
          <w:rFonts w:eastAsia="Lucida Sans Unicode" w:cs="Tahoma"/>
          <w:sz w:val="28"/>
          <w:szCs w:val="28"/>
        </w:rPr>
        <w:lastRenderedPageBreak/>
        <w:t>базе кардиологического центра и онкологического диспансера во всех населенных пункта.</w:t>
      </w:r>
    </w:p>
    <w:p w:rsidR="00D67616" w:rsidRDefault="00D67616" w:rsidP="00D67616">
      <w:pPr>
        <w:spacing w:line="360" w:lineRule="auto"/>
        <w:ind w:left="1134" w:firstLine="850"/>
        <w:jc w:val="both"/>
        <w:rPr>
          <w:rFonts w:eastAsia="Lucida Sans Unicode" w:cs="Tahoma"/>
          <w:sz w:val="28"/>
          <w:szCs w:val="28"/>
        </w:rPr>
      </w:pPr>
      <w:r>
        <w:rPr>
          <w:rFonts w:eastAsia="Lucida Sans Unicode" w:cs="Tahoma"/>
          <w:sz w:val="28"/>
          <w:szCs w:val="28"/>
        </w:rPr>
        <w:t>Общие затраты на реализацию мероприятий по развитию здравоохранения</w:t>
      </w:r>
      <w:r w:rsidR="008B27D6">
        <w:rPr>
          <w:rFonts w:eastAsia="Lucida Sans Unicode" w:cs="Tahoma"/>
          <w:sz w:val="28"/>
          <w:szCs w:val="28"/>
        </w:rPr>
        <w:t xml:space="preserve"> до </w:t>
      </w:r>
      <w:smartTag w:uri="urn:schemas-microsoft-com:office:smarttags" w:element="metricconverter">
        <w:smartTagPr>
          <w:attr w:name="ProductID" w:val="2010 г"/>
        </w:smartTagPr>
        <w:r w:rsidR="008B27D6">
          <w:rPr>
            <w:rFonts w:eastAsia="Lucida Sans Unicode" w:cs="Tahoma"/>
            <w:sz w:val="28"/>
            <w:szCs w:val="28"/>
          </w:rPr>
          <w:t>2010 г</w:t>
        </w:r>
      </w:smartTag>
      <w:r w:rsidR="008B27D6">
        <w:rPr>
          <w:rFonts w:eastAsia="Lucida Sans Unicode" w:cs="Tahoma"/>
          <w:sz w:val="28"/>
          <w:szCs w:val="28"/>
        </w:rPr>
        <w:t>.</w:t>
      </w:r>
      <w:r>
        <w:rPr>
          <w:rFonts w:eastAsia="Lucida Sans Unicode" w:cs="Tahoma"/>
          <w:sz w:val="28"/>
          <w:szCs w:val="28"/>
        </w:rPr>
        <w:t xml:space="preserve"> составляют 245,3</w:t>
      </w:r>
      <w:r w:rsidR="008B27D6">
        <w:rPr>
          <w:rFonts w:eastAsia="Lucida Sans Unicode" w:cs="Tahoma"/>
          <w:sz w:val="28"/>
          <w:szCs w:val="28"/>
        </w:rPr>
        <w:t>2</w:t>
      </w:r>
      <w:r>
        <w:rPr>
          <w:rFonts w:eastAsia="Lucida Sans Unicode" w:cs="Tahoma"/>
          <w:sz w:val="28"/>
          <w:szCs w:val="28"/>
        </w:rPr>
        <w:t xml:space="preserve"> млн.руб:</w:t>
      </w:r>
    </w:p>
    <w:p w:rsidR="00D67616" w:rsidRDefault="00D67616" w:rsidP="00D67616">
      <w:pPr>
        <w:spacing w:line="360" w:lineRule="auto"/>
        <w:ind w:left="1134"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t>федеральный бюджет</w:t>
      </w:r>
      <w:r>
        <w:rPr>
          <w:rFonts w:eastAsia="Lucida Sans Unicode" w:cs="Tahoma"/>
          <w:sz w:val="28"/>
          <w:szCs w:val="28"/>
        </w:rPr>
        <w:tab/>
      </w:r>
      <w:r w:rsidR="00D51C03">
        <w:rPr>
          <w:rFonts w:eastAsia="Lucida Sans Unicode" w:cs="Tahoma"/>
          <w:sz w:val="28"/>
          <w:szCs w:val="28"/>
        </w:rPr>
        <w:t xml:space="preserve"> </w:t>
      </w:r>
      <w:r>
        <w:rPr>
          <w:rFonts w:eastAsia="Lucida Sans Unicode" w:cs="Tahoma"/>
          <w:sz w:val="28"/>
          <w:szCs w:val="28"/>
        </w:rPr>
        <w:t>-</w:t>
      </w:r>
      <w:r w:rsidR="00D51C03">
        <w:rPr>
          <w:rFonts w:eastAsia="Lucida Sans Unicode" w:cs="Tahoma"/>
          <w:sz w:val="28"/>
          <w:szCs w:val="28"/>
        </w:rPr>
        <w:t xml:space="preserve"> </w:t>
      </w:r>
      <w:r>
        <w:rPr>
          <w:rFonts w:eastAsia="Lucida Sans Unicode" w:cs="Tahoma"/>
          <w:sz w:val="28"/>
          <w:szCs w:val="28"/>
        </w:rPr>
        <w:tab/>
        <w:t xml:space="preserve">  12%</w:t>
      </w:r>
    </w:p>
    <w:p w:rsidR="00D67616" w:rsidRDefault="00D67616" w:rsidP="00D67616">
      <w:pPr>
        <w:spacing w:line="360" w:lineRule="auto"/>
        <w:ind w:left="1134"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t>областной бюджет</w:t>
      </w:r>
      <w:r>
        <w:rPr>
          <w:rFonts w:eastAsia="Lucida Sans Unicode" w:cs="Tahoma"/>
          <w:sz w:val="28"/>
          <w:szCs w:val="28"/>
        </w:rPr>
        <w:tab/>
      </w:r>
      <w:r w:rsidR="00D51C03">
        <w:rPr>
          <w:rFonts w:eastAsia="Lucida Sans Unicode" w:cs="Tahoma"/>
          <w:sz w:val="28"/>
          <w:szCs w:val="28"/>
        </w:rPr>
        <w:t xml:space="preserve">      </w:t>
      </w:r>
      <w:r>
        <w:rPr>
          <w:rFonts w:eastAsia="Lucida Sans Unicode" w:cs="Tahoma"/>
          <w:sz w:val="28"/>
          <w:szCs w:val="28"/>
        </w:rPr>
        <w:t>-</w:t>
      </w:r>
      <w:r w:rsidR="00D51C03">
        <w:rPr>
          <w:rFonts w:eastAsia="Lucida Sans Unicode" w:cs="Tahoma"/>
          <w:sz w:val="28"/>
          <w:szCs w:val="28"/>
        </w:rPr>
        <w:t xml:space="preserve"> </w:t>
      </w:r>
      <w:r w:rsidR="008B27D6">
        <w:rPr>
          <w:rFonts w:eastAsia="Lucida Sans Unicode" w:cs="Tahoma"/>
          <w:sz w:val="28"/>
          <w:szCs w:val="28"/>
        </w:rPr>
        <w:t xml:space="preserve">    </w:t>
      </w:r>
      <w:r>
        <w:rPr>
          <w:rFonts w:eastAsia="Lucida Sans Unicode" w:cs="Tahoma"/>
          <w:sz w:val="28"/>
          <w:szCs w:val="28"/>
        </w:rPr>
        <w:t>9%</w:t>
      </w:r>
    </w:p>
    <w:p w:rsidR="00D67616" w:rsidRDefault="00D67616" w:rsidP="00D67616">
      <w:pPr>
        <w:spacing w:line="360" w:lineRule="auto"/>
        <w:ind w:left="1134"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t>районный бюджет</w:t>
      </w:r>
      <w:r w:rsidR="00D51C03">
        <w:rPr>
          <w:rFonts w:eastAsia="Lucida Sans Unicode" w:cs="Tahoma"/>
          <w:sz w:val="28"/>
          <w:szCs w:val="28"/>
        </w:rPr>
        <w:t xml:space="preserve">      </w:t>
      </w:r>
      <w:r>
        <w:rPr>
          <w:rFonts w:eastAsia="Lucida Sans Unicode" w:cs="Tahoma"/>
          <w:sz w:val="28"/>
          <w:szCs w:val="28"/>
        </w:rPr>
        <w:tab/>
        <w:t>-</w:t>
      </w:r>
      <w:r>
        <w:rPr>
          <w:rFonts w:eastAsia="Lucida Sans Unicode" w:cs="Tahoma"/>
          <w:sz w:val="28"/>
          <w:szCs w:val="28"/>
        </w:rPr>
        <w:tab/>
      </w:r>
      <w:r w:rsidR="00D51C03">
        <w:rPr>
          <w:rFonts w:eastAsia="Lucida Sans Unicode" w:cs="Tahoma"/>
          <w:sz w:val="28"/>
          <w:szCs w:val="28"/>
        </w:rPr>
        <w:t xml:space="preserve"> </w:t>
      </w:r>
      <w:r>
        <w:rPr>
          <w:rFonts w:eastAsia="Lucida Sans Unicode" w:cs="Tahoma"/>
          <w:sz w:val="28"/>
          <w:szCs w:val="28"/>
        </w:rPr>
        <w:t xml:space="preserve">  78%</w:t>
      </w:r>
    </w:p>
    <w:p w:rsidR="00D67616" w:rsidRDefault="00D67616" w:rsidP="00D67616">
      <w:pPr>
        <w:spacing w:line="200" w:lineRule="atLeast"/>
        <w:jc w:val="both"/>
        <w:rPr>
          <w:rFonts w:eastAsia="Lucida Sans Unicode" w:cs="Tahoma"/>
          <w:sz w:val="24"/>
          <w:szCs w:val="24"/>
        </w:rPr>
      </w:pPr>
    </w:p>
    <w:p w:rsidR="00A708EB" w:rsidRDefault="00A708EB" w:rsidP="00A708EB">
      <w:pPr>
        <w:spacing w:line="200" w:lineRule="atLeast"/>
        <w:ind w:left="851"/>
        <w:jc w:val="center"/>
        <w:rPr>
          <w:rFonts w:eastAsia="Lucida Sans Unicode" w:cs="Tahoma"/>
          <w:b/>
          <w:bCs/>
          <w:sz w:val="28"/>
          <w:szCs w:val="28"/>
        </w:rPr>
      </w:pPr>
      <w:r>
        <w:rPr>
          <w:rFonts w:eastAsia="Lucida Sans Unicode" w:cs="Tahoma"/>
          <w:b/>
          <w:sz w:val="24"/>
          <w:szCs w:val="24"/>
        </w:rPr>
        <w:br w:type="page"/>
      </w:r>
      <w:r>
        <w:rPr>
          <w:rFonts w:eastAsia="Lucida Sans Unicode" w:cs="Tahoma"/>
          <w:b/>
          <w:bCs/>
          <w:sz w:val="28"/>
          <w:szCs w:val="28"/>
        </w:rPr>
        <w:lastRenderedPageBreak/>
        <w:t>I. 4. 3. Физкультура  и спорт.</w:t>
      </w:r>
    </w:p>
    <w:p w:rsidR="00A708EB" w:rsidRDefault="00A708EB" w:rsidP="00A708EB">
      <w:pPr>
        <w:spacing w:line="200" w:lineRule="atLeast"/>
        <w:ind w:left="851"/>
        <w:jc w:val="center"/>
        <w:rPr>
          <w:rFonts w:eastAsia="Lucida Sans Unicode" w:cs="Tahoma"/>
          <w:b/>
          <w:bCs/>
          <w:sz w:val="28"/>
          <w:szCs w:val="28"/>
        </w:rPr>
      </w:pPr>
    </w:p>
    <w:p w:rsidR="00A708EB" w:rsidRDefault="00A708EB" w:rsidP="00A708EB">
      <w:pPr>
        <w:spacing w:line="360" w:lineRule="auto"/>
        <w:ind w:left="851" w:firstLine="850"/>
        <w:jc w:val="both"/>
        <w:rPr>
          <w:rFonts w:eastAsia="Lucida Sans Unicode" w:cs="Tahoma"/>
          <w:sz w:val="28"/>
          <w:szCs w:val="28"/>
        </w:rPr>
      </w:pPr>
      <w:r>
        <w:rPr>
          <w:rFonts w:eastAsia="Lucida Sans Unicode" w:cs="Tahoma"/>
          <w:sz w:val="28"/>
          <w:szCs w:val="28"/>
        </w:rPr>
        <w:t xml:space="preserve">Всестороннее развитие </w:t>
      </w:r>
      <w:r w:rsidR="008B27D6">
        <w:rPr>
          <w:rFonts w:eastAsia="Lucida Sans Unicode" w:cs="Tahoma"/>
          <w:sz w:val="28"/>
          <w:szCs w:val="28"/>
        </w:rPr>
        <w:t xml:space="preserve">человеческой личности </w:t>
      </w:r>
      <w:r>
        <w:rPr>
          <w:rFonts w:eastAsia="Lucida Sans Unicode" w:cs="Tahoma"/>
          <w:sz w:val="28"/>
          <w:szCs w:val="28"/>
        </w:rPr>
        <w:t>предусматривает активную пропаганду здорового образа жизни. Целью государственной политики в этой сфере является вовлечение населения в систематические занятия физической культурой, спортом и туризмом. Реализация этой цели потребует объединени</w:t>
      </w:r>
      <w:r w:rsidR="008B27D6">
        <w:rPr>
          <w:rFonts w:eastAsia="Lucida Sans Unicode" w:cs="Tahoma"/>
          <w:sz w:val="28"/>
          <w:szCs w:val="28"/>
        </w:rPr>
        <w:t>я</w:t>
      </w:r>
      <w:r>
        <w:rPr>
          <w:rFonts w:eastAsia="Lucida Sans Unicode" w:cs="Tahoma"/>
          <w:sz w:val="28"/>
          <w:szCs w:val="28"/>
        </w:rPr>
        <w:t xml:space="preserve"> усилий органов государственной власти, местного самоуправления, развития неформального взаимодействия с общественными организациями и инвесторами в части привлечения внебюджетных финансовых ресурсов.</w:t>
      </w:r>
    </w:p>
    <w:p w:rsidR="00A708EB" w:rsidRDefault="00A708EB" w:rsidP="00A708EB">
      <w:pPr>
        <w:spacing w:line="360" w:lineRule="auto"/>
        <w:ind w:left="851" w:firstLine="850"/>
        <w:jc w:val="both"/>
        <w:rPr>
          <w:rFonts w:eastAsia="Lucida Sans Unicode" w:cs="Tahoma"/>
          <w:sz w:val="28"/>
          <w:szCs w:val="28"/>
        </w:rPr>
      </w:pPr>
      <w:r>
        <w:rPr>
          <w:rFonts w:eastAsia="Lucida Sans Unicode" w:cs="Tahoma"/>
          <w:sz w:val="28"/>
          <w:szCs w:val="28"/>
        </w:rPr>
        <w:t xml:space="preserve">В Иловлинском муниципальном районе существуют открытые плоскостные спортивные сооружения и спортивные залы, в основном при школах. Сеть физкультурно-оздоровительных сооружений представлена 24 действующими спортивными объектами. </w:t>
      </w:r>
    </w:p>
    <w:p w:rsidR="00A708EB" w:rsidRDefault="00A708EB" w:rsidP="00A708EB">
      <w:pPr>
        <w:spacing w:line="360" w:lineRule="auto"/>
        <w:ind w:left="851" w:firstLine="850"/>
        <w:jc w:val="both"/>
        <w:rPr>
          <w:rFonts w:eastAsia="Lucida Sans Unicode" w:cs="Tahoma"/>
          <w:sz w:val="28"/>
          <w:szCs w:val="28"/>
        </w:rPr>
      </w:pPr>
      <w:r>
        <w:rPr>
          <w:rFonts w:eastAsia="Lucida Sans Unicode" w:cs="Tahoma"/>
          <w:sz w:val="28"/>
          <w:szCs w:val="28"/>
        </w:rPr>
        <w:t>Необходимы разработка и реализация новых подходов для расширения возможностей граждан для занятия спортом и туризмом независимо от уровня их доходов.</w:t>
      </w:r>
    </w:p>
    <w:p w:rsidR="00A708EB" w:rsidRDefault="00A708EB" w:rsidP="00A708EB">
      <w:pPr>
        <w:spacing w:line="360" w:lineRule="auto"/>
        <w:ind w:left="851" w:firstLine="850"/>
        <w:jc w:val="both"/>
        <w:rPr>
          <w:rFonts w:eastAsia="Lucida Sans Unicode" w:cs="Tahoma"/>
          <w:sz w:val="28"/>
          <w:szCs w:val="28"/>
        </w:rPr>
      </w:pPr>
      <w:r>
        <w:rPr>
          <w:rFonts w:eastAsia="Lucida Sans Unicode" w:cs="Tahoma"/>
          <w:sz w:val="28"/>
          <w:szCs w:val="28"/>
        </w:rPr>
        <w:t>Программой социально-экономического развития предусматривается осуществление комплекса мер, направленных на создание условий для занятий физической культурой и спортом, укрепления здоровья и профилактика правонарушений, приобщение к здоровому образу жизни населения. Получит дальнейшее развитие подготовка молодых спортсменов для участия в районных, областных соревнованиях. В целом развитие физкультуры и спорта, отдыха и оздоровления населения позволит положительно повлиять на демографические показатели.</w:t>
      </w:r>
    </w:p>
    <w:p w:rsidR="00A708EB" w:rsidRDefault="00A708EB" w:rsidP="00A708EB">
      <w:pPr>
        <w:spacing w:line="360" w:lineRule="auto"/>
        <w:ind w:left="851" w:firstLine="850"/>
        <w:jc w:val="both"/>
        <w:rPr>
          <w:rFonts w:eastAsia="Lucida Sans Unicode" w:cs="Tahoma"/>
          <w:sz w:val="28"/>
          <w:szCs w:val="28"/>
        </w:rPr>
      </w:pPr>
      <w:r>
        <w:rPr>
          <w:rFonts w:eastAsia="Lucida Sans Unicode" w:cs="Tahoma"/>
          <w:sz w:val="28"/>
          <w:szCs w:val="28"/>
        </w:rPr>
        <w:t>Реализация мероприятий программы позволит повысить интерес населения к занятиям физической культурой и спортом, окажет положительное воздействие на социальную обстановку в районе, решения вопросов оздоровления населения, профилактику правонарушений, борьбу с наркоманией и алкоголизмом, расширение форм активного досуга населения,  а также успешного выступления спортсменов района на соревнованиях различного ранта.</w:t>
      </w:r>
    </w:p>
    <w:p w:rsidR="00A708EB" w:rsidRDefault="00A708EB" w:rsidP="00A708EB">
      <w:pPr>
        <w:spacing w:line="360" w:lineRule="auto"/>
        <w:ind w:left="851" w:firstLine="850"/>
        <w:jc w:val="both"/>
        <w:rPr>
          <w:rFonts w:eastAsia="Lucida Sans Unicode" w:cs="Tahoma"/>
          <w:sz w:val="28"/>
          <w:szCs w:val="28"/>
        </w:rPr>
      </w:pPr>
      <w:r>
        <w:rPr>
          <w:rFonts w:eastAsia="Lucida Sans Unicode" w:cs="Tahoma"/>
          <w:sz w:val="28"/>
          <w:szCs w:val="28"/>
        </w:rPr>
        <w:lastRenderedPageBreak/>
        <w:t xml:space="preserve">В рамках программных мероприятий предусмотрена реконструкция стадиона до </w:t>
      </w:r>
      <w:smartTag w:uri="urn:schemas-microsoft-com:office:smarttags" w:element="metricconverter">
        <w:smartTagPr>
          <w:attr w:name="ProductID" w:val="2010 г"/>
        </w:smartTagPr>
        <w:r>
          <w:rPr>
            <w:rFonts w:eastAsia="Lucida Sans Unicode" w:cs="Tahoma"/>
            <w:sz w:val="28"/>
            <w:szCs w:val="28"/>
          </w:rPr>
          <w:t>2010 г</w:t>
        </w:r>
      </w:smartTag>
      <w:r>
        <w:rPr>
          <w:rFonts w:eastAsia="Lucida Sans Unicode" w:cs="Tahoma"/>
          <w:sz w:val="28"/>
          <w:szCs w:val="28"/>
        </w:rPr>
        <w:t>. в р.п. Иловля, а также строительство новых спортивных сооружений.</w:t>
      </w:r>
    </w:p>
    <w:p w:rsidR="0024375C" w:rsidRDefault="0024375C" w:rsidP="00A708EB">
      <w:pPr>
        <w:spacing w:line="360" w:lineRule="auto"/>
        <w:ind w:left="851" w:firstLine="850"/>
        <w:jc w:val="both"/>
        <w:rPr>
          <w:rFonts w:eastAsia="Lucida Sans Unicode" w:cs="Tahoma"/>
          <w:sz w:val="28"/>
          <w:szCs w:val="28"/>
        </w:rPr>
      </w:pPr>
    </w:p>
    <w:p w:rsidR="00A708EB" w:rsidRDefault="00A708EB" w:rsidP="00A708EB">
      <w:pPr>
        <w:spacing w:line="360" w:lineRule="auto"/>
        <w:ind w:firstLine="850"/>
        <w:jc w:val="center"/>
        <w:rPr>
          <w:rFonts w:eastAsia="Lucida Sans Unicode" w:cs="Tahoma"/>
          <w:b/>
          <w:bCs/>
          <w:sz w:val="28"/>
          <w:szCs w:val="28"/>
        </w:rPr>
      </w:pPr>
      <w:r>
        <w:rPr>
          <w:rFonts w:eastAsia="Lucida Sans Unicode" w:cs="Tahoma"/>
          <w:b/>
          <w:bCs/>
          <w:sz w:val="28"/>
          <w:szCs w:val="28"/>
        </w:rPr>
        <w:t>Перечень существующих физкультурно-оздоровительных объектов.</w:t>
      </w:r>
    </w:p>
    <w:p w:rsidR="0024375C" w:rsidRDefault="0024375C" w:rsidP="00A708EB">
      <w:pPr>
        <w:spacing w:line="360" w:lineRule="auto"/>
        <w:ind w:firstLine="850"/>
        <w:jc w:val="center"/>
        <w:rPr>
          <w:rFonts w:eastAsia="Lucida Sans Unicode" w:cs="Tahoma"/>
          <w:b/>
          <w:bCs/>
          <w:sz w:val="28"/>
          <w:szCs w:val="28"/>
        </w:rPr>
      </w:pPr>
    </w:p>
    <w:tbl>
      <w:tblPr>
        <w:tblW w:w="9935" w:type="dxa"/>
        <w:tblInd w:w="1048" w:type="dxa"/>
        <w:tblLayout w:type="fixed"/>
        <w:tblCellMar>
          <w:top w:w="55" w:type="dxa"/>
          <w:left w:w="55" w:type="dxa"/>
          <w:bottom w:w="55" w:type="dxa"/>
          <w:right w:w="55" w:type="dxa"/>
        </w:tblCellMar>
        <w:tblLook w:val="0000"/>
      </w:tblPr>
      <w:tblGrid>
        <w:gridCol w:w="2126"/>
        <w:gridCol w:w="1417"/>
        <w:gridCol w:w="1229"/>
        <w:gridCol w:w="2457"/>
        <w:gridCol w:w="1477"/>
        <w:gridCol w:w="1229"/>
      </w:tblGrid>
      <w:tr w:rsidR="00A708EB" w:rsidRPr="00D51C03">
        <w:trPr>
          <w:trHeight w:hRule="exact" w:val="342"/>
          <w:tblHeader/>
        </w:trPr>
        <w:tc>
          <w:tcPr>
            <w:tcW w:w="2126" w:type="dxa"/>
            <w:vMerge w:val="restart"/>
            <w:tcBorders>
              <w:top w:val="single" w:sz="4" w:space="0" w:color="auto"/>
              <w:left w:val="single" w:sz="4" w:space="0" w:color="auto"/>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b/>
                <w:bCs/>
                <w:i/>
                <w:iCs/>
                <w:color w:val="000000"/>
                <w:sz w:val="22"/>
                <w:szCs w:val="22"/>
              </w:rPr>
            </w:pPr>
            <w:r w:rsidRPr="00D51C03">
              <w:rPr>
                <w:rFonts w:eastAsia="Lucida Sans Unicode" w:cs="Tahoma"/>
                <w:b/>
                <w:bCs/>
                <w:i/>
                <w:iCs/>
                <w:color w:val="000000"/>
                <w:sz w:val="22"/>
                <w:szCs w:val="22"/>
              </w:rPr>
              <w:t>Наименование населенного пункта</w:t>
            </w:r>
          </w:p>
        </w:tc>
        <w:tc>
          <w:tcPr>
            <w:tcW w:w="2646" w:type="dxa"/>
            <w:gridSpan w:val="2"/>
            <w:tcBorders>
              <w:top w:val="single" w:sz="4" w:space="0" w:color="auto"/>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b/>
                <w:bCs/>
                <w:i/>
                <w:iCs/>
                <w:color w:val="000000"/>
                <w:sz w:val="22"/>
                <w:szCs w:val="22"/>
              </w:rPr>
            </w:pPr>
            <w:r w:rsidRPr="00D51C03">
              <w:rPr>
                <w:rFonts w:eastAsia="Lucida Sans Unicode" w:cs="Tahoma"/>
                <w:b/>
                <w:bCs/>
                <w:i/>
                <w:iCs/>
                <w:color w:val="000000"/>
                <w:sz w:val="22"/>
                <w:szCs w:val="22"/>
              </w:rPr>
              <w:t>Спортивные объекты</w:t>
            </w:r>
          </w:p>
        </w:tc>
        <w:tc>
          <w:tcPr>
            <w:tcW w:w="2457" w:type="dxa"/>
            <w:vMerge w:val="restart"/>
            <w:tcBorders>
              <w:top w:val="single" w:sz="4" w:space="0" w:color="auto"/>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b/>
                <w:bCs/>
                <w:i/>
                <w:iCs/>
                <w:color w:val="000000"/>
                <w:sz w:val="22"/>
                <w:szCs w:val="22"/>
              </w:rPr>
            </w:pPr>
            <w:r w:rsidRPr="00D51C03">
              <w:rPr>
                <w:rFonts w:eastAsia="Lucida Sans Unicode" w:cs="Tahoma"/>
                <w:b/>
                <w:bCs/>
                <w:i/>
                <w:iCs/>
                <w:color w:val="000000"/>
                <w:sz w:val="22"/>
                <w:szCs w:val="22"/>
              </w:rPr>
              <w:t>Наименование населенного пункта</w:t>
            </w:r>
          </w:p>
        </w:tc>
        <w:tc>
          <w:tcPr>
            <w:tcW w:w="2706" w:type="dxa"/>
            <w:gridSpan w:val="2"/>
            <w:tcBorders>
              <w:top w:val="single" w:sz="4" w:space="0" w:color="auto"/>
              <w:left w:val="single" w:sz="2" w:space="0" w:color="000000"/>
              <w:bottom w:val="single" w:sz="1" w:space="0" w:color="000000"/>
              <w:right w:val="single" w:sz="4" w:space="0" w:color="auto"/>
            </w:tcBorders>
          </w:tcPr>
          <w:p w:rsidR="00A708EB" w:rsidRPr="00D51C03" w:rsidRDefault="00A708EB" w:rsidP="00AC5BFE">
            <w:pPr>
              <w:snapToGrid w:val="0"/>
              <w:spacing w:line="200" w:lineRule="atLeast"/>
              <w:jc w:val="center"/>
              <w:rPr>
                <w:rFonts w:eastAsia="Lucida Sans Unicode" w:cs="Tahoma"/>
                <w:b/>
                <w:bCs/>
                <w:i/>
                <w:iCs/>
                <w:color w:val="000000"/>
                <w:sz w:val="22"/>
                <w:szCs w:val="22"/>
              </w:rPr>
            </w:pPr>
            <w:r w:rsidRPr="00D51C03">
              <w:rPr>
                <w:rFonts w:eastAsia="Lucida Sans Unicode" w:cs="Tahoma"/>
                <w:b/>
                <w:bCs/>
                <w:i/>
                <w:iCs/>
                <w:color w:val="000000"/>
                <w:sz w:val="22"/>
                <w:szCs w:val="22"/>
              </w:rPr>
              <w:t>Спортивные объекты</w:t>
            </w:r>
          </w:p>
        </w:tc>
      </w:tr>
      <w:tr w:rsidR="00A708EB" w:rsidRPr="00D51C03">
        <w:tc>
          <w:tcPr>
            <w:tcW w:w="2126" w:type="dxa"/>
            <w:vMerge/>
            <w:tcBorders>
              <w:top w:val="single" w:sz="1" w:space="0" w:color="000000"/>
              <w:left w:val="single" w:sz="4" w:space="0" w:color="auto"/>
              <w:bottom w:val="single" w:sz="1" w:space="0" w:color="000000"/>
              <w:right w:val="single" w:sz="2" w:space="0" w:color="000000"/>
            </w:tcBorders>
          </w:tcPr>
          <w:p w:rsidR="00A708EB" w:rsidRPr="00D51C03" w:rsidRDefault="00A708EB" w:rsidP="00AC5BFE">
            <w:pPr>
              <w:rPr>
                <w:sz w:val="22"/>
                <w:szCs w:val="22"/>
              </w:rPr>
            </w:pPr>
          </w:p>
        </w:tc>
        <w:tc>
          <w:tcPr>
            <w:tcW w:w="141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b/>
                <w:bCs/>
                <w:i/>
                <w:iCs/>
                <w:color w:val="000000"/>
                <w:sz w:val="22"/>
                <w:szCs w:val="22"/>
              </w:rPr>
            </w:pPr>
            <w:r w:rsidRPr="00D51C03">
              <w:rPr>
                <w:rFonts w:eastAsia="Lucida Sans Unicode" w:cs="Tahoma"/>
                <w:b/>
                <w:bCs/>
                <w:i/>
                <w:iCs/>
                <w:color w:val="000000"/>
                <w:sz w:val="22"/>
                <w:szCs w:val="22"/>
              </w:rPr>
              <w:t>всего</w:t>
            </w:r>
          </w:p>
        </w:tc>
        <w:tc>
          <w:tcPr>
            <w:tcW w:w="1229"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b/>
                <w:bCs/>
                <w:i/>
                <w:iCs/>
                <w:color w:val="000000"/>
                <w:sz w:val="22"/>
                <w:szCs w:val="22"/>
              </w:rPr>
            </w:pPr>
            <w:r w:rsidRPr="00D51C03">
              <w:rPr>
                <w:rFonts w:eastAsia="Lucida Sans Unicode" w:cs="Tahoma"/>
                <w:b/>
                <w:bCs/>
                <w:i/>
                <w:iCs/>
                <w:color w:val="000000"/>
                <w:sz w:val="22"/>
                <w:szCs w:val="22"/>
              </w:rPr>
              <w:t>на 1000 жит.</w:t>
            </w:r>
          </w:p>
        </w:tc>
        <w:tc>
          <w:tcPr>
            <w:tcW w:w="2457" w:type="dxa"/>
            <w:vMerge/>
            <w:tcBorders>
              <w:top w:val="single" w:sz="1" w:space="0" w:color="000000"/>
              <w:left w:val="single" w:sz="2" w:space="0" w:color="000000"/>
              <w:bottom w:val="single" w:sz="1" w:space="0" w:color="000000"/>
              <w:right w:val="single" w:sz="2" w:space="0" w:color="000000"/>
            </w:tcBorders>
          </w:tcPr>
          <w:p w:rsidR="00A708EB" w:rsidRPr="00D51C03" w:rsidRDefault="00A708EB" w:rsidP="00AC5BFE">
            <w:pPr>
              <w:rPr>
                <w:sz w:val="22"/>
                <w:szCs w:val="22"/>
              </w:rPr>
            </w:pPr>
          </w:p>
        </w:tc>
        <w:tc>
          <w:tcPr>
            <w:tcW w:w="147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b/>
                <w:bCs/>
                <w:i/>
                <w:iCs/>
                <w:color w:val="000000"/>
                <w:sz w:val="22"/>
                <w:szCs w:val="22"/>
              </w:rPr>
            </w:pPr>
            <w:r w:rsidRPr="00D51C03">
              <w:rPr>
                <w:rFonts w:eastAsia="Lucida Sans Unicode" w:cs="Tahoma"/>
                <w:b/>
                <w:bCs/>
                <w:i/>
                <w:iCs/>
                <w:color w:val="000000"/>
                <w:sz w:val="22"/>
                <w:szCs w:val="22"/>
              </w:rPr>
              <w:t>всего</w:t>
            </w:r>
          </w:p>
        </w:tc>
        <w:tc>
          <w:tcPr>
            <w:tcW w:w="1229" w:type="dxa"/>
            <w:tcBorders>
              <w:left w:val="single" w:sz="2" w:space="0" w:color="000000"/>
              <w:bottom w:val="single" w:sz="1" w:space="0" w:color="000000"/>
              <w:right w:val="single" w:sz="4" w:space="0" w:color="auto"/>
            </w:tcBorders>
          </w:tcPr>
          <w:p w:rsidR="00A708EB" w:rsidRPr="00D51C03" w:rsidRDefault="00A708EB" w:rsidP="00AC5BFE">
            <w:pPr>
              <w:snapToGrid w:val="0"/>
              <w:spacing w:line="200" w:lineRule="atLeast"/>
              <w:jc w:val="center"/>
              <w:rPr>
                <w:rFonts w:eastAsia="Lucida Sans Unicode" w:cs="Tahoma"/>
                <w:b/>
                <w:bCs/>
                <w:i/>
                <w:iCs/>
                <w:color w:val="000000"/>
                <w:sz w:val="22"/>
                <w:szCs w:val="22"/>
              </w:rPr>
            </w:pPr>
            <w:r w:rsidRPr="00D51C03">
              <w:rPr>
                <w:rFonts w:eastAsia="Lucida Sans Unicode" w:cs="Tahoma"/>
                <w:b/>
                <w:bCs/>
                <w:i/>
                <w:iCs/>
                <w:color w:val="000000"/>
                <w:sz w:val="22"/>
                <w:szCs w:val="22"/>
              </w:rPr>
              <w:t>на 1000 жит.</w:t>
            </w:r>
          </w:p>
        </w:tc>
      </w:tr>
    </w:tbl>
    <w:p w:rsidR="0024375C" w:rsidRPr="0024375C" w:rsidRDefault="0024375C">
      <w:pPr>
        <w:rPr>
          <w:sz w:val="2"/>
          <w:szCs w:val="2"/>
        </w:rPr>
      </w:pPr>
    </w:p>
    <w:tbl>
      <w:tblPr>
        <w:tblW w:w="9935" w:type="dxa"/>
        <w:tblInd w:w="1048" w:type="dxa"/>
        <w:tblLayout w:type="fixed"/>
        <w:tblCellMar>
          <w:top w:w="55" w:type="dxa"/>
          <w:left w:w="55" w:type="dxa"/>
          <w:bottom w:w="55" w:type="dxa"/>
          <w:right w:w="55" w:type="dxa"/>
        </w:tblCellMar>
        <w:tblLook w:val="0000"/>
      </w:tblPr>
      <w:tblGrid>
        <w:gridCol w:w="2126"/>
        <w:gridCol w:w="1417"/>
        <w:gridCol w:w="1229"/>
        <w:gridCol w:w="2457"/>
        <w:gridCol w:w="1477"/>
        <w:gridCol w:w="1229"/>
      </w:tblGrid>
      <w:tr w:rsidR="0024375C" w:rsidRPr="00D51C03">
        <w:trPr>
          <w:trHeight w:val="23"/>
          <w:tblHeader/>
        </w:trPr>
        <w:tc>
          <w:tcPr>
            <w:tcW w:w="2126" w:type="dxa"/>
            <w:tcBorders>
              <w:top w:val="single" w:sz="4" w:space="0" w:color="auto"/>
              <w:left w:val="single" w:sz="4" w:space="0" w:color="auto"/>
              <w:bottom w:val="single" w:sz="4" w:space="0" w:color="auto"/>
              <w:right w:val="single" w:sz="4" w:space="0" w:color="auto"/>
            </w:tcBorders>
          </w:tcPr>
          <w:p w:rsidR="0024375C" w:rsidRPr="0024375C" w:rsidRDefault="0024375C" w:rsidP="0024375C">
            <w:pPr>
              <w:jc w:val="center"/>
              <w:rPr>
                <w:b/>
                <w:i/>
                <w:sz w:val="22"/>
                <w:szCs w:val="22"/>
              </w:rPr>
            </w:pPr>
            <w:r w:rsidRPr="0024375C">
              <w:rPr>
                <w:b/>
                <w:i/>
                <w:sz w:val="22"/>
                <w:szCs w:val="22"/>
              </w:rPr>
              <w:t>1</w:t>
            </w:r>
          </w:p>
        </w:tc>
        <w:tc>
          <w:tcPr>
            <w:tcW w:w="1417" w:type="dxa"/>
            <w:tcBorders>
              <w:top w:val="single" w:sz="4" w:space="0" w:color="auto"/>
              <w:left w:val="single" w:sz="4" w:space="0" w:color="auto"/>
              <w:bottom w:val="single" w:sz="4" w:space="0" w:color="auto"/>
              <w:right w:val="single" w:sz="4" w:space="0" w:color="auto"/>
            </w:tcBorders>
          </w:tcPr>
          <w:p w:rsidR="0024375C" w:rsidRPr="0024375C" w:rsidRDefault="0024375C" w:rsidP="0024375C">
            <w:pPr>
              <w:snapToGrid w:val="0"/>
              <w:jc w:val="center"/>
              <w:rPr>
                <w:rFonts w:eastAsia="Lucida Sans Unicode" w:cs="Tahoma"/>
                <w:b/>
                <w:bCs/>
                <w:i/>
                <w:iCs/>
                <w:color w:val="000000"/>
                <w:sz w:val="22"/>
                <w:szCs w:val="22"/>
              </w:rPr>
            </w:pPr>
            <w:r w:rsidRPr="0024375C">
              <w:rPr>
                <w:rFonts w:eastAsia="Lucida Sans Unicode" w:cs="Tahoma"/>
                <w:b/>
                <w:bCs/>
                <w:i/>
                <w:iCs/>
                <w:color w:val="000000"/>
                <w:sz w:val="22"/>
                <w:szCs w:val="22"/>
              </w:rPr>
              <w:t>2</w:t>
            </w:r>
          </w:p>
        </w:tc>
        <w:tc>
          <w:tcPr>
            <w:tcW w:w="1229" w:type="dxa"/>
            <w:tcBorders>
              <w:top w:val="single" w:sz="4" w:space="0" w:color="auto"/>
              <w:left w:val="single" w:sz="4" w:space="0" w:color="auto"/>
              <w:bottom w:val="single" w:sz="4" w:space="0" w:color="auto"/>
              <w:right w:val="single" w:sz="4" w:space="0" w:color="auto"/>
            </w:tcBorders>
          </w:tcPr>
          <w:p w:rsidR="0024375C" w:rsidRPr="0024375C" w:rsidRDefault="0024375C" w:rsidP="0024375C">
            <w:pPr>
              <w:snapToGrid w:val="0"/>
              <w:jc w:val="center"/>
              <w:rPr>
                <w:rFonts w:eastAsia="Lucida Sans Unicode" w:cs="Tahoma"/>
                <w:b/>
                <w:bCs/>
                <w:i/>
                <w:iCs/>
                <w:color w:val="000000"/>
                <w:sz w:val="22"/>
                <w:szCs w:val="22"/>
              </w:rPr>
            </w:pPr>
            <w:r w:rsidRPr="0024375C">
              <w:rPr>
                <w:rFonts w:eastAsia="Lucida Sans Unicode" w:cs="Tahoma"/>
                <w:b/>
                <w:bCs/>
                <w:i/>
                <w:iCs/>
                <w:color w:val="000000"/>
                <w:sz w:val="22"/>
                <w:szCs w:val="22"/>
              </w:rPr>
              <w:t>3</w:t>
            </w:r>
          </w:p>
        </w:tc>
        <w:tc>
          <w:tcPr>
            <w:tcW w:w="2457" w:type="dxa"/>
            <w:tcBorders>
              <w:top w:val="single" w:sz="4" w:space="0" w:color="auto"/>
              <w:left w:val="single" w:sz="4" w:space="0" w:color="auto"/>
              <w:bottom w:val="single" w:sz="4" w:space="0" w:color="auto"/>
              <w:right w:val="single" w:sz="4" w:space="0" w:color="auto"/>
            </w:tcBorders>
          </w:tcPr>
          <w:p w:rsidR="0024375C" w:rsidRPr="0024375C" w:rsidRDefault="0024375C" w:rsidP="0024375C">
            <w:pPr>
              <w:jc w:val="center"/>
              <w:rPr>
                <w:b/>
                <w:i/>
                <w:sz w:val="22"/>
                <w:szCs w:val="22"/>
              </w:rPr>
            </w:pPr>
            <w:r w:rsidRPr="0024375C">
              <w:rPr>
                <w:b/>
                <w:i/>
                <w:sz w:val="22"/>
                <w:szCs w:val="22"/>
              </w:rPr>
              <w:t>4</w:t>
            </w:r>
          </w:p>
        </w:tc>
        <w:tc>
          <w:tcPr>
            <w:tcW w:w="1477" w:type="dxa"/>
            <w:tcBorders>
              <w:top w:val="single" w:sz="4" w:space="0" w:color="auto"/>
              <w:left w:val="single" w:sz="4" w:space="0" w:color="auto"/>
              <w:bottom w:val="single" w:sz="4" w:space="0" w:color="auto"/>
              <w:right w:val="single" w:sz="4" w:space="0" w:color="auto"/>
            </w:tcBorders>
          </w:tcPr>
          <w:p w:rsidR="0024375C" w:rsidRPr="0024375C" w:rsidRDefault="0024375C" w:rsidP="0024375C">
            <w:pPr>
              <w:snapToGrid w:val="0"/>
              <w:jc w:val="center"/>
              <w:rPr>
                <w:rFonts w:eastAsia="Lucida Sans Unicode" w:cs="Tahoma"/>
                <w:b/>
                <w:bCs/>
                <w:i/>
                <w:iCs/>
                <w:color w:val="000000"/>
                <w:sz w:val="22"/>
                <w:szCs w:val="22"/>
              </w:rPr>
            </w:pPr>
            <w:r w:rsidRPr="0024375C">
              <w:rPr>
                <w:rFonts w:eastAsia="Lucida Sans Unicode" w:cs="Tahoma"/>
                <w:b/>
                <w:bCs/>
                <w:i/>
                <w:iCs/>
                <w:color w:val="000000"/>
                <w:sz w:val="22"/>
                <w:szCs w:val="22"/>
              </w:rPr>
              <w:t>5</w:t>
            </w:r>
          </w:p>
        </w:tc>
        <w:tc>
          <w:tcPr>
            <w:tcW w:w="1229" w:type="dxa"/>
            <w:tcBorders>
              <w:top w:val="single" w:sz="4" w:space="0" w:color="auto"/>
              <w:left w:val="single" w:sz="4" w:space="0" w:color="auto"/>
              <w:bottom w:val="single" w:sz="4" w:space="0" w:color="auto"/>
              <w:right w:val="single" w:sz="4" w:space="0" w:color="auto"/>
            </w:tcBorders>
          </w:tcPr>
          <w:p w:rsidR="0024375C" w:rsidRPr="0024375C" w:rsidRDefault="0024375C" w:rsidP="0024375C">
            <w:pPr>
              <w:snapToGrid w:val="0"/>
              <w:jc w:val="center"/>
              <w:rPr>
                <w:rFonts w:eastAsia="Lucida Sans Unicode" w:cs="Tahoma"/>
                <w:b/>
                <w:bCs/>
                <w:i/>
                <w:iCs/>
                <w:color w:val="000000"/>
                <w:sz w:val="22"/>
                <w:szCs w:val="22"/>
              </w:rPr>
            </w:pPr>
            <w:r w:rsidRPr="0024375C">
              <w:rPr>
                <w:rFonts w:eastAsia="Lucida Sans Unicode" w:cs="Tahoma"/>
                <w:b/>
                <w:bCs/>
                <w:i/>
                <w:iCs/>
                <w:color w:val="000000"/>
                <w:sz w:val="22"/>
                <w:szCs w:val="22"/>
              </w:rPr>
              <w:t>6</w:t>
            </w:r>
          </w:p>
        </w:tc>
      </w:tr>
      <w:tr w:rsidR="00A708EB" w:rsidRPr="00D51C03">
        <w:tc>
          <w:tcPr>
            <w:tcW w:w="2126" w:type="dxa"/>
            <w:tcBorders>
              <w:top w:val="single" w:sz="4" w:space="0" w:color="auto"/>
              <w:left w:val="single" w:sz="4" w:space="0" w:color="auto"/>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color w:val="000000"/>
                <w:sz w:val="22"/>
                <w:szCs w:val="22"/>
              </w:rPr>
            </w:pPr>
            <w:r w:rsidRPr="00D51C03">
              <w:rPr>
                <w:rFonts w:eastAsia="Lucida Sans Unicode" w:cs="Tahoma"/>
                <w:color w:val="000000"/>
                <w:sz w:val="22"/>
                <w:szCs w:val="22"/>
              </w:rPr>
              <w:t>х.Авилов</w:t>
            </w:r>
          </w:p>
        </w:tc>
        <w:tc>
          <w:tcPr>
            <w:tcW w:w="1417" w:type="dxa"/>
            <w:tcBorders>
              <w:top w:val="single" w:sz="4" w:space="0" w:color="auto"/>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color w:val="000000"/>
                <w:sz w:val="22"/>
                <w:szCs w:val="22"/>
              </w:rPr>
            </w:pPr>
            <w:r w:rsidRPr="00D51C03">
              <w:rPr>
                <w:rFonts w:eastAsia="Lucida Sans Unicode" w:cs="Tahoma"/>
                <w:color w:val="000000"/>
                <w:sz w:val="22"/>
                <w:szCs w:val="22"/>
              </w:rPr>
              <w:t>0</w:t>
            </w:r>
          </w:p>
        </w:tc>
        <w:tc>
          <w:tcPr>
            <w:tcW w:w="1229" w:type="dxa"/>
            <w:tcBorders>
              <w:top w:val="single" w:sz="4" w:space="0" w:color="auto"/>
              <w:left w:val="single" w:sz="2" w:space="0" w:color="000000"/>
              <w:bottom w:val="single" w:sz="1" w:space="0" w:color="000000"/>
              <w:right w:val="single" w:sz="2" w:space="0" w:color="000000"/>
            </w:tcBorders>
          </w:tcPr>
          <w:p w:rsidR="00A708EB" w:rsidRPr="00D51C03" w:rsidRDefault="00A708EB" w:rsidP="00AC5BFE">
            <w:pPr>
              <w:pStyle w:val="ad"/>
              <w:snapToGrid w:val="0"/>
              <w:rPr>
                <w:rFonts w:eastAsia="Lucida Sans Unicode" w:cs="Tahoma"/>
                <w:color w:val="000000"/>
                <w:sz w:val="22"/>
                <w:szCs w:val="22"/>
              </w:rPr>
            </w:pPr>
          </w:p>
        </w:tc>
        <w:tc>
          <w:tcPr>
            <w:tcW w:w="2457" w:type="dxa"/>
            <w:tcBorders>
              <w:top w:val="single" w:sz="4" w:space="0" w:color="auto"/>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с.Лог</w:t>
            </w:r>
          </w:p>
        </w:tc>
        <w:tc>
          <w:tcPr>
            <w:tcW w:w="1477" w:type="dxa"/>
            <w:tcBorders>
              <w:top w:val="single" w:sz="4" w:space="0" w:color="auto"/>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1</w:t>
            </w:r>
          </w:p>
        </w:tc>
        <w:tc>
          <w:tcPr>
            <w:tcW w:w="1229" w:type="dxa"/>
            <w:tcBorders>
              <w:top w:val="single" w:sz="4" w:space="0" w:color="auto"/>
              <w:left w:val="single" w:sz="2" w:space="0" w:color="000000"/>
              <w:bottom w:val="single" w:sz="1" w:space="0" w:color="000000"/>
              <w:right w:val="single" w:sz="4" w:space="0" w:color="auto"/>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0,2</w:t>
            </w:r>
          </w:p>
        </w:tc>
      </w:tr>
      <w:tr w:rsidR="00A708EB" w:rsidRPr="00D51C03">
        <w:tc>
          <w:tcPr>
            <w:tcW w:w="2126" w:type="dxa"/>
            <w:tcBorders>
              <w:left w:val="single" w:sz="4" w:space="0" w:color="auto"/>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color w:val="000000"/>
                <w:sz w:val="22"/>
                <w:szCs w:val="22"/>
              </w:rPr>
            </w:pPr>
            <w:r w:rsidRPr="00D51C03">
              <w:rPr>
                <w:rFonts w:eastAsia="Lucida Sans Unicode" w:cs="Tahoma"/>
                <w:color w:val="000000"/>
                <w:sz w:val="22"/>
                <w:szCs w:val="22"/>
              </w:rPr>
              <w:t>х.Боровки</w:t>
            </w:r>
          </w:p>
        </w:tc>
        <w:tc>
          <w:tcPr>
            <w:tcW w:w="141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color w:val="000000"/>
                <w:sz w:val="22"/>
                <w:szCs w:val="22"/>
              </w:rPr>
            </w:pPr>
            <w:r w:rsidRPr="00D51C03">
              <w:rPr>
                <w:rFonts w:eastAsia="Lucida Sans Unicode" w:cs="Tahoma"/>
                <w:color w:val="000000"/>
                <w:sz w:val="22"/>
                <w:szCs w:val="22"/>
              </w:rPr>
              <w:t>0</w:t>
            </w:r>
          </w:p>
        </w:tc>
        <w:tc>
          <w:tcPr>
            <w:tcW w:w="1229" w:type="dxa"/>
            <w:tcBorders>
              <w:left w:val="single" w:sz="2" w:space="0" w:color="000000"/>
              <w:bottom w:val="single" w:sz="1" w:space="0" w:color="000000"/>
              <w:right w:val="single" w:sz="2" w:space="0" w:color="000000"/>
            </w:tcBorders>
          </w:tcPr>
          <w:p w:rsidR="00A708EB" w:rsidRPr="00D51C03" w:rsidRDefault="00A708EB" w:rsidP="00AC5BFE">
            <w:pPr>
              <w:pStyle w:val="ad"/>
              <w:snapToGrid w:val="0"/>
              <w:rPr>
                <w:rFonts w:eastAsia="Lucida Sans Unicode" w:cs="Tahoma"/>
                <w:color w:val="000000"/>
                <w:sz w:val="22"/>
                <w:szCs w:val="22"/>
              </w:rPr>
            </w:pPr>
          </w:p>
        </w:tc>
        <w:tc>
          <w:tcPr>
            <w:tcW w:w="245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х.Вилтов</w:t>
            </w:r>
          </w:p>
        </w:tc>
        <w:tc>
          <w:tcPr>
            <w:tcW w:w="147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0</w:t>
            </w:r>
          </w:p>
        </w:tc>
        <w:tc>
          <w:tcPr>
            <w:tcW w:w="1229" w:type="dxa"/>
            <w:tcBorders>
              <w:left w:val="single" w:sz="2" w:space="0" w:color="000000"/>
              <w:bottom w:val="single" w:sz="1" w:space="0" w:color="000000"/>
              <w:right w:val="single" w:sz="4" w:space="0" w:color="auto"/>
            </w:tcBorders>
          </w:tcPr>
          <w:p w:rsidR="00A708EB" w:rsidRPr="00D51C03" w:rsidRDefault="00A708EB" w:rsidP="00AC5BFE">
            <w:pPr>
              <w:snapToGrid w:val="0"/>
              <w:spacing w:line="200" w:lineRule="atLeast"/>
              <w:jc w:val="center"/>
              <w:rPr>
                <w:rFonts w:eastAsia="Lucida Sans Unicode" w:cs="Tahoma"/>
                <w:sz w:val="22"/>
                <w:szCs w:val="22"/>
              </w:rPr>
            </w:pPr>
          </w:p>
        </w:tc>
      </w:tr>
      <w:tr w:rsidR="00A708EB" w:rsidRPr="00D51C03">
        <w:tc>
          <w:tcPr>
            <w:tcW w:w="2126" w:type="dxa"/>
            <w:tcBorders>
              <w:left w:val="single" w:sz="4" w:space="0" w:color="auto"/>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color w:val="000000"/>
                <w:sz w:val="22"/>
                <w:szCs w:val="22"/>
              </w:rPr>
            </w:pPr>
            <w:r w:rsidRPr="00D51C03">
              <w:rPr>
                <w:rFonts w:eastAsia="Lucida Sans Unicode" w:cs="Tahoma"/>
                <w:color w:val="000000"/>
                <w:sz w:val="22"/>
                <w:szCs w:val="22"/>
              </w:rPr>
              <w:t>х.Ерецкий</w:t>
            </w:r>
          </w:p>
        </w:tc>
        <w:tc>
          <w:tcPr>
            <w:tcW w:w="141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color w:val="000000"/>
                <w:sz w:val="22"/>
                <w:szCs w:val="22"/>
              </w:rPr>
            </w:pPr>
            <w:r w:rsidRPr="00D51C03">
              <w:rPr>
                <w:rFonts w:eastAsia="Lucida Sans Unicode" w:cs="Tahoma"/>
                <w:color w:val="000000"/>
                <w:sz w:val="22"/>
                <w:szCs w:val="22"/>
              </w:rPr>
              <w:t>0</w:t>
            </w:r>
          </w:p>
        </w:tc>
        <w:tc>
          <w:tcPr>
            <w:tcW w:w="1229" w:type="dxa"/>
            <w:tcBorders>
              <w:left w:val="single" w:sz="2" w:space="0" w:color="000000"/>
              <w:bottom w:val="single" w:sz="1" w:space="0" w:color="000000"/>
              <w:right w:val="single" w:sz="2" w:space="0" w:color="000000"/>
            </w:tcBorders>
          </w:tcPr>
          <w:p w:rsidR="00A708EB" w:rsidRPr="00D51C03" w:rsidRDefault="00A708EB" w:rsidP="00AC5BFE">
            <w:pPr>
              <w:pStyle w:val="ad"/>
              <w:snapToGrid w:val="0"/>
              <w:rPr>
                <w:rFonts w:eastAsia="Lucida Sans Unicode" w:cs="Tahoma"/>
                <w:color w:val="000000"/>
                <w:sz w:val="22"/>
                <w:szCs w:val="22"/>
              </w:rPr>
            </w:pPr>
          </w:p>
        </w:tc>
        <w:tc>
          <w:tcPr>
            <w:tcW w:w="245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х.Голинский</w:t>
            </w:r>
          </w:p>
        </w:tc>
        <w:tc>
          <w:tcPr>
            <w:tcW w:w="147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0</w:t>
            </w:r>
          </w:p>
        </w:tc>
        <w:tc>
          <w:tcPr>
            <w:tcW w:w="1229" w:type="dxa"/>
            <w:tcBorders>
              <w:left w:val="single" w:sz="2" w:space="0" w:color="000000"/>
              <w:bottom w:val="single" w:sz="1" w:space="0" w:color="000000"/>
              <w:right w:val="single" w:sz="4" w:space="0" w:color="auto"/>
            </w:tcBorders>
          </w:tcPr>
          <w:p w:rsidR="00A708EB" w:rsidRPr="00D51C03" w:rsidRDefault="00A708EB" w:rsidP="00AC5BFE">
            <w:pPr>
              <w:snapToGrid w:val="0"/>
              <w:spacing w:line="200" w:lineRule="atLeast"/>
              <w:jc w:val="center"/>
              <w:rPr>
                <w:rFonts w:eastAsia="Lucida Sans Unicode" w:cs="Tahoma"/>
                <w:sz w:val="22"/>
                <w:szCs w:val="22"/>
              </w:rPr>
            </w:pPr>
          </w:p>
        </w:tc>
      </w:tr>
      <w:tr w:rsidR="00A708EB" w:rsidRPr="00D51C03">
        <w:tc>
          <w:tcPr>
            <w:tcW w:w="2126" w:type="dxa"/>
            <w:tcBorders>
              <w:left w:val="single" w:sz="4" w:space="0" w:color="auto"/>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color w:val="000000"/>
                <w:sz w:val="22"/>
                <w:szCs w:val="22"/>
              </w:rPr>
            </w:pPr>
            <w:r w:rsidRPr="00D51C03">
              <w:rPr>
                <w:rFonts w:eastAsia="Lucida Sans Unicode" w:cs="Tahoma"/>
                <w:color w:val="000000"/>
                <w:sz w:val="22"/>
                <w:szCs w:val="22"/>
              </w:rPr>
              <w:t>х.Желтухин</w:t>
            </w:r>
          </w:p>
        </w:tc>
        <w:tc>
          <w:tcPr>
            <w:tcW w:w="141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color w:val="000000"/>
                <w:sz w:val="22"/>
                <w:szCs w:val="22"/>
              </w:rPr>
            </w:pPr>
            <w:r w:rsidRPr="00D51C03">
              <w:rPr>
                <w:rFonts w:eastAsia="Lucida Sans Unicode" w:cs="Tahoma"/>
                <w:color w:val="000000"/>
                <w:sz w:val="22"/>
                <w:szCs w:val="22"/>
              </w:rPr>
              <w:t>0</w:t>
            </w:r>
          </w:p>
        </w:tc>
        <w:tc>
          <w:tcPr>
            <w:tcW w:w="1229" w:type="dxa"/>
            <w:tcBorders>
              <w:left w:val="single" w:sz="2" w:space="0" w:color="000000"/>
              <w:bottom w:val="single" w:sz="1" w:space="0" w:color="000000"/>
              <w:right w:val="single" w:sz="2" w:space="0" w:color="000000"/>
            </w:tcBorders>
          </w:tcPr>
          <w:p w:rsidR="00A708EB" w:rsidRPr="00D51C03" w:rsidRDefault="00A708EB" w:rsidP="00AC5BFE">
            <w:pPr>
              <w:pStyle w:val="ad"/>
              <w:snapToGrid w:val="0"/>
              <w:rPr>
                <w:rFonts w:eastAsia="Lucida Sans Unicode" w:cs="Tahoma"/>
                <w:color w:val="000000"/>
                <w:sz w:val="22"/>
                <w:szCs w:val="22"/>
              </w:rPr>
            </w:pPr>
          </w:p>
        </w:tc>
        <w:tc>
          <w:tcPr>
            <w:tcW w:w="245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х.Трактирский</w:t>
            </w:r>
          </w:p>
        </w:tc>
        <w:tc>
          <w:tcPr>
            <w:tcW w:w="147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0</w:t>
            </w:r>
          </w:p>
        </w:tc>
        <w:tc>
          <w:tcPr>
            <w:tcW w:w="1229" w:type="dxa"/>
            <w:tcBorders>
              <w:left w:val="single" w:sz="2" w:space="0" w:color="000000"/>
              <w:bottom w:val="single" w:sz="1" w:space="0" w:color="000000"/>
              <w:right w:val="single" w:sz="4" w:space="0" w:color="auto"/>
            </w:tcBorders>
          </w:tcPr>
          <w:p w:rsidR="00A708EB" w:rsidRPr="00D51C03" w:rsidRDefault="00A708EB" w:rsidP="00AC5BFE">
            <w:pPr>
              <w:snapToGrid w:val="0"/>
              <w:spacing w:line="200" w:lineRule="atLeast"/>
              <w:jc w:val="center"/>
              <w:rPr>
                <w:rFonts w:eastAsia="Lucida Sans Unicode" w:cs="Tahoma"/>
                <w:sz w:val="22"/>
                <w:szCs w:val="22"/>
              </w:rPr>
            </w:pPr>
          </w:p>
        </w:tc>
      </w:tr>
      <w:tr w:rsidR="00A708EB" w:rsidRPr="00D51C03">
        <w:tc>
          <w:tcPr>
            <w:tcW w:w="2126" w:type="dxa"/>
            <w:tcBorders>
              <w:left w:val="single" w:sz="4" w:space="0" w:color="auto"/>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color w:val="000000"/>
                <w:sz w:val="22"/>
                <w:szCs w:val="22"/>
              </w:rPr>
            </w:pPr>
            <w:r w:rsidRPr="00D51C03">
              <w:rPr>
                <w:rFonts w:eastAsia="Lucida Sans Unicode" w:cs="Tahoma"/>
                <w:color w:val="000000"/>
                <w:sz w:val="22"/>
                <w:szCs w:val="22"/>
              </w:rPr>
              <w:t>х.Тары</w:t>
            </w:r>
          </w:p>
        </w:tc>
        <w:tc>
          <w:tcPr>
            <w:tcW w:w="141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color w:val="000000"/>
                <w:sz w:val="22"/>
                <w:szCs w:val="22"/>
              </w:rPr>
            </w:pPr>
            <w:r w:rsidRPr="00D51C03">
              <w:rPr>
                <w:rFonts w:eastAsia="Lucida Sans Unicode" w:cs="Tahoma"/>
                <w:color w:val="000000"/>
                <w:sz w:val="22"/>
                <w:szCs w:val="22"/>
              </w:rPr>
              <w:t>0</w:t>
            </w:r>
          </w:p>
        </w:tc>
        <w:tc>
          <w:tcPr>
            <w:tcW w:w="1229" w:type="dxa"/>
            <w:tcBorders>
              <w:left w:val="single" w:sz="2" w:space="0" w:color="000000"/>
              <w:bottom w:val="single" w:sz="1" w:space="0" w:color="000000"/>
              <w:right w:val="single" w:sz="2" w:space="0" w:color="000000"/>
            </w:tcBorders>
          </w:tcPr>
          <w:p w:rsidR="00A708EB" w:rsidRPr="00D51C03" w:rsidRDefault="00A708EB" w:rsidP="00AC5BFE">
            <w:pPr>
              <w:pStyle w:val="ad"/>
              <w:snapToGrid w:val="0"/>
              <w:rPr>
                <w:rFonts w:eastAsia="Lucida Sans Unicode" w:cs="Tahoma"/>
                <w:color w:val="000000"/>
                <w:sz w:val="22"/>
                <w:szCs w:val="22"/>
              </w:rPr>
            </w:pPr>
          </w:p>
        </w:tc>
        <w:tc>
          <w:tcPr>
            <w:tcW w:w="245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х.Медведев</w:t>
            </w:r>
          </w:p>
        </w:tc>
        <w:tc>
          <w:tcPr>
            <w:tcW w:w="147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1</w:t>
            </w:r>
          </w:p>
        </w:tc>
        <w:tc>
          <w:tcPr>
            <w:tcW w:w="1229" w:type="dxa"/>
            <w:tcBorders>
              <w:left w:val="single" w:sz="2" w:space="0" w:color="000000"/>
              <w:bottom w:val="single" w:sz="1" w:space="0" w:color="000000"/>
              <w:right w:val="single" w:sz="4" w:space="0" w:color="auto"/>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0,7</w:t>
            </w:r>
          </w:p>
        </w:tc>
      </w:tr>
      <w:tr w:rsidR="00A708EB" w:rsidRPr="00D51C03">
        <w:tc>
          <w:tcPr>
            <w:tcW w:w="2126" w:type="dxa"/>
            <w:tcBorders>
              <w:left w:val="single" w:sz="4" w:space="0" w:color="auto"/>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color w:val="000000"/>
                <w:sz w:val="22"/>
                <w:szCs w:val="22"/>
              </w:rPr>
            </w:pPr>
            <w:r w:rsidRPr="00D51C03">
              <w:rPr>
                <w:rFonts w:eastAsia="Lucida Sans Unicode" w:cs="Tahoma"/>
                <w:color w:val="000000"/>
                <w:sz w:val="22"/>
                <w:szCs w:val="22"/>
              </w:rPr>
              <w:t>х.Яблочный</w:t>
            </w:r>
          </w:p>
        </w:tc>
        <w:tc>
          <w:tcPr>
            <w:tcW w:w="141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color w:val="000000"/>
                <w:sz w:val="22"/>
                <w:szCs w:val="22"/>
              </w:rPr>
            </w:pPr>
            <w:r w:rsidRPr="00D51C03">
              <w:rPr>
                <w:rFonts w:eastAsia="Lucida Sans Unicode" w:cs="Tahoma"/>
                <w:color w:val="000000"/>
                <w:sz w:val="22"/>
                <w:szCs w:val="22"/>
              </w:rPr>
              <w:t>0</w:t>
            </w:r>
          </w:p>
        </w:tc>
        <w:tc>
          <w:tcPr>
            <w:tcW w:w="1229" w:type="dxa"/>
            <w:tcBorders>
              <w:left w:val="single" w:sz="2" w:space="0" w:color="000000"/>
              <w:bottom w:val="single" w:sz="1" w:space="0" w:color="000000"/>
              <w:right w:val="single" w:sz="2" w:space="0" w:color="000000"/>
            </w:tcBorders>
          </w:tcPr>
          <w:p w:rsidR="00A708EB" w:rsidRPr="00D51C03" w:rsidRDefault="00A708EB" w:rsidP="00AC5BFE">
            <w:pPr>
              <w:pStyle w:val="ad"/>
              <w:snapToGrid w:val="0"/>
              <w:rPr>
                <w:rFonts w:eastAsia="Lucida Sans Unicode" w:cs="Tahoma"/>
                <w:color w:val="000000"/>
                <w:sz w:val="22"/>
                <w:szCs w:val="22"/>
              </w:rPr>
            </w:pPr>
          </w:p>
        </w:tc>
        <w:tc>
          <w:tcPr>
            <w:tcW w:w="245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х.Заварыгин</w:t>
            </w:r>
          </w:p>
        </w:tc>
        <w:tc>
          <w:tcPr>
            <w:tcW w:w="147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0</w:t>
            </w:r>
          </w:p>
        </w:tc>
        <w:tc>
          <w:tcPr>
            <w:tcW w:w="1229" w:type="dxa"/>
            <w:tcBorders>
              <w:left w:val="single" w:sz="2" w:space="0" w:color="000000"/>
              <w:bottom w:val="single" w:sz="1" w:space="0" w:color="000000"/>
              <w:right w:val="single" w:sz="4" w:space="0" w:color="auto"/>
            </w:tcBorders>
          </w:tcPr>
          <w:p w:rsidR="00A708EB" w:rsidRPr="00D51C03" w:rsidRDefault="00A708EB" w:rsidP="00AC5BFE">
            <w:pPr>
              <w:snapToGrid w:val="0"/>
              <w:spacing w:line="200" w:lineRule="atLeast"/>
              <w:jc w:val="center"/>
              <w:rPr>
                <w:rFonts w:eastAsia="Lucida Sans Unicode" w:cs="Tahoma"/>
                <w:sz w:val="22"/>
                <w:szCs w:val="22"/>
              </w:rPr>
            </w:pPr>
          </w:p>
        </w:tc>
      </w:tr>
      <w:tr w:rsidR="00A708EB" w:rsidRPr="00D51C03">
        <w:tc>
          <w:tcPr>
            <w:tcW w:w="2126" w:type="dxa"/>
            <w:tcBorders>
              <w:left w:val="single" w:sz="4" w:space="0" w:color="auto"/>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color w:val="000000"/>
                <w:sz w:val="22"/>
                <w:szCs w:val="22"/>
              </w:rPr>
            </w:pPr>
            <w:r w:rsidRPr="00D51C03">
              <w:rPr>
                <w:rFonts w:eastAsia="Lucida Sans Unicode" w:cs="Tahoma"/>
                <w:color w:val="000000"/>
                <w:sz w:val="22"/>
                <w:szCs w:val="22"/>
              </w:rPr>
              <w:t>с.Александровка</w:t>
            </w:r>
          </w:p>
        </w:tc>
        <w:tc>
          <w:tcPr>
            <w:tcW w:w="141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color w:val="000000"/>
                <w:sz w:val="22"/>
                <w:szCs w:val="22"/>
              </w:rPr>
            </w:pPr>
            <w:r w:rsidRPr="00D51C03">
              <w:rPr>
                <w:rFonts w:eastAsia="Lucida Sans Unicode" w:cs="Tahoma"/>
                <w:color w:val="000000"/>
                <w:sz w:val="22"/>
                <w:szCs w:val="22"/>
              </w:rPr>
              <w:t>1</w:t>
            </w:r>
          </w:p>
        </w:tc>
        <w:tc>
          <w:tcPr>
            <w:tcW w:w="1229"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color w:val="000000"/>
                <w:sz w:val="22"/>
                <w:szCs w:val="22"/>
              </w:rPr>
            </w:pPr>
            <w:r w:rsidRPr="00D51C03">
              <w:rPr>
                <w:rFonts w:eastAsia="Lucida Sans Unicode" w:cs="Tahoma"/>
                <w:color w:val="000000"/>
                <w:sz w:val="22"/>
                <w:szCs w:val="22"/>
              </w:rPr>
              <w:t>1</w:t>
            </w:r>
          </w:p>
        </w:tc>
        <w:tc>
          <w:tcPr>
            <w:tcW w:w="245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п.Обильный</w:t>
            </w:r>
          </w:p>
        </w:tc>
        <w:tc>
          <w:tcPr>
            <w:tcW w:w="147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0</w:t>
            </w:r>
          </w:p>
        </w:tc>
        <w:tc>
          <w:tcPr>
            <w:tcW w:w="1229" w:type="dxa"/>
            <w:tcBorders>
              <w:left w:val="single" w:sz="2" w:space="0" w:color="000000"/>
              <w:bottom w:val="single" w:sz="1" w:space="0" w:color="000000"/>
              <w:right w:val="single" w:sz="4" w:space="0" w:color="auto"/>
            </w:tcBorders>
          </w:tcPr>
          <w:p w:rsidR="00A708EB" w:rsidRPr="00D51C03" w:rsidRDefault="00A708EB" w:rsidP="00AC5BFE">
            <w:pPr>
              <w:snapToGrid w:val="0"/>
              <w:spacing w:line="200" w:lineRule="atLeast"/>
              <w:jc w:val="center"/>
              <w:rPr>
                <w:rFonts w:eastAsia="Lucida Sans Unicode" w:cs="Tahoma"/>
                <w:sz w:val="22"/>
                <w:szCs w:val="22"/>
              </w:rPr>
            </w:pPr>
          </w:p>
        </w:tc>
      </w:tr>
      <w:tr w:rsidR="00A708EB" w:rsidRPr="00D51C03">
        <w:tc>
          <w:tcPr>
            <w:tcW w:w="2126" w:type="dxa"/>
            <w:tcBorders>
              <w:left w:val="single" w:sz="4" w:space="0" w:color="auto"/>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color w:val="000000"/>
                <w:sz w:val="22"/>
                <w:szCs w:val="22"/>
              </w:rPr>
            </w:pPr>
            <w:r w:rsidRPr="00D51C03">
              <w:rPr>
                <w:rFonts w:eastAsia="Lucida Sans Unicode" w:cs="Tahoma"/>
                <w:color w:val="000000"/>
                <w:sz w:val="22"/>
                <w:szCs w:val="22"/>
              </w:rPr>
              <w:t>ст.Солодча</w:t>
            </w:r>
          </w:p>
        </w:tc>
        <w:tc>
          <w:tcPr>
            <w:tcW w:w="141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color w:val="000000"/>
                <w:sz w:val="22"/>
                <w:szCs w:val="22"/>
              </w:rPr>
            </w:pPr>
            <w:r w:rsidRPr="00D51C03">
              <w:rPr>
                <w:rFonts w:eastAsia="Lucida Sans Unicode" w:cs="Tahoma"/>
                <w:color w:val="000000"/>
                <w:sz w:val="22"/>
                <w:szCs w:val="22"/>
              </w:rPr>
              <w:t>0</w:t>
            </w:r>
          </w:p>
        </w:tc>
        <w:tc>
          <w:tcPr>
            <w:tcW w:w="1229"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color w:val="000000"/>
                <w:sz w:val="22"/>
                <w:szCs w:val="22"/>
              </w:rPr>
            </w:pPr>
          </w:p>
        </w:tc>
        <w:tc>
          <w:tcPr>
            <w:tcW w:w="245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п.Рассвет</w:t>
            </w:r>
          </w:p>
        </w:tc>
        <w:tc>
          <w:tcPr>
            <w:tcW w:w="147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0</w:t>
            </w:r>
          </w:p>
        </w:tc>
        <w:tc>
          <w:tcPr>
            <w:tcW w:w="1229" w:type="dxa"/>
            <w:tcBorders>
              <w:left w:val="single" w:sz="2" w:space="0" w:color="000000"/>
              <w:bottom w:val="single" w:sz="1" w:space="0" w:color="000000"/>
              <w:right w:val="single" w:sz="4" w:space="0" w:color="auto"/>
            </w:tcBorders>
          </w:tcPr>
          <w:p w:rsidR="00A708EB" w:rsidRPr="00D51C03" w:rsidRDefault="00A708EB" w:rsidP="00AC5BFE">
            <w:pPr>
              <w:snapToGrid w:val="0"/>
              <w:spacing w:line="200" w:lineRule="atLeast"/>
              <w:rPr>
                <w:rFonts w:eastAsia="Lucida Sans Unicode" w:cs="Tahoma"/>
                <w:sz w:val="22"/>
                <w:szCs w:val="22"/>
              </w:rPr>
            </w:pPr>
          </w:p>
        </w:tc>
      </w:tr>
      <w:tr w:rsidR="00A708EB" w:rsidRPr="00D51C03">
        <w:tc>
          <w:tcPr>
            <w:tcW w:w="2126" w:type="dxa"/>
            <w:tcBorders>
              <w:left w:val="single" w:sz="4" w:space="0" w:color="auto"/>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color w:val="000000"/>
                <w:sz w:val="22"/>
                <w:szCs w:val="22"/>
              </w:rPr>
            </w:pPr>
            <w:r w:rsidRPr="00D51C03">
              <w:rPr>
                <w:rFonts w:eastAsia="Lucida Sans Unicode" w:cs="Tahoma"/>
                <w:color w:val="000000"/>
                <w:sz w:val="22"/>
                <w:szCs w:val="22"/>
              </w:rPr>
              <w:t>с.Большая Ивановка</w:t>
            </w:r>
          </w:p>
        </w:tc>
        <w:tc>
          <w:tcPr>
            <w:tcW w:w="141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color w:val="000000"/>
                <w:sz w:val="22"/>
                <w:szCs w:val="22"/>
              </w:rPr>
            </w:pPr>
            <w:r w:rsidRPr="00D51C03">
              <w:rPr>
                <w:rFonts w:eastAsia="Lucida Sans Unicode" w:cs="Tahoma"/>
                <w:color w:val="000000"/>
                <w:sz w:val="22"/>
                <w:szCs w:val="22"/>
              </w:rPr>
              <w:t>1</w:t>
            </w:r>
          </w:p>
        </w:tc>
        <w:tc>
          <w:tcPr>
            <w:tcW w:w="1229"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color w:val="000000"/>
                <w:sz w:val="22"/>
                <w:szCs w:val="22"/>
              </w:rPr>
            </w:pPr>
            <w:r w:rsidRPr="00D51C03">
              <w:rPr>
                <w:rFonts w:eastAsia="Lucida Sans Unicode" w:cs="Tahoma"/>
                <w:color w:val="000000"/>
                <w:sz w:val="22"/>
                <w:szCs w:val="22"/>
              </w:rPr>
              <w:t>0,95</w:t>
            </w:r>
          </w:p>
        </w:tc>
        <w:tc>
          <w:tcPr>
            <w:tcW w:w="245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ст.Новогригорьевская</w:t>
            </w:r>
          </w:p>
        </w:tc>
        <w:tc>
          <w:tcPr>
            <w:tcW w:w="147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1</w:t>
            </w:r>
          </w:p>
        </w:tc>
        <w:tc>
          <w:tcPr>
            <w:tcW w:w="1229" w:type="dxa"/>
            <w:tcBorders>
              <w:left w:val="single" w:sz="2" w:space="0" w:color="000000"/>
              <w:bottom w:val="single" w:sz="1" w:space="0" w:color="000000"/>
              <w:right w:val="single" w:sz="4" w:space="0" w:color="auto"/>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1</w:t>
            </w:r>
          </w:p>
        </w:tc>
      </w:tr>
      <w:tr w:rsidR="00A708EB" w:rsidRPr="00D51C03">
        <w:tc>
          <w:tcPr>
            <w:tcW w:w="2126" w:type="dxa"/>
            <w:tcBorders>
              <w:left w:val="single" w:sz="4" w:space="0" w:color="auto"/>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color w:val="000000"/>
                <w:sz w:val="22"/>
                <w:szCs w:val="22"/>
              </w:rPr>
            </w:pPr>
            <w:r w:rsidRPr="00D51C03">
              <w:rPr>
                <w:rFonts w:eastAsia="Lucida Sans Unicode" w:cs="Tahoma"/>
                <w:color w:val="000000"/>
                <w:sz w:val="22"/>
                <w:szCs w:val="22"/>
              </w:rPr>
              <w:t>р.п Иловля</w:t>
            </w:r>
          </w:p>
        </w:tc>
        <w:tc>
          <w:tcPr>
            <w:tcW w:w="141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color w:val="000000"/>
                <w:sz w:val="22"/>
                <w:szCs w:val="22"/>
              </w:rPr>
            </w:pPr>
            <w:r w:rsidRPr="00D51C03">
              <w:rPr>
                <w:rFonts w:eastAsia="Lucida Sans Unicode" w:cs="Tahoma"/>
                <w:color w:val="000000"/>
                <w:sz w:val="22"/>
                <w:szCs w:val="22"/>
              </w:rPr>
              <w:t>3</w:t>
            </w:r>
          </w:p>
        </w:tc>
        <w:tc>
          <w:tcPr>
            <w:tcW w:w="1229"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color w:val="000000"/>
                <w:sz w:val="22"/>
                <w:szCs w:val="22"/>
              </w:rPr>
            </w:pPr>
            <w:r w:rsidRPr="00D51C03">
              <w:rPr>
                <w:rFonts w:eastAsia="Lucida Sans Unicode" w:cs="Tahoma"/>
                <w:color w:val="000000"/>
                <w:sz w:val="22"/>
                <w:szCs w:val="22"/>
              </w:rPr>
              <w:t>0,2</w:t>
            </w:r>
          </w:p>
        </w:tc>
        <w:tc>
          <w:tcPr>
            <w:tcW w:w="245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х.Каменский</w:t>
            </w:r>
          </w:p>
        </w:tc>
        <w:tc>
          <w:tcPr>
            <w:tcW w:w="147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0</w:t>
            </w:r>
          </w:p>
        </w:tc>
        <w:tc>
          <w:tcPr>
            <w:tcW w:w="1229" w:type="dxa"/>
            <w:tcBorders>
              <w:left w:val="single" w:sz="2" w:space="0" w:color="000000"/>
              <w:bottom w:val="single" w:sz="1" w:space="0" w:color="000000"/>
              <w:right w:val="single" w:sz="4" w:space="0" w:color="auto"/>
            </w:tcBorders>
          </w:tcPr>
          <w:p w:rsidR="00A708EB" w:rsidRPr="00D51C03" w:rsidRDefault="00A708EB" w:rsidP="00AC5BFE">
            <w:pPr>
              <w:snapToGrid w:val="0"/>
              <w:spacing w:line="200" w:lineRule="atLeast"/>
              <w:jc w:val="center"/>
              <w:rPr>
                <w:rFonts w:eastAsia="Lucida Sans Unicode" w:cs="Tahoma"/>
                <w:sz w:val="22"/>
                <w:szCs w:val="22"/>
              </w:rPr>
            </w:pPr>
          </w:p>
        </w:tc>
      </w:tr>
      <w:tr w:rsidR="00A708EB" w:rsidRPr="00D51C03">
        <w:tc>
          <w:tcPr>
            <w:tcW w:w="2126" w:type="dxa"/>
            <w:tcBorders>
              <w:left w:val="single" w:sz="4" w:space="0" w:color="auto"/>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color w:val="000000"/>
                <w:sz w:val="22"/>
                <w:szCs w:val="22"/>
              </w:rPr>
            </w:pPr>
            <w:r w:rsidRPr="00D51C03">
              <w:rPr>
                <w:rFonts w:eastAsia="Lucida Sans Unicode" w:cs="Tahoma"/>
                <w:color w:val="000000"/>
                <w:sz w:val="22"/>
                <w:szCs w:val="22"/>
              </w:rPr>
              <w:t>х.Колоцкий</w:t>
            </w:r>
          </w:p>
        </w:tc>
        <w:tc>
          <w:tcPr>
            <w:tcW w:w="141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color w:val="000000"/>
                <w:sz w:val="22"/>
                <w:szCs w:val="22"/>
              </w:rPr>
            </w:pPr>
            <w:r w:rsidRPr="00D51C03">
              <w:rPr>
                <w:rFonts w:eastAsia="Lucida Sans Unicode" w:cs="Tahoma"/>
                <w:color w:val="000000"/>
                <w:sz w:val="22"/>
                <w:szCs w:val="22"/>
              </w:rPr>
              <w:t>0</w:t>
            </w:r>
          </w:p>
        </w:tc>
        <w:tc>
          <w:tcPr>
            <w:tcW w:w="1229"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color w:val="000000"/>
                <w:sz w:val="22"/>
                <w:szCs w:val="22"/>
              </w:rPr>
            </w:pPr>
          </w:p>
        </w:tc>
        <w:tc>
          <w:tcPr>
            <w:tcW w:w="245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х.Рановский</w:t>
            </w:r>
          </w:p>
        </w:tc>
        <w:tc>
          <w:tcPr>
            <w:tcW w:w="147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0</w:t>
            </w:r>
          </w:p>
        </w:tc>
        <w:tc>
          <w:tcPr>
            <w:tcW w:w="1229" w:type="dxa"/>
            <w:tcBorders>
              <w:left w:val="single" w:sz="2" w:space="0" w:color="000000"/>
              <w:bottom w:val="single" w:sz="1" w:space="0" w:color="000000"/>
              <w:right w:val="single" w:sz="4" w:space="0" w:color="auto"/>
            </w:tcBorders>
          </w:tcPr>
          <w:p w:rsidR="00A708EB" w:rsidRPr="00D51C03" w:rsidRDefault="00A708EB" w:rsidP="00AC5BFE">
            <w:pPr>
              <w:snapToGrid w:val="0"/>
              <w:spacing w:line="200" w:lineRule="atLeast"/>
              <w:jc w:val="center"/>
              <w:rPr>
                <w:rFonts w:eastAsia="Lucida Sans Unicode" w:cs="Tahoma"/>
                <w:sz w:val="22"/>
                <w:szCs w:val="22"/>
              </w:rPr>
            </w:pPr>
          </w:p>
        </w:tc>
      </w:tr>
      <w:tr w:rsidR="00A708EB" w:rsidRPr="00D51C03">
        <w:tc>
          <w:tcPr>
            <w:tcW w:w="2126" w:type="dxa"/>
            <w:tcBorders>
              <w:left w:val="single" w:sz="4" w:space="0" w:color="auto"/>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color w:val="000000"/>
                <w:sz w:val="22"/>
                <w:szCs w:val="22"/>
              </w:rPr>
            </w:pPr>
            <w:r w:rsidRPr="00D51C03">
              <w:rPr>
                <w:rFonts w:eastAsia="Lucida Sans Unicode" w:cs="Tahoma"/>
                <w:color w:val="000000"/>
                <w:sz w:val="22"/>
                <w:szCs w:val="22"/>
              </w:rPr>
              <w:t>х.Песчанка</w:t>
            </w:r>
          </w:p>
        </w:tc>
        <w:tc>
          <w:tcPr>
            <w:tcW w:w="141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color w:val="000000"/>
                <w:sz w:val="22"/>
                <w:szCs w:val="22"/>
              </w:rPr>
            </w:pPr>
            <w:r w:rsidRPr="00D51C03">
              <w:rPr>
                <w:rFonts w:eastAsia="Lucida Sans Unicode" w:cs="Tahoma"/>
                <w:color w:val="000000"/>
                <w:sz w:val="22"/>
                <w:szCs w:val="22"/>
              </w:rPr>
              <w:t>0</w:t>
            </w:r>
          </w:p>
        </w:tc>
        <w:tc>
          <w:tcPr>
            <w:tcW w:w="1229"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color w:val="000000"/>
                <w:sz w:val="22"/>
                <w:szCs w:val="22"/>
              </w:rPr>
            </w:pPr>
          </w:p>
        </w:tc>
        <w:tc>
          <w:tcPr>
            <w:tcW w:w="245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ст.Старогригорьевская</w:t>
            </w:r>
          </w:p>
        </w:tc>
        <w:tc>
          <w:tcPr>
            <w:tcW w:w="147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1</w:t>
            </w:r>
          </w:p>
        </w:tc>
        <w:tc>
          <w:tcPr>
            <w:tcW w:w="1229" w:type="dxa"/>
            <w:tcBorders>
              <w:left w:val="single" w:sz="2" w:space="0" w:color="000000"/>
              <w:bottom w:val="single" w:sz="1" w:space="0" w:color="000000"/>
              <w:right w:val="single" w:sz="4" w:space="0" w:color="auto"/>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1</w:t>
            </w:r>
          </w:p>
        </w:tc>
      </w:tr>
      <w:tr w:rsidR="00A708EB" w:rsidRPr="00D51C03">
        <w:tc>
          <w:tcPr>
            <w:tcW w:w="2126" w:type="dxa"/>
            <w:tcBorders>
              <w:left w:val="single" w:sz="4" w:space="0" w:color="auto"/>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ст.Качалино</w:t>
            </w:r>
          </w:p>
        </w:tc>
        <w:tc>
          <w:tcPr>
            <w:tcW w:w="141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2</w:t>
            </w:r>
          </w:p>
        </w:tc>
        <w:tc>
          <w:tcPr>
            <w:tcW w:w="1229"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0,8</w:t>
            </w:r>
          </w:p>
        </w:tc>
        <w:tc>
          <w:tcPr>
            <w:tcW w:w="245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х.Яблонский</w:t>
            </w:r>
          </w:p>
        </w:tc>
        <w:tc>
          <w:tcPr>
            <w:tcW w:w="147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0</w:t>
            </w:r>
          </w:p>
        </w:tc>
        <w:tc>
          <w:tcPr>
            <w:tcW w:w="1229" w:type="dxa"/>
            <w:tcBorders>
              <w:left w:val="single" w:sz="2" w:space="0" w:color="000000"/>
              <w:bottom w:val="single" w:sz="1" w:space="0" w:color="000000"/>
              <w:right w:val="single" w:sz="4" w:space="0" w:color="auto"/>
            </w:tcBorders>
          </w:tcPr>
          <w:p w:rsidR="00A708EB" w:rsidRPr="00D51C03" w:rsidRDefault="00A708EB" w:rsidP="00AC5BFE">
            <w:pPr>
              <w:snapToGrid w:val="0"/>
              <w:spacing w:line="200" w:lineRule="atLeast"/>
              <w:jc w:val="center"/>
              <w:rPr>
                <w:rFonts w:eastAsia="Lucida Sans Unicode" w:cs="Tahoma"/>
                <w:sz w:val="22"/>
                <w:szCs w:val="22"/>
              </w:rPr>
            </w:pPr>
          </w:p>
        </w:tc>
      </w:tr>
      <w:tr w:rsidR="00A708EB" w:rsidRPr="00D51C03">
        <w:tc>
          <w:tcPr>
            <w:tcW w:w="2126" w:type="dxa"/>
            <w:tcBorders>
              <w:left w:val="single" w:sz="4" w:space="0" w:color="auto"/>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ст-ца Качалинская</w:t>
            </w:r>
          </w:p>
        </w:tc>
        <w:tc>
          <w:tcPr>
            <w:tcW w:w="141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1</w:t>
            </w:r>
          </w:p>
        </w:tc>
        <w:tc>
          <w:tcPr>
            <w:tcW w:w="1229"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1</w:t>
            </w:r>
          </w:p>
        </w:tc>
        <w:tc>
          <w:tcPr>
            <w:tcW w:w="245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х.Озерки</w:t>
            </w:r>
          </w:p>
        </w:tc>
        <w:tc>
          <w:tcPr>
            <w:tcW w:w="147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1</w:t>
            </w:r>
          </w:p>
        </w:tc>
        <w:tc>
          <w:tcPr>
            <w:tcW w:w="1229" w:type="dxa"/>
            <w:tcBorders>
              <w:left w:val="single" w:sz="2" w:space="0" w:color="000000"/>
              <w:bottom w:val="single" w:sz="1" w:space="0" w:color="000000"/>
              <w:right w:val="single" w:sz="4" w:space="0" w:color="auto"/>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1</w:t>
            </w:r>
          </w:p>
        </w:tc>
      </w:tr>
      <w:tr w:rsidR="00A708EB" w:rsidRPr="00D51C03">
        <w:tc>
          <w:tcPr>
            <w:tcW w:w="2126" w:type="dxa"/>
            <w:tcBorders>
              <w:left w:val="single" w:sz="4" w:space="0" w:color="auto"/>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сан.Качалинский</w:t>
            </w:r>
          </w:p>
        </w:tc>
        <w:tc>
          <w:tcPr>
            <w:tcW w:w="141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1</w:t>
            </w:r>
          </w:p>
        </w:tc>
        <w:tc>
          <w:tcPr>
            <w:tcW w:w="1229"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1</w:t>
            </w:r>
          </w:p>
        </w:tc>
        <w:tc>
          <w:tcPr>
            <w:tcW w:w="245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х.Белужино-Колдаиров</w:t>
            </w:r>
          </w:p>
        </w:tc>
        <w:tc>
          <w:tcPr>
            <w:tcW w:w="147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0</w:t>
            </w:r>
          </w:p>
        </w:tc>
        <w:tc>
          <w:tcPr>
            <w:tcW w:w="1229" w:type="dxa"/>
            <w:tcBorders>
              <w:left w:val="single" w:sz="2" w:space="0" w:color="000000"/>
              <w:bottom w:val="single" w:sz="1" w:space="0" w:color="000000"/>
              <w:right w:val="single" w:sz="4" w:space="0" w:color="auto"/>
            </w:tcBorders>
          </w:tcPr>
          <w:p w:rsidR="00A708EB" w:rsidRPr="00D51C03" w:rsidRDefault="00A708EB" w:rsidP="00AC5BFE">
            <w:pPr>
              <w:snapToGrid w:val="0"/>
              <w:spacing w:line="200" w:lineRule="atLeast"/>
              <w:rPr>
                <w:rFonts w:eastAsia="Lucida Sans Unicode" w:cs="Tahoma"/>
                <w:sz w:val="22"/>
                <w:szCs w:val="22"/>
              </w:rPr>
            </w:pPr>
          </w:p>
        </w:tc>
      </w:tr>
      <w:tr w:rsidR="00A708EB" w:rsidRPr="00D51C03">
        <w:tc>
          <w:tcPr>
            <w:tcW w:w="2126" w:type="dxa"/>
            <w:tcBorders>
              <w:left w:val="single" w:sz="4" w:space="0" w:color="auto"/>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х.Фастов</w:t>
            </w:r>
          </w:p>
        </w:tc>
        <w:tc>
          <w:tcPr>
            <w:tcW w:w="141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0</w:t>
            </w:r>
          </w:p>
        </w:tc>
        <w:tc>
          <w:tcPr>
            <w:tcW w:w="1229"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p>
        </w:tc>
        <w:tc>
          <w:tcPr>
            <w:tcW w:w="245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х.Стародонской</w:t>
            </w:r>
          </w:p>
        </w:tc>
        <w:tc>
          <w:tcPr>
            <w:tcW w:w="147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0</w:t>
            </w:r>
          </w:p>
        </w:tc>
        <w:tc>
          <w:tcPr>
            <w:tcW w:w="1229" w:type="dxa"/>
            <w:tcBorders>
              <w:left w:val="single" w:sz="2" w:space="0" w:color="000000"/>
              <w:bottom w:val="single" w:sz="1" w:space="0" w:color="000000"/>
              <w:right w:val="single" w:sz="4" w:space="0" w:color="auto"/>
            </w:tcBorders>
          </w:tcPr>
          <w:p w:rsidR="00A708EB" w:rsidRPr="00D51C03" w:rsidRDefault="00A708EB" w:rsidP="00AC5BFE">
            <w:pPr>
              <w:snapToGrid w:val="0"/>
              <w:spacing w:line="200" w:lineRule="atLeast"/>
              <w:rPr>
                <w:rFonts w:eastAsia="Lucida Sans Unicode" w:cs="Tahoma"/>
                <w:sz w:val="22"/>
                <w:szCs w:val="22"/>
              </w:rPr>
            </w:pPr>
          </w:p>
        </w:tc>
      </w:tr>
      <w:tr w:rsidR="00A708EB" w:rsidRPr="00D51C03">
        <w:tc>
          <w:tcPr>
            <w:tcW w:w="2126" w:type="dxa"/>
            <w:tcBorders>
              <w:left w:val="single" w:sz="4" w:space="0" w:color="auto"/>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х.Широков</w:t>
            </w:r>
          </w:p>
        </w:tc>
        <w:tc>
          <w:tcPr>
            <w:tcW w:w="141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0</w:t>
            </w:r>
          </w:p>
        </w:tc>
        <w:tc>
          <w:tcPr>
            <w:tcW w:w="1229"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p>
        </w:tc>
        <w:tc>
          <w:tcPr>
            <w:tcW w:w="245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ст.Сиротинская</w:t>
            </w:r>
          </w:p>
        </w:tc>
        <w:tc>
          <w:tcPr>
            <w:tcW w:w="147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1</w:t>
            </w:r>
          </w:p>
        </w:tc>
        <w:tc>
          <w:tcPr>
            <w:tcW w:w="1229" w:type="dxa"/>
            <w:tcBorders>
              <w:left w:val="single" w:sz="2" w:space="0" w:color="000000"/>
              <w:bottom w:val="single" w:sz="1" w:space="0" w:color="000000"/>
              <w:right w:val="single" w:sz="4" w:space="0" w:color="auto"/>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1</w:t>
            </w:r>
          </w:p>
        </w:tc>
      </w:tr>
      <w:tr w:rsidR="00A708EB" w:rsidRPr="00D51C03">
        <w:tc>
          <w:tcPr>
            <w:tcW w:w="2126" w:type="dxa"/>
            <w:tcBorders>
              <w:left w:val="single" w:sz="4" w:space="0" w:color="auto"/>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х.Кондраши</w:t>
            </w:r>
          </w:p>
        </w:tc>
        <w:tc>
          <w:tcPr>
            <w:tcW w:w="141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0</w:t>
            </w:r>
          </w:p>
        </w:tc>
        <w:tc>
          <w:tcPr>
            <w:tcW w:w="1229"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p>
        </w:tc>
        <w:tc>
          <w:tcPr>
            <w:tcW w:w="245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х.Зимовский</w:t>
            </w:r>
          </w:p>
        </w:tc>
        <w:tc>
          <w:tcPr>
            <w:tcW w:w="147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1</w:t>
            </w:r>
          </w:p>
        </w:tc>
        <w:tc>
          <w:tcPr>
            <w:tcW w:w="1229" w:type="dxa"/>
            <w:tcBorders>
              <w:left w:val="single" w:sz="2" w:space="0" w:color="000000"/>
              <w:bottom w:val="single" w:sz="1" w:space="0" w:color="000000"/>
              <w:right w:val="single" w:sz="4" w:space="0" w:color="auto"/>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1</w:t>
            </w:r>
          </w:p>
        </w:tc>
      </w:tr>
      <w:tr w:rsidR="00A708EB" w:rsidRPr="00D51C03">
        <w:tc>
          <w:tcPr>
            <w:tcW w:w="2126" w:type="dxa"/>
            <w:tcBorders>
              <w:left w:val="single" w:sz="4" w:space="0" w:color="auto"/>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ст.Бердия</w:t>
            </w:r>
          </w:p>
        </w:tc>
        <w:tc>
          <w:tcPr>
            <w:tcW w:w="141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0</w:t>
            </w:r>
          </w:p>
        </w:tc>
        <w:tc>
          <w:tcPr>
            <w:tcW w:w="1229"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p>
        </w:tc>
        <w:tc>
          <w:tcPr>
            <w:tcW w:w="245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х.Камышинский</w:t>
            </w:r>
          </w:p>
        </w:tc>
        <w:tc>
          <w:tcPr>
            <w:tcW w:w="147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1</w:t>
            </w:r>
          </w:p>
        </w:tc>
        <w:tc>
          <w:tcPr>
            <w:tcW w:w="1229" w:type="dxa"/>
            <w:tcBorders>
              <w:left w:val="single" w:sz="2" w:space="0" w:color="000000"/>
              <w:bottom w:val="single" w:sz="1" w:space="0" w:color="000000"/>
              <w:right w:val="single" w:sz="4" w:space="0" w:color="auto"/>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1</w:t>
            </w:r>
          </w:p>
        </w:tc>
      </w:tr>
      <w:tr w:rsidR="00A708EB" w:rsidRPr="00D51C03">
        <w:tc>
          <w:tcPr>
            <w:tcW w:w="2126" w:type="dxa"/>
            <w:tcBorders>
              <w:left w:val="single" w:sz="4" w:space="0" w:color="auto"/>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с.Чернозубовка</w:t>
            </w:r>
          </w:p>
        </w:tc>
        <w:tc>
          <w:tcPr>
            <w:tcW w:w="141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0</w:t>
            </w:r>
          </w:p>
        </w:tc>
        <w:tc>
          <w:tcPr>
            <w:tcW w:w="1229"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p>
        </w:tc>
        <w:tc>
          <w:tcPr>
            <w:tcW w:w="245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х.Хмелевский</w:t>
            </w:r>
          </w:p>
        </w:tc>
        <w:tc>
          <w:tcPr>
            <w:tcW w:w="147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1</w:t>
            </w:r>
          </w:p>
        </w:tc>
        <w:tc>
          <w:tcPr>
            <w:tcW w:w="1229" w:type="dxa"/>
            <w:tcBorders>
              <w:left w:val="single" w:sz="2" w:space="0" w:color="000000"/>
              <w:bottom w:val="single" w:sz="1" w:space="0" w:color="000000"/>
              <w:right w:val="single" w:sz="4" w:space="0" w:color="auto"/>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1</w:t>
            </w:r>
          </w:p>
        </w:tc>
      </w:tr>
      <w:tr w:rsidR="00A708EB" w:rsidRPr="00D51C03">
        <w:tc>
          <w:tcPr>
            <w:tcW w:w="2126" w:type="dxa"/>
            <w:tcBorders>
              <w:left w:val="single" w:sz="4" w:space="0" w:color="auto"/>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с.Аликовка</w:t>
            </w:r>
          </w:p>
        </w:tc>
        <w:tc>
          <w:tcPr>
            <w:tcW w:w="141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0</w:t>
            </w:r>
          </w:p>
        </w:tc>
        <w:tc>
          <w:tcPr>
            <w:tcW w:w="1229"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p>
        </w:tc>
        <w:tc>
          <w:tcPr>
            <w:tcW w:w="245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х.Шохинский</w:t>
            </w:r>
          </w:p>
        </w:tc>
        <w:tc>
          <w:tcPr>
            <w:tcW w:w="147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1</w:t>
            </w:r>
          </w:p>
        </w:tc>
        <w:tc>
          <w:tcPr>
            <w:tcW w:w="1229" w:type="dxa"/>
            <w:tcBorders>
              <w:left w:val="single" w:sz="2" w:space="0" w:color="000000"/>
              <w:bottom w:val="single" w:sz="1" w:space="0" w:color="000000"/>
              <w:right w:val="single" w:sz="4" w:space="0" w:color="auto"/>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1</w:t>
            </w:r>
          </w:p>
        </w:tc>
      </w:tr>
      <w:tr w:rsidR="00A708EB" w:rsidRPr="00D51C03">
        <w:tc>
          <w:tcPr>
            <w:tcW w:w="2126" w:type="dxa"/>
            <w:tcBorders>
              <w:left w:val="single" w:sz="4" w:space="0" w:color="auto"/>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х.Писаревка</w:t>
            </w:r>
          </w:p>
        </w:tc>
        <w:tc>
          <w:tcPr>
            <w:tcW w:w="141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0</w:t>
            </w:r>
          </w:p>
        </w:tc>
        <w:tc>
          <w:tcPr>
            <w:tcW w:w="1229"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p>
        </w:tc>
        <w:tc>
          <w:tcPr>
            <w:tcW w:w="245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ст.Трехостровская</w:t>
            </w:r>
          </w:p>
        </w:tc>
        <w:tc>
          <w:tcPr>
            <w:tcW w:w="147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1</w:t>
            </w:r>
          </w:p>
        </w:tc>
        <w:tc>
          <w:tcPr>
            <w:tcW w:w="1229" w:type="dxa"/>
            <w:tcBorders>
              <w:left w:val="single" w:sz="2" w:space="0" w:color="000000"/>
              <w:bottom w:val="single" w:sz="1" w:space="0" w:color="000000"/>
              <w:right w:val="single" w:sz="4" w:space="0" w:color="auto"/>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1</w:t>
            </w:r>
          </w:p>
        </w:tc>
      </w:tr>
      <w:tr w:rsidR="00A708EB" w:rsidRPr="00D51C03">
        <w:tc>
          <w:tcPr>
            <w:tcW w:w="2126" w:type="dxa"/>
            <w:tcBorders>
              <w:left w:val="single" w:sz="4" w:space="0" w:color="auto"/>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х.Красноярский</w:t>
            </w:r>
          </w:p>
        </w:tc>
        <w:tc>
          <w:tcPr>
            <w:tcW w:w="141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0</w:t>
            </w:r>
          </w:p>
        </w:tc>
        <w:tc>
          <w:tcPr>
            <w:tcW w:w="1229"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p>
        </w:tc>
        <w:tc>
          <w:tcPr>
            <w:tcW w:w="245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х.Зимовейский</w:t>
            </w:r>
          </w:p>
        </w:tc>
        <w:tc>
          <w:tcPr>
            <w:tcW w:w="147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0</w:t>
            </w:r>
          </w:p>
        </w:tc>
        <w:tc>
          <w:tcPr>
            <w:tcW w:w="1229" w:type="dxa"/>
            <w:tcBorders>
              <w:left w:val="single" w:sz="2" w:space="0" w:color="000000"/>
              <w:bottom w:val="single" w:sz="1" w:space="0" w:color="000000"/>
              <w:right w:val="single" w:sz="4" w:space="0" w:color="auto"/>
            </w:tcBorders>
          </w:tcPr>
          <w:p w:rsidR="00A708EB" w:rsidRPr="00D51C03" w:rsidRDefault="00A708EB" w:rsidP="00AC5BFE">
            <w:pPr>
              <w:snapToGrid w:val="0"/>
              <w:spacing w:line="200" w:lineRule="atLeast"/>
              <w:jc w:val="center"/>
              <w:rPr>
                <w:rFonts w:eastAsia="Lucida Sans Unicode" w:cs="Tahoma"/>
                <w:sz w:val="22"/>
                <w:szCs w:val="22"/>
              </w:rPr>
            </w:pPr>
          </w:p>
        </w:tc>
      </w:tr>
      <w:tr w:rsidR="00A708EB" w:rsidRPr="00D51C03">
        <w:tc>
          <w:tcPr>
            <w:tcW w:w="2126" w:type="dxa"/>
            <w:tcBorders>
              <w:left w:val="single" w:sz="4" w:space="0" w:color="auto"/>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х.Краснодонской</w:t>
            </w:r>
          </w:p>
        </w:tc>
        <w:tc>
          <w:tcPr>
            <w:tcW w:w="141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2</w:t>
            </w:r>
          </w:p>
        </w:tc>
        <w:tc>
          <w:tcPr>
            <w:tcW w:w="1229"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1,9</w:t>
            </w:r>
          </w:p>
        </w:tc>
        <w:tc>
          <w:tcPr>
            <w:tcW w:w="245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х.Нижнегерасимовский</w:t>
            </w:r>
          </w:p>
        </w:tc>
        <w:tc>
          <w:tcPr>
            <w:tcW w:w="147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0</w:t>
            </w:r>
          </w:p>
        </w:tc>
        <w:tc>
          <w:tcPr>
            <w:tcW w:w="1229" w:type="dxa"/>
            <w:tcBorders>
              <w:left w:val="single" w:sz="2" w:space="0" w:color="000000"/>
              <w:bottom w:val="single" w:sz="1" w:space="0" w:color="000000"/>
              <w:right w:val="single" w:sz="4" w:space="0" w:color="auto"/>
            </w:tcBorders>
          </w:tcPr>
          <w:p w:rsidR="00A708EB" w:rsidRPr="00D51C03" w:rsidRDefault="00A708EB" w:rsidP="00AC5BFE">
            <w:pPr>
              <w:snapToGrid w:val="0"/>
              <w:spacing w:line="200" w:lineRule="atLeast"/>
              <w:jc w:val="center"/>
              <w:rPr>
                <w:rFonts w:eastAsia="Lucida Sans Unicode" w:cs="Tahoma"/>
                <w:sz w:val="22"/>
                <w:szCs w:val="22"/>
              </w:rPr>
            </w:pPr>
          </w:p>
        </w:tc>
      </w:tr>
      <w:tr w:rsidR="00A708EB" w:rsidRPr="00D51C03">
        <w:tc>
          <w:tcPr>
            <w:tcW w:w="2126" w:type="dxa"/>
            <w:tcBorders>
              <w:left w:val="single" w:sz="4" w:space="0" w:color="auto"/>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х.Байбаев</w:t>
            </w:r>
          </w:p>
        </w:tc>
        <w:tc>
          <w:tcPr>
            <w:tcW w:w="141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0</w:t>
            </w:r>
          </w:p>
        </w:tc>
        <w:tc>
          <w:tcPr>
            <w:tcW w:w="1229"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p>
        </w:tc>
        <w:tc>
          <w:tcPr>
            <w:tcW w:w="245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х.Ширяевский</w:t>
            </w:r>
          </w:p>
        </w:tc>
        <w:tc>
          <w:tcPr>
            <w:tcW w:w="147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1</w:t>
            </w:r>
          </w:p>
        </w:tc>
        <w:tc>
          <w:tcPr>
            <w:tcW w:w="1229" w:type="dxa"/>
            <w:tcBorders>
              <w:left w:val="single" w:sz="2" w:space="0" w:color="000000"/>
              <w:bottom w:val="single" w:sz="1" w:space="0" w:color="000000"/>
              <w:right w:val="single" w:sz="4" w:space="0" w:color="auto"/>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1</w:t>
            </w:r>
          </w:p>
        </w:tc>
      </w:tr>
      <w:tr w:rsidR="00A708EB" w:rsidRPr="00D51C03">
        <w:tc>
          <w:tcPr>
            <w:tcW w:w="2126" w:type="dxa"/>
            <w:tcBorders>
              <w:left w:val="single" w:sz="4" w:space="0" w:color="auto"/>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х.Кузнецов</w:t>
            </w:r>
          </w:p>
        </w:tc>
        <w:tc>
          <w:tcPr>
            <w:tcW w:w="141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0</w:t>
            </w:r>
          </w:p>
        </w:tc>
        <w:tc>
          <w:tcPr>
            <w:tcW w:w="1229"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p>
        </w:tc>
        <w:tc>
          <w:tcPr>
            <w:tcW w:w="245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r w:rsidRPr="00D51C03">
              <w:rPr>
                <w:rFonts w:eastAsia="Lucida Sans Unicode" w:cs="Tahoma"/>
                <w:sz w:val="22"/>
                <w:szCs w:val="22"/>
              </w:rPr>
              <w:t>х.Желтухино-Ширяйский</w:t>
            </w:r>
          </w:p>
        </w:tc>
        <w:tc>
          <w:tcPr>
            <w:tcW w:w="1477" w:type="dxa"/>
            <w:tcBorders>
              <w:left w:val="single" w:sz="2" w:space="0" w:color="000000"/>
              <w:bottom w:val="single" w:sz="1" w:space="0" w:color="000000"/>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1</w:t>
            </w:r>
          </w:p>
        </w:tc>
        <w:tc>
          <w:tcPr>
            <w:tcW w:w="1229" w:type="dxa"/>
            <w:tcBorders>
              <w:left w:val="single" w:sz="2" w:space="0" w:color="000000"/>
              <w:bottom w:val="single" w:sz="1" w:space="0" w:color="000000"/>
              <w:right w:val="single" w:sz="4" w:space="0" w:color="auto"/>
            </w:tcBorders>
          </w:tcPr>
          <w:p w:rsidR="00A708EB" w:rsidRPr="00D51C03" w:rsidRDefault="00A708EB" w:rsidP="00AC5BFE">
            <w:pPr>
              <w:snapToGrid w:val="0"/>
              <w:spacing w:line="200" w:lineRule="atLeast"/>
              <w:jc w:val="center"/>
              <w:rPr>
                <w:rFonts w:eastAsia="Lucida Sans Unicode" w:cs="Tahoma"/>
                <w:sz w:val="22"/>
                <w:szCs w:val="22"/>
              </w:rPr>
            </w:pPr>
            <w:r w:rsidRPr="00D51C03">
              <w:rPr>
                <w:rFonts w:eastAsia="Lucida Sans Unicode" w:cs="Tahoma"/>
                <w:sz w:val="22"/>
                <w:szCs w:val="22"/>
              </w:rPr>
              <w:t>1</w:t>
            </w:r>
          </w:p>
        </w:tc>
      </w:tr>
      <w:tr w:rsidR="00A708EB" w:rsidRPr="00D51C03">
        <w:tc>
          <w:tcPr>
            <w:tcW w:w="2126" w:type="dxa"/>
            <w:tcBorders>
              <w:left w:val="single" w:sz="4" w:space="0" w:color="auto"/>
              <w:bottom w:val="single" w:sz="4" w:space="0" w:color="auto"/>
              <w:right w:val="single" w:sz="2" w:space="0" w:color="000000"/>
            </w:tcBorders>
          </w:tcPr>
          <w:p w:rsidR="00A708EB" w:rsidRPr="00D51C03" w:rsidRDefault="00A708EB" w:rsidP="00AC5BFE">
            <w:pPr>
              <w:snapToGrid w:val="0"/>
              <w:spacing w:line="200" w:lineRule="atLeast"/>
              <w:jc w:val="both"/>
              <w:rPr>
                <w:rFonts w:eastAsia="Lucida Sans Unicode" w:cs="Tahoma"/>
                <w:sz w:val="22"/>
                <w:szCs w:val="22"/>
              </w:rPr>
            </w:pPr>
          </w:p>
        </w:tc>
        <w:tc>
          <w:tcPr>
            <w:tcW w:w="1417" w:type="dxa"/>
            <w:tcBorders>
              <w:left w:val="single" w:sz="2" w:space="0" w:color="000000"/>
              <w:bottom w:val="single" w:sz="4" w:space="0" w:color="auto"/>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p>
        </w:tc>
        <w:tc>
          <w:tcPr>
            <w:tcW w:w="1229" w:type="dxa"/>
            <w:tcBorders>
              <w:left w:val="single" w:sz="2" w:space="0" w:color="000000"/>
              <w:bottom w:val="single" w:sz="4" w:space="0" w:color="auto"/>
              <w:right w:val="single" w:sz="2" w:space="0" w:color="000000"/>
            </w:tcBorders>
          </w:tcPr>
          <w:p w:rsidR="00A708EB" w:rsidRPr="00D51C03" w:rsidRDefault="00A708EB" w:rsidP="00AC5BFE">
            <w:pPr>
              <w:snapToGrid w:val="0"/>
              <w:spacing w:line="200" w:lineRule="atLeast"/>
              <w:jc w:val="center"/>
              <w:rPr>
                <w:rFonts w:eastAsia="Lucida Sans Unicode" w:cs="Tahoma"/>
                <w:sz w:val="22"/>
                <w:szCs w:val="22"/>
              </w:rPr>
            </w:pPr>
          </w:p>
        </w:tc>
        <w:tc>
          <w:tcPr>
            <w:tcW w:w="2457" w:type="dxa"/>
            <w:tcBorders>
              <w:left w:val="single" w:sz="2" w:space="0" w:color="000000"/>
              <w:bottom w:val="single" w:sz="4" w:space="0" w:color="auto"/>
              <w:right w:val="single" w:sz="2" w:space="0" w:color="000000"/>
            </w:tcBorders>
          </w:tcPr>
          <w:p w:rsidR="00A708EB" w:rsidRPr="0024375C" w:rsidRDefault="00A708EB" w:rsidP="00AC5BFE">
            <w:pPr>
              <w:snapToGrid w:val="0"/>
              <w:spacing w:line="200" w:lineRule="atLeast"/>
              <w:jc w:val="both"/>
              <w:rPr>
                <w:rFonts w:eastAsia="Lucida Sans Unicode" w:cs="Tahoma"/>
                <w:b/>
                <w:sz w:val="22"/>
                <w:szCs w:val="22"/>
              </w:rPr>
            </w:pPr>
            <w:r w:rsidRPr="0024375C">
              <w:rPr>
                <w:rFonts w:eastAsia="Lucida Sans Unicode" w:cs="Tahoma"/>
                <w:b/>
                <w:sz w:val="22"/>
                <w:szCs w:val="22"/>
              </w:rPr>
              <w:t>ИТОГО</w:t>
            </w:r>
          </w:p>
        </w:tc>
        <w:tc>
          <w:tcPr>
            <w:tcW w:w="1477" w:type="dxa"/>
            <w:tcBorders>
              <w:left w:val="single" w:sz="2" w:space="0" w:color="000000"/>
              <w:bottom w:val="single" w:sz="4" w:space="0" w:color="auto"/>
              <w:right w:val="single" w:sz="2" w:space="0" w:color="000000"/>
            </w:tcBorders>
          </w:tcPr>
          <w:p w:rsidR="00A708EB" w:rsidRPr="0024375C" w:rsidRDefault="00A708EB" w:rsidP="00AC5BFE">
            <w:pPr>
              <w:snapToGrid w:val="0"/>
              <w:spacing w:line="200" w:lineRule="atLeast"/>
              <w:jc w:val="center"/>
              <w:rPr>
                <w:rFonts w:eastAsia="Lucida Sans Unicode" w:cs="Tahoma"/>
                <w:b/>
                <w:sz w:val="22"/>
                <w:szCs w:val="22"/>
              </w:rPr>
            </w:pPr>
            <w:r w:rsidRPr="0024375C">
              <w:rPr>
                <w:rFonts w:eastAsia="Lucida Sans Unicode" w:cs="Tahoma"/>
                <w:b/>
                <w:sz w:val="22"/>
                <w:szCs w:val="22"/>
              </w:rPr>
              <w:t>24</w:t>
            </w:r>
          </w:p>
        </w:tc>
        <w:tc>
          <w:tcPr>
            <w:tcW w:w="1229" w:type="dxa"/>
            <w:tcBorders>
              <w:left w:val="single" w:sz="2" w:space="0" w:color="000000"/>
              <w:bottom w:val="single" w:sz="4" w:space="0" w:color="auto"/>
              <w:right w:val="single" w:sz="4" w:space="0" w:color="auto"/>
            </w:tcBorders>
          </w:tcPr>
          <w:p w:rsidR="00A708EB" w:rsidRPr="00D51C03" w:rsidRDefault="00A708EB" w:rsidP="00AC5BFE">
            <w:pPr>
              <w:snapToGrid w:val="0"/>
              <w:spacing w:line="200" w:lineRule="atLeast"/>
              <w:jc w:val="center"/>
              <w:rPr>
                <w:rFonts w:eastAsia="Lucida Sans Unicode" w:cs="Tahoma"/>
                <w:sz w:val="22"/>
                <w:szCs w:val="22"/>
              </w:rPr>
            </w:pPr>
          </w:p>
        </w:tc>
      </w:tr>
    </w:tbl>
    <w:p w:rsidR="00A708EB" w:rsidRDefault="00A708EB" w:rsidP="00A708EB">
      <w:pPr>
        <w:spacing w:line="360" w:lineRule="auto"/>
        <w:ind w:firstLine="850"/>
        <w:jc w:val="both"/>
        <w:rPr>
          <w:rFonts w:eastAsia="Lucida Sans Unicode" w:cs="Tahoma"/>
          <w:sz w:val="24"/>
        </w:rPr>
      </w:pPr>
    </w:p>
    <w:p w:rsidR="00A708EB" w:rsidRDefault="00A708EB" w:rsidP="00A708EB">
      <w:pPr>
        <w:spacing w:line="200" w:lineRule="atLeast"/>
        <w:jc w:val="center"/>
        <w:rPr>
          <w:rFonts w:eastAsia="Lucida Sans Unicode" w:cs="Tahoma"/>
          <w:b/>
          <w:bCs/>
          <w:sz w:val="28"/>
          <w:szCs w:val="28"/>
          <w:lang w:val="en-US"/>
        </w:rPr>
      </w:pPr>
      <w:r>
        <w:rPr>
          <w:rFonts w:eastAsia="Lucida Sans Unicode" w:cs="Tahoma"/>
          <w:b/>
          <w:bCs/>
          <w:sz w:val="28"/>
          <w:szCs w:val="28"/>
        </w:rPr>
        <w:t xml:space="preserve"> </w:t>
      </w:r>
    </w:p>
    <w:p w:rsidR="00A708EB" w:rsidRDefault="00A708EB" w:rsidP="00A708EB">
      <w:pPr>
        <w:spacing w:line="200" w:lineRule="atLeast"/>
        <w:jc w:val="center"/>
        <w:rPr>
          <w:rFonts w:eastAsia="Lucida Sans Unicode" w:cs="Tahoma"/>
          <w:b/>
          <w:bCs/>
          <w:sz w:val="28"/>
          <w:szCs w:val="28"/>
          <w:lang w:val="en-US"/>
        </w:rPr>
      </w:pPr>
    </w:p>
    <w:p w:rsidR="00A708EB" w:rsidRDefault="00A708EB" w:rsidP="00A708EB">
      <w:pPr>
        <w:spacing w:line="200" w:lineRule="atLeast"/>
        <w:jc w:val="center"/>
        <w:rPr>
          <w:rFonts w:eastAsia="Lucida Sans Unicode" w:cs="Tahoma"/>
          <w:b/>
          <w:bCs/>
          <w:sz w:val="28"/>
          <w:szCs w:val="28"/>
          <w:lang w:val="en-US"/>
        </w:rPr>
      </w:pPr>
    </w:p>
    <w:p w:rsidR="00A708EB" w:rsidRDefault="00A708EB" w:rsidP="00A708EB">
      <w:pPr>
        <w:spacing w:line="200" w:lineRule="atLeast"/>
        <w:jc w:val="center"/>
        <w:rPr>
          <w:rFonts w:eastAsia="Lucida Sans Unicode" w:cs="Tahoma"/>
          <w:b/>
          <w:bCs/>
          <w:sz w:val="28"/>
          <w:szCs w:val="28"/>
          <w:lang w:val="en-US"/>
        </w:rPr>
      </w:pPr>
    </w:p>
    <w:p w:rsidR="00A708EB" w:rsidRDefault="00A708EB" w:rsidP="0024375C">
      <w:pPr>
        <w:spacing w:line="200" w:lineRule="atLeast"/>
        <w:ind w:left="1276"/>
        <w:jc w:val="center"/>
        <w:rPr>
          <w:rFonts w:eastAsia="Lucida Sans Unicode" w:cs="Tahoma"/>
          <w:b/>
          <w:bCs/>
          <w:sz w:val="28"/>
          <w:szCs w:val="28"/>
        </w:rPr>
      </w:pPr>
      <w:r>
        <w:rPr>
          <w:rFonts w:eastAsia="Lucida Sans Unicode" w:cs="Tahoma"/>
          <w:b/>
          <w:bCs/>
          <w:sz w:val="28"/>
          <w:szCs w:val="28"/>
        </w:rPr>
        <w:t xml:space="preserve">Строительство спортивных-оздоровительных объектов на перспективу 2010 - </w:t>
      </w:r>
      <w:smartTag w:uri="urn:schemas-microsoft-com:office:smarttags" w:element="metricconverter">
        <w:smartTagPr>
          <w:attr w:name="ProductID" w:val="2025 г"/>
        </w:smartTagPr>
        <w:r>
          <w:rPr>
            <w:rFonts w:eastAsia="Lucida Sans Unicode" w:cs="Tahoma"/>
            <w:b/>
            <w:bCs/>
            <w:sz w:val="28"/>
            <w:szCs w:val="28"/>
          </w:rPr>
          <w:t>2025 г</w:t>
        </w:r>
      </w:smartTag>
      <w:r>
        <w:rPr>
          <w:rFonts w:eastAsia="Lucida Sans Unicode" w:cs="Tahoma"/>
          <w:b/>
          <w:bCs/>
          <w:sz w:val="28"/>
          <w:szCs w:val="28"/>
        </w:rPr>
        <w:t>.</w:t>
      </w:r>
    </w:p>
    <w:p w:rsidR="00A708EB" w:rsidRDefault="00A708EB" w:rsidP="00A708EB">
      <w:pPr>
        <w:spacing w:line="200" w:lineRule="atLeast"/>
        <w:jc w:val="both"/>
        <w:rPr>
          <w:rFonts w:eastAsia="Lucida Sans Unicode" w:cs="Tahoma"/>
          <w:b/>
          <w:bCs/>
          <w:sz w:val="28"/>
          <w:szCs w:val="28"/>
        </w:rPr>
      </w:pPr>
    </w:p>
    <w:tbl>
      <w:tblPr>
        <w:tblW w:w="0" w:type="auto"/>
        <w:tblInd w:w="1312" w:type="dxa"/>
        <w:tblLayout w:type="fixed"/>
        <w:tblLook w:val="0000"/>
      </w:tblPr>
      <w:tblGrid>
        <w:gridCol w:w="2879"/>
        <w:gridCol w:w="3360"/>
        <w:gridCol w:w="1142"/>
        <w:gridCol w:w="1140"/>
        <w:gridCol w:w="1147"/>
      </w:tblGrid>
      <w:tr w:rsidR="00A708EB">
        <w:trPr>
          <w:cantSplit/>
          <w:trHeight w:hRule="exact" w:val="527"/>
        </w:trPr>
        <w:tc>
          <w:tcPr>
            <w:tcW w:w="2879" w:type="dxa"/>
            <w:vMerge w:val="restart"/>
            <w:tcBorders>
              <w:top w:val="single" w:sz="4" w:space="0" w:color="000000"/>
              <w:left w:val="single" w:sz="4" w:space="0" w:color="000000"/>
              <w:bottom w:val="single" w:sz="4" w:space="0" w:color="000000"/>
            </w:tcBorders>
          </w:tcPr>
          <w:p w:rsidR="00A708EB" w:rsidRDefault="00A708EB" w:rsidP="00AC5BFE">
            <w:pPr>
              <w:snapToGrid w:val="0"/>
              <w:spacing w:line="200" w:lineRule="atLeast"/>
              <w:jc w:val="center"/>
              <w:rPr>
                <w:rFonts w:eastAsia="Lucida Sans Unicode" w:cs="Tahoma"/>
                <w:sz w:val="24"/>
                <w:szCs w:val="24"/>
              </w:rPr>
            </w:pPr>
            <w:r>
              <w:rPr>
                <w:rFonts w:eastAsia="Lucida Sans Unicode" w:cs="Tahoma"/>
                <w:sz w:val="24"/>
                <w:szCs w:val="24"/>
              </w:rPr>
              <w:t>Наименование поселения</w:t>
            </w:r>
          </w:p>
        </w:tc>
        <w:tc>
          <w:tcPr>
            <w:tcW w:w="3360" w:type="dxa"/>
            <w:vMerge w:val="restart"/>
            <w:tcBorders>
              <w:top w:val="single" w:sz="4" w:space="0" w:color="000000"/>
              <w:left w:val="single" w:sz="4" w:space="0" w:color="000000"/>
              <w:bottom w:val="single" w:sz="4" w:space="0" w:color="000000"/>
            </w:tcBorders>
          </w:tcPr>
          <w:p w:rsidR="00A708EB" w:rsidRDefault="00A708EB" w:rsidP="00AC5BFE">
            <w:pPr>
              <w:snapToGrid w:val="0"/>
              <w:spacing w:line="200" w:lineRule="atLeast"/>
              <w:jc w:val="center"/>
              <w:rPr>
                <w:rFonts w:eastAsia="Lucida Sans Unicode" w:cs="Tahoma"/>
                <w:sz w:val="24"/>
                <w:szCs w:val="24"/>
              </w:rPr>
            </w:pPr>
            <w:r>
              <w:rPr>
                <w:rFonts w:eastAsia="Lucida Sans Unicode" w:cs="Tahoma"/>
                <w:sz w:val="24"/>
                <w:szCs w:val="24"/>
              </w:rPr>
              <w:t>Наименование сооружения</w:t>
            </w:r>
          </w:p>
        </w:tc>
        <w:tc>
          <w:tcPr>
            <w:tcW w:w="3429" w:type="dxa"/>
            <w:gridSpan w:val="3"/>
            <w:tcBorders>
              <w:top w:val="single" w:sz="4" w:space="0" w:color="000000"/>
              <w:left w:val="single" w:sz="4" w:space="0" w:color="000000"/>
              <w:bottom w:val="single" w:sz="4" w:space="0" w:color="000000"/>
              <w:right w:val="single" w:sz="4" w:space="0" w:color="000000"/>
            </w:tcBorders>
          </w:tcPr>
          <w:p w:rsidR="00A708EB" w:rsidRDefault="00A708EB" w:rsidP="00AC5BFE">
            <w:pPr>
              <w:snapToGrid w:val="0"/>
              <w:spacing w:line="200" w:lineRule="atLeast"/>
              <w:jc w:val="center"/>
              <w:rPr>
                <w:rFonts w:eastAsia="Lucida Sans Unicode" w:cs="Tahoma"/>
                <w:sz w:val="24"/>
                <w:szCs w:val="24"/>
              </w:rPr>
            </w:pPr>
            <w:r>
              <w:rPr>
                <w:rFonts w:eastAsia="Lucida Sans Unicode" w:cs="Tahoma"/>
                <w:sz w:val="24"/>
                <w:szCs w:val="24"/>
              </w:rPr>
              <w:t>Строительство по годам</w:t>
            </w:r>
          </w:p>
        </w:tc>
      </w:tr>
      <w:tr w:rsidR="00A708EB">
        <w:trPr>
          <w:cantSplit/>
        </w:trPr>
        <w:tc>
          <w:tcPr>
            <w:tcW w:w="2879" w:type="dxa"/>
            <w:vMerge/>
            <w:tcBorders>
              <w:top w:val="single" w:sz="4" w:space="0" w:color="000000"/>
              <w:left w:val="single" w:sz="4" w:space="0" w:color="000000"/>
              <w:bottom w:val="single" w:sz="4" w:space="0" w:color="000000"/>
            </w:tcBorders>
          </w:tcPr>
          <w:p w:rsidR="00A708EB" w:rsidRDefault="00A708EB" w:rsidP="00AC5BFE"/>
        </w:tc>
        <w:tc>
          <w:tcPr>
            <w:tcW w:w="3360" w:type="dxa"/>
            <w:vMerge/>
            <w:tcBorders>
              <w:top w:val="single" w:sz="4" w:space="0" w:color="000000"/>
              <w:left w:val="single" w:sz="4" w:space="0" w:color="000000"/>
              <w:bottom w:val="single" w:sz="4" w:space="0" w:color="000000"/>
            </w:tcBorders>
          </w:tcPr>
          <w:p w:rsidR="00A708EB" w:rsidRDefault="00A708EB" w:rsidP="00AC5BFE"/>
        </w:tc>
        <w:tc>
          <w:tcPr>
            <w:tcW w:w="1142" w:type="dxa"/>
            <w:tcBorders>
              <w:left w:val="single" w:sz="4" w:space="0" w:color="000000"/>
              <w:bottom w:val="single" w:sz="4" w:space="0" w:color="000000"/>
            </w:tcBorders>
          </w:tcPr>
          <w:p w:rsidR="00A708EB" w:rsidRDefault="00A708EB" w:rsidP="00AC5BFE">
            <w:pPr>
              <w:snapToGrid w:val="0"/>
              <w:spacing w:line="200" w:lineRule="atLeast"/>
              <w:jc w:val="center"/>
              <w:rPr>
                <w:rFonts w:eastAsia="Lucida Sans Unicode" w:cs="Tahoma"/>
                <w:sz w:val="24"/>
                <w:szCs w:val="24"/>
              </w:rPr>
            </w:pPr>
            <w:smartTag w:uri="urn:schemas-microsoft-com:office:smarttags" w:element="metricconverter">
              <w:smartTagPr>
                <w:attr w:name="ProductID" w:val="2010 г"/>
              </w:smartTagPr>
              <w:r>
                <w:rPr>
                  <w:rFonts w:eastAsia="Lucida Sans Unicode" w:cs="Tahoma"/>
                  <w:sz w:val="24"/>
                  <w:szCs w:val="24"/>
                </w:rPr>
                <w:t>2010 г</w:t>
              </w:r>
            </w:smartTag>
            <w:r>
              <w:rPr>
                <w:rFonts w:eastAsia="Lucida Sans Unicode" w:cs="Tahoma"/>
                <w:sz w:val="24"/>
                <w:szCs w:val="24"/>
              </w:rPr>
              <w:t>.</w:t>
            </w:r>
          </w:p>
        </w:tc>
        <w:tc>
          <w:tcPr>
            <w:tcW w:w="1140" w:type="dxa"/>
            <w:tcBorders>
              <w:left w:val="single" w:sz="4" w:space="0" w:color="000000"/>
              <w:bottom w:val="single" w:sz="4" w:space="0" w:color="000000"/>
            </w:tcBorders>
          </w:tcPr>
          <w:p w:rsidR="00A708EB" w:rsidRDefault="00A708EB" w:rsidP="00AC5BFE">
            <w:pPr>
              <w:snapToGrid w:val="0"/>
              <w:spacing w:line="200" w:lineRule="atLeast"/>
              <w:jc w:val="center"/>
              <w:rPr>
                <w:rFonts w:eastAsia="Lucida Sans Unicode" w:cs="Tahoma"/>
                <w:sz w:val="24"/>
                <w:szCs w:val="24"/>
              </w:rPr>
            </w:pPr>
            <w:smartTag w:uri="urn:schemas-microsoft-com:office:smarttags" w:element="metricconverter">
              <w:smartTagPr>
                <w:attr w:name="ProductID" w:val="2015 г"/>
              </w:smartTagPr>
              <w:r>
                <w:rPr>
                  <w:rFonts w:eastAsia="Lucida Sans Unicode" w:cs="Tahoma"/>
                  <w:sz w:val="24"/>
                  <w:szCs w:val="24"/>
                </w:rPr>
                <w:t>2015 г</w:t>
              </w:r>
            </w:smartTag>
            <w:r>
              <w:rPr>
                <w:rFonts w:eastAsia="Lucida Sans Unicode" w:cs="Tahoma"/>
                <w:sz w:val="24"/>
                <w:szCs w:val="24"/>
              </w:rPr>
              <w:t>.</w:t>
            </w:r>
          </w:p>
        </w:tc>
        <w:tc>
          <w:tcPr>
            <w:tcW w:w="1147" w:type="dxa"/>
            <w:tcBorders>
              <w:left w:val="single" w:sz="4" w:space="0" w:color="000000"/>
              <w:bottom w:val="single" w:sz="4" w:space="0" w:color="000000"/>
              <w:right w:val="single" w:sz="4" w:space="0" w:color="000000"/>
            </w:tcBorders>
          </w:tcPr>
          <w:p w:rsidR="00A708EB" w:rsidRDefault="00A708EB" w:rsidP="00AC5BFE">
            <w:pPr>
              <w:snapToGrid w:val="0"/>
              <w:spacing w:line="200" w:lineRule="atLeast"/>
              <w:jc w:val="center"/>
              <w:rPr>
                <w:rFonts w:eastAsia="Lucida Sans Unicode" w:cs="Tahoma"/>
                <w:sz w:val="24"/>
                <w:szCs w:val="24"/>
              </w:rPr>
            </w:pPr>
            <w:smartTag w:uri="urn:schemas-microsoft-com:office:smarttags" w:element="metricconverter">
              <w:smartTagPr>
                <w:attr w:name="ProductID" w:val="2025 г"/>
              </w:smartTagPr>
              <w:r>
                <w:rPr>
                  <w:rFonts w:eastAsia="Lucida Sans Unicode" w:cs="Tahoma"/>
                  <w:sz w:val="24"/>
                  <w:szCs w:val="24"/>
                </w:rPr>
                <w:t>2025 г</w:t>
              </w:r>
            </w:smartTag>
            <w:r>
              <w:rPr>
                <w:rFonts w:eastAsia="Lucida Sans Unicode" w:cs="Tahoma"/>
                <w:sz w:val="24"/>
                <w:szCs w:val="24"/>
              </w:rPr>
              <w:t>.</w:t>
            </w:r>
          </w:p>
        </w:tc>
      </w:tr>
      <w:tr w:rsidR="00A708EB">
        <w:tc>
          <w:tcPr>
            <w:tcW w:w="2879" w:type="dxa"/>
            <w:tcBorders>
              <w:left w:val="single" w:sz="4" w:space="0" w:color="000000"/>
              <w:bottom w:val="single" w:sz="4" w:space="0" w:color="000000"/>
            </w:tcBorders>
            <w:vAlign w:val="center"/>
          </w:tcPr>
          <w:p w:rsidR="00A708EB" w:rsidRDefault="00A708EB" w:rsidP="00AC5BFE">
            <w:pPr>
              <w:snapToGrid w:val="0"/>
              <w:spacing w:line="200" w:lineRule="atLeast"/>
              <w:jc w:val="center"/>
              <w:rPr>
                <w:rFonts w:eastAsia="Lucida Sans Unicode" w:cs="Tahoma"/>
                <w:sz w:val="24"/>
                <w:szCs w:val="24"/>
              </w:rPr>
            </w:pPr>
            <w:r>
              <w:rPr>
                <w:rFonts w:eastAsia="Lucida Sans Unicode" w:cs="Tahoma"/>
                <w:sz w:val="24"/>
                <w:szCs w:val="24"/>
              </w:rPr>
              <w:t>с.Большая Ивановка</w:t>
            </w:r>
          </w:p>
        </w:tc>
        <w:tc>
          <w:tcPr>
            <w:tcW w:w="3360" w:type="dxa"/>
            <w:tcBorders>
              <w:left w:val="single" w:sz="4" w:space="0" w:color="000000"/>
              <w:bottom w:val="single" w:sz="4" w:space="0" w:color="000000"/>
            </w:tcBorders>
          </w:tcPr>
          <w:p w:rsidR="00A708EB" w:rsidRDefault="00A708EB" w:rsidP="00AC5BFE">
            <w:pPr>
              <w:snapToGrid w:val="0"/>
              <w:spacing w:line="200" w:lineRule="atLeast"/>
              <w:jc w:val="center"/>
              <w:rPr>
                <w:rFonts w:eastAsia="Lucida Sans Unicode" w:cs="Tahoma"/>
                <w:sz w:val="24"/>
                <w:szCs w:val="24"/>
              </w:rPr>
            </w:pPr>
            <w:r>
              <w:rPr>
                <w:rFonts w:eastAsia="Lucida Sans Unicode" w:cs="Tahoma"/>
                <w:sz w:val="24"/>
                <w:szCs w:val="24"/>
              </w:rPr>
              <w:t>спортивный комплекс с с бассейном</w:t>
            </w:r>
          </w:p>
        </w:tc>
        <w:tc>
          <w:tcPr>
            <w:tcW w:w="1142" w:type="dxa"/>
            <w:tcBorders>
              <w:left w:val="single" w:sz="4" w:space="0" w:color="000000"/>
              <w:bottom w:val="single" w:sz="4" w:space="0" w:color="000000"/>
            </w:tcBorders>
          </w:tcPr>
          <w:p w:rsidR="00A708EB" w:rsidRDefault="00A708EB" w:rsidP="00AC5BFE">
            <w:pPr>
              <w:snapToGrid w:val="0"/>
              <w:spacing w:line="200" w:lineRule="atLeast"/>
              <w:jc w:val="center"/>
              <w:rPr>
                <w:rFonts w:eastAsia="Lucida Sans Unicode" w:cs="Tahoma"/>
                <w:sz w:val="24"/>
                <w:szCs w:val="24"/>
              </w:rPr>
            </w:pPr>
          </w:p>
        </w:tc>
        <w:tc>
          <w:tcPr>
            <w:tcW w:w="1140" w:type="dxa"/>
            <w:tcBorders>
              <w:left w:val="single" w:sz="4" w:space="0" w:color="000000"/>
              <w:bottom w:val="single" w:sz="4" w:space="0" w:color="000000"/>
            </w:tcBorders>
          </w:tcPr>
          <w:p w:rsidR="00A708EB" w:rsidRDefault="00A708EB" w:rsidP="00AC5BFE">
            <w:pPr>
              <w:snapToGrid w:val="0"/>
              <w:spacing w:line="200" w:lineRule="atLeast"/>
              <w:jc w:val="center"/>
              <w:rPr>
                <w:rFonts w:eastAsia="Lucida Sans Unicode" w:cs="Tahoma"/>
                <w:sz w:val="24"/>
                <w:szCs w:val="24"/>
              </w:rPr>
            </w:pPr>
          </w:p>
        </w:tc>
        <w:tc>
          <w:tcPr>
            <w:tcW w:w="1147" w:type="dxa"/>
            <w:tcBorders>
              <w:left w:val="single" w:sz="4" w:space="0" w:color="000000"/>
              <w:bottom w:val="single" w:sz="4" w:space="0" w:color="000000"/>
              <w:right w:val="single" w:sz="4" w:space="0" w:color="000000"/>
            </w:tcBorders>
          </w:tcPr>
          <w:p w:rsidR="00A708EB" w:rsidRDefault="00A708EB" w:rsidP="00AC5BFE">
            <w:pPr>
              <w:snapToGrid w:val="0"/>
              <w:spacing w:line="200" w:lineRule="atLeast"/>
              <w:jc w:val="center"/>
              <w:rPr>
                <w:rFonts w:eastAsia="Lucida Sans Unicode" w:cs="Tahoma"/>
                <w:sz w:val="24"/>
                <w:szCs w:val="24"/>
              </w:rPr>
            </w:pPr>
          </w:p>
          <w:p w:rsidR="00A708EB" w:rsidRDefault="00A708EB" w:rsidP="00AC5BFE">
            <w:pPr>
              <w:spacing w:line="200" w:lineRule="atLeast"/>
              <w:jc w:val="center"/>
              <w:rPr>
                <w:rFonts w:eastAsia="Lucida Sans Unicode" w:cs="Tahoma"/>
                <w:sz w:val="24"/>
                <w:szCs w:val="24"/>
              </w:rPr>
            </w:pPr>
            <w:r>
              <w:rPr>
                <w:rFonts w:eastAsia="Lucida Sans Unicode" w:cs="Tahoma"/>
                <w:sz w:val="24"/>
                <w:szCs w:val="24"/>
              </w:rPr>
              <w:t>+</w:t>
            </w:r>
          </w:p>
        </w:tc>
      </w:tr>
      <w:tr w:rsidR="00A708EB">
        <w:tc>
          <w:tcPr>
            <w:tcW w:w="2879" w:type="dxa"/>
            <w:tcBorders>
              <w:left w:val="single" w:sz="4" w:space="0" w:color="000000"/>
              <w:bottom w:val="single" w:sz="4" w:space="0" w:color="000000"/>
            </w:tcBorders>
            <w:vAlign w:val="center"/>
          </w:tcPr>
          <w:p w:rsidR="00A708EB" w:rsidRDefault="00A708EB" w:rsidP="00AC5BFE">
            <w:pPr>
              <w:snapToGrid w:val="0"/>
              <w:spacing w:line="200" w:lineRule="atLeast"/>
              <w:jc w:val="center"/>
              <w:rPr>
                <w:rFonts w:eastAsia="Lucida Sans Unicode" w:cs="Tahoma"/>
                <w:sz w:val="24"/>
                <w:szCs w:val="24"/>
              </w:rPr>
            </w:pPr>
            <w:r>
              <w:rPr>
                <w:rFonts w:eastAsia="Lucida Sans Unicode" w:cs="Tahoma"/>
                <w:sz w:val="24"/>
                <w:szCs w:val="24"/>
              </w:rPr>
              <w:t>с.Лог</w:t>
            </w:r>
          </w:p>
        </w:tc>
        <w:tc>
          <w:tcPr>
            <w:tcW w:w="3360" w:type="dxa"/>
            <w:tcBorders>
              <w:left w:val="single" w:sz="4" w:space="0" w:color="000000"/>
              <w:bottom w:val="single" w:sz="4" w:space="0" w:color="000000"/>
            </w:tcBorders>
          </w:tcPr>
          <w:p w:rsidR="00A708EB" w:rsidRDefault="00A708EB" w:rsidP="00AC5BFE">
            <w:pPr>
              <w:snapToGrid w:val="0"/>
              <w:spacing w:line="200" w:lineRule="atLeast"/>
              <w:jc w:val="center"/>
              <w:rPr>
                <w:rFonts w:eastAsia="Lucida Sans Unicode" w:cs="Tahoma"/>
                <w:sz w:val="24"/>
                <w:szCs w:val="24"/>
              </w:rPr>
            </w:pPr>
            <w:r>
              <w:rPr>
                <w:rFonts w:eastAsia="Lucida Sans Unicode" w:cs="Tahoma"/>
                <w:sz w:val="24"/>
                <w:szCs w:val="24"/>
              </w:rPr>
              <w:t>стадион</w:t>
            </w:r>
          </w:p>
        </w:tc>
        <w:tc>
          <w:tcPr>
            <w:tcW w:w="1142" w:type="dxa"/>
            <w:tcBorders>
              <w:left w:val="single" w:sz="4" w:space="0" w:color="000000"/>
              <w:bottom w:val="single" w:sz="4" w:space="0" w:color="000000"/>
            </w:tcBorders>
          </w:tcPr>
          <w:p w:rsidR="00A708EB" w:rsidRDefault="00A708EB" w:rsidP="00AC5BFE">
            <w:pPr>
              <w:snapToGrid w:val="0"/>
              <w:spacing w:line="200" w:lineRule="atLeast"/>
              <w:jc w:val="center"/>
              <w:rPr>
                <w:rFonts w:eastAsia="Lucida Sans Unicode" w:cs="Tahoma"/>
                <w:sz w:val="24"/>
                <w:szCs w:val="24"/>
              </w:rPr>
            </w:pPr>
          </w:p>
        </w:tc>
        <w:tc>
          <w:tcPr>
            <w:tcW w:w="1140" w:type="dxa"/>
            <w:tcBorders>
              <w:left w:val="single" w:sz="4" w:space="0" w:color="000000"/>
              <w:bottom w:val="single" w:sz="4" w:space="0" w:color="000000"/>
            </w:tcBorders>
          </w:tcPr>
          <w:p w:rsidR="00A708EB" w:rsidRDefault="00A708EB" w:rsidP="00AC5BFE">
            <w:pPr>
              <w:snapToGrid w:val="0"/>
              <w:spacing w:line="200" w:lineRule="atLeast"/>
              <w:jc w:val="center"/>
              <w:rPr>
                <w:rFonts w:eastAsia="Lucida Sans Unicode" w:cs="Tahoma"/>
                <w:sz w:val="24"/>
                <w:szCs w:val="24"/>
              </w:rPr>
            </w:pPr>
            <w:r>
              <w:rPr>
                <w:rFonts w:eastAsia="Lucida Sans Unicode" w:cs="Tahoma"/>
                <w:sz w:val="24"/>
                <w:szCs w:val="24"/>
              </w:rPr>
              <w:t>+</w:t>
            </w:r>
          </w:p>
        </w:tc>
        <w:tc>
          <w:tcPr>
            <w:tcW w:w="1147" w:type="dxa"/>
            <w:tcBorders>
              <w:left w:val="single" w:sz="4" w:space="0" w:color="000000"/>
              <w:bottom w:val="single" w:sz="4" w:space="0" w:color="000000"/>
              <w:right w:val="single" w:sz="4" w:space="0" w:color="000000"/>
            </w:tcBorders>
          </w:tcPr>
          <w:p w:rsidR="00A708EB" w:rsidRDefault="00A708EB" w:rsidP="00AC5BFE">
            <w:pPr>
              <w:snapToGrid w:val="0"/>
              <w:spacing w:line="200" w:lineRule="atLeast"/>
              <w:jc w:val="center"/>
              <w:rPr>
                <w:rFonts w:eastAsia="Lucida Sans Unicode" w:cs="Tahoma"/>
                <w:sz w:val="24"/>
                <w:szCs w:val="24"/>
              </w:rPr>
            </w:pPr>
          </w:p>
          <w:p w:rsidR="00A708EB" w:rsidRDefault="00A708EB" w:rsidP="00AC5BFE">
            <w:pPr>
              <w:spacing w:line="200" w:lineRule="atLeast"/>
              <w:jc w:val="center"/>
              <w:rPr>
                <w:rFonts w:eastAsia="Lucida Sans Unicode" w:cs="Tahoma"/>
                <w:sz w:val="24"/>
                <w:szCs w:val="24"/>
              </w:rPr>
            </w:pPr>
          </w:p>
        </w:tc>
      </w:tr>
      <w:tr w:rsidR="00A708EB">
        <w:tc>
          <w:tcPr>
            <w:tcW w:w="2879" w:type="dxa"/>
            <w:tcBorders>
              <w:left w:val="single" w:sz="4" w:space="0" w:color="000000"/>
              <w:bottom w:val="single" w:sz="4" w:space="0" w:color="000000"/>
            </w:tcBorders>
            <w:vAlign w:val="center"/>
          </w:tcPr>
          <w:p w:rsidR="00A708EB" w:rsidRDefault="00A708EB" w:rsidP="00AC5BFE">
            <w:pPr>
              <w:snapToGrid w:val="0"/>
              <w:spacing w:line="200" w:lineRule="atLeast"/>
              <w:jc w:val="center"/>
              <w:rPr>
                <w:rFonts w:eastAsia="Lucida Sans Unicode" w:cs="Tahoma"/>
                <w:sz w:val="24"/>
                <w:szCs w:val="24"/>
              </w:rPr>
            </w:pPr>
            <w:r>
              <w:rPr>
                <w:rFonts w:eastAsia="Lucida Sans Unicode" w:cs="Tahoma"/>
                <w:sz w:val="24"/>
                <w:szCs w:val="24"/>
              </w:rPr>
              <w:t>р.п.Иловля</w:t>
            </w:r>
          </w:p>
        </w:tc>
        <w:tc>
          <w:tcPr>
            <w:tcW w:w="3360" w:type="dxa"/>
            <w:tcBorders>
              <w:left w:val="single" w:sz="4" w:space="0" w:color="000000"/>
              <w:bottom w:val="single" w:sz="4" w:space="0" w:color="000000"/>
            </w:tcBorders>
          </w:tcPr>
          <w:p w:rsidR="00A708EB" w:rsidRDefault="00A708EB" w:rsidP="00AC5BFE">
            <w:pPr>
              <w:snapToGrid w:val="0"/>
              <w:spacing w:line="200" w:lineRule="atLeast"/>
              <w:jc w:val="center"/>
              <w:rPr>
                <w:rFonts w:eastAsia="Lucida Sans Unicode" w:cs="Tahoma"/>
                <w:sz w:val="24"/>
                <w:szCs w:val="24"/>
              </w:rPr>
            </w:pPr>
            <w:r>
              <w:rPr>
                <w:rFonts w:eastAsia="Lucida Sans Unicode" w:cs="Tahoma"/>
                <w:sz w:val="24"/>
                <w:szCs w:val="24"/>
              </w:rPr>
              <w:t>оздоровительный центр</w:t>
            </w:r>
          </w:p>
        </w:tc>
        <w:tc>
          <w:tcPr>
            <w:tcW w:w="1142" w:type="dxa"/>
            <w:tcBorders>
              <w:left w:val="single" w:sz="4" w:space="0" w:color="000000"/>
              <w:bottom w:val="single" w:sz="4" w:space="0" w:color="000000"/>
            </w:tcBorders>
          </w:tcPr>
          <w:p w:rsidR="00A708EB" w:rsidRDefault="00A708EB" w:rsidP="00AC5BFE">
            <w:pPr>
              <w:snapToGrid w:val="0"/>
              <w:spacing w:line="200" w:lineRule="atLeast"/>
              <w:jc w:val="center"/>
              <w:rPr>
                <w:rFonts w:eastAsia="Lucida Sans Unicode" w:cs="Tahoma"/>
                <w:sz w:val="24"/>
                <w:szCs w:val="24"/>
              </w:rPr>
            </w:pPr>
            <w:r>
              <w:rPr>
                <w:rFonts w:eastAsia="Lucida Sans Unicode" w:cs="Tahoma"/>
                <w:sz w:val="24"/>
                <w:szCs w:val="24"/>
              </w:rPr>
              <w:t>+</w:t>
            </w:r>
          </w:p>
        </w:tc>
        <w:tc>
          <w:tcPr>
            <w:tcW w:w="1140" w:type="dxa"/>
            <w:tcBorders>
              <w:left w:val="single" w:sz="4" w:space="0" w:color="000000"/>
              <w:bottom w:val="single" w:sz="4" w:space="0" w:color="000000"/>
            </w:tcBorders>
          </w:tcPr>
          <w:p w:rsidR="00A708EB" w:rsidRDefault="00A708EB" w:rsidP="00AC5BFE">
            <w:pPr>
              <w:snapToGrid w:val="0"/>
              <w:spacing w:line="200" w:lineRule="atLeast"/>
              <w:jc w:val="center"/>
              <w:rPr>
                <w:rFonts w:eastAsia="Lucida Sans Unicode" w:cs="Tahoma"/>
                <w:sz w:val="24"/>
                <w:szCs w:val="24"/>
              </w:rPr>
            </w:pPr>
          </w:p>
        </w:tc>
        <w:tc>
          <w:tcPr>
            <w:tcW w:w="1147" w:type="dxa"/>
            <w:tcBorders>
              <w:left w:val="single" w:sz="4" w:space="0" w:color="000000"/>
              <w:bottom w:val="single" w:sz="4" w:space="0" w:color="000000"/>
              <w:right w:val="single" w:sz="4" w:space="0" w:color="000000"/>
            </w:tcBorders>
          </w:tcPr>
          <w:p w:rsidR="00A708EB" w:rsidRDefault="00A708EB" w:rsidP="00AC5BFE">
            <w:pPr>
              <w:snapToGrid w:val="0"/>
              <w:spacing w:line="200" w:lineRule="atLeast"/>
              <w:jc w:val="center"/>
              <w:rPr>
                <w:rFonts w:eastAsia="Lucida Sans Unicode" w:cs="Tahoma"/>
                <w:sz w:val="24"/>
                <w:szCs w:val="24"/>
              </w:rPr>
            </w:pPr>
          </w:p>
        </w:tc>
      </w:tr>
      <w:tr w:rsidR="00A708EB">
        <w:tc>
          <w:tcPr>
            <w:tcW w:w="2879" w:type="dxa"/>
            <w:tcBorders>
              <w:left w:val="single" w:sz="4" w:space="0" w:color="000000"/>
              <w:bottom w:val="single" w:sz="4" w:space="0" w:color="000000"/>
            </w:tcBorders>
            <w:vAlign w:val="center"/>
          </w:tcPr>
          <w:p w:rsidR="00A708EB" w:rsidRDefault="00A708EB" w:rsidP="00AC5BFE">
            <w:pPr>
              <w:snapToGrid w:val="0"/>
              <w:spacing w:line="200" w:lineRule="atLeast"/>
              <w:jc w:val="center"/>
              <w:rPr>
                <w:rFonts w:eastAsia="Lucida Sans Unicode" w:cs="Tahoma"/>
                <w:sz w:val="24"/>
                <w:szCs w:val="24"/>
              </w:rPr>
            </w:pPr>
            <w:r>
              <w:rPr>
                <w:rFonts w:eastAsia="Lucida Sans Unicode" w:cs="Tahoma"/>
                <w:sz w:val="24"/>
                <w:szCs w:val="24"/>
              </w:rPr>
              <w:t>ст.Качалино</w:t>
            </w:r>
          </w:p>
        </w:tc>
        <w:tc>
          <w:tcPr>
            <w:tcW w:w="3360" w:type="dxa"/>
            <w:tcBorders>
              <w:left w:val="single" w:sz="4" w:space="0" w:color="000000"/>
              <w:bottom w:val="single" w:sz="4" w:space="0" w:color="000000"/>
            </w:tcBorders>
          </w:tcPr>
          <w:p w:rsidR="00A708EB" w:rsidRDefault="00A708EB" w:rsidP="00AC5BFE">
            <w:pPr>
              <w:snapToGrid w:val="0"/>
              <w:spacing w:line="200" w:lineRule="atLeast"/>
              <w:jc w:val="center"/>
              <w:rPr>
                <w:rFonts w:eastAsia="Lucida Sans Unicode" w:cs="Tahoma"/>
                <w:sz w:val="24"/>
                <w:szCs w:val="24"/>
              </w:rPr>
            </w:pPr>
            <w:r>
              <w:rPr>
                <w:rFonts w:eastAsia="Lucida Sans Unicode" w:cs="Tahoma"/>
                <w:sz w:val="24"/>
                <w:szCs w:val="24"/>
              </w:rPr>
              <w:t>спортивно-оздоровительный комплекс</w:t>
            </w:r>
          </w:p>
        </w:tc>
        <w:tc>
          <w:tcPr>
            <w:tcW w:w="1142" w:type="dxa"/>
            <w:tcBorders>
              <w:left w:val="single" w:sz="4" w:space="0" w:color="000000"/>
              <w:bottom w:val="single" w:sz="4" w:space="0" w:color="000000"/>
            </w:tcBorders>
          </w:tcPr>
          <w:p w:rsidR="00A708EB" w:rsidRDefault="00A708EB" w:rsidP="00AC5BFE">
            <w:pPr>
              <w:snapToGrid w:val="0"/>
              <w:spacing w:line="200" w:lineRule="atLeast"/>
              <w:jc w:val="center"/>
              <w:rPr>
                <w:rFonts w:eastAsia="Lucida Sans Unicode" w:cs="Tahoma"/>
                <w:sz w:val="24"/>
                <w:szCs w:val="24"/>
              </w:rPr>
            </w:pPr>
          </w:p>
        </w:tc>
        <w:tc>
          <w:tcPr>
            <w:tcW w:w="1140" w:type="dxa"/>
            <w:tcBorders>
              <w:left w:val="single" w:sz="4" w:space="0" w:color="000000"/>
              <w:bottom w:val="single" w:sz="4" w:space="0" w:color="000000"/>
            </w:tcBorders>
          </w:tcPr>
          <w:p w:rsidR="00A708EB" w:rsidRDefault="00A708EB" w:rsidP="00AC5BFE">
            <w:pPr>
              <w:snapToGrid w:val="0"/>
              <w:spacing w:line="200" w:lineRule="atLeast"/>
              <w:jc w:val="center"/>
              <w:rPr>
                <w:rFonts w:eastAsia="Lucida Sans Unicode" w:cs="Tahoma"/>
                <w:sz w:val="24"/>
                <w:szCs w:val="24"/>
              </w:rPr>
            </w:pPr>
          </w:p>
          <w:p w:rsidR="00A708EB" w:rsidRDefault="00A708EB" w:rsidP="00AC5BFE">
            <w:pPr>
              <w:spacing w:line="200" w:lineRule="atLeast"/>
              <w:jc w:val="center"/>
              <w:rPr>
                <w:rFonts w:eastAsia="Lucida Sans Unicode" w:cs="Tahoma"/>
                <w:sz w:val="24"/>
                <w:szCs w:val="24"/>
              </w:rPr>
            </w:pPr>
            <w:r>
              <w:rPr>
                <w:rFonts w:eastAsia="Lucida Sans Unicode" w:cs="Tahoma"/>
                <w:sz w:val="24"/>
                <w:szCs w:val="24"/>
              </w:rPr>
              <w:t>+</w:t>
            </w:r>
          </w:p>
        </w:tc>
        <w:tc>
          <w:tcPr>
            <w:tcW w:w="1147" w:type="dxa"/>
            <w:tcBorders>
              <w:left w:val="single" w:sz="4" w:space="0" w:color="000000"/>
              <w:bottom w:val="single" w:sz="4" w:space="0" w:color="000000"/>
              <w:right w:val="single" w:sz="4" w:space="0" w:color="000000"/>
            </w:tcBorders>
          </w:tcPr>
          <w:p w:rsidR="00A708EB" w:rsidRDefault="00A708EB" w:rsidP="00AC5BFE">
            <w:pPr>
              <w:snapToGrid w:val="0"/>
              <w:spacing w:line="200" w:lineRule="atLeast"/>
              <w:jc w:val="center"/>
              <w:rPr>
                <w:rFonts w:eastAsia="Lucida Sans Unicode" w:cs="Tahoma"/>
                <w:sz w:val="24"/>
                <w:szCs w:val="24"/>
              </w:rPr>
            </w:pPr>
          </w:p>
        </w:tc>
      </w:tr>
      <w:tr w:rsidR="00A708EB">
        <w:tc>
          <w:tcPr>
            <w:tcW w:w="2879" w:type="dxa"/>
            <w:tcBorders>
              <w:left w:val="single" w:sz="4" w:space="0" w:color="000000"/>
              <w:bottom w:val="single" w:sz="4" w:space="0" w:color="000000"/>
            </w:tcBorders>
            <w:vAlign w:val="center"/>
          </w:tcPr>
          <w:p w:rsidR="00A708EB" w:rsidRDefault="00A708EB" w:rsidP="00AC5BFE">
            <w:pPr>
              <w:snapToGrid w:val="0"/>
              <w:spacing w:line="200" w:lineRule="atLeast"/>
              <w:jc w:val="center"/>
              <w:rPr>
                <w:rFonts w:eastAsia="Lucida Sans Unicode" w:cs="Tahoma"/>
                <w:sz w:val="24"/>
                <w:szCs w:val="24"/>
              </w:rPr>
            </w:pPr>
            <w:r>
              <w:rPr>
                <w:rFonts w:eastAsia="Lucida Sans Unicode" w:cs="Tahoma"/>
                <w:sz w:val="24"/>
                <w:szCs w:val="24"/>
              </w:rPr>
              <w:t>х.Байбаев</w:t>
            </w:r>
          </w:p>
        </w:tc>
        <w:tc>
          <w:tcPr>
            <w:tcW w:w="3360" w:type="dxa"/>
            <w:tcBorders>
              <w:left w:val="single" w:sz="4" w:space="0" w:color="000000"/>
              <w:bottom w:val="single" w:sz="4" w:space="0" w:color="000000"/>
            </w:tcBorders>
          </w:tcPr>
          <w:p w:rsidR="00A708EB" w:rsidRDefault="00A708EB" w:rsidP="00AC5BFE">
            <w:pPr>
              <w:snapToGrid w:val="0"/>
              <w:spacing w:line="200" w:lineRule="atLeast"/>
              <w:jc w:val="center"/>
              <w:rPr>
                <w:rFonts w:eastAsia="Lucida Sans Unicode" w:cs="Tahoma"/>
                <w:sz w:val="24"/>
                <w:szCs w:val="24"/>
              </w:rPr>
            </w:pPr>
            <w:r>
              <w:rPr>
                <w:rFonts w:eastAsia="Lucida Sans Unicode" w:cs="Tahoma"/>
                <w:sz w:val="24"/>
                <w:szCs w:val="24"/>
              </w:rPr>
              <w:t>спортивный комплекс по стендовой стрельбе</w:t>
            </w:r>
          </w:p>
        </w:tc>
        <w:tc>
          <w:tcPr>
            <w:tcW w:w="1142" w:type="dxa"/>
            <w:tcBorders>
              <w:left w:val="single" w:sz="4" w:space="0" w:color="000000"/>
              <w:bottom w:val="single" w:sz="4" w:space="0" w:color="000000"/>
            </w:tcBorders>
          </w:tcPr>
          <w:p w:rsidR="00A708EB" w:rsidRDefault="00A708EB" w:rsidP="00AC5BFE">
            <w:pPr>
              <w:snapToGrid w:val="0"/>
              <w:spacing w:line="200" w:lineRule="atLeast"/>
              <w:jc w:val="center"/>
              <w:rPr>
                <w:rFonts w:eastAsia="Lucida Sans Unicode" w:cs="Tahoma"/>
                <w:sz w:val="24"/>
                <w:szCs w:val="24"/>
              </w:rPr>
            </w:pPr>
          </w:p>
        </w:tc>
        <w:tc>
          <w:tcPr>
            <w:tcW w:w="1140" w:type="dxa"/>
            <w:tcBorders>
              <w:left w:val="single" w:sz="4" w:space="0" w:color="000000"/>
              <w:bottom w:val="single" w:sz="4" w:space="0" w:color="000000"/>
            </w:tcBorders>
          </w:tcPr>
          <w:p w:rsidR="00A708EB" w:rsidRDefault="00A708EB" w:rsidP="00AC5BFE">
            <w:pPr>
              <w:snapToGrid w:val="0"/>
              <w:spacing w:line="200" w:lineRule="atLeast"/>
              <w:jc w:val="center"/>
              <w:rPr>
                <w:rFonts w:eastAsia="Lucida Sans Unicode" w:cs="Tahoma"/>
                <w:sz w:val="24"/>
                <w:szCs w:val="24"/>
              </w:rPr>
            </w:pPr>
          </w:p>
        </w:tc>
        <w:tc>
          <w:tcPr>
            <w:tcW w:w="1147" w:type="dxa"/>
            <w:tcBorders>
              <w:left w:val="single" w:sz="4" w:space="0" w:color="000000"/>
              <w:bottom w:val="single" w:sz="4" w:space="0" w:color="000000"/>
              <w:right w:val="single" w:sz="4" w:space="0" w:color="000000"/>
            </w:tcBorders>
          </w:tcPr>
          <w:p w:rsidR="00A708EB" w:rsidRDefault="00A708EB" w:rsidP="00AC5BFE">
            <w:pPr>
              <w:snapToGrid w:val="0"/>
              <w:spacing w:line="200" w:lineRule="atLeast"/>
              <w:jc w:val="center"/>
              <w:rPr>
                <w:rFonts w:eastAsia="Lucida Sans Unicode" w:cs="Tahoma"/>
                <w:sz w:val="24"/>
                <w:szCs w:val="24"/>
              </w:rPr>
            </w:pPr>
          </w:p>
          <w:p w:rsidR="00A708EB" w:rsidRDefault="00A708EB" w:rsidP="00AC5BFE">
            <w:pPr>
              <w:spacing w:line="200" w:lineRule="atLeast"/>
              <w:jc w:val="center"/>
              <w:rPr>
                <w:rFonts w:eastAsia="Lucida Sans Unicode" w:cs="Tahoma"/>
                <w:sz w:val="24"/>
                <w:szCs w:val="24"/>
              </w:rPr>
            </w:pPr>
            <w:r>
              <w:rPr>
                <w:rFonts w:eastAsia="Lucida Sans Unicode" w:cs="Tahoma"/>
                <w:sz w:val="24"/>
                <w:szCs w:val="24"/>
              </w:rPr>
              <w:t>+</w:t>
            </w:r>
          </w:p>
        </w:tc>
      </w:tr>
      <w:tr w:rsidR="00A708EB">
        <w:tc>
          <w:tcPr>
            <w:tcW w:w="2879" w:type="dxa"/>
            <w:tcBorders>
              <w:left w:val="single" w:sz="4" w:space="0" w:color="000000"/>
              <w:bottom w:val="single" w:sz="4" w:space="0" w:color="000000"/>
            </w:tcBorders>
            <w:vAlign w:val="center"/>
          </w:tcPr>
          <w:p w:rsidR="00A708EB" w:rsidRDefault="00A708EB" w:rsidP="00AC5BFE">
            <w:pPr>
              <w:snapToGrid w:val="0"/>
              <w:spacing w:line="200" w:lineRule="atLeast"/>
              <w:jc w:val="center"/>
              <w:rPr>
                <w:rFonts w:eastAsia="Lucida Sans Unicode" w:cs="Tahoma"/>
                <w:sz w:val="24"/>
                <w:szCs w:val="24"/>
              </w:rPr>
            </w:pPr>
            <w:r>
              <w:rPr>
                <w:rFonts w:eastAsia="Lucida Sans Unicode" w:cs="Tahoma"/>
                <w:sz w:val="24"/>
                <w:szCs w:val="24"/>
              </w:rPr>
              <w:t>х.Краснодонский</w:t>
            </w:r>
          </w:p>
        </w:tc>
        <w:tc>
          <w:tcPr>
            <w:tcW w:w="3360" w:type="dxa"/>
            <w:tcBorders>
              <w:left w:val="single" w:sz="4" w:space="0" w:color="000000"/>
              <w:bottom w:val="single" w:sz="4" w:space="0" w:color="000000"/>
            </w:tcBorders>
          </w:tcPr>
          <w:p w:rsidR="00A708EB" w:rsidRDefault="00A708EB" w:rsidP="00AC5BFE">
            <w:pPr>
              <w:snapToGrid w:val="0"/>
              <w:spacing w:line="200" w:lineRule="atLeast"/>
              <w:jc w:val="center"/>
              <w:rPr>
                <w:rFonts w:eastAsia="Lucida Sans Unicode" w:cs="Tahoma"/>
                <w:sz w:val="24"/>
                <w:szCs w:val="24"/>
              </w:rPr>
            </w:pPr>
            <w:r>
              <w:rPr>
                <w:rFonts w:eastAsia="Lucida Sans Unicode" w:cs="Tahoma"/>
                <w:sz w:val="24"/>
                <w:szCs w:val="24"/>
              </w:rPr>
              <w:t>спортивный комплекс;</w:t>
            </w:r>
          </w:p>
          <w:p w:rsidR="00A708EB" w:rsidRDefault="00A708EB" w:rsidP="00AC5BFE">
            <w:pPr>
              <w:spacing w:line="200" w:lineRule="atLeast"/>
              <w:jc w:val="center"/>
              <w:rPr>
                <w:rFonts w:eastAsia="Lucida Sans Unicode" w:cs="Tahoma"/>
                <w:sz w:val="24"/>
                <w:szCs w:val="24"/>
              </w:rPr>
            </w:pPr>
            <w:r>
              <w:rPr>
                <w:rFonts w:eastAsia="Lucida Sans Unicode" w:cs="Tahoma"/>
                <w:sz w:val="24"/>
                <w:szCs w:val="24"/>
              </w:rPr>
              <w:t>ипподром</w:t>
            </w:r>
          </w:p>
        </w:tc>
        <w:tc>
          <w:tcPr>
            <w:tcW w:w="1142" w:type="dxa"/>
            <w:tcBorders>
              <w:left w:val="single" w:sz="4" w:space="0" w:color="000000"/>
              <w:bottom w:val="single" w:sz="4" w:space="0" w:color="000000"/>
            </w:tcBorders>
          </w:tcPr>
          <w:p w:rsidR="00A708EB" w:rsidRDefault="00A708EB" w:rsidP="00AC5BFE">
            <w:pPr>
              <w:snapToGrid w:val="0"/>
              <w:spacing w:line="200" w:lineRule="atLeast"/>
              <w:jc w:val="center"/>
              <w:rPr>
                <w:rFonts w:eastAsia="Lucida Sans Unicode" w:cs="Tahoma"/>
                <w:sz w:val="24"/>
                <w:szCs w:val="24"/>
              </w:rPr>
            </w:pPr>
          </w:p>
        </w:tc>
        <w:tc>
          <w:tcPr>
            <w:tcW w:w="1140" w:type="dxa"/>
            <w:tcBorders>
              <w:left w:val="single" w:sz="4" w:space="0" w:color="000000"/>
              <w:bottom w:val="single" w:sz="4" w:space="0" w:color="000000"/>
            </w:tcBorders>
          </w:tcPr>
          <w:p w:rsidR="00A708EB" w:rsidRDefault="00A708EB" w:rsidP="00AC5BFE">
            <w:pPr>
              <w:snapToGrid w:val="0"/>
              <w:spacing w:line="200" w:lineRule="atLeast"/>
              <w:jc w:val="center"/>
              <w:rPr>
                <w:rFonts w:eastAsia="Lucida Sans Unicode" w:cs="Tahoma"/>
                <w:sz w:val="24"/>
                <w:szCs w:val="24"/>
              </w:rPr>
            </w:pPr>
            <w:r>
              <w:rPr>
                <w:rFonts w:eastAsia="Lucida Sans Unicode" w:cs="Tahoma"/>
                <w:sz w:val="24"/>
                <w:szCs w:val="24"/>
              </w:rPr>
              <w:t>+</w:t>
            </w:r>
          </w:p>
        </w:tc>
        <w:tc>
          <w:tcPr>
            <w:tcW w:w="1147" w:type="dxa"/>
            <w:tcBorders>
              <w:left w:val="single" w:sz="4" w:space="0" w:color="000000"/>
              <w:bottom w:val="single" w:sz="4" w:space="0" w:color="000000"/>
              <w:right w:val="single" w:sz="4" w:space="0" w:color="000000"/>
            </w:tcBorders>
          </w:tcPr>
          <w:p w:rsidR="00A708EB" w:rsidRDefault="00A708EB" w:rsidP="00AC5BFE">
            <w:pPr>
              <w:snapToGrid w:val="0"/>
              <w:spacing w:line="200" w:lineRule="atLeast"/>
              <w:jc w:val="center"/>
              <w:rPr>
                <w:rFonts w:eastAsia="Lucida Sans Unicode" w:cs="Tahoma"/>
                <w:sz w:val="24"/>
                <w:szCs w:val="24"/>
              </w:rPr>
            </w:pPr>
          </w:p>
          <w:p w:rsidR="00A708EB" w:rsidRDefault="00A708EB" w:rsidP="00AC5BFE">
            <w:pPr>
              <w:spacing w:line="200" w:lineRule="atLeast"/>
              <w:jc w:val="center"/>
              <w:rPr>
                <w:rFonts w:eastAsia="Lucida Sans Unicode" w:cs="Tahoma"/>
                <w:sz w:val="24"/>
                <w:szCs w:val="24"/>
              </w:rPr>
            </w:pPr>
            <w:r>
              <w:rPr>
                <w:rFonts w:eastAsia="Lucida Sans Unicode" w:cs="Tahoma"/>
                <w:sz w:val="24"/>
                <w:szCs w:val="24"/>
              </w:rPr>
              <w:t>+</w:t>
            </w:r>
          </w:p>
        </w:tc>
      </w:tr>
      <w:tr w:rsidR="00A708EB">
        <w:tc>
          <w:tcPr>
            <w:tcW w:w="2879" w:type="dxa"/>
            <w:tcBorders>
              <w:left w:val="single" w:sz="4" w:space="0" w:color="000000"/>
              <w:bottom w:val="single" w:sz="4" w:space="0" w:color="000000"/>
            </w:tcBorders>
            <w:vAlign w:val="center"/>
          </w:tcPr>
          <w:p w:rsidR="00A708EB" w:rsidRDefault="00A708EB" w:rsidP="00AC5BFE">
            <w:pPr>
              <w:snapToGrid w:val="0"/>
              <w:spacing w:line="200" w:lineRule="atLeast"/>
              <w:jc w:val="center"/>
              <w:rPr>
                <w:rFonts w:eastAsia="Lucida Sans Unicode" w:cs="Tahoma"/>
                <w:sz w:val="24"/>
                <w:szCs w:val="24"/>
              </w:rPr>
            </w:pPr>
            <w:r>
              <w:rPr>
                <w:rFonts w:eastAsia="Lucida Sans Unicode" w:cs="Tahoma"/>
                <w:sz w:val="24"/>
                <w:szCs w:val="24"/>
              </w:rPr>
              <w:t>ст.Старогригорьевская</w:t>
            </w:r>
          </w:p>
        </w:tc>
        <w:tc>
          <w:tcPr>
            <w:tcW w:w="3360" w:type="dxa"/>
            <w:tcBorders>
              <w:left w:val="single" w:sz="4" w:space="0" w:color="000000"/>
              <w:bottom w:val="single" w:sz="4" w:space="0" w:color="000000"/>
            </w:tcBorders>
          </w:tcPr>
          <w:p w:rsidR="00A708EB" w:rsidRDefault="00A708EB" w:rsidP="00AC5BFE">
            <w:pPr>
              <w:snapToGrid w:val="0"/>
              <w:spacing w:line="200" w:lineRule="atLeast"/>
              <w:jc w:val="center"/>
              <w:rPr>
                <w:rFonts w:eastAsia="Lucida Sans Unicode" w:cs="Tahoma"/>
                <w:sz w:val="24"/>
                <w:szCs w:val="24"/>
              </w:rPr>
            </w:pPr>
            <w:r>
              <w:rPr>
                <w:rFonts w:eastAsia="Lucida Sans Unicode" w:cs="Tahoma"/>
                <w:sz w:val="24"/>
                <w:szCs w:val="24"/>
              </w:rPr>
              <w:t>спортивный зал</w:t>
            </w:r>
          </w:p>
        </w:tc>
        <w:tc>
          <w:tcPr>
            <w:tcW w:w="1142" w:type="dxa"/>
            <w:tcBorders>
              <w:left w:val="single" w:sz="4" w:space="0" w:color="000000"/>
              <w:bottom w:val="single" w:sz="4" w:space="0" w:color="000000"/>
            </w:tcBorders>
          </w:tcPr>
          <w:p w:rsidR="00A708EB" w:rsidRDefault="00A708EB" w:rsidP="00AC5BFE">
            <w:pPr>
              <w:snapToGrid w:val="0"/>
              <w:spacing w:line="200" w:lineRule="atLeast"/>
              <w:jc w:val="center"/>
              <w:rPr>
                <w:rFonts w:eastAsia="Lucida Sans Unicode" w:cs="Tahoma"/>
                <w:sz w:val="24"/>
                <w:szCs w:val="24"/>
              </w:rPr>
            </w:pPr>
          </w:p>
        </w:tc>
        <w:tc>
          <w:tcPr>
            <w:tcW w:w="1140" w:type="dxa"/>
            <w:tcBorders>
              <w:left w:val="single" w:sz="4" w:space="0" w:color="000000"/>
              <w:bottom w:val="single" w:sz="4" w:space="0" w:color="000000"/>
            </w:tcBorders>
          </w:tcPr>
          <w:p w:rsidR="00A708EB" w:rsidRDefault="00A708EB" w:rsidP="00AC5BFE">
            <w:pPr>
              <w:snapToGrid w:val="0"/>
              <w:spacing w:line="200" w:lineRule="atLeast"/>
              <w:jc w:val="center"/>
              <w:rPr>
                <w:rFonts w:eastAsia="Lucida Sans Unicode" w:cs="Tahoma"/>
                <w:sz w:val="24"/>
                <w:szCs w:val="24"/>
              </w:rPr>
            </w:pPr>
            <w:r>
              <w:rPr>
                <w:rFonts w:eastAsia="Lucida Sans Unicode" w:cs="Tahoma"/>
                <w:sz w:val="24"/>
                <w:szCs w:val="24"/>
              </w:rPr>
              <w:t>+</w:t>
            </w:r>
          </w:p>
        </w:tc>
        <w:tc>
          <w:tcPr>
            <w:tcW w:w="1147" w:type="dxa"/>
            <w:tcBorders>
              <w:left w:val="single" w:sz="4" w:space="0" w:color="000000"/>
              <w:bottom w:val="single" w:sz="4" w:space="0" w:color="000000"/>
              <w:right w:val="single" w:sz="4" w:space="0" w:color="000000"/>
            </w:tcBorders>
          </w:tcPr>
          <w:p w:rsidR="00A708EB" w:rsidRDefault="00A708EB" w:rsidP="00AC5BFE">
            <w:pPr>
              <w:snapToGrid w:val="0"/>
              <w:spacing w:line="200" w:lineRule="atLeast"/>
              <w:rPr>
                <w:rFonts w:eastAsia="Lucida Sans Unicode" w:cs="Tahoma"/>
                <w:sz w:val="24"/>
                <w:szCs w:val="24"/>
              </w:rPr>
            </w:pPr>
          </w:p>
        </w:tc>
      </w:tr>
      <w:tr w:rsidR="00A708EB">
        <w:tc>
          <w:tcPr>
            <w:tcW w:w="2879" w:type="dxa"/>
            <w:tcBorders>
              <w:left w:val="single" w:sz="4" w:space="0" w:color="000000"/>
              <w:bottom w:val="single" w:sz="4" w:space="0" w:color="000000"/>
            </w:tcBorders>
            <w:vAlign w:val="center"/>
          </w:tcPr>
          <w:p w:rsidR="00A708EB" w:rsidRDefault="00A708EB" w:rsidP="00AC5BFE">
            <w:pPr>
              <w:snapToGrid w:val="0"/>
              <w:spacing w:line="200" w:lineRule="atLeast"/>
              <w:jc w:val="center"/>
              <w:rPr>
                <w:rFonts w:eastAsia="Lucida Sans Unicode" w:cs="Tahoma"/>
                <w:sz w:val="24"/>
                <w:szCs w:val="24"/>
              </w:rPr>
            </w:pPr>
            <w:r>
              <w:rPr>
                <w:rFonts w:eastAsia="Lucida Sans Unicode" w:cs="Tahoma"/>
                <w:sz w:val="24"/>
                <w:szCs w:val="24"/>
              </w:rPr>
              <w:t>ст.Новогригорьевская</w:t>
            </w:r>
          </w:p>
        </w:tc>
        <w:tc>
          <w:tcPr>
            <w:tcW w:w="3360" w:type="dxa"/>
            <w:tcBorders>
              <w:left w:val="single" w:sz="4" w:space="0" w:color="000000"/>
              <w:bottom w:val="single" w:sz="4" w:space="0" w:color="000000"/>
            </w:tcBorders>
          </w:tcPr>
          <w:p w:rsidR="00A708EB" w:rsidRDefault="00A708EB" w:rsidP="00AC5BFE">
            <w:pPr>
              <w:snapToGrid w:val="0"/>
              <w:spacing w:line="200" w:lineRule="atLeast"/>
              <w:jc w:val="center"/>
              <w:rPr>
                <w:rFonts w:eastAsia="Lucida Sans Unicode" w:cs="Tahoma"/>
                <w:sz w:val="24"/>
                <w:szCs w:val="24"/>
              </w:rPr>
            </w:pPr>
            <w:r>
              <w:rPr>
                <w:rFonts w:eastAsia="Lucida Sans Unicode" w:cs="Tahoma"/>
                <w:sz w:val="24"/>
                <w:szCs w:val="24"/>
              </w:rPr>
              <w:t>спортивный зал</w:t>
            </w:r>
          </w:p>
        </w:tc>
        <w:tc>
          <w:tcPr>
            <w:tcW w:w="1142" w:type="dxa"/>
            <w:tcBorders>
              <w:left w:val="single" w:sz="4" w:space="0" w:color="000000"/>
              <w:bottom w:val="single" w:sz="4" w:space="0" w:color="000000"/>
            </w:tcBorders>
          </w:tcPr>
          <w:p w:rsidR="00A708EB" w:rsidRDefault="00A708EB" w:rsidP="00AC5BFE">
            <w:pPr>
              <w:snapToGrid w:val="0"/>
              <w:spacing w:line="200" w:lineRule="atLeast"/>
              <w:jc w:val="center"/>
              <w:rPr>
                <w:rFonts w:eastAsia="Lucida Sans Unicode" w:cs="Tahoma"/>
                <w:sz w:val="24"/>
                <w:szCs w:val="24"/>
              </w:rPr>
            </w:pPr>
          </w:p>
        </w:tc>
        <w:tc>
          <w:tcPr>
            <w:tcW w:w="1140" w:type="dxa"/>
            <w:tcBorders>
              <w:left w:val="single" w:sz="4" w:space="0" w:color="000000"/>
              <w:bottom w:val="single" w:sz="4" w:space="0" w:color="000000"/>
            </w:tcBorders>
          </w:tcPr>
          <w:p w:rsidR="00A708EB" w:rsidRDefault="00A708EB" w:rsidP="00AC5BFE">
            <w:pPr>
              <w:snapToGrid w:val="0"/>
              <w:spacing w:line="200" w:lineRule="atLeast"/>
              <w:jc w:val="center"/>
              <w:rPr>
                <w:rFonts w:eastAsia="Lucida Sans Unicode" w:cs="Tahoma"/>
                <w:sz w:val="24"/>
                <w:szCs w:val="24"/>
              </w:rPr>
            </w:pPr>
            <w:r>
              <w:rPr>
                <w:rFonts w:eastAsia="Lucida Sans Unicode" w:cs="Tahoma"/>
                <w:sz w:val="24"/>
                <w:szCs w:val="24"/>
              </w:rPr>
              <w:t>+</w:t>
            </w:r>
          </w:p>
        </w:tc>
        <w:tc>
          <w:tcPr>
            <w:tcW w:w="1147" w:type="dxa"/>
            <w:tcBorders>
              <w:left w:val="single" w:sz="4" w:space="0" w:color="000000"/>
              <w:bottom w:val="single" w:sz="4" w:space="0" w:color="000000"/>
              <w:right w:val="single" w:sz="4" w:space="0" w:color="000000"/>
            </w:tcBorders>
          </w:tcPr>
          <w:p w:rsidR="00A708EB" w:rsidRDefault="00A708EB" w:rsidP="00AC5BFE">
            <w:pPr>
              <w:snapToGrid w:val="0"/>
              <w:spacing w:line="200" w:lineRule="atLeast"/>
              <w:rPr>
                <w:rFonts w:eastAsia="Lucida Sans Unicode" w:cs="Tahoma"/>
                <w:sz w:val="24"/>
                <w:szCs w:val="24"/>
              </w:rPr>
            </w:pPr>
          </w:p>
        </w:tc>
      </w:tr>
    </w:tbl>
    <w:p w:rsidR="00A708EB" w:rsidRDefault="00A708EB" w:rsidP="00A708EB">
      <w:pPr>
        <w:spacing w:line="200" w:lineRule="atLeast"/>
        <w:jc w:val="center"/>
        <w:rPr>
          <w:rFonts w:eastAsia="Lucida Sans Unicode" w:cs="Tahoma"/>
          <w:sz w:val="24"/>
        </w:rPr>
      </w:pPr>
    </w:p>
    <w:p w:rsidR="00192A16" w:rsidRDefault="00192A16" w:rsidP="00A708EB">
      <w:pPr>
        <w:spacing w:line="200" w:lineRule="atLeast"/>
        <w:jc w:val="center"/>
        <w:rPr>
          <w:rFonts w:eastAsia="Lucida Sans Unicode" w:cs="Tahoma"/>
          <w:color w:val="000000"/>
          <w:sz w:val="28"/>
          <w:szCs w:val="28"/>
        </w:rPr>
      </w:pPr>
    </w:p>
    <w:p w:rsidR="00AC5BFE" w:rsidRDefault="00AC5BFE" w:rsidP="00AC5BFE">
      <w:pPr>
        <w:spacing w:line="360" w:lineRule="auto"/>
        <w:ind w:left="993" w:firstLine="915"/>
        <w:jc w:val="center"/>
        <w:rPr>
          <w:rFonts w:eastAsia="Lucida Sans Unicode" w:cs="Tahoma"/>
          <w:b/>
          <w:sz w:val="28"/>
          <w:szCs w:val="28"/>
        </w:rPr>
      </w:pPr>
      <w:r>
        <w:rPr>
          <w:rFonts w:eastAsia="Lucida Sans Unicode" w:cs="Tahoma"/>
          <w:color w:val="000000"/>
          <w:sz w:val="28"/>
          <w:szCs w:val="28"/>
        </w:rPr>
        <w:br w:type="page"/>
      </w:r>
      <w:r>
        <w:rPr>
          <w:rFonts w:eastAsia="Lucida Sans Unicode" w:cs="Tahoma"/>
          <w:b/>
          <w:sz w:val="28"/>
          <w:szCs w:val="28"/>
        </w:rPr>
        <w:lastRenderedPageBreak/>
        <w:t>I. 4. 4. Сфера культуры</w:t>
      </w:r>
    </w:p>
    <w:p w:rsidR="0024375C" w:rsidRDefault="0024375C" w:rsidP="00AC5BFE">
      <w:pPr>
        <w:spacing w:line="360" w:lineRule="auto"/>
        <w:ind w:left="993" w:firstLine="915"/>
        <w:jc w:val="center"/>
        <w:rPr>
          <w:rFonts w:eastAsia="Lucida Sans Unicode" w:cs="Tahoma"/>
          <w:b/>
          <w:sz w:val="28"/>
          <w:szCs w:val="28"/>
        </w:rPr>
      </w:pPr>
    </w:p>
    <w:p w:rsidR="00AC5BFE" w:rsidRDefault="00AC5BFE" w:rsidP="00AC5BFE">
      <w:pPr>
        <w:spacing w:line="360" w:lineRule="auto"/>
        <w:ind w:left="993" w:firstLine="915"/>
        <w:jc w:val="both"/>
        <w:rPr>
          <w:rFonts w:eastAsia="Lucida Sans Unicode" w:cs="Tahoma"/>
          <w:sz w:val="28"/>
          <w:szCs w:val="28"/>
        </w:rPr>
      </w:pPr>
      <w:r>
        <w:rPr>
          <w:rFonts w:eastAsia="Lucida Sans Unicode" w:cs="Tahoma"/>
          <w:sz w:val="28"/>
          <w:szCs w:val="28"/>
        </w:rPr>
        <w:t>Культура – важнейшее условие свободного разностороннего воспитания и развития личности, один из основополагающих факторов социально-экономического развития государства.</w:t>
      </w:r>
    </w:p>
    <w:p w:rsidR="00AC5BFE" w:rsidRDefault="00AC5BFE" w:rsidP="00AC5BFE">
      <w:pPr>
        <w:spacing w:line="360" w:lineRule="auto"/>
        <w:ind w:left="993" w:firstLine="915"/>
        <w:jc w:val="both"/>
        <w:rPr>
          <w:rFonts w:eastAsia="Lucida Sans Unicode" w:cs="Tahoma"/>
          <w:sz w:val="28"/>
          <w:szCs w:val="28"/>
        </w:rPr>
      </w:pPr>
      <w:r>
        <w:rPr>
          <w:rFonts w:eastAsia="Lucida Sans Unicode" w:cs="Tahoma"/>
          <w:sz w:val="28"/>
          <w:szCs w:val="28"/>
        </w:rPr>
        <w:t>В настоящее время на территории Иловлинского  муниципального района действует 15 клубов, 2 музея, в том числе музей казачьей архитектуры и быта, 1 кинотеатр, 15 домов культуры, 22 библиотеки.</w:t>
      </w:r>
    </w:p>
    <w:p w:rsidR="00AC5BFE" w:rsidRDefault="00AC5BFE" w:rsidP="00AC5BFE">
      <w:pPr>
        <w:spacing w:line="360" w:lineRule="auto"/>
        <w:ind w:left="993" w:firstLine="915"/>
        <w:jc w:val="both"/>
        <w:rPr>
          <w:rFonts w:eastAsia="Lucida Sans Unicode" w:cs="Tahoma"/>
          <w:sz w:val="28"/>
          <w:szCs w:val="28"/>
        </w:rPr>
      </w:pPr>
      <w:r>
        <w:rPr>
          <w:rFonts w:eastAsia="Lucida Sans Unicode" w:cs="Tahoma"/>
          <w:sz w:val="28"/>
          <w:szCs w:val="28"/>
        </w:rPr>
        <w:t xml:space="preserve">Из-за децентрализованного расселения в сельской местности большинство учреждений измельчено, а качество обслуживания -  низкое. Учреждения культуры сосредоточены в р.п. Иловля и с. Лог и в центральных усадьбах сельских поселений. </w:t>
      </w:r>
    </w:p>
    <w:p w:rsidR="00AC5BFE" w:rsidRDefault="00AC5BFE" w:rsidP="00AC5BFE">
      <w:pPr>
        <w:spacing w:line="200" w:lineRule="atLeast"/>
        <w:ind w:firstLine="915"/>
        <w:jc w:val="center"/>
        <w:rPr>
          <w:rFonts w:eastAsia="Lucida Sans Unicode" w:cs="Tahoma"/>
          <w:b/>
          <w:sz w:val="28"/>
          <w:szCs w:val="28"/>
        </w:rPr>
      </w:pPr>
      <w:r>
        <w:rPr>
          <w:rFonts w:eastAsia="Lucida Sans Unicode" w:cs="Tahoma"/>
          <w:b/>
          <w:sz w:val="28"/>
          <w:szCs w:val="28"/>
        </w:rPr>
        <w:t xml:space="preserve">Обеспеченность объектами культуры населения </w:t>
      </w:r>
    </w:p>
    <w:p w:rsidR="00AC5BFE" w:rsidRDefault="00AC5BFE" w:rsidP="00AC5BFE">
      <w:pPr>
        <w:spacing w:line="200" w:lineRule="atLeast"/>
        <w:ind w:firstLine="915"/>
        <w:jc w:val="center"/>
        <w:rPr>
          <w:rFonts w:eastAsia="Lucida Sans Unicode" w:cs="Tahoma"/>
          <w:b/>
          <w:sz w:val="28"/>
          <w:szCs w:val="28"/>
        </w:rPr>
      </w:pPr>
      <w:r>
        <w:rPr>
          <w:rFonts w:eastAsia="Lucida Sans Unicode" w:cs="Tahoma"/>
          <w:b/>
          <w:sz w:val="28"/>
          <w:szCs w:val="28"/>
        </w:rPr>
        <w:t>Иловлинского  района</w:t>
      </w:r>
    </w:p>
    <w:p w:rsidR="0024375C" w:rsidRDefault="0024375C" w:rsidP="00AC5BFE">
      <w:pPr>
        <w:spacing w:line="200" w:lineRule="atLeast"/>
        <w:ind w:firstLine="915"/>
        <w:jc w:val="center"/>
        <w:rPr>
          <w:rFonts w:eastAsia="Lucida Sans Unicode" w:cs="Tahoma"/>
          <w:b/>
          <w:sz w:val="28"/>
          <w:szCs w:val="28"/>
        </w:rPr>
      </w:pPr>
    </w:p>
    <w:tbl>
      <w:tblPr>
        <w:tblW w:w="0" w:type="auto"/>
        <w:tblInd w:w="1473" w:type="dxa"/>
        <w:tblLayout w:type="fixed"/>
        <w:tblCellMar>
          <w:top w:w="55" w:type="dxa"/>
          <w:left w:w="55" w:type="dxa"/>
          <w:bottom w:w="55" w:type="dxa"/>
          <w:right w:w="55" w:type="dxa"/>
        </w:tblCellMar>
        <w:tblLook w:val="0000"/>
      </w:tblPr>
      <w:tblGrid>
        <w:gridCol w:w="3119"/>
        <w:gridCol w:w="1980"/>
        <w:gridCol w:w="1980"/>
        <w:gridCol w:w="1977"/>
      </w:tblGrid>
      <w:tr w:rsidR="00AC5BFE" w:rsidRPr="0024375C">
        <w:trPr>
          <w:trHeight w:hRule="exact" w:val="342"/>
          <w:tblHeader/>
        </w:trPr>
        <w:tc>
          <w:tcPr>
            <w:tcW w:w="3119" w:type="dxa"/>
            <w:vMerge w:val="restart"/>
            <w:tcBorders>
              <w:top w:val="single" w:sz="2" w:space="0" w:color="000000"/>
              <w:left w:val="single" w:sz="2" w:space="0" w:color="000000"/>
              <w:right w:val="single" w:sz="2" w:space="0" w:color="000000"/>
            </w:tcBorders>
          </w:tcPr>
          <w:p w:rsidR="00AC5BFE" w:rsidRPr="0024375C" w:rsidRDefault="00AC5BFE" w:rsidP="00AC5BFE">
            <w:pPr>
              <w:pStyle w:val="ae"/>
              <w:spacing w:line="200" w:lineRule="atLeast"/>
              <w:rPr>
                <w:rFonts w:eastAsia="Lucida Sans Unicode" w:cs="Tahoma"/>
                <w:sz w:val="22"/>
                <w:szCs w:val="22"/>
              </w:rPr>
            </w:pPr>
            <w:r w:rsidRPr="0024375C">
              <w:rPr>
                <w:rFonts w:eastAsia="Lucida Sans Unicode" w:cs="Tahoma"/>
                <w:sz w:val="22"/>
                <w:szCs w:val="22"/>
              </w:rPr>
              <w:t>Наименование населенного пункта</w:t>
            </w:r>
          </w:p>
        </w:tc>
        <w:tc>
          <w:tcPr>
            <w:tcW w:w="5937" w:type="dxa"/>
            <w:gridSpan w:val="3"/>
            <w:tcBorders>
              <w:top w:val="single" w:sz="1" w:space="0" w:color="000000"/>
              <w:left w:val="single" w:sz="2" w:space="0" w:color="000000"/>
              <w:bottom w:val="single" w:sz="1" w:space="0" w:color="000000"/>
              <w:right w:val="single" w:sz="1" w:space="0" w:color="000000"/>
            </w:tcBorders>
          </w:tcPr>
          <w:p w:rsidR="00AC5BFE" w:rsidRPr="0024375C" w:rsidRDefault="00AC5BFE" w:rsidP="00AC5BFE">
            <w:pPr>
              <w:pStyle w:val="ae"/>
              <w:spacing w:line="200" w:lineRule="atLeast"/>
              <w:rPr>
                <w:rFonts w:eastAsia="Lucida Sans Unicode" w:cs="Tahoma"/>
                <w:sz w:val="22"/>
                <w:szCs w:val="22"/>
              </w:rPr>
            </w:pPr>
            <w:r w:rsidRPr="0024375C">
              <w:rPr>
                <w:rFonts w:eastAsia="Lucida Sans Unicode" w:cs="Tahoma"/>
                <w:sz w:val="22"/>
                <w:szCs w:val="22"/>
              </w:rPr>
              <w:t>Всего</w:t>
            </w:r>
          </w:p>
        </w:tc>
      </w:tr>
      <w:tr w:rsidR="00AC5BFE" w:rsidRPr="0024375C">
        <w:tc>
          <w:tcPr>
            <w:tcW w:w="3119" w:type="dxa"/>
            <w:vMerge/>
            <w:tcBorders>
              <w:top w:val="single" w:sz="4" w:space="0" w:color="auto"/>
              <w:left w:val="single" w:sz="2" w:space="0" w:color="000000"/>
              <w:right w:val="single" w:sz="2" w:space="0" w:color="000000"/>
            </w:tcBorders>
          </w:tcPr>
          <w:p w:rsidR="00AC5BFE" w:rsidRPr="0024375C" w:rsidRDefault="00AC5BFE" w:rsidP="00AC5BFE">
            <w:pPr>
              <w:rPr>
                <w:sz w:val="22"/>
                <w:szCs w:val="22"/>
              </w:rPr>
            </w:pPr>
          </w:p>
        </w:tc>
        <w:tc>
          <w:tcPr>
            <w:tcW w:w="1980" w:type="dxa"/>
            <w:tcBorders>
              <w:left w:val="single" w:sz="2" w:space="0" w:color="000000"/>
              <w:right w:val="single" w:sz="2" w:space="0" w:color="000000"/>
            </w:tcBorders>
            <w:vAlign w:val="center"/>
          </w:tcPr>
          <w:p w:rsidR="00AC5BFE" w:rsidRPr="0024375C" w:rsidRDefault="00AC5BFE" w:rsidP="00AC5BFE">
            <w:pPr>
              <w:pStyle w:val="ad"/>
              <w:spacing w:line="200" w:lineRule="atLeast"/>
              <w:jc w:val="center"/>
              <w:rPr>
                <w:rFonts w:eastAsia="Lucida Sans Unicode" w:cs="Tahoma"/>
                <w:b/>
                <w:bCs/>
                <w:i/>
                <w:iCs/>
                <w:sz w:val="22"/>
                <w:szCs w:val="22"/>
              </w:rPr>
            </w:pPr>
            <w:r w:rsidRPr="0024375C">
              <w:rPr>
                <w:rFonts w:eastAsia="Lucida Sans Unicode" w:cs="Tahoma"/>
                <w:b/>
                <w:bCs/>
                <w:i/>
                <w:iCs/>
                <w:sz w:val="22"/>
                <w:szCs w:val="22"/>
              </w:rPr>
              <w:t xml:space="preserve">музеи </w:t>
            </w:r>
          </w:p>
        </w:tc>
        <w:tc>
          <w:tcPr>
            <w:tcW w:w="1980" w:type="dxa"/>
            <w:tcBorders>
              <w:left w:val="single" w:sz="2" w:space="0" w:color="000000"/>
              <w:right w:val="single" w:sz="2" w:space="0" w:color="000000"/>
            </w:tcBorders>
            <w:vAlign w:val="center"/>
          </w:tcPr>
          <w:p w:rsidR="00AC5BFE" w:rsidRPr="0024375C" w:rsidRDefault="00AC5BFE" w:rsidP="00AC5BFE">
            <w:pPr>
              <w:pStyle w:val="ad"/>
              <w:spacing w:line="200" w:lineRule="atLeast"/>
              <w:jc w:val="center"/>
              <w:rPr>
                <w:rFonts w:eastAsia="Lucida Sans Unicode" w:cs="Tahoma"/>
                <w:b/>
                <w:bCs/>
                <w:i/>
                <w:iCs/>
                <w:sz w:val="22"/>
                <w:szCs w:val="22"/>
              </w:rPr>
            </w:pPr>
            <w:r w:rsidRPr="0024375C">
              <w:rPr>
                <w:rFonts w:eastAsia="Lucida Sans Unicode" w:cs="Tahoma"/>
                <w:b/>
                <w:bCs/>
                <w:i/>
                <w:iCs/>
                <w:sz w:val="22"/>
                <w:szCs w:val="22"/>
              </w:rPr>
              <w:t>кинотеатры</w:t>
            </w:r>
          </w:p>
        </w:tc>
        <w:tc>
          <w:tcPr>
            <w:tcW w:w="1977" w:type="dxa"/>
            <w:tcBorders>
              <w:left w:val="single" w:sz="2" w:space="0" w:color="000000"/>
              <w:right w:val="single" w:sz="2" w:space="0" w:color="000000"/>
            </w:tcBorders>
            <w:vAlign w:val="center"/>
          </w:tcPr>
          <w:p w:rsidR="00AC5BFE" w:rsidRPr="0024375C" w:rsidRDefault="00AC5BFE" w:rsidP="00AC5BFE">
            <w:pPr>
              <w:pStyle w:val="ad"/>
              <w:spacing w:line="200" w:lineRule="atLeast"/>
              <w:jc w:val="center"/>
              <w:rPr>
                <w:rFonts w:eastAsia="Lucida Sans Unicode" w:cs="Tahoma"/>
                <w:b/>
                <w:bCs/>
                <w:i/>
                <w:iCs/>
                <w:sz w:val="22"/>
                <w:szCs w:val="22"/>
              </w:rPr>
            </w:pPr>
            <w:r w:rsidRPr="0024375C">
              <w:rPr>
                <w:rFonts w:eastAsia="Lucida Sans Unicode" w:cs="Tahoma"/>
                <w:b/>
                <w:bCs/>
                <w:i/>
                <w:iCs/>
                <w:sz w:val="22"/>
                <w:szCs w:val="22"/>
              </w:rPr>
              <w:t>клубы</w:t>
            </w:r>
          </w:p>
        </w:tc>
      </w:tr>
    </w:tbl>
    <w:p w:rsidR="0024375C" w:rsidRPr="0024375C" w:rsidRDefault="0024375C">
      <w:pPr>
        <w:rPr>
          <w:sz w:val="2"/>
          <w:szCs w:val="2"/>
        </w:rPr>
      </w:pPr>
    </w:p>
    <w:tbl>
      <w:tblPr>
        <w:tblW w:w="0" w:type="auto"/>
        <w:tblInd w:w="1473" w:type="dxa"/>
        <w:tblLayout w:type="fixed"/>
        <w:tblCellMar>
          <w:top w:w="55" w:type="dxa"/>
          <w:left w:w="55" w:type="dxa"/>
          <w:bottom w:w="55" w:type="dxa"/>
          <w:right w:w="55" w:type="dxa"/>
        </w:tblCellMar>
        <w:tblLook w:val="0000"/>
      </w:tblPr>
      <w:tblGrid>
        <w:gridCol w:w="3119"/>
        <w:gridCol w:w="1980"/>
        <w:gridCol w:w="1980"/>
        <w:gridCol w:w="1977"/>
      </w:tblGrid>
      <w:tr w:rsidR="0024375C" w:rsidRPr="0024375C">
        <w:trPr>
          <w:tblHeader/>
        </w:trPr>
        <w:tc>
          <w:tcPr>
            <w:tcW w:w="3119" w:type="dxa"/>
            <w:tcBorders>
              <w:top w:val="single" w:sz="4" w:space="0" w:color="auto"/>
              <w:left w:val="single" w:sz="4" w:space="0" w:color="auto"/>
              <w:bottom w:val="single" w:sz="4" w:space="0" w:color="auto"/>
              <w:right w:val="single" w:sz="4" w:space="0" w:color="auto"/>
            </w:tcBorders>
          </w:tcPr>
          <w:p w:rsidR="0024375C" w:rsidRPr="0024375C" w:rsidRDefault="0024375C" w:rsidP="0024375C">
            <w:pPr>
              <w:jc w:val="center"/>
              <w:rPr>
                <w:b/>
                <w:i/>
                <w:sz w:val="22"/>
                <w:szCs w:val="22"/>
              </w:rPr>
            </w:pPr>
            <w:r>
              <w:rPr>
                <w:b/>
                <w:i/>
                <w:sz w:val="22"/>
                <w:szCs w:val="22"/>
              </w:rPr>
              <w:t>1</w:t>
            </w:r>
          </w:p>
        </w:tc>
        <w:tc>
          <w:tcPr>
            <w:tcW w:w="1980" w:type="dxa"/>
            <w:tcBorders>
              <w:top w:val="single" w:sz="4" w:space="0" w:color="auto"/>
              <w:left w:val="single" w:sz="4" w:space="0" w:color="auto"/>
              <w:bottom w:val="single" w:sz="4" w:space="0" w:color="auto"/>
              <w:right w:val="single" w:sz="4" w:space="0" w:color="auto"/>
            </w:tcBorders>
            <w:vAlign w:val="center"/>
          </w:tcPr>
          <w:p w:rsidR="0024375C" w:rsidRPr="0024375C" w:rsidRDefault="0024375C" w:rsidP="0024375C">
            <w:pPr>
              <w:pStyle w:val="ad"/>
              <w:spacing w:line="200" w:lineRule="atLeast"/>
              <w:jc w:val="center"/>
              <w:rPr>
                <w:rFonts w:eastAsia="Lucida Sans Unicode" w:cs="Tahoma"/>
                <w:b/>
                <w:bCs/>
                <w:i/>
                <w:iCs/>
                <w:sz w:val="22"/>
                <w:szCs w:val="22"/>
              </w:rPr>
            </w:pPr>
            <w:r>
              <w:rPr>
                <w:rFonts w:eastAsia="Lucida Sans Unicode" w:cs="Tahoma"/>
                <w:b/>
                <w:bCs/>
                <w:i/>
                <w:iCs/>
                <w:sz w:val="22"/>
                <w:szCs w:val="22"/>
              </w:rPr>
              <w:t>2</w:t>
            </w:r>
          </w:p>
        </w:tc>
        <w:tc>
          <w:tcPr>
            <w:tcW w:w="1980" w:type="dxa"/>
            <w:tcBorders>
              <w:top w:val="single" w:sz="4" w:space="0" w:color="auto"/>
              <w:left w:val="single" w:sz="4" w:space="0" w:color="auto"/>
              <w:bottom w:val="single" w:sz="4" w:space="0" w:color="auto"/>
              <w:right w:val="single" w:sz="4" w:space="0" w:color="auto"/>
            </w:tcBorders>
            <w:vAlign w:val="center"/>
          </w:tcPr>
          <w:p w:rsidR="0024375C" w:rsidRPr="0024375C" w:rsidRDefault="0024375C" w:rsidP="0024375C">
            <w:pPr>
              <w:pStyle w:val="ad"/>
              <w:spacing w:line="200" w:lineRule="atLeast"/>
              <w:jc w:val="center"/>
              <w:rPr>
                <w:rFonts w:eastAsia="Lucida Sans Unicode" w:cs="Tahoma"/>
                <w:b/>
                <w:bCs/>
                <w:i/>
                <w:iCs/>
                <w:sz w:val="22"/>
                <w:szCs w:val="22"/>
              </w:rPr>
            </w:pPr>
            <w:r>
              <w:rPr>
                <w:rFonts w:eastAsia="Lucida Sans Unicode" w:cs="Tahoma"/>
                <w:b/>
                <w:bCs/>
                <w:i/>
                <w:iCs/>
                <w:sz w:val="22"/>
                <w:szCs w:val="22"/>
              </w:rPr>
              <w:t>3</w:t>
            </w:r>
          </w:p>
        </w:tc>
        <w:tc>
          <w:tcPr>
            <w:tcW w:w="1977" w:type="dxa"/>
            <w:tcBorders>
              <w:top w:val="single" w:sz="4" w:space="0" w:color="auto"/>
              <w:left w:val="single" w:sz="4" w:space="0" w:color="auto"/>
              <w:bottom w:val="single" w:sz="4" w:space="0" w:color="auto"/>
              <w:right w:val="single" w:sz="4" w:space="0" w:color="auto"/>
            </w:tcBorders>
            <w:vAlign w:val="center"/>
          </w:tcPr>
          <w:p w:rsidR="0024375C" w:rsidRPr="0024375C" w:rsidRDefault="0024375C" w:rsidP="0024375C">
            <w:pPr>
              <w:pStyle w:val="ad"/>
              <w:spacing w:line="200" w:lineRule="atLeast"/>
              <w:jc w:val="center"/>
              <w:rPr>
                <w:rFonts w:eastAsia="Lucida Sans Unicode" w:cs="Tahoma"/>
                <w:b/>
                <w:bCs/>
                <w:i/>
                <w:iCs/>
                <w:sz w:val="22"/>
                <w:szCs w:val="22"/>
              </w:rPr>
            </w:pPr>
            <w:r>
              <w:rPr>
                <w:rFonts w:eastAsia="Lucida Sans Unicode" w:cs="Tahoma"/>
                <w:b/>
                <w:bCs/>
                <w:i/>
                <w:iCs/>
                <w:sz w:val="22"/>
                <w:szCs w:val="22"/>
              </w:rPr>
              <w:t>4</w:t>
            </w:r>
          </w:p>
        </w:tc>
      </w:tr>
      <w:tr w:rsidR="00AC5BFE" w:rsidRPr="0024375C">
        <w:tc>
          <w:tcPr>
            <w:tcW w:w="3119" w:type="dxa"/>
            <w:tcBorders>
              <w:top w:val="single" w:sz="4" w:space="0" w:color="auto"/>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х.Авилов</w:t>
            </w:r>
          </w:p>
        </w:tc>
        <w:tc>
          <w:tcPr>
            <w:tcW w:w="1980" w:type="dxa"/>
            <w:tcBorders>
              <w:top w:val="single" w:sz="4" w:space="0" w:color="auto"/>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top w:val="single" w:sz="4" w:space="0" w:color="auto"/>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top w:val="single" w:sz="4" w:space="0" w:color="auto"/>
              <w:left w:val="single" w:sz="1" w:space="0" w:color="000000"/>
              <w:bottom w:val="single" w:sz="1" w:space="0" w:color="000000"/>
              <w:right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 Боровки</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х.Ерецкий</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1</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х.Желтухин</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1</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х.Тары</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х.Яблочный</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с.Александровка</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ст.Солодча</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с. Большая Ивановка</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р.п. Иловля</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1</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1</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х.Колоцкий</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1</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х.Песчанка</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1</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ст.Качалино</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ст-ца Качалинская</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сан.Качалинский</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х.Фастов</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1</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х.Широков</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lastRenderedPageBreak/>
              <w:t>х.Кондраши</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1</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ст.Бердия</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1</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с.Чернозубовка</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1</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с. Аликовка</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х.Писаревка</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1</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х.Красноярский</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1</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х.Краснодонский</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х.Байбаев</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х.Кузнецов</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с.Лог</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1</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х.Вилтов</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1</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х.Голинский</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х.Трактирский</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х.Медведев</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х.Заварыгин</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п.Обильный</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1</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п.Рассвет</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ст.Новогригорьевская</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х.Каменский</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х.Рановский</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ст.Старогригорьевская</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1</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х.Яблонский</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х.Озерки</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х.Белужино-Колдаиров</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х.Стародонской</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ст.Сиротинская</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х.Зимовский</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х.Камышинский</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х.Хмелевский</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1</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х.Шохинский</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1</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ст.Трёхостровская</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х.Зимовейский</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1</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х.Нижнегерасимовский</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1</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х.Ширяевский</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2"/>
                <w:szCs w:val="22"/>
              </w:rPr>
            </w:pPr>
            <w:r w:rsidRPr="0024375C">
              <w:rPr>
                <w:rFonts w:eastAsia="Lucida Sans Unicode" w:cs="Tahoma"/>
                <w:sz w:val="22"/>
                <w:szCs w:val="22"/>
              </w:rPr>
              <w:t>х.Желтухино-Ширяйский</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80" w:type="dxa"/>
            <w:tcBorders>
              <w:left w:val="single" w:sz="1" w:space="0" w:color="000000"/>
              <w:bottom w:val="single" w:sz="1" w:space="0" w:color="000000"/>
            </w:tcBorders>
          </w:tcPr>
          <w:p w:rsidR="00AC5BFE" w:rsidRPr="0024375C" w:rsidRDefault="00AC5BFE" w:rsidP="00AC5BFE">
            <w:pPr>
              <w:snapToGrid w:val="0"/>
              <w:spacing w:line="200" w:lineRule="atLeast"/>
              <w:jc w:val="center"/>
              <w:rPr>
                <w:rFonts w:eastAsia="Lucida Sans Unicode" w:cs="Tahoma"/>
                <w:sz w:val="22"/>
                <w:szCs w:val="22"/>
              </w:rPr>
            </w:pPr>
            <w:r w:rsidRPr="0024375C">
              <w:rPr>
                <w:rFonts w:eastAsia="Lucida Sans Unicode" w:cs="Tahoma"/>
                <w:sz w:val="22"/>
                <w:szCs w:val="22"/>
              </w:rPr>
              <w:t>0</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sz w:val="22"/>
                <w:szCs w:val="22"/>
              </w:rPr>
            </w:pPr>
            <w:r w:rsidRPr="0024375C">
              <w:rPr>
                <w:rFonts w:eastAsia="Lucida Sans Unicode" w:cs="Tahoma"/>
                <w:sz w:val="22"/>
                <w:szCs w:val="22"/>
              </w:rPr>
              <w:t>0</w:t>
            </w:r>
          </w:p>
        </w:tc>
      </w:tr>
      <w:tr w:rsidR="00AC5BFE" w:rsidRPr="0024375C">
        <w:tc>
          <w:tcPr>
            <w:tcW w:w="3119" w:type="dxa"/>
            <w:tcBorders>
              <w:left w:val="single" w:sz="1" w:space="0" w:color="000000"/>
              <w:bottom w:val="single" w:sz="1" w:space="0" w:color="000000"/>
            </w:tcBorders>
          </w:tcPr>
          <w:p w:rsidR="00AC5BFE" w:rsidRPr="0024375C" w:rsidRDefault="00AC5BFE" w:rsidP="00AC5BFE">
            <w:pPr>
              <w:pStyle w:val="ad"/>
              <w:spacing w:line="200" w:lineRule="atLeast"/>
              <w:rPr>
                <w:rFonts w:eastAsia="Lucida Sans Unicode" w:cs="Tahoma"/>
                <w:b/>
                <w:bCs/>
                <w:sz w:val="22"/>
                <w:szCs w:val="22"/>
              </w:rPr>
            </w:pPr>
            <w:r w:rsidRPr="0024375C">
              <w:rPr>
                <w:rFonts w:eastAsia="Lucida Sans Unicode" w:cs="Tahoma"/>
                <w:b/>
                <w:bCs/>
                <w:sz w:val="22"/>
                <w:szCs w:val="22"/>
              </w:rPr>
              <w:t>ИТОГО</w:t>
            </w:r>
          </w:p>
        </w:tc>
        <w:tc>
          <w:tcPr>
            <w:tcW w:w="1980" w:type="dxa"/>
            <w:tcBorders>
              <w:left w:val="single" w:sz="1" w:space="0" w:color="000000"/>
              <w:bottom w:val="single" w:sz="1" w:space="0" w:color="000000"/>
            </w:tcBorders>
          </w:tcPr>
          <w:p w:rsidR="00AC5BFE" w:rsidRPr="0024375C" w:rsidRDefault="00AC5BFE" w:rsidP="00AC5BFE">
            <w:pPr>
              <w:pStyle w:val="ad"/>
              <w:spacing w:line="200" w:lineRule="atLeast"/>
              <w:jc w:val="center"/>
              <w:rPr>
                <w:rFonts w:eastAsia="Lucida Sans Unicode" w:cs="Tahoma"/>
                <w:b/>
                <w:bCs/>
                <w:sz w:val="22"/>
                <w:szCs w:val="22"/>
              </w:rPr>
            </w:pPr>
            <w:r w:rsidRPr="0024375C">
              <w:rPr>
                <w:rFonts w:eastAsia="Lucida Sans Unicode" w:cs="Tahoma"/>
                <w:b/>
                <w:bCs/>
                <w:sz w:val="22"/>
                <w:szCs w:val="22"/>
              </w:rPr>
              <w:t>2</w:t>
            </w:r>
          </w:p>
        </w:tc>
        <w:tc>
          <w:tcPr>
            <w:tcW w:w="1980" w:type="dxa"/>
            <w:tcBorders>
              <w:left w:val="single" w:sz="1" w:space="0" w:color="000000"/>
              <w:bottom w:val="single" w:sz="1" w:space="0" w:color="000000"/>
            </w:tcBorders>
          </w:tcPr>
          <w:p w:rsidR="00AC5BFE" w:rsidRPr="0024375C" w:rsidRDefault="00AC5BFE" w:rsidP="00AC5BFE">
            <w:pPr>
              <w:pStyle w:val="ad"/>
              <w:spacing w:line="200" w:lineRule="atLeast"/>
              <w:jc w:val="center"/>
              <w:rPr>
                <w:rFonts w:eastAsia="Lucida Sans Unicode" w:cs="Tahoma"/>
                <w:b/>
                <w:bCs/>
                <w:sz w:val="22"/>
                <w:szCs w:val="22"/>
              </w:rPr>
            </w:pPr>
            <w:r w:rsidRPr="0024375C">
              <w:rPr>
                <w:rFonts w:eastAsia="Lucida Sans Unicode" w:cs="Tahoma"/>
                <w:b/>
                <w:bCs/>
                <w:sz w:val="22"/>
                <w:szCs w:val="22"/>
              </w:rPr>
              <w:t>1</w:t>
            </w:r>
          </w:p>
        </w:tc>
        <w:tc>
          <w:tcPr>
            <w:tcW w:w="1977" w:type="dxa"/>
            <w:tcBorders>
              <w:left w:val="single" w:sz="1" w:space="0" w:color="000000"/>
              <w:bottom w:val="single" w:sz="1" w:space="0" w:color="000000"/>
              <w:right w:val="single" w:sz="1" w:space="0" w:color="000000"/>
            </w:tcBorders>
          </w:tcPr>
          <w:p w:rsidR="00AC5BFE" w:rsidRPr="0024375C" w:rsidRDefault="00AC5BFE" w:rsidP="00AC5BFE">
            <w:pPr>
              <w:pStyle w:val="ad"/>
              <w:spacing w:line="200" w:lineRule="atLeast"/>
              <w:jc w:val="center"/>
              <w:rPr>
                <w:rFonts w:eastAsia="Lucida Sans Unicode" w:cs="Tahoma"/>
                <w:b/>
                <w:bCs/>
                <w:sz w:val="22"/>
                <w:szCs w:val="22"/>
              </w:rPr>
            </w:pPr>
            <w:r w:rsidRPr="0024375C">
              <w:rPr>
                <w:rFonts w:eastAsia="Lucida Sans Unicode" w:cs="Tahoma"/>
                <w:b/>
                <w:bCs/>
                <w:sz w:val="22"/>
                <w:szCs w:val="22"/>
              </w:rPr>
              <w:t>15</w:t>
            </w:r>
          </w:p>
        </w:tc>
      </w:tr>
    </w:tbl>
    <w:p w:rsidR="0024375C" w:rsidRDefault="0024375C" w:rsidP="00AC5BFE">
      <w:pPr>
        <w:spacing w:line="360" w:lineRule="auto"/>
        <w:ind w:left="993" w:firstLine="850"/>
        <w:jc w:val="both"/>
        <w:rPr>
          <w:rFonts w:eastAsia="Lucida Sans Unicode" w:cs="Tahoma"/>
          <w:sz w:val="28"/>
          <w:szCs w:val="28"/>
        </w:rPr>
      </w:pPr>
    </w:p>
    <w:p w:rsidR="00AC5BFE" w:rsidRPr="0024375C" w:rsidRDefault="00AC5BFE" w:rsidP="00AC5BFE">
      <w:pPr>
        <w:spacing w:line="360" w:lineRule="auto"/>
        <w:ind w:left="993" w:firstLine="850"/>
        <w:jc w:val="both"/>
        <w:rPr>
          <w:rFonts w:eastAsia="Lucida Sans Unicode" w:cs="Tahoma"/>
          <w:sz w:val="28"/>
          <w:szCs w:val="28"/>
        </w:rPr>
      </w:pPr>
      <w:r w:rsidRPr="0024375C">
        <w:rPr>
          <w:rFonts w:eastAsia="Lucida Sans Unicode" w:cs="Tahoma"/>
          <w:sz w:val="28"/>
          <w:szCs w:val="28"/>
        </w:rPr>
        <w:lastRenderedPageBreak/>
        <w:t>Целью государственной культурной политики является развитие и реализация духовно-нравственного потенциала нации как основы её целостности, устойчиво</w:t>
      </w:r>
      <w:r w:rsidR="002E4F3B">
        <w:rPr>
          <w:rFonts w:eastAsia="Lucida Sans Unicode" w:cs="Tahoma"/>
          <w:sz w:val="28"/>
          <w:szCs w:val="28"/>
        </w:rPr>
        <w:t>го</w:t>
      </w:r>
      <w:r w:rsidRPr="0024375C">
        <w:rPr>
          <w:rFonts w:eastAsia="Lucida Sans Unicode" w:cs="Tahoma"/>
          <w:sz w:val="28"/>
          <w:szCs w:val="28"/>
        </w:rPr>
        <w:t xml:space="preserve"> и динамического развития. Приоритетными направлениями развития культуры в Иловлинском  муниципальном районе на расчетный период станут:</w:t>
      </w:r>
    </w:p>
    <w:p w:rsidR="00AC5BFE" w:rsidRPr="0024375C" w:rsidRDefault="00AC5BFE" w:rsidP="00AC5BFE">
      <w:pPr>
        <w:spacing w:line="360" w:lineRule="auto"/>
        <w:ind w:left="993" w:firstLine="850"/>
        <w:jc w:val="both"/>
        <w:rPr>
          <w:rFonts w:eastAsia="Lucida Sans Unicode" w:cs="Tahoma"/>
          <w:sz w:val="28"/>
          <w:szCs w:val="28"/>
        </w:rPr>
      </w:pPr>
      <w:r w:rsidRPr="0024375C">
        <w:rPr>
          <w:rFonts w:eastAsia="Lucida Sans Unicode" w:cs="Tahoma"/>
          <w:sz w:val="28"/>
          <w:szCs w:val="28"/>
        </w:rPr>
        <w:t>-</w:t>
      </w:r>
      <w:r w:rsidR="0024375C" w:rsidRPr="0024375C">
        <w:rPr>
          <w:rFonts w:eastAsia="Lucida Sans Unicode" w:cs="Tahoma"/>
          <w:sz w:val="28"/>
          <w:szCs w:val="28"/>
        </w:rPr>
        <w:t xml:space="preserve"> </w:t>
      </w:r>
      <w:r w:rsidRPr="0024375C">
        <w:rPr>
          <w:rFonts w:eastAsia="Lucida Sans Unicode" w:cs="Tahoma"/>
          <w:sz w:val="28"/>
          <w:szCs w:val="28"/>
        </w:rPr>
        <w:t>обеспечение прав граждан на доступ к культурным ценностям и информационным ресурсам;</w:t>
      </w:r>
    </w:p>
    <w:p w:rsidR="00AC5BFE" w:rsidRPr="0024375C" w:rsidRDefault="00AC5BFE" w:rsidP="00AC5BFE">
      <w:pPr>
        <w:spacing w:line="360" w:lineRule="auto"/>
        <w:ind w:left="993" w:firstLine="850"/>
        <w:jc w:val="both"/>
        <w:rPr>
          <w:rFonts w:eastAsia="Lucida Sans Unicode" w:cs="Tahoma"/>
          <w:sz w:val="28"/>
          <w:szCs w:val="28"/>
        </w:rPr>
      </w:pPr>
      <w:r w:rsidRPr="0024375C">
        <w:rPr>
          <w:rFonts w:eastAsia="Lucida Sans Unicode" w:cs="Tahoma"/>
          <w:sz w:val="28"/>
          <w:szCs w:val="28"/>
        </w:rPr>
        <w:t>-</w:t>
      </w:r>
      <w:r w:rsidR="0024375C" w:rsidRPr="0024375C">
        <w:rPr>
          <w:rFonts w:eastAsia="Lucida Sans Unicode" w:cs="Tahoma"/>
          <w:sz w:val="28"/>
          <w:szCs w:val="28"/>
        </w:rPr>
        <w:t xml:space="preserve"> </w:t>
      </w:r>
      <w:r w:rsidRPr="0024375C">
        <w:rPr>
          <w:rFonts w:eastAsia="Lucida Sans Unicode" w:cs="Tahoma"/>
          <w:sz w:val="28"/>
          <w:szCs w:val="28"/>
        </w:rPr>
        <w:t>обеспечение свободы творчества и прав граждан на участие в культурной жизни.</w:t>
      </w:r>
    </w:p>
    <w:p w:rsidR="0024375C" w:rsidRDefault="0024375C" w:rsidP="00AC5BFE">
      <w:pPr>
        <w:spacing w:line="360" w:lineRule="auto"/>
        <w:ind w:left="993" w:firstLine="850"/>
        <w:jc w:val="both"/>
        <w:rPr>
          <w:rFonts w:eastAsia="Lucida Sans Unicode" w:cs="Tahoma"/>
          <w:sz w:val="28"/>
          <w:szCs w:val="28"/>
        </w:rPr>
      </w:pPr>
    </w:p>
    <w:p w:rsidR="00AC5BFE" w:rsidRPr="0024375C" w:rsidRDefault="00AC5BFE" w:rsidP="00AC5BFE">
      <w:pPr>
        <w:spacing w:line="360" w:lineRule="auto"/>
        <w:ind w:left="993" w:firstLine="850"/>
        <w:jc w:val="both"/>
        <w:rPr>
          <w:rFonts w:eastAsia="Lucida Sans Unicode" w:cs="Tahoma"/>
          <w:sz w:val="28"/>
          <w:szCs w:val="28"/>
        </w:rPr>
      </w:pPr>
      <w:r w:rsidRPr="0024375C">
        <w:rPr>
          <w:rFonts w:eastAsia="Lucida Sans Unicode" w:cs="Tahoma"/>
          <w:sz w:val="28"/>
          <w:szCs w:val="28"/>
        </w:rPr>
        <w:t>Потребуется осуществить реконструкцию и модернизацию существующего клубного фонда, так как за клубами сохранился основной очаг культурной жизни села. Предложение по развитию сети учреждений культуры предусматривает структурную перестройку её системы с переходом от традиционных форм обслуживания, с их узкой специализацией, к многофункциональным объектам культурного обслуживания.</w:t>
      </w:r>
    </w:p>
    <w:p w:rsidR="00AC5BFE" w:rsidRPr="0024375C" w:rsidRDefault="00AC5BFE" w:rsidP="00AC5BFE">
      <w:pPr>
        <w:spacing w:line="360" w:lineRule="auto"/>
        <w:ind w:left="993" w:firstLine="850"/>
        <w:jc w:val="both"/>
        <w:rPr>
          <w:rFonts w:eastAsia="Lucida Sans Unicode" w:cs="Tahoma"/>
          <w:sz w:val="28"/>
          <w:szCs w:val="28"/>
        </w:rPr>
      </w:pPr>
      <w:r w:rsidRPr="0024375C">
        <w:rPr>
          <w:rFonts w:eastAsia="Lucida Sans Unicode" w:cs="Tahoma"/>
          <w:sz w:val="28"/>
          <w:szCs w:val="28"/>
        </w:rPr>
        <w:t>Одна из важнейших задач</w:t>
      </w:r>
      <w:r w:rsidR="002E4F3B">
        <w:rPr>
          <w:rFonts w:eastAsia="Lucida Sans Unicode" w:cs="Tahoma"/>
          <w:sz w:val="28"/>
          <w:szCs w:val="28"/>
        </w:rPr>
        <w:t xml:space="preserve"> – </w:t>
      </w:r>
      <w:r w:rsidRPr="0024375C">
        <w:rPr>
          <w:rFonts w:eastAsia="Lucida Sans Unicode" w:cs="Tahoma"/>
          <w:sz w:val="28"/>
          <w:szCs w:val="28"/>
        </w:rPr>
        <w:t xml:space="preserve">это организация досуга молодежи и подростков, который должен быть доступен как в территориальном, так и в материальном отношении. Развитие межселенного обслуживания должно способствовать сближению уровня жизни и обслуживания городского и сельского населения, сокращению затрат времени на социально-культурные поездки. </w:t>
      </w:r>
    </w:p>
    <w:p w:rsidR="0024375C" w:rsidRDefault="0024375C" w:rsidP="00AC5BFE">
      <w:pPr>
        <w:spacing w:line="360" w:lineRule="auto"/>
        <w:ind w:left="993" w:firstLine="850"/>
        <w:jc w:val="both"/>
        <w:rPr>
          <w:rFonts w:eastAsia="Lucida Sans Unicode" w:cs="Tahoma"/>
          <w:sz w:val="28"/>
          <w:szCs w:val="28"/>
        </w:rPr>
      </w:pPr>
    </w:p>
    <w:p w:rsidR="00AC5BFE" w:rsidRDefault="00AC5BFE" w:rsidP="00AC5BFE">
      <w:pPr>
        <w:spacing w:line="360" w:lineRule="auto"/>
        <w:ind w:left="993" w:firstLine="850"/>
        <w:jc w:val="both"/>
        <w:rPr>
          <w:rFonts w:eastAsia="Lucida Sans Unicode" w:cs="Tahoma"/>
          <w:sz w:val="28"/>
          <w:szCs w:val="28"/>
        </w:rPr>
      </w:pPr>
      <w:r w:rsidRPr="0024375C">
        <w:rPr>
          <w:rFonts w:eastAsia="Lucida Sans Unicode" w:cs="Tahoma"/>
          <w:sz w:val="28"/>
          <w:szCs w:val="28"/>
        </w:rPr>
        <w:t>Схемой территориального планирования района предусматривается строительство следующих объектов:</w:t>
      </w:r>
    </w:p>
    <w:p w:rsidR="0024375C" w:rsidRDefault="0024375C" w:rsidP="00AC5BFE">
      <w:pPr>
        <w:spacing w:line="360" w:lineRule="auto"/>
        <w:ind w:left="993" w:firstLine="850"/>
        <w:jc w:val="both"/>
        <w:rPr>
          <w:rFonts w:eastAsia="Lucida Sans Unicode" w:cs="Tahoma"/>
          <w:sz w:val="28"/>
          <w:szCs w:val="28"/>
        </w:rPr>
      </w:pPr>
    </w:p>
    <w:p w:rsidR="0024375C" w:rsidRDefault="0024375C" w:rsidP="00AC5BFE">
      <w:pPr>
        <w:spacing w:line="360" w:lineRule="auto"/>
        <w:ind w:left="993" w:firstLine="850"/>
        <w:jc w:val="both"/>
        <w:rPr>
          <w:rFonts w:eastAsia="Lucida Sans Unicode" w:cs="Tahoma"/>
          <w:sz w:val="28"/>
          <w:szCs w:val="28"/>
        </w:rPr>
      </w:pPr>
    </w:p>
    <w:p w:rsidR="0024375C" w:rsidRDefault="0024375C" w:rsidP="00AC5BFE">
      <w:pPr>
        <w:spacing w:line="360" w:lineRule="auto"/>
        <w:ind w:left="993" w:firstLine="850"/>
        <w:jc w:val="both"/>
        <w:rPr>
          <w:rFonts w:eastAsia="Lucida Sans Unicode" w:cs="Tahoma"/>
          <w:sz w:val="28"/>
          <w:szCs w:val="28"/>
        </w:rPr>
      </w:pPr>
    </w:p>
    <w:p w:rsidR="0024375C" w:rsidRDefault="0024375C" w:rsidP="00AC5BFE">
      <w:pPr>
        <w:spacing w:line="360" w:lineRule="auto"/>
        <w:ind w:left="993" w:firstLine="850"/>
        <w:jc w:val="both"/>
        <w:rPr>
          <w:rFonts w:eastAsia="Lucida Sans Unicode" w:cs="Tahoma"/>
          <w:sz w:val="28"/>
          <w:szCs w:val="28"/>
        </w:rPr>
      </w:pPr>
    </w:p>
    <w:p w:rsidR="0024375C" w:rsidRPr="0024375C" w:rsidRDefault="0024375C" w:rsidP="00AC5BFE">
      <w:pPr>
        <w:spacing w:line="360" w:lineRule="auto"/>
        <w:ind w:left="993" w:firstLine="850"/>
        <w:jc w:val="both"/>
        <w:rPr>
          <w:rFonts w:eastAsia="Lucida Sans Unicode" w:cs="Tahoma"/>
          <w:sz w:val="28"/>
          <w:szCs w:val="28"/>
        </w:rPr>
      </w:pPr>
    </w:p>
    <w:tbl>
      <w:tblPr>
        <w:tblW w:w="0" w:type="auto"/>
        <w:tblInd w:w="1012" w:type="dxa"/>
        <w:tblLayout w:type="fixed"/>
        <w:tblCellMar>
          <w:top w:w="55" w:type="dxa"/>
          <w:left w:w="55" w:type="dxa"/>
          <w:bottom w:w="55" w:type="dxa"/>
          <w:right w:w="55" w:type="dxa"/>
        </w:tblCellMar>
        <w:tblLook w:val="0000"/>
      </w:tblPr>
      <w:tblGrid>
        <w:gridCol w:w="2879"/>
        <w:gridCol w:w="3675"/>
        <w:gridCol w:w="1020"/>
        <w:gridCol w:w="1080"/>
        <w:gridCol w:w="1322"/>
      </w:tblGrid>
      <w:tr w:rsidR="00AC5BFE" w:rsidRPr="0024375C">
        <w:tc>
          <w:tcPr>
            <w:tcW w:w="2879" w:type="dxa"/>
            <w:vMerge w:val="restart"/>
            <w:tcBorders>
              <w:top w:val="single" w:sz="1" w:space="0" w:color="000000"/>
              <w:left w:val="single" w:sz="1" w:space="0" w:color="000000"/>
              <w:bottom w:val="single" w:sz="1" w:space="0" w:color="000000"/>
            </w:tcBorders>
          </w:tcPr>
          <w:p w:rsidR="00AC5BFE" w:rsidRPr="0024375C" w:rsidRDefault="00AC5BFE" w:rsidP="00AC5BFE">
            <w:pPr>
              <w:pStyle w:val="ae"/>
              <w:snapToGrid w:val="0"/>
              <w:spacing w:line="200" w:lineRule="atLeast"/>
              <w:rPr>
                <w:rFonts w:eastAsia="Lucida Sans Unicode" w:cs="Tahoma"/>
              </w:rPr>
            </w:pPr>
            <w:r w:rsidRPr="0024375C">
              <w:rPr>
                <w:rFonts w:eastAsia="Lucida Sans Unicode" w:cs="Tahoma"/>
              </w:rPr>
              <w:t>Наименование населенного пункта</w:t>
            </w:r>
          </w:p>
        </w:tc>
        <w:tc>
          <w:tcPr>
            <w:tcW w:w="3675" w:type="dxa"/>
            <w:vMerge w:val="restart"/>
            <w:tcBorders>
              <w:top w:val="single" w:sz="1" w:space="0" w:color="000000"/>
              <w:left w:val="single" w:sz="1" w:space="0" w:color="000000"/>
              <w:bottom w:val="single" w:sz="1" w:space="0" w:color="000000"/>
            </w:tcBorders>
          </w:tcPr>
          <w:p w:rsidR="00AC5BFE" w:rsidRPr="0024375C" w:rsidRDefault="00AC5BFE" w:rsidP="00AC5BFE">
            <w:pPr>
              <w:pStyle w:val="ae"/>
              <w:snapToGrid w:val="0"/>
              <w:spacing w:line="200" w:lineRule="atLeast"/>
              <w:rPr>
                <w:rFonts w:eastAsia="Lucida Sans Unicode" w:cs="Tahoma"/>
              </w:rPr>
            </w:pPr>
            <w:r w:rsidRPr="0024375C">
              <w:rPr>
                <w:rFonts w:eastAsia="Lucida Sans Unicode" w:cs="Tahoma"/>
              </w:rPr>
              <w:t>Объект</w:t>
            </w:r>
          </w:p>
        </w:tc>
        <w:tc>
          <w:tcPr>
            <w:tcW w:w="3422" w:type="dxa"/>
            <w:gridSpan w:val="3"/>
            <w:tcBorders>
              <w:top w:val="single" w:sz="1" w:space="0" w:color="000000"/>
              <w:left w:val="single" w:sz="1" w:space="0" w:color="000000"/>
              <w:bottom w:val="single" w:sz="1" w:space="0" w:color="000000"/>
              <w:right w:val="single" w:sz="1" w:space="0" w:color="000000"/>
            </w:tcBorders>
          </w:tcPr>
          <w:p w:rsidR="00AC5BFE" w:rsidRPr="0024375C" w:rsidRDefault="00AC5BFE" w:rsidP="00AC5BFE">
            <w:pPr>
              <w:pStyle w:val="ae"/>
              <w:snapToGrid w:val="0"/>
              <w:spacing w:line="200" w:lineRule="atLeast"/>
              <w:rPr>
                <w:rFonts w:eastAsia="Lucida Sans Unicode" w:cs="Tahoma"/>
              </w:rPr>
            </w:pPr>
            <w:r w:rsidRPr="0024375C">
              <w:rPr>
                <w:rFonts w:eastAsia="Lucida Sans Unicode" w:cs="Tahoma"/>
              </w:rPr>
              <w:t>Год начала строительства</w:t>
            </w:r>
          </w:p>
        </w:tc>
      </w:tr>
      <w:tr w:rsidR="00AC5BFE" w:rsidRPr="0024375C">
        <w:tc>
          <w:tcPr>
            <w:tcW w:w="2879" w:type="dxa"/>
            <w:vMerge/>
            <w:tcBorders>
              <w:top w:val="single" w:sz="1" w:space="0" w:color="000000"/>
              <w:left w:val="single" w:sz="1" w:space="0" w:color="000000"/>
              <w:bottom w:val="single" w:sz="1" w:space="0" w:color="000000"/>
            </w:tcBorders>
          </w:tcPr>
          <w:p w:rsidR="00AC5BFE" w:rsidRPr="0024375C" w:rsidRDefault="00AC5BFE" w:rsidP="00AC5BFE">
            <w:pPr>
              <w:rPr>
                <w:sz w:val="24"/>
                <w:szCs w:val="24"/>
              </w:rPr>
            </w:pPr>
          </w:p>
        </w:tc>
        <w:tc>
          <w:tcPr>
            <w:tcW w:w="3675" w:type="dxa"/>
            <w:vMerge/>
            <w:tcBorders>
              <w:top w:val="single" w:sz="1" w:space="0" w:color="000000"/>
              <w:left w:val="single" w:sz="1" w:space="0" w:color="000000"/>
              <w:bottom w:val="single" w:sz="1" w:space="0" w:color="000000"/>
            </w:tcBorders>
          </w:tcPr>
          <w:p w:rsidR="00AC5BFE" w:rsidRPr="0024375C" w:rsidRDefault="00AC5BFE" w:rsidP="00AC5BFE">
            <w:pPr>
              <w:rPr>
                <w:sz w:val="24"/>
                <w:szCs w:val="24"/>
              </w:rPr>
            </w:pPr>
          </w:p>
        </w:tc>
        <w:tc>
          <w:tcPr>
            <w:tcW w:w="1020" w:type="dxa"/>
            <w:tcBorders>
              <w:left w:val="single" w:sz="1" w:space="0" w:color="000000"/>
              <w:bottom w:val="single" w:sz="1" w:space="0" w:color="000000"/>
            </w:tcBorders>
            <w:vAlign w:val="center"/>
          </w:tcPr>
          <w:p w:rsidR="00AC5BFE" w:rsidRPr="0024375C" w:rsidRDefault="00AC5BFE" w:rsidP="00AC5BFE">
            <w:pPr>
              <w:pStyle w:val="ad"/>
              <w:snapToGrid w:val="0"/>
              <w:spacing w:line="200" w:lineRule="atLeast"/>
              <w:jc w:val="center"/>
              <w:rPr>
                <w:rFonts w:eastAsia="Lucida Sans Unicode" w:cs="Tahoma"/>
                <w:b/>
                <w:bCs/>
                <w:i/>
                <w:iCs/>
              </w:rPr>
            </w:pPr>
            <w:r w:rsidRPr="0024375C">
              <w:rPr>
                <w:rFonts w:eastAsia="Lucida Sans Unicode" w:cs="Tahoma"/>
                <w:b/>
                <w:bCs/>
                <w:i/>
                <w:iCs/>
              </w:rPr>
              <w:t>2010</w:t>
            </w:r>
          </w:p>
        </w:tc>
        <w:tc>
          <w:tcPr>
            <w:tcW w:w="1080" w:type="dxa"/>
            <w:tcBorders>
              <w:left w:val="single" w:sz="1" w:space="0" w:color="000000"/>
              <w:bottom w:val="single" w:sz="1" w:space="0" w:color="000000"/>
            </w:tcBorders>
            <w:vAlign w:val="center"/>
          </w:tcPr>
          <w:p w:rsidR="00AC5BFE" w:rsidRPr="0024375C" w:rsidRDefault="00AC5BFE" w:rsidP="00AC5BFE">
            <w:pPr>
              <w:pStyle w:val="ad"/>
              <w:snapToGrid w:val="0"/>
              <w:spacing w:line="200" w:lineRule="atLeast"/>
              <w:jc w:val="center"/>
              <w:rPr>
                <w:rFonts w:eastAsia="Lucida Sans Unicode" w:cs="Tahoma"/>
                <w:b/>
                <w:bCs/>
                <w:i/>
                <w:iCs/>
              </w:rPr>
            </w:pPr>
            <w:r w:rsidRPr="0024375C">
              <w:rPr>
                <w:rFonts w:eastAsia="Lucida Sans Unicode" w:cs="Tahoma"/>
                <w:b/>
                <w:bCs/>
                <w:i/>
                <w:iCs/>
              </w:rPr>
              <w:t>2015</w:t>
            </w:r>
          </w:p>
        </w:tc>
        <w:tc>
          <w:tcPr>
            <w:tcW w:w="1322" w:type="dxa"/>
            <w:tcBorders>
              <w:left w:val="single" w:sz="1" w:space="0" w:color="000000"/>
              <w:bottom w:val="single" w:sz="1" w:space="0" w:color="000000"/>
              <w:right w:val="single" w:sz="1" w:space="0" w:color="000000"/>
            </w:tcBorders>
            <w:vAlign w:val="center"/>
          </w:tcPr>
          <w:p w:rsidR="00AC5BFE" w:rsidRPr="0024375C" w:rsidRDefault="00AC5BFE" w:rsidP="00AC5BFE">
            <w:pPr>
              <w:pStyle w:val="ad"/>
              <w:snapToGrid w:val="0"/>
              <w:spacing w:line="200" w:lineRule="atLeast"/>
              <w:jc w:val="center"/>
              <w:rPr>
                <w:rFonts w:eastAsia="Lucida Sans Unicode" w:cs="Tahoma"/>
                <w:b/>
                <w:bCs/>
                <w:i/>
                <w:iCs/>
              </w:rPr>
            </w:pPr>
            <w:r w:rsidRPr="0024375C">
              <w:rPr>
                <w:rFonts w:eastAsia="Lucida Sans Unicode" w:cs="Tahoma"/>
                <w:b/>
                <w:bCs/>
                <w:i/>
                <w:iCs/>
              </w:rPr>
              <w:t>2025</w:t>
            </w:r>
          </w:p>
        </w:tc>
      </w:tr>
      <w:tr w:rsidR="00AC5BFE" w:rsidRPr="0024375C">
        <w:tc>
          <w:tcPr>
            <w:tcW w:w="2879" w:type="dxa"/>
            <w:tcBorders>
              <w:left w:val="single" w:sz="1" w:space="0" w:color="000000"/>
              <w:bottom w:val="single" w:sz="1" w:space="0" w:color="000000"/>
            </w:tcBorders>
          </w:tcPr>
          <w:p w:rsidR="00AC5BFE" w:rsidRPr="0024375C" w:rsidRDefault="00AC5BFE" w:rsidP="00AC5BFE">
            <w:pPr>
              <w:snapToGrid w:val="0"/>
              <w:spacing w:line="200" w:lineRule="atLeast"/>
              <w:rPr>
                <w:rFonts w:eastAsia="Lucida Sans Unicode" w:cs="Tahoma"/>
                <w:sz w:val="24"/>
                <w:szCs w:val="24"/>
              </w:rPr>
            </w:pPr>
            <w:r w:rsidRPr="0024375C">
              <w:rPr>
                <w:rFonts w:eastAsia="Lucida Sans Unicode" w:cs="Tahoma"/>
                <w:sz w:val="24"/>
                <w:szCs w:val="24"/>
              </w:rPr>
              <w:lastRenderedPageBreak/>
              <w:t>ст.Качалино</w:t>
            </w:r>
          </w:p>
        </w:tc>
        <w:tc>
          <w:tcPr>
            <w:tcW w:w="3675"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4"/>
                <w:szCs w:val="24"/>
              </w:rPr>
            </w:pPr>
            <w:r w:rsidRPr="0024375C">
              <w:rPr>
                <w:rFonts w:eastAsia="Lucida Sans Unicode" w:cs="Tahoma"/>
                <w:sz w:val="24"/>
                <w:szCs w:val="24"/>
              </w:rPr>
              <w:t>энтографический музей</w:t>
            </w:r>
          </w:p>
        </w:tc>
        <w:tc>
          <w:tcPr>
            <w:tcW w:w="1020" w:type="dxa"/>
            <w:tcBorders>
              <w:left w:val="single" w:sz="1" w:space="0" w:color="000000"/>
              <w:bottom w:val="single" w:sz="1" w:space="0" w:color="000000"/>
            </w:tcBorders>
          </w:tcPr>
          <w:p w:rsidR="00AC5BFE" w:rsidRPr="0024375C" w:rsidRDefault="00AC5BFE" w:rsidP="00AC5BFE">
            <w:pPr>
              <w:pStyle w:val="ad"/>
              <w:snapToGrid w:val="0"/>
              <w:spacing w:line="200" w:lineRule="atLeast"/>
              <w:jc w:val="center"/>
              <w:rPr>
                <w:rFonts w:eastAsia="Lucida Sans Unicode" w:cs="Tahoma"/>
              </w:rPr>
            </w:pPr>
          </w:p>
        </w:tc>
        <w:tc>
          <w:tcPr>
            <w:tcW w:w="1080" w:type="dxa"/>
            <w:tcBorders>
              <w:left w:val="single" w:sz="1" w:space="0" w:color="000000"/>
              <w:bottom w:val="single" w:sz="1" w:space="0" w:color="000000"/>
            </w:tcBorders>
          </w:tcPr>
          <w:p w:rsidR="00AC5BFE" w:rsidRPr="0024375C" w:rsidRDefault="00AC5BFE" w:rsidP="00AC5BFE">
            <w:pPr>
              <w:pStyle w:val="ad"/>
              <w:snapToGrid w:val="0"/>
              <w:spacing w:line="200" w:lineRule="atLeast"/>
              <w:jc w:val="center"/>
              <w:rPr>
                <w:rFonts w:eastAsia="Lucida Sans Unicode" w:cs="Tahoma"/>
              </w:rPr>
            </w:pPr>
          </w:p>
        </w:tc>
        <w:tc>
          <w:tcPr>
            <w:tcW w:w="1322" w:type="dxa"/>
            <w:tcBorders>
              <w:left w:val="single" w:sz="1" w:space="0" w:color="000000"/>
              <w:bottom w:val="single" w:sz="1" w:space="0" w:color="000000"/>
              <w:right w:val="single" w:sz="1" w:space="0" w:color="000000"/>
            </w:tcBorders>
          </w:tcPr>
          <w:p w:rsidR="00AC5BFE" w:rsidRPr="0024375C" w:rsidRDefault="00AC5BFE" w:rsidP="00AC5BFE">
            <w:pPr>
              <w:pStyle w:val="ad"/>
              <w:snapToGrid w:val="0"/>
              <w:spacing w:line="200" w:lineRule="atLeast"/>
              <w:jc w:val="center"/>
              <w:rPr>
                <w:rFonts w:eastAsia="Lucida Sans Unicode" w:cs="Tahoma"/>
              </w:rPr>
            </w:pPr>
            <w:r w:rsidRPr="0024375C">
              <w:rPr>
                <w:rFonts w:eastAsia="Lucida Sans Unicode" w:cs="Tahoma"/>
              </w:rPr>
              <w:t>+</w:t>
            </w:r>
          </w:p>
        </w:tc>
      </w:tr>
      <w:tr w:rsidR="00AC5BFE" w:rsidRPr="0024375C">
        <w:tc>
          <w:tcPr>
            <w:tcW w:w="2879" w:type="dxa"/>
            <w:tcBorders>
              <w:left w:val="single" w:sz="1" w:space="0" w:color="000000"/>
              <w:bottom w:val="single" w:sz="1" w:space="0" w:color="000000"/>
            </w:tcBorders>
          </w:tcPr>
          <w:p w:rsidR="00AC5BFE" w:rsidRPr="0024375C" w:rsidRDefault="00AC5BFE" w:rsidP="00AC5BFE">
            <w:pPr>
              <w:snapToGrid w:val="0"/>
              <w:spacing w:line="200" w:lineRule="atLeast"/>
              <w:rPr>
                <w:rFonts w:eastAsia="Lucida Sans Unicode" w:cs="Tahoma"/>
                <w:sz w:val="24"/>
                <w:szCs w:val="24"/>
              </w:rPr>
            </w:pPr>
            <w:r w:rsidRPr="0024375C">
              <w:rPr>
                <w:rFonts w:eastAsia="Lucida Sans Unicode" w:cs="Tahoma"/>
                <w:sz w:val="24"/>
                <w:szCs w:val="24"/>
              </w:rPr>
              <w:t>Озерское сельское поселение</w:t>
            </w:r>
          </w:p>
        </w:tc>
        <w:tc>
          <w:tcPr>
            <w:tcW w:w="3675"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4"/>
                <w:szCs w:val="24"/>
              </w:rPr>
            </w:pPr>
            <w:r w:rsidRPr="0024375C">
              <w:rPr>
                <w:rFonts w:eastAsia="Lucida Sans Unicode" w:cs="Tahoma"/>
                <w:sz w:val="24"/>
                <w:szCs w:val="24"/>
              </w:rPr>
              <w:t>дом культуры</w:t>
            </w:r>
          </w:p>
        </w:tc>
        <w:tc>
          <w:tcPr>
            <w:tcW w:w="1020" w:type="dxa"/>
            <w:tcBorders>
              <w:left w:val="single" w:sz="1" w:space="0" w:color="000000"/>
              <w:bottom w:val="single" w:sz="1" w:space="0" w:color="000000"/>
            </w:tcBorders>
          </w:tcPr>
          <w:p w:rsidR="00AC5BFE" w:rsidRPr="0024375C" w:rsidRDefault="00AC5BFE" w:rsidP="00AC5BFE">
            <w:pPr>
              <w:pStyle w:val="ad"/>
              <w:snapToGrid w:val="0"/>
              <w:spacing w:line="200" w:lineRule="atLeast"/>
              <w:jc w:val="center"/>
              <w:rPr>
                <w:rFonts w:eastAsia="Lucida Sans Unicode" w:cs="Tahoma"/>
              </w:rPr>
            </w:pPr>
          </w:p>
        </w:tc>
        <w:tc>
          <w:tcPr>
            <w:tcW w:w="1080" w:type="dxa"/>
            <w:tcBorders>
              <w:left w:val="single" w:sz="1" w:space="0" w:color="000000"/>
              <w:bottom w:val="single" w:sz="1" w:space="0" w:color="000000"/>
            </w:tcBorders>
          </w:tcPr>
          <w:p w:rsidR="00AC5BFE" w:rsidRPr="0024375C" w:rsidRDefault="00AC5BFE" w:rsidP="00AC5BFE">
            <w:pPr>
              <w:pStyle w:val="ad"/>
              <w:snapToGrid w:val="0"/>
              <w:spacing w:line="200" w:lineRule="atLeast"/>
              <w:jc w:val="center"/>
              <w:rPr>
                <w:rFonts w:eastAsia="Lucida Sans Unicode" w:cs="Tahoma"/>
              </w:rPr>
            </w:pPr>
            <w:r w:rsidRPr="0024375C">
              <w:rPr>
                <w:rFonts w:eastAsia="Lucida Sans Unicode" w:cs="Tahoma"/>
              </w:rPr>
              <w:t>+</w:t>
            </w:r>
          </w:p>
        </w:tc>
        <w:tc>
          <w:tcPr>
            <w:tcW w:w="1322" w:type="dxa"/>
            <w:tcBorders>
              <w:left w:val="single" w:sz="1" w:space="0" w:color="000000"/>
              <w:bottom w:val="single" w:sz="1" w:space="0" w:color="000000"/>
              <w:right w:val="single" w:sz="1" w:space="0" w:color="000000"/>
            </w:tcBorders>
          </w:tcPr>
          <w:p w:rsidR="00AC5BFE" w:rsidRPr="0024375C" w:rsidRDefault="00AC5BFE" w:rsidP="00AC5BFE">
            <w:pPr>
              <w:pStyle w:val="ad"/>
              <w:snapToGrid w:val="0"/>
              <w:spacing w:line="200" w:lineRule="atLeast"/>
              <w:jc w:val="center"/>
              <w:rPr>
                <w:rFonts w:eastAsia="Lucida Sans Unicode" w:cs="Tahoma"/>
              </w:rPr>
            </w:pPr>
          </w:p>
        </w:tc>
      </w:tr>
      <w:tr w:rsidR="00AC5BFE" w:rsidRPr="0024375C">
        <w:tc>
          <w:tcPr>
            <w:tcW w:w="2879" w:type="dxa"/>
            <w:tcBorders>
              <w:left w:val="single" w:sz="1" w:space="0" w:color="000000"/>
              <w:bottom w:val="single" w:sz="1" w:space="0" w:color="000000"/>
            </w:tcBorders>
          </w:tcPr>
          <w:p w:rsidR="00AC5BFE" w:rsidRPr="0024375C" w:rsidRDefault="00AC5BFE" w:rsidP="00AC5BFE">
            <w:pPr>
              <w:snapToGrid w:val="0"/>
              <w:spacing w:line="200" w:lineRule="atLeast"/>
              <w:rPr>
                <w:rFonts w:eastAsia="Lucida Sans Unicode" w:cs="Tahoma"/>
                <w:sz w:val="24"/>
                <w:szCs w:val="24"/>
              </w:rPr>
            </w:pPr>
            <w:r w:rsidRPr="0024375C">
              <w:rPr>
                <w:rFonts w:eastAsia="Lucida Sans Unicode" w:cs="Tahoma"/>
                <w:sz w:val="24"/>
                <w:szCs w:val="24"/>
              </w:rPr>
              <w:t xml:space="preserve">ст.Качалинская </w:t>
            </w:r>
          </w:p>
        </w:tc>
        <w:tc>
          <w:tcPr>
            <w:tcW w:w="3675"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4"/>
                <w:szCs w:val="24"/>
              </w:rPr>
            </w:pPr>
            <w:r w:rsidRPr="0024375C">
              <w:rPr>
                <w:rFonts w:eastAsia="Lucida Sans Unicode" w:cs="Tahoma"/>
                <w:sz w:val="24"/>
                <w:szCs w:val="24"/>
              </w:rPr>
              <w:t xml:space="preserve">сельский дом культуры </w:t>
            </w:r>
          </w:p>
        </w:tc>
        <w:tc>
          <w:tcPr>
            <w:tcW w:w="1020" w:type="dxa"/>
            <w:tcBorders>
              <w:left w:val="single" w:sz="1" w:space="0" w:color="000000"/>
              <w:bottom w:val="single" w:sz="1" w:space="0" w:color="000000"/>
            </w:tcBorders>
          </w:tcPr>
          <w:p w:rsidR="00AC5BFE" w:rsidRPr="0024375C" w:rsidRDefault="00AC5BFE" w:rsidP="00AC5BFE">
            <w:pPr>
              <w:pStyle w:val="ad"/>
              <w:snapToGrid w:val="0"/>
              <w:spacing w:line="200" w:lineRule="atLeast"/>
              <w:jc w:val="center"/>
              <w:rPr>
                <w:rFonts w:eastAsia="Lucida Sans Unicode" w:cs="Tahoma"/>
              </w:rPr>
            </w:pPr>
          </w:p>
        </w:tc>
        <w:tc>
          <w:tcPr>
            <w:tcW w:w="1080" w:type="dxa"/>
            <w:tcBorders>
              <w:left w:val="single" w:sz="1" w:space="0" w:color="000000"/>
              <w:bottom w:val="single" w:sz="1" w:space="0" w:color="000000"/>
            </w:tcBorders>
          </w:tcPr>
          <w:p w:rsidR="00AC5BFE" w:rsidRPr="0024375C" w:rsidRDefault="00AC5BFE" w:rsidP="00AC5BFE">
            <w:pPr>
              <w:pStyle w:val="ad"/>
              <w:snapToGrid w:val="0"/>
              <w:spacing w:line="200" w:lineRule="atLeast"/>
              <w:jc w:val="center"/>
              <w:rPr>
                <w:rFonts w:eastAsia="Lucida Sans Unicode" w:cs="Tahoma"/>
              </w:rPr>
            </w:pPr>
            <w:r w:rsidRPr="0024375C">
              <w:rPr>
                <w:rFonts w:eastAsia="Lucida Sans Unicode" w:cs="Tahoma"/>
              </w:rPr>
              <w:t>+</w:t>
            </w:r>
          </w:p>
        </w:tc>
        <w:tc>
          <w:tcPr>
            <w:tcW w:w="1322" w:type="dxa"/>
            <w:tcBorders>
              <w:left w:val="single" w:sz="1" w:space="0" w:color="000000"/>
              <w:bottom w:val="single" w:sz="1" w:space="0" w:color="000000"/>
              <w:right w:val="single" w:sz="1" w:space="0" w:color="000000"/>
            </w:tcBorders>
          </w:tcPr>
          <w:p w:rsidR="00AC5BFE" w:rsidRPr="0024375C" w:rsidRDefault="00AC5BFE" w:rsidP="00AC5BFE">
            <w:pPr>
              <w:pStyle w:val="ad"/>
              <w:snapToGrid w:val="0"/>
              <w:spacing w:line="200" w:lineRule="atLeast"/>
              <w:jc w:val="center"/>
              <w:rPr>
                <w:rFonts w:eastAsia="Lucida Sans Unicode" w:cs="Tahoma"/>
              </w:rPr>
            </w:pPr>
          </w:p>
        </w:tc>
      </w:tr>
      <w:tr w:rsidR="002E4F3B" w:rsidRPr="0024375C">
        <w:tc>
          <w:tcPr>
            <w:tcW w:w="2879" w:type="dxa"/>
            <w:vMerge w:val="restart"/>
            <w:tcBorders>
              <w:left w:val="single" w:sz="1" w:space="0" w:color="000000"/>
            </w:tcBorders>
            <w:vAlign w:val="center"/>
          </w:tcPr>
          <w:p w:rsidR="002E4F3B" w:rsidRPr="0024375C" w:rsidRDefault="002E4F3B" w:rsidP="002E4F3B">
            <w:pPr>
              <w:snapToGrid w:val="0"/>
              <w:spacing w:line="200" w:lineRule="atLeast"/>
              <w:jc w:val="center"/>
              <w:rPr>
                <w:rFonts w:eastAsia="Lucida Sans Unicode" w:cs="Tahoma"/>
                <w:sz w:val="24"/>
                <w:szCs w:val="24"/>
              </w:rPr>
            </w:pPr>
            <w:r w:rsidRPr="0024375C">
              <w:rPr>
                <w:rFonts w:eastAsia="Lucida Sans Unicode" w:cs="Tahoma"/>
                <w:sz w:val="24"/>
                <w:szCs w:val="24"/>
              </w:rPr>
              <w:t>р.п. Иловля</w:t>
            </w:r>
          </w:p>
        </w:tc>
        <w:tc>
          <w:tcPr>
            <w:tcW w:w="3675" w:type="dxa"/>
            <w:tcBorders>
              <w:left w:val="single" w:sz="1" w:space="0" w:color="000000"/>
              <w:bottom w:val="single" w:sz="1" w:space="0" w:color="000000"/>
            </w:tcBorders>
          </w:tcPr>
          <w:p w:rsidR="002E4F3B" w:rsidRPr="0024375C" w:rsidRDefault="002E4F3B" w:rsidP="00AC5BFE">
            <w:pPr>
              <w:snapToGrid w:val="0"/>
              <w:spacing w:line="200" w:lineRule="atLeast"/>
              <w:jc w:val="both"/>
              <w:rPr>
                <w:rFonts w:eastAsia="Lucida Sans Unicode" w:cs="Tahoma"/>
                <w:sz w:val="24"/>
                <w:szCs w:val="24"/>
              </w:rPr>
            </w:pPr>
            <w:r w:rsidRPr="0024375C">
              <w:rPr>
                <w:rFonts w:eastAsia="Lucida Sans Unicode" w:cs="Tahoma"/>
                <w:sz w:val="24"/>
                <w:szCs w:val="24"/>
              </w:rPr>
              <w:t xml:space="preserve">развлекательный центр </w:t>
            </w:r>
          </w:p>
        </w:tc>
        <w:tc>
          <w:tcPr>
            <w:tcW w:w="1020" w:type="dxa"/>
            <w:tcBorders>
              <w:left w:val="single" w:sz="1" w:space="0" w:color="000000"/>
              <w:bottom w:val="single" w:sz="1" w:space="0" w:color="000000"/>
            </w:tcBorders>
          </w:tcPr>
          <w:p w:rsidR="002E4F3B" w:rsidRPr="0024375C" w:rsidRDefault="002E4F3B" w:rsidP="00AC5BFE">
            <w:pPr>
              <w:pStyle w:val="ad"/>
              <w:snapToGrid w:val="0"/>
              <w:spacing w:line="200" w:lineRule="atLeast"/>
              <w:jc w:val="center"/>
              <w:rPr>
                <w:rFonts w:eastAsia="Lucida Sans Unicode" w:cs="Tahoma"/>
              </w:rPr>
            </w:pPr>
            <w:r w:rsidRPr="0024375C">
              <w:rPr>
                <w:rFonts w:eastAsia="Lucida Sans Unicode" w:cs="Tahoma"/>
              </w:rPr>
              <w:t>+</w:t>
            </w:r>
          </w:p>
        </w:tc>
        <w:tc>
          <w:tcPr>
            <w:tcW w:w="1080" w:type="dxa"/>
            <w:tcBorders>
              <w:left w:val="single" w:sz="1" w:space="0" w:color="000000"/>
              <w:bottom w:val="single" w:sz="1" w:space="0" w:color="000000"/>
            </w:tcBorders>
          </w:tcPr>
          <w:p w:rsidR="002E4F3B" w:rsidRPr="0024375C" w:rsidRDefault="002E4F3B" w:rsidP="00AC5BFE">
            <w:pPr>
              <w:pStyle w:val="ad"/>
              <w:snapToGrid w:val="0"/>
              <w:spacing w:line="200" w:lineRule="atLeast"/>
              <w:jc w:val="center"/>
              <w:rPr>
                <w:rFonts w:eastAsia="Lucida Sans Unicode" w:cs="Tahoma"/>
              </w:rPr>
            </w:pPr>
          </w:p>
        </w:tc>
        <w:tc>
          <w:tcPr>
            <w:tcW w:w="1322" w:type="dxa"/>
            <w:tcBorders>
              <w:left w:val="single" w:sz="1" w:space="0" w:color="000000"/>
              <w:bottom w:val="single" w:sz="1" w:space="0" w:color="000000"/>
              <w:right w:val="single" w:sz="1" w:space="0" w:color="000000"/>
            </w:tcBorders>
          </w:tcPr>
          <w:p w:rsidR="002E4F3B" w:rsidRPr="0024375C" w:rsidRDefault="002E4F3B" w:rsidP="00AC5BFE">
            <w:pPr>
              <w:pStyle w:val="ad"/>
              <w:snapToGrid w:val="0"/>
              <w:spacing w:line="200" w:lineRule="atLeast"/>
              <w:jc w:val="center"/>
              <w:rPr>
                <w:rFonts w:eastAsia="Lucida Sans Unicode" w:cs="Tahoma"/>
              </w:rPr>
            </w:pPr>
          </w:p>
        </w:tc>
      </w:tr>
      <w:tr w:rsidR="002E4F3B" w:rsidRPr="0024375C">
        <w:tc>
          <w:tcPr>
            <w:tcW w:w="2879" w:type="dxa"/>
            <w:vMerge/>
            <w:tcBorders>
              <w:left w:val="single" w:sz="1" w:space="0" w:color="000000"/>
              <w:bottom w:val="single" w:sz="1" w:space="0" w:color="000000"/>
            </w:tcBorders>
          </w:tcPr>
          <w:p w:rsidR="002E4F3B" w:rsidRPr="0024375C" w:rsidRDefault="002E4F3B" w:rsidP="00AC5BFE">
            <w:pPr>
              <w:snapToGrid w:val="0"/>
              <w:spacing w:line="200" w:lineRule="atLeast"/>
              <w:rPr>
                <w:rFonts w:eastAsia="Lucida Sans Unicode" w:cs="Tahoma"/>
                <w:sz w:val="24"/>
                <w:szCs w:val="24"/>
              </w:rPr>
            </w:pPr>
          </w:p>
        </w:tc>
        <w:tc>
          <w:tcPr>
            <w:tcW w:w="3675" w:type="dxa"/>
            <w:tcBorders>
              <w:left w:val="single" w:sz="1" w:space="0" w:color="000000"/>
              <w:bottom w:val="single" w:sz="1" w:space="0" w:color="000000"/>
            </w:tcBorders>
          </w:tcPr>
          <w:p w:rsidR="002E4F3B" w:rsidRPr="0024375C" w:rsidRDefault="002E4F3B" w:rsidP="00AC5BFE">
            <w:pPr>
              <w:snapToGrid w:val="0"/>
              <w:spacing w:line="200" w:lineRule="atLeast"/>
              <w:jc w:val="both"/>
              <w:rPr>
                <w:rFonts w:eastAsia="Lucida Sans Unicode" w:cs="Tahoma"/>
                <w:sz w:val="24"/>
                <w:szCs w:val="24"/>
              </w:rPr>
            </w:pPr>
            <w:r w:rsidRPr="0024375C">
              <w:rPr>
                <w:rFonts w:eastAsia="Lucida Sans Unicode" w:cs="Tahoma"/>
                <w:sz w:val="24"/>
                <w:szCs w:val="24"/>
              </w:rPr>
              <w:t>танцевальная площадка</w:t>
            </w:r>
          </w:p>
        </w:tc>
        <w:tc>
          <w:tcPr>
            <w:tcW w:w="1020" w:type="dxa"/>
            <w:tcBorders>
              <w:left w:val="single" w:sz="1" w:space="0" w:color="000000"/>
              <w:bottom w:val="single" w:sz="1" w:space="0" w:color="000000"/>
            </w:tcBorders>
          </w:tcPr>
          <w:p w:rsidR="002E4F3B" w:rsidRPr="0024375C" w:rsidRDefault="002E4F3B" w:rsidP="00AC5BFE">
            <w:pPr>
              <w:pStyle w:val="ad"/>
              <w:snapToGrid w:val="0"/>
              <w:spacing w:line="200" w:lineRule="atLeast"/>
              <w:jc w:val="center"/>
              <w:rPr>
                <w:rFonts w:eastAsia="Lucida Sans Unicode" w:cs="Tahoma"/>
              </w:rPr>
            </w:pPr>
          </w:p>
        </w:tc>
        <w:tc>
          <w:tcPr>
            <w:tcW w:w="1080" w:type="dxa"/>
            <w:tcBorders>
              <w:left w:val="single" w:sz="1" w:space="0" w:color="000000"/>
              <w:bottom w:val="single" w:sz="1" w:space="0" w:color="000000"/>
            </w:tcBorders>
          </w:tcPr>
          <w:p w:rsidR="002E4F3B" w:rsidRPr="0024375C" w:rsidRDefault="002E4F3B" w:rsidP="00AC5BFE">
            <w:pPr>
              <w:pStyle w:val="ad"/>
              <w:snapToGrid w:val="0"/>
              <w:spacing w:line="200" w:lineRule="atLeast"/>
              <w:jc w:val="center"/>
              <w:rPr>
                <w:rFonts w:eastAsia="Lucida Sans Unicode" w:cs="Tahoma"/>
              </w:rPr>
            </w:pPr>
            <w:r w:rsidRPr="0024375C">
              <w:rPr>
                <w:rFonts w:eastAsia="Lucida Sans Unicode" w:cs="Tahoma"/>
              </w:rPr>
              <w:t>+</w:t>
            </w:r>
          </w:p>
        </w:tc>
        <w:tc>
          <w:tcPr>
            <w:tcW w:w="1322" w:type="dxa"/>
            <w:tcBorders>
              <w:left w:val="single" w:sz="1" w:space="0" w:color="000000"/>
              <w:bottom w:val="single" w:sz="1" w:space="0" w:color="000000"/>
              <w:right w:val="single" w:sz="1" w:space="0" w:color="000000"/>
            </w:tcBorders>
          </w:tcPr>
          <w:p w:rsidR="002E4F3B" w:rsidRPr="0024375C" w:rsidRDefault="002E4F3B" w:rsidP="00AC5BFE">
            <w:pPr>
              <w:pStyle w:val="ad"/>
              <w:snapToGrid w:val="0"/>
              <w:spacing w:line="200" w:lineRule="atLeast"/>
              <w:jc w:val="center"/>
              <w:rPr>
                <w:rFonts w:eastAsia="Lucida Sans Unicode" w:cs="Tahoma"/>
              </w:rPr>
            </w:pPr>
          </w:p>
        </w:tc>
      </w:tr>
      <w:tr w:rsidR="00AC5BFE" w:rsidRPr="0024375C">
        <w:tc>
          <w:tcPr>
            <w:tcW w:w="2879" w:type="dxa"/>
            <w:tcBorders>
              <w:left w:val="single" w:sz="1" w:space="0" w:color="000000"/>
              <w:bottom w:val="single" w:sz="1" w:space="0" w:color="000000"/>
            </w:tcBorders>
          </w:tcPr>
          <w:p w:rsidR="00AC5BFE" w:rsidRPr="0024375C" w:rsidRDefault="00AC5BFE" w:rsidP="00AC5BFE">
            <w:pPr>
              <w:snapToGrid w:val="0"/>
              <w:spacing w:line="200" w:lineRule="atLeast"/>
              <w:rPr>
                <w:rFonts w:eastAsia="Lucida Sans Unicode" w:cs="Tahoma"/>
                <w:sz w:val="24"/>
                <w:szCs w:val="24"/>
              </w:rPr>
            </w:pPr>
            <w:r w:rsidRPr="0024375C">
              <w:rPr>
                <w:rFonts w:eastAsia="Lucida Sans Unicode" w:cs="Tahoma"/>
                <w:sz w:val="24"/>
                <w:szCs w:val="24"/>
              </w:rPr>
              <w:t>х.Фастов</w:t>
            </w:r>
          </w:p>
        </w:tc>
        <w:tc>
          <w:tcPr>
            <w:tcW w:w="3675"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4"/>
                <w:szCs w:val="24"/>
              </w:rPr>
            </w:pPr>
            <w:r w:rsidRPr="0024375C">
              <w:rPr>
                <w:rFonts w:eastAsia="Lucida Sans Unicode" w:cs="Tahoma"/>
                <w:sz w:val="24"/>
                <w:szCs w:val="24"/>
              </w:rPr>
              <w:t>сельский дом культуры</w:t>
            </w:r>
          </w:p>
        </w:tc>
        <w:tc>
          <w:tcPr>
            <w:tcW w:w="1020" w:type="dxa"/>
            <w:tcBorders>
              <w:left w:val="single" w:sz="1" w:space="0" w:color="000000"/>
              <w:bottom w:val="single" w:sz="1" w:space="0" w:color="000000"/>
            </w:tcBorders>
          </w:tcPr>
          <w:p w:rsidR="00AC5BFE" w:rsidRPr="0024375C" w:rsidRDefault="00AC5BFE" w:rsidP="00AC5BFE">
            <w:pPr>
              <w:pStyle w:val="ad"/>
              <w:snapToGrid w:val="0"/>
              <w:spacing w:line="200" w:lineRule="atLeast"/>
              <w:jc w:val="center"/>
              <w:rPr>
                <w:rFonts w:eastAsia="Lucida Sans Unicode" w:cs="Tahoma"/>
              </w:rPr>
            </w:pPr>
            <w:r w:rsidRPr="0024375C">
              <w:rPr>
                <w:rFonts w:eastAsia="Lucida Sans Unicode" w:cs="Tahoma"/>
              </w:rPr>
              <w:t xml:space="preserve"> </w:t>
            </w:r>
          </w:p>
        </w:tc>
        <w:tc>
          <w:tcPr>
            <w:tcW w:w="1080" w:type="dxa"/>
            <w:tcBorders>
              <w:left w:val="single" w:sz="1" w:space="0" w:color="000000"/>
              <w:bottom w:val="single" w:sz="1" w:space="0" w:color="000000"/>
            </w:tcBorders>
          </w:tcPr>
          <w:p w:rsidR="00AC5BFE" w:rsidRPr="0024375C" w:rsidRDefault="00AC5BFE" w:rsidP="00AC5BFE">
            <w:pPr>
              <w:pStyle w:val="ad"/>
              <w:snapToGrid w:val="0"/>
              <w:spacing w:line="200" w:lineRule="atLeast"/>
              <w:jc w:val="center"/>
              <w:rPr>
                <w:rFonts w:eastAsia="Lucida Sans Unicode" w:cs="Tahoma"/>
              </w:rPr>
            </w:pPr>
            <w:r w:rsidRPr="0024375C">
              <w:rPr>
                <w:rFonts w:eastAsia="Lucida Sans Unicode" w:cs="Tahoma"/>
              </w:rPr>
              <w:t>+</w:t>
            </w:r>
          </w:p>
        </w:tc>
        <w:tc>
          <w:tcPr>
            <w:tcW w:w="1322" w:type="dxa"/>
            <w:tcBorders>
              <w:left w:val="single" w:sz="1" w:space="0" w:color="000000"/>
              <w:bottom w:val="single" w:sz="1" w:space="0" w:color="000000"/>
              <w:right w:val="single" w:sz="1" w:space="0" w:color="000000"/>
            </w:tcBorders>
          </w:tcPr>
          <w:p w:rsidR="00AC5BFE" w:rsidRPr="0024375C" w:rsidRDefault="00AC5BFE" w:rsidP="00AC5BFE">
            <w:pPr>
              <w:pStyle w:val="ad"/>
              <w:snapToGrid w:val="0"/>
              <w:spacing w:line="200" w:lineRule="atLeast"/>
              <w:jc w:val="center"/>
              <w:rPr>
                <w:rFonts w:eastAsia="Lucida Sans Unicode" w:cs="Tahoma"/>
              </w:rPr>
            </w:pPr>
          </w:p>
        </w:tc>
      </w:tr>
      <w:tr w:rsidR="00AC5BFE" w:rsidRPr="0024375C">
        <w:tc>
          <w:tcPr>
            <w:tcW w:w="2879" w:type="dxa"/>
            <w:vMerge w:val="restart"/>
            <w:tcBorders>
              <w:left w:val="single" w:sz="1" w:space="0" w:color="000000"/>
              <w:bottom w:val="single" w:sz="1" w:space="0" w:color="000000"/>
            </w:tcBorders>
          </w:tcPr>
          <w:p w:rsidR="00AC5BFE" w:rsidRPr="0024375C" w:rsidRDefault="00AC5BFE" w:rsidP="00AC5BFE">
            <w:pPr>
              <w:pStyle w:val="ad"/>
              <w:snapToGrid w:val="0"/>
              <w:spacing w:line="200" w:lineRule="atLeast"/>
              <w:rPr>
                <w:rFonts w:eastAsia="Lucida Sans Unicode" w:cs="Tahoma"/>
              </w:rPr>
            </w:pPr>
            <w:r w:rsidRPr="0024375C">
              <w:rPr>
                <w:rFonts w:eastAsia="Lucida Sans Unicode" w:cs="Tahoma"/>
              </w:rPr>
              <w:t>Иловлинское городское поселение</w:t>
            </w:r>
          </w:p>
        </w:tc>
        <w:tc>
          <w:tcPr>
            <w:tcW w:w="3675"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4"/>
                <w:szCs w:val="24"/>
              </w:rPr>
            </w:pPr>
            <w:r w:rsidRPr="0024375C">
              <w:rPr>
                <w:rFonts w:eastAsia="Lucida Sans Unicode" w:cs="Tahoma"/>
                <w:sz w:val="24"/>
                <w:szCs w:val="24"/>
              </w:rPr>
              <w:t>административное здание музея-усадьбы «Казачий курень»</w:t>
            </w:r>
          </w:p>
        </w:tc>
        <w:tc>
          <w:tcPr>
            <w:tcW w:w="1020" w:type="dxa"/>
            <w:tcBorders>
              <w:left w:val="single" w:sz="1" w:space="0" w:color="000000"/>
              <w:bottom w:val="single" w:sz="1" w:space="0" w:color="000000"/>
            </w:tcBorders>
          </w:tcPr>
          <w:p w:rsidR="00AC5BFE" w:rsidRPr="0024375C" w:rsidRDefault="00AC5BFE" w:rsidP="00AC5BFE">
            <w:pPr>
              <w:pStyle w:val="ad"/>
              <w:snapToGrid w:val="0"/>
              <w:spacing w:line="200" w:lineRule="atLeast"/>
              <w:jc w:val="center"/>
              <w:rPr>
                <w:rFonts w:eastAsia="Lucida Sans Unicode" w:cs="Tahoma"/>
              </w:rPr>
            </w:pPr>
            <w:r w:rsidRPr="0024375C">
              <w:rPr>
                <w:rFonts w:eastAsia="Lucida Sans Unicode" w:cs="Tahoma"/>
              </w:rPr>
              <w:t>+</w:t>
            </w:r>
          </w:p>
        </w:tc>
        <w:tc>
          <w:tcPr>
            <w:tcW w:w="1080" w:type="dxa"/>
            <w:tcBorders>
              <w:left w:val="single" w:sz="1" w:space="0" w:color="000000"/>
              <w:bottom w:val="single" w:sz="1" w:space="0" w:color="000000"/>
            </w:tcBorders>
          </w:tcPr>
          <w:p w:rsidR="00AC5BFE" w:rsidRPr="0024375C" w:rsidRDefault="00AC5BFE" w:rsidP="00AC5BFE">
            <w:pPr>
              <w:pStyle w:val="ad"/>
              <w:snapToGrid w:val="0"/>
              <w:spacing w:line="200" w:lineRule="atLeast"/>
              <w:jc w:val="center"/>
              <w:rPr>
                <w:rFonts w:eastAsia="Lucida Sans Unicode" w:cs="Tahoma"/>
              </w:rPr>
            </w:pPr>
          </w:p>
        </w:tc>
        <w:tc>
          <w:tcPr>
            <w:tcW w:w="1322" w:type="dxa"/>
            <w:tcBorders>
              <w:left w:val="single" w:sz="1" w:space="0" w:color="000000"/>
              <w:bottom w:val="single" w:sz="1" w:space="0" w:color="000000"/>
              <w:right w:val="single" w:sz="1" w:space="0" w:color="000000"/>
            </w:tcBorders>
          </w:tcPr>
          <w:p w:rsidR="00AC5BFE" w:rsidRPr="0024375C" w:rsidRDefault="00AC5BFE" w:rsidP="00AC5BFE">
            <w:pPr>
              <w:pStyle w:val="ad"/>
              <w:snapToGrid w:val="0"/>
              <w:spacing w:line="200" w:lineRule="atLeast"/>
              <w:jc w:val="center"/>
              <w:rPr>
                <w:rFonts w:eastAsia="Lucida Sans Unicode" w:cs="Tahoma"/>
              </w:rPr>
            </w:pPr>
          </w:p>
        </w:tc>
      </w:tr>
      <w:tr w:rsidR="00AC5BFE" w:rsidRPr="0024375C">
        <w:tc>
          <w:tcPr>
            <w:tcW w:w="2879" w:type="dxa"/>
            <w:vMerge/>
            <w:tcBorders>
              <w:left w:val="single" w:sz="1" w:space="0" w:color="000000"/>
              <w:bottom w:val="single" w:sz="1" w:space="0" w:color="000000"/>
            </w:tcBorders>
          </w:tcPr>
          <w:p w:rsidR="00AC5BFE" w:rsidRPr="0024375C" w:rsidRDefault="00AC5BFE" w:rsidP="00AC5BFE">
            <w:pPr>
              <w:rPr>
                <w:sz w:val="24"/>
                <w:szCs w:val="24"/>
              </w:rPr>
            </w:pPr>
          </w:p>
        </w:tc>
        <w:tc>
          <w:tcPr>
            <w:tcW w:w="3675"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4"/>
                <w:szCs w:val="24"/>
              </w:rPr>
            </w:pPr>
            <w:r w:rsidRPr="0024375C">
              <w:rPr>
                <w:rFonts w:eastAsia="Lucida Sans Unicode" w:cs="Tahoma"/>
                <w:sz w:val="24"/>
                <w:szCs w:val="24"/>
              </w:rPr>
              <w:t>гостиничный комплекс для посетителей музея</w:t>
            </w:r>
          </w:p>
        </w:tc>
        <w:tc>
          <w:tcPr>
            <w:tcW w:w="1020" w:type="dxa"/>
            <w:tcBorders>
              <w:left w:val="single" w:sz="1" w:space="0" w:color="000000"/>
              <w:bottom w:val="single" w:sz="1" w:space="0" w:color="000000"/>
            </w:tcBorders>
          </w:tcPr>
          <w:p w:rsidR="00AC5BFE" w:rsidRPr="0024375C" w:rsidRDefault="00AC5BFE" w:rsidP="00AC5BFE">
            <w:pPr>
              <w:pStyle w:val="ad"/>
              <w:snapToGrid w:val="0"/>
              <w:spacing w:line="200" w:lineRule="atLeast"/>
              <w:jc w:val="center"/>
              <w:rPr>
                <w:rFonts w:eastAsia="Lucida Sans Unicode" w:cs="Tahoma"/>
              </w:rPr>
            </w:pPr>
            <w:r w:rsidRPr="0024375C">
              <w:rPr>
                <w:rFonts w:eastAsia="Lucida Sans Unicode" w:cs="Tahoma"/>
              </w:rPr>
              <w:t>+</w:t>
            </w:r>
          </w:p>
        </w:tc>
        <w:tc>
          <w:tcPr>
            <w:tcW w:w="1080" w:type="dxa"/>
            <w:tcBorders>
              <w:left w:val="single" w:sz="1" w:space="0" w:color="000000"/>
              <w:bottom w:val="single" w:sz="1" w:space="0" w:color="000000"/>
            </w:tcBorders>
          </w:tcPr>
          <w:p w:rsidR="00AC5BFE" w:rsidRPr="0024375C" w:rsidRDefault="00AC5BFE" w:rsidP="00AC5BFE">
            <w:pPr>
              <w:pStyle w:val="ad"/>
              <w:snapToGrid w:val="0"/>
              <w:spacing w:line="200" w:lineRule="atLeast"/>
              <w:jc w:val="center"/>
              <w:rPr>
                <w:rFonts w:eastAsia="Lucida Sans Unicode" w:cs="Tahoma"/>
              </w:rPr>
            </w:pPr>
          </w:p>
        </w:tc>
        <w:tc>
          <w:tcPr>
            <w:tcW w:w="1322" w:type="dxa"/>
            <w:tcBorders>
              <w:left w:val="single" w:sz="1" w:space="0" w:color="000000"/>
              <w:bottom w:val="single" w:sz="1" w:space="0" w:color="000000"/>
              <w:right w:val="single" w:sz="1" w:space="0" w:color="000000"/>
            </w:tcBorders>
          </w:tcPr>
          <w:p w:rsidR="00AC5BFE" w:rsidRPr="0024375C" w:rsidRDefault="00AC5BFE" w:rsidP="00AC5BFE">
            <w:pPr>
              <w:pStyle w:val="ad"/>
              <w:snapToGrid w:val="0"/>
              <w:spacing w:line="200" w:lineRule="atLeast"/>
              <w:jc w:val="center"/>
              <w:rPr>
                <w:rFonts w:eastAsia="Lucida Sans Unicode" w:cs="Tahoma"/>
              </w:rPr>
            </w:pPr>
          </w:p>
        </w:tc>
      </w:tr>
      <w:tr w:rsidR="00AC5BFE" w:rsidRPr="0024375C">
        <w:tc>
          <w:tcPr>
            <w:tcW w:w="2879" w:type="dxa"/>
            <w:tcBorders>
              <w:left w:val="single" w:sz="1" w:space="0" w:color="000000"/>
              <w:bottom w:val="single" w:sz="1" w:space="0" w:color="000000"/>
            </w:tcBorders>
          </w:tcPr>
          <w:p w:rsidR="00AC5BFE" w:rsidRPr="0024375C" w:rsidRDefault="00AC5BFE" w:rsidP="00AC5BFE">
            <w:pPr>
              <w:snapToGrid w:val="0"/>
              <w:spacing w:line="200" w:lineRule="atLeast"/>
              <w:rPr>
                <w:rFonts w:eastAsia="Lucida Sans Unicode" w:cs="Tahoma"/>
                <w:sz w:val="24"/>
                <w:szCs w:val="24"/>
              </w:rPr>
            </w:pPr>
            <w:r w:rsidRPr="0024375C">
              <w:rPr>
                <w:rFonts w:eastAsia="Lucida Sans Unicode" w:cs="Tahoma"/>
                <w:sz w:val="24"/>
                <w:szCs w:val="24"/>
              </w:rPr>
              <w:t xml:space="preserve">х.Широков </w:t>
            </w:r>
          </w:p>
        </w:tc>
        <w:tc>
          <w:tcPr>
            <w:tcW w:w="3675"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4"/>
                <w:szCs w:val="24"/>
              </w:rPr>
            </w:pPr>
            <w:r w:rsidRPr="0024375C">
              <w:rPr>
                <w:rFonts w:eastAsia="Lucida Sans Unicode" w:cs="Tahoma"/>
                <w:sz w:val="24"/>
                <w:szCs w:val="24"/>
              </w:rPr>
              <w:t>сельский дом культуры</w:t>
            </w:r>
          </w:p>
        </w:tc>
        <w:tc>
          <w:tcPr>
            <w:tcW w:w="1020" w:type="dxa"/>
            <w:tcBorders>
              <w:left w:val="single" w:sz="1" w:space="0" w:color="000000"/>
              <w:bottom w:val="single" w:sz="1" w:space="0" w:color="000000"/>
            </w:tcBorders>
          </w:tcPr>
          <w:p w:rsidR="00AC5BFE" w:rsidRPr="0024375C" w:rsidRDefault="00AC5BFE" w:rsidP="00AC5BFE">
            <w:pPr>
              <w:pStyle w:val="ad"/>
              <w:snapToGrid w:val="0"/>
              <w:spacing w:line="200" w:lineRule="atLeast"/>
              <w:jc w:val="center"/>
              <w:rPr>
                <w:rFonts w:eastAsia="Lucida Sans Unicode" w:cs="Tahoma"/>
              </w:rPr>
            </w:pPr>
          </w:p>
        </w:tc>
        <w:tc>
          <w:tcPr>
            <w:tcW w:w="1080" w:type="dxa"/>
            <w:tcBorders>
              <w:left w:val="single" w:sz="1" w:space="0" w:color="000000"/>
              <w:bottom w:val="single" w:sz="1" w:space="0" w:color="000000"/>
            </w:tcBorders>
          </w:tcPr>
          <w:p w:rsidR="00AC5BFE" w:rsidRPr="0024375C" w:rsidRDefault="00AC5BFE" w:rsidP="00AC5BFE">
            <w:pPr>
              <w:pStyle w:val="ad"/>
              <w:snapToGrid w:val="0"/>
              <w:spacing w:line="200" w:lineRule="atLeast"/>
              <w:jc w:val="center"/>
              <w:rPr>
                <w:rFonts w:eastAsia="Lucida Sans Unicode" w:cs="Tahoma"/>
              </w:rPr>
            </w:pPr>
            <w:r w:rsidRPr="0024375C">
              <w:rPr>
                <w:rFonts w:eastAsia="Lucida Sans Unicode" w:cs="Tahoma"/>
              </w:rPr>
              <w:t>+</w:t>
            </w:r>
          </w:p>
        </w:tc>
        <w:tc>
          <w:tcPr>
            <w:tcW w:w="1322" w:type="dxa"/>
            <w:tcBorders>
              <w:left w:val="single" w:sz="1" w:space="0" w:color="000000"/>
              <w:bottom w:val="single" w:sz="1" w:space="0" w:color="000000"/>
              <w:right w:val="single" w:sz="1" w:space="0" w:color="000000"/>
            </w:tcBorders>
          </w:tcPr>
          <w:p w:rsidR="00AC5BFE" w:rsidRPr="0024375C" w:rsidRDefault="00AC5BFE" w:rsidP="00AC5BFE">
            <w:pPr>
              <w:pStyle w:val="ad"/>
              <w:snapToGrid w:val="0"/>
              <w:spacing w:line="200" w:lineRule="atLeast"/>
              <w:jc w:val="center"/>
              <w:rPr>
                <w:rFonts w:eastAsia="Lucida Sans Unicode" w:cs="Tahoma"/>
              </w:rPr>
            </w:pPr>
          </w:p>
        </w:tc>
      </w:tr>
      <w:tr w:rsidR="00AC5BFE" w:rsidRPr="0024375C">
        <w:tc>
          <w:tcPr>
            <w:tcW w:w="2879" w:type="dxa"/>
            <w:tcBorders>
              <w:left w:val="single" w:sz="1" w:space="0" w:color="000000"/>
              <w:bottom w:val="single" w:sz="1" w:space="0" w:color="000000"/>
            </w:tcBorders>
          </w:tcPr>
          <w:p w:rsidR="00AC5BFE" w:rsidRPr="0024375C" w:rsidRDefault="00AC5BFE" w:rsidP="00AC5BFE">
            <w:pPr>
              <w:snapToGrid w:val="0"/>
              <w:spacing w:line="200" w:lineRule="atLeast"/>
              <w:rPr>
                <w:rFonts w:eastAsia="Lucida Sans Unicode" w:cs="Tahoma"/>
                <w:sz w:val="24"/>
                <w:szCs w:val="24"/>
              </w:rPr>
            </w:pPr>
            <w:r w:rsidRPr="0024375C">
              <w:rPr>
                <w:rFonts w:eastAsia="Lucida Sans Unicode" w:cs="Tahoma"/>
                <w:sz w:val="24"/>
                <w:szCs w:val="24"/>
              </w:rPr>
              <w:t>с. Лог</w:t>
            </w:r>
          </w:p>
        </w:tc>
        <w:tc>
          <w:tcPr>
            <w:tcW w:w="3675"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4"/>
                <w:szCs w:val="24"/>
              </w:rPr>
            </w:pPr>
            <w:r w:rsidRPr="0024375C">
              <w:rPr>
                <w:rFonts w:eastAsia="Lucida Sans Unicode" w:cs="Tahoma"/>
                <w:sz w:val="24"/>
                <w:szCs w:val="24"/>
              </w:rPr>
              <w:t>сельский дом культуры</w:t>
            </w:r>
          </w:p>
        </w:tc>
        <w:tc>
          <w:tcPr>
            <w:tcW w:w="1020" w:type="dxa"/>
            <w:tcBorders>
              <w:left w:val="single" w:sz="1" w:space="0" w:color="000000"/>
              <w:bottom w:val="single" w:sz="1" w:space="0" w:color="000000"/>
            </w:tcBorders>
          </w:tcPr>
          <w:p w:rsidR="00AC5BFE" w:rsidRPr="0024375C" w:rsidRDefault="00AC5BFE" w:rsidP="00AC5BFE">
            <w:pPr>
              <w:pStyle w:val="ad"/>
              <w:snapToGrid w:val="0"/>
              <w:spacing w:line="200" w:lineRule="atLeast"/>
              <w:jc w:val="center"/>
              <w:rPr>
                <w:rFonts w:eastAsia="Lucida Sans Unicode" w:cs="Tahoma"/>
              </w:rPr>
            </w:pPr>
            <w:r w:rsidRPr="0024375C">
              <w:rPr>
                <w:rFonts w:eastAsia="Lucida Sans Unicode" w:cs="Tahoma"/>
              </w:rPr>
              <w:t>+</w:t>
            </w:r>
          </w:p>
        </w:tc>
        <w:tc>
          <w:tcPr>
            <w:tcW w:w="1080" w:type="dxa"/>
            <w:tcBorders>
              <w:left w:val="single" w:sz="1" w:space="0" w:color="000000"/>
              <w:bottom w:val="single" w:sz="1" w:space="0" w:color="000000"/>
            </w:tcBorders>
          </w:tcPr>
          <w:p w:rsidR="00AC5BFE" w:rsidRPr="0024375C" w:rsidRDefault="00AC5BFE" w:rsidP="00AC5BFE">
            <w:pPr>
              <w:pStyle w:val="ad"/>
              <w:snapToGrid w:val="0"/>
              <w:spacing w:line="200" w:lineRule="atLeast"/>
              <w:jc w:val="center"/>
              <w:rPr>
                <w:rFonts w:eastAsia="Lucida Sans Unicode" w:cs="Tahoma"/>
              </w:rPr>
            </w:pPr>
          </w:p>
        </w:tc>
        <w:tc>
          <w:tcPr>
            <w:tcW w:w="1322" w:type="dxa"/>
            <w:tcBorders>
              <w:left w:val="single" w:sz="1" w:space="0" w:color="000000"/>
              <w:bottom w:val="single" w:sz="1" w:space="0" w:color="000000"/>
              <w:right w:val="single" w:sz="1" w:space="0" w:color="000000"/>
            </w:tcBorders>
          </w:tcPr>
          <w:p w:rsidR="00AC5BFE" w:rsidRPr="0024375C" w:rsidRDefault="00AC5BFE" w:rsidP="00AC5BFE">
            <w:pPr>
              <w:pStyle w:val="ad"/>
              <w:snapToGrid w:val="0"/>
              <w:spacing w:line="200" w:lineRule="atLeast"/>
              <w:jc w:val="center"/>
              <w:rPr>
                <w:rFonts w:eastAsia="Lucida Sans Unicode" w:cs="Tahoma"/>
              </w:rPr>
            </w:pPr>
          </w:p>
        </w:tc>
      </w:tr>
      <w:tr w:rsidR="00AC5BFE" w:rsidRPr="0024375C">
        <w:tc>
          <w:tcPr>
            <w:tcW w:w="2879" w:type="dxa"/>
            <w:vMerge w:val="restart"/>
            <w:tcBorders>
              <w:left w:val="single" w:sz="1" w:space="0" w:color="000000"/>
              <w:bottom w:val="single" w:sz="1" w:space="0" w:color="000000"/>
            </w:tcBorders>
          </w:tcPr>
          <w:p w:rsidR="00AC5BFE" w:rsidRPr="0024375C" w:rsidRDefault="00AC5BFE" w:rsidP="00AC5BFE">
            <w:pPr>
              <w:snapToGrid w:val="0"/>
              <w:spacing w:line="200" w:lineRule="atLeast"/>
              <w:rPr>
                <w:rFonts w:eastAsia="Lucida Sans Unicode" w:cs="Tahoma"/>
                <w:sz w:val="24"/>
                <w:szCs w:val="24"/>
              </w:rPr>
            </w:pPr>
            <w:r w:rsidRPr="0024375C">
              <w:rPr>
                <w:rFonts w:eastAsia="Lucida Sans Unicode" w:cs="Tahoma"/>
                <w:sz w:val="24"/>
                <w:szCs w:val="24"/>
              </w:rPr>
              <w:t>Ширяевское сельское поселение</w:t>
            </w:r>
          </w:p>
        </w:tc>
        <w:tc>
          <w:tcPr>
            <w:tcW w:w="3675"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4"/>
                <w:szCs w:val="24"/>
              </w:rPr>
            </w:pPr>
            <w:r w:rsidRPr="0024375C">
              <w:rPr>
                <w:rFonts w:eastAsia="Lucida Sans Unicode" w:cs="Tahoma"/>
                <w:sz w:val="24"/>
                <w:szCs w:val="24"/>
              </w:rPr>
              <w:t>приобретение здания для Ширяевского сельского дома культуры</w:t>
            </w:r>
          </w:p>
        </w:tc>
        <w:tc>
          <w:tcPr>
            <w:tcW w:w="1020" w:type="dxa"/>
            <w:tcBorders>
              <w:left w:val="single" w:sz="1" w:space="0" w:color="000000"/>
              <w:bottom w:val="single" w:sz="1" w:space="0" w:color="000000"/>
            </w:tcBorders>
          </w:tcPr>
          <w:p w:rsidR="00AC5BFE" w:rsidRPr="0024375C" w:rsidRDefault="00AC5BFE" w:rsidP="00AC5BFE">
            <w:pPr>
              <w:pStyle w:val="ad"/>
              <w:snapToGrid w:val="0"/>
              <w:spacing w:line="200" w:lineRule="atLeast"/>
              <w:jc w:val="center"/>
              <w:rPr>
                <w:rFonts w:eastAsia="Lucida Sans Unicode" w:cs="Tahoma"/>
              </w:rPr>
            </w:pPr>
            <w:r w:rsidRPr="0024375C">
              <w:rPr>
                <w:rFonts w:eastAsia="Lucida Sans Unicode" w:cs="Tahoma"/>
              </w:rPr>
              <w:t>+</w:t>
            </w:r>
          </w:p>
        </w:tc>
        <w:tc>
          <w:tcPr>
            <w:tcW w:w="1080" w:type="dxa"/>
            <w:tcBorders>
              <w:left w:val="single" w:sz="1" w:space="0" w:color="000000"/>
              <w:bottom w:val="single" w:sz="1" w:space="0" w:color="000000"/>
            </w:tcBorders>
          </w:tcPr>
          <w:p w:rsidR="00AC5BFE" w:rsidRPr="0024375C" w:rsidRDefault="00AC5BFE" w:rsidP="00AC5BFE">
            <w:pPr>
              <w:pStyle w:val="ad"/>
              <w:snapToGrid w:val="0"/>
              <w:spacing w:line="200" w:lineRule="atLeast"/>
              <w:jc w:val="center"/>
              <w:rPr>
                <w:rFonts w:eastAsia="Lucida Sans Unicode" w:cs="Tahoma"/>
              </w:rPr>
            </w:pPr>
          </w:p>
        </w:tc>
        <w:tc>
          <w:tcPr>
            <w:tcW w:w="1322" w:type="dxa"/>
            <w:tcBorders>
              <w:left w:val="single" w:sz="1" w:space="0" w:color="000000"/>
              <w:bottom w:val="single" w:sz="1" w:space="0" w:color="000000"/>
              <w:right w:val="single" w:sz="1" w:space="0" w:color="000000"/>
            </w:tcBorders>
          </w:tcPr>
          <w:p w:rsidR="00AC5BFE" w:rsidRPr="0024375C" w:rsidRDefault="00AC5BFE" w:rsidP="00AC5BFE">
            <w:pPr>
              <w:pStyle w:val="ad"/>
              <w:snapToGrid w:val="0"/>
              <w:spacing w:line="200" w:lineRule="atLeast"/>
              <w:jc w:val="center"/>
              <w:rPr>
                <w:rFonts w:eastAsia="Lucida Sans Unicode" w:cs="Tahoma"/>
              </w:rPr>
            </w:pPr>
          </w:p>
        </w:tc>
      </w:tr>
      <w:tr w:rsidR="00AC5BFE" w:rsidRPr="0024375C">
        <w:tc>
          <w:tcPr>
            <w:tcW w:w="2879" w:type="dxa"/>
            <w:vMerge/>
            <w:tcBorders>
              <w:left w:val="single" w:sz="1" w:space="0" w:color="000000"/>
              <w:bottom w:val="single" w:sz="1" w:space="0" w:color="000000"/>
            </w:tcBorders>
          </w:tcPr>
          <w:p w:rsidR="00AC5BFE" w:rsidRPr="0024375C" w:rsidRDefault="00AC5BFE" w:rsidP="00AC5BFE">
            <w:pPr>
              <w:rPr>
                <w:sz w:val="24"/>
                <w:szCs w:val="24"/>
              </w:rPr>
            </w:pPr>
          </w:p>
        </w:tc>
        <w:tc>
          <w:tcPr>
            <w:tcW w:w="3675"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4"/>
                <w:szCs w:val="24"/>
              </w:rPr>
            </w:pPr>
            <w:r w:rsidRPr="0024375C">
              <w:rPr>
                <w:rFonts w:eastAsia="Lucida Sans Unicode" w:cs="Tahoma"/>
                <w:sz w:val="24"/>
                <w:szCs w:val="24"/>
              </w:rPr>
              <w:t>строительство автономных котельных для Озерского, Б.Ивановского СДК</w:t>
            </w:r>
          </w:p>
        </w:tc>
        <w:tc>
          <w:tcPr>
            <w:tcW w:w="1020" w:type="dxa"/>
            <w:tcBorders>
              <w:left w:val="single" w:sz="1" w:space="0" w:color="000000"/>
              <w:bottom w:val="single" w:sz="1" w:space="0" w:color="000000"/>
            </w:tcBorders>
          </w:tcPr>
          <w:p w:rsidR="00AC5BFE" w:rsidRPr="0024375C" w:rsidRDefault="00AC5BFE" w:rsidP="00AC5BFE">
            <w:pPr>
              <w:pStyle w:val="ad"/>
              <w:snapToGrid w:val="0"/>
              <w:spacing w:line="200" w:lineRule="atLeast"/>
              <w:jc w:val="center"/>
              <w:rPr>
                <w:rFonts w:eastAsia="Lucida Sans Unicode" w:cs="Tahoma"/>
              </w:rPr>
            </w:pPr>
            <w:r w:rsidRPr="0024375C">
              <w:rPr>
                <w:rFonts w:eastAsia="Lucida Sans Unicode" w:cs="Tahoma"/>
              </w:rPr>
              <w:t>+</w:t>
            </w:r>
          </w:p>
        </w:tc>
        <w:tc>
          <w:tcPr>
            <w:tcW w:w="1080" w:type="dxa"/>
            <w:tcBorders>
              <w:left w:val="single" w:sz="1" w:space="0" w:color="000000"/>
              <w:bottom w:val="single" w:sz="1" w:space="0" w:color="000000"/>
            </w:tcBorders>
          </w:tcPr>
          <w:p w:rsidR="00AC5BFE" w:rsidRPr="0024375C" w:rsidRDefault="00AC5BFE" w:rsidP="00AC5BFE">
            <w:pPr>
              <w:pStyle w:val="ad"/>
              <w:snapToGrid w:val="0"/>
              <w:spacing w:line="200" w:lineRule="atLeast"/>
              <w:jc w:val="center"/>
              <w:rPr>
                <w:rFonts w:eastAsia="Lucida Sans Unicode" w:cs="Tahoma"/>
              </w:rPr>
            </w:pPr>
          </w:p>
        </w:tc>
        <w:tc>
          <w:tcPr>
            <w:tcW w:w="1322" w:type="dxa"/>
            <w:tcBorders>
              <w:left w:val="single" w:sz="1" w:space="0" w:color="000000"/>
              <w:bottom w:val="single" w:sz="1" w:space="0" w:color="000000"/>
              <w:right w:val="single" w:sz="1" w:space="0" w:color="000000"/>
            </w:tcBorders>
          </w:tcPr>
          <w:p w:rsidR="00AC5BFE" w:rsidRPr="0024375C" w:rsidRDefault="00AC5BFE" w:rsidP="00AC5BFE">
            <w:pPr>
              <w:pStyle w:val="ad"/>
              <w:snapToGrid w:val="0"/>
              <w:spacing w:line="200" w:lineRule="atLeast"/>
              <w:jc w:val="center"/>
              <w:rPr>
                <w:rFonts w:eastAsia="Lucida Sans Unicode" w:cs="Tahoma"/>
              </w:rPr>
            </w:pPr>
          </w:p>
        </w:tc>
      </w:tr>
      <w:tr w:rsidR="00AC5BFE" w:rsidRPr="0024375C">
        <w:tc>
          <w:tcPr>
            <w:tcW w:w="2879"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4"/>
                <w:szCs w:val="24"/>
              </w:rPr>
            </w:pPr>
            <w:r w:rsidRPr="0024375C">
              <w:rPr>
                <w:rFonts w:eastAsia="Lucida Sans Unicode" w:cs="Tahoma"/>
                <w:sz w:val="24"/>
                <w:szCs w:val="24"/>
              </w:rPr>
              <w:t>с.Александровка</w:t>
            </w:r>
          </w:p>
        </w:tc>
        <w:tc>
          <w:tcPr>
            <w:tcW w:w="3675" w:type="dxa"/>
            <w:tcBorders>
              <w:left w:val="single" w:sz="1" w:space="0" w:color="000000"/>
              <w:bottom w:val="single" w:sz="1" w:space="0" w:color="000000"/>
            </w:tcBorders>
          </w:tcPr>
          <w:p w:rsidR="00AC5BFE" w:rsidRPr="0024375C" w:rsidRDefault="00AC5BFE" w:rsidP="00AC5BFE">
            <w:pPr>
              <w:snapToGrid w:val="0"/>
              <w:spacing w:line="200" w:lineRule="atLeast"/>
              <w:jc w:val="both"/>
              <w:rPr>
                <w:rFonts w:eastAsia="Lucida Sans Unicode" w:cs="Tahoma"/>
                <w:sz w:val="24"/>
                <w:szCs w:val="24"/>
              </w:rPr>
            </w:pPr>
            <w:r w:rsidRPr="0024375C">
              <w:rPr>
                <w:rFonts w:eastAsia="Lucida Sans Unicode" w:cs="Tahoma"/>
                <w:sz w:val="24"/>
                <w:szCs w:val="24"/>
              </w:rPr>
              <w:t xml:space="preserve">капитальный ремонт СДК </w:t>
            </w:r>
          </w:p>
        </w:tc>
        <w:tc>
          <w:tcPr>
            <w:tcW w:w="1020" w:type="dxa"/>
            <w:tcBorders>
              <w:left w:val="single" w:sz="1" w:space="0" w:color="000000"/>
              <w:bottom w:val="single" w:sz="1" w:space="0" w:color="000000"/>
            </w:tcBorders>
          </w:tcPr>
          <w:p w:rsidR="00AC5BFE" w:rsidRPr="0024375C" w:rsidRDefault="00AC5BFE" w:rsidP="00AC5BFE">
            <w:pPr>
              <w:pStyle w:val="ad"/>
              <w:snapToGrid w:val="0"/>
              <w:spacing w:line="200" w:lineRule="atLeast"/>
              <w:jc w:val="center"/>
              <w:rPr>
                <w:rFonts w:eastAsia="Lucida Sans Unicode" w:cs="Tahoma"/>
              </w:rPr>
            </w:pPr>
            <w:r w:rsidRPr="0024375C">
              <w:rPr>
                <w:rFonts w:eastAsia="Lucida Sans Unicode" w:cs="Tahoma"/>
              </w:rPr>
              <w:t>+</w:t>
            </w:r>
          </w:p>
        </w:tc>
        <w:tc>
          <w:tcPr>
            <w:tcW w:w="1080" w:type="dxa"/>
            <w:tcBorders>
              <w:left w:val="single" w:sz="1" w:space="0" w:color="000000"/>
              <w:bottom w:val="single" w:sz="1" w:space="0" w:color="000000"/>
            </w:tcBorders>
          </w:tcPr>
          <w:p w:rsidR="00AC5BFE" w:rsidRPr="0024375C" w:rsidRDefault="00AC5BFE" w:rsidP="00AC5BFE">
            <w:pPr>
              <w:pStyle w:val="ad"/>
              <w:snapToGrid w:val="0"/>
              <w:spacing w:line="200" w:lineRule="atLeast"/>
              <w:jc w:val="center"/>
              <w:rPr>
                <w:rFonts w:eastAsia="Lucida Sans Unicode" w:cs="Tahoma"/>
              </w:rPr>
            </w:pPr>
          </w:p>
        </w:tc>
        <w:tc>
          <w:tcPr>
            <w:tcW w:w="1322" w:type="dxa"/>
            <w:tcBorders>
              <w:left w:val="single" w:sz="1" w:space="0" w:color="000000"/>
              <w:bottom w:val="single" w:sz="1" w:space="0" w:color="000000"/>
              <w:right w:val="single" w:sz="1" w:space="0" w:color="000000"/>
            </w:tcBorders>
          </w:tcPr>
          <w:p w:rsidR="00AC5BFE" w:rsidRPr="0024375C" w:rsidRDefault="00AC5BFE" w:rsidP="00AC5BFE">
            <w:pPr>
              <w:pStyle w:val="ad"/>
              <w:snapToGrid w:val="0"/>
              <w:spacing w:line="200" w:lineRule="atLeast"/>
              <w:jc w:val="center"/>
              <w:rPr>
                <w:rFonts w:eastAsia="Lucida Sans Unicode" w:cs="Tahoma"/>
              </w:rPr>
            </w:pPr>
          </w:p>
        </w:tc>
      </w:tr>
    </w:tbl>
    <w:p w:rsidR="00AC5BFE" w:rsidRDefault="00AC5BFE" w:rsidP="00AC5BFE">
      <w:pPr>
        <w:spacing w:line="200" w:lineRule="atLeast"/>
        <w:jc w:val="both"/>
        <w:rPr>
          <w:rFonts w:eastAsia="Lucida Sans Unicode" w:cs="Tahoma"/>
          <w:sz w:val="24"/>
        </w:rPr>
      </w:pPr>
    </w:p>
    <w:p w:rsidR="002D19C7" w:rsidRDefault="00AC5BFE" w:rsidP="00AC5BFE">
      <w:pPr>
        <w:spacing w:line="360" w:lineRule="auto"/>
        <w:ind w:left="851" w:firstLine="850"/>
        <w:jc w:val="both"/>
        <w:rPr>
          <w:rFonts w:eastAsia="Lucida Sans Unicode" w:cs="Tahoma"/>
          <w:sz w:val="28"/>
          <w:szCs w:val="28"/>
        </w:rPr>
      </w:pPr>
      <w:r>
        <w:rPr>
          <w:rFonts w:eastAsia="Lucida Sans Unicode" w:cs="Tahoma"/>
          <w:sz w:val="28"/>
          <w:szCs w:val="28"/>
        </w:rPr>
        <w:t>С целью развития народного творчества во всех ДК совместно со школой будут работать детские коллективы, ансамбли.</w:t>
      </w:r>
    </w:p>
    <w:p w:rsidR="002D19C7" w:rsidRDefault="002D19C7" w:rsidP="002D19C7">
      <w:pPr>
        <w:spacing w:line="360" w:lineRule="auto"/>
        <w:ind w:left="1134" w:firstLine="850"/>
        <w:jc w:val="center"/>
        <w:rPr>
          <w:rFonts w:eastAsia="Lucida Sans Unicode" w:cs="Tahoma"/>
          <w:b/>
          <w:bCs/>
          <w:sz w:val="28"/>
          <w:szCs w:val="28"/>
        </w:rPr>
      </w:pPr>
      <w:r>
        <w:rPr>
          <w:rFonts w:eastAsia="Lucida Sans Unicode" w:cs="Tahoma"/>
          <w:sz w:val="28"/>
          <w:szCs w:val="28"/>
        </w:rPr>
        <w:br w:type="page"/>
      </w:r>
      <w:r>
        <w:rPr>
          <w:rFonts w:eastAsia="Lucida Sans Unicode" w:cs="Tahoma"/>
          <w:b/>
          <w:bCs/>
          <w:sz w:val="28"/>
          <w:szCs w:val="28"/>
        </w:rPr>
        <w:lastRenderedPageBreak/>
        <w:t>I. 4.</w:t>
      </w:r>
      <w:r w:rsidR="009A2FE7">
        <w:rPr>
          <w:rFonts w:eastAsia="Lucida Sans Unicode" w:cs="Tahoma"/>
          <w:b/>
          <w:bCs/>
          <w:sz w:val="28"/>
          <w:szCs w:val="28"/>
        </w:rPr>
        <w:t xml:space="preserve"> </w:t>
      </w:r>
      <w:r>
        <w:rPr>
          <w:rFonts w:eastAsia="Lucida Sans Unicode" w:cs="Tahoma"/>
          <w:b/>
          <w:bCs/>
          <w:sz w:val="28"/>
          <w:szCs w:val="28"/>
        </w:rPr>
        <w:t>5. Социальная защита населения.</w:t>
      </w:r>
    </w:p>
    <w:p w:rsidR="0024375C" w:rsidRDefault="0024375C" w:rsidP="002D19C7">
      <w:pPr>
        <w:spacing w:line="360" w:lineRule="auto"/>
        <w:ind w:left="1134" w:firstLine="850"/>
        <w:jc w:val="center"/>
        <w:rPr>
          <w:rFonts w:eastAsia="Lucida Sans Unicode" w:cs="Tahoma"/>
          <w:b/>
          <w:bCs/>
          <w:sz w:val="28"/>
          <w:szCs w:val="28"/>
        </w:rPr>
      </w:pPr>
    </w:p>
    <w:p w:rsidR="002D19C7" w:rsidRDefault="002D19C7" w:rsidP="002D19C7">
      <w:pPr>
        <w:spacing w:line="360" w:lineRule="auto"/>
        <w:ind w:left="1134" w:firstLine="850"/>
        <w:jc w:val="both"/>
        <w:rPr>
          <w:rFonts w:eastAsia="Lucida Sans Unicode" w:cs="Tahoma"/>
          <w:sz w:val="28"/>
          <w:szCs w:val="28"/>
        </w:rPr>
      </w:pPr>
      <w:r>
        <w:rPr>
          <w:rFonts w:eastAsia="Lucida Sans Unicode" w:cs="Tahoma"/>
          <w:sz w:val="28"/>
          <w:szCs w:val="28"/>
        </w:rPr>
        <w:t xml:space="preserve">Программой социально-экономического развития Иловлинского   муниципального района Волгоградской области  на период до </w:t>
      </w:r>
      <w:smartTag w:uri="urn:schemas-microsoft-com:office:smarttags" w:element="metricconverter">
        <w:smartTagPr>
          <w:attr w:name="ProductID" w:val="2025 г"/>
        </w:smartTagPr>
        <w:r>
          <w:rPr>
            <w:rFonts w:eastAsia="Lucida Sans Unicode" w:cs="Tahoma"/>
            <w:sz w:val="28"/>
            <w:szCs w:val="28"/>
          </w:rPr>
          <w:t>2025 г</w:t>
        </w:r>
      </w:smartTag>
      <w:r>
        <w:rPr>
          <w:rFonts w:eastAsia="Lucida Sans Unicode" w:cs="Tahoma"/>
          <w:sz w:val="28"/>
          <w:szCs w:val="28"/>
        </w:rPr>
        <w:t>. предполагается в сфере социальной политики основываться на выработке механизмов эффективного использования ресурсов,  выделяемых на социальные цели, согласовании обязательств области и реальных возможностей для их финансирования.</w:t>
      </w:r>
    </w:p>
    <w:p w:rsidR="002D19C7" w:rsidRDefault="002D19C7" w:rsidP="002D19C7">
      <w:pPr>
        <w:spacing w:line="360" w:lineRule="auto"/>
        <w:ind w:left="1134" w:firstLine="850"/>
        <w:jc w:val="both"/>
        <w:rPr>
          <w:rFonts w:eastAsia="Lucida Sans Unicode" w:cs="Tahoma"/>
          <w:sz w:val="28"/>
          <w:szCs w:val="28"/>
        </w:rPr>
      </w:pPr>
      <w:r>
        <w:rPr>
          <w:rFonts w:eastAsia="Lucida Sans Unicode" w:cs="Tahoma"/>
          <w:sz w:val="28"/>
          <w:szCs w:val="28"/>
        </w:rPr>
        <w:t>Основными направлениями социальной политики являются:</w:t>
      </w:r>
    </w:p>
    <w:p w:rsidR="002D19C7" w:rsidRDefault="002D19C7" w:rsidP="00BD1C55">
      <w:pPr>
        <w:widowControl w:val="0"/>
        <w:numPr>
          <w:ilvl w:val="0"/>
          <w:numId w:val="5"/>
        </w:numPr>
        <w:tabs>
          <w:tab w:val="clear" w:pos="2858"/>
          <w:tab w:val="left" w:pos="720"/>
          <w:tab w:val="num" w:pos="3261"/>
        </w:tabs>
        <w:suppressAutoHyphens/>
        <w:spacing w:line="360" w:lineRule="auto"/>
        <w:jc w:val="both"/>
        <w:rPr>
          <w:rFonts w:eastAsia="Lucida Sans Unicode" w:cs="Tahoma"/>
          <w:sz w:val="28"/>
          <w:szCs w:val="28"/>
        </w:rPr>
      </w:pPr>
      <w:r>
        <w:rPr>
          <w:rFonts w:eastAsia="Lucida Sans Unicode" w:cs="Tahoma"/>
          <w:sz w:val="28"/>
          <w:szCs w:val="28"/>
        </w:rPr>
        <w:t>социальная поддержка населения;</w:t>
      </w:r>
    </w:p>
    <w:p w:rsidR="002D19C7" w:rsidRDefault="002D19C7" w:rsidP="00BD1C55">
      <w:pPr>
        <w:widowControl w:val="0"/>
        <w:numPr>
          <w:ilvl w:val="0"/>
          <w:numId w:val="5"/>
        </w:numPr>
        <w:tabs>
          <w:tab w:val="clear" w:pos="2858"/>
          <w:tab w:val="left" w:pos="720"/>
          <w:tab w:val="num" w:pos="3261"/>
        </w:tabs>
        <w:suppressAutoHyphens/>
        <w:spacing w:line="360" w:lineRule="auto"/>
        <w:jc w:val="both"/>
        <w:rPr>
          <w:rFonts w:eastAsia="Lucida Sans Unicode" w:cs="Tahoma"/>
          <w:sz w:val="28"/>
          <w:szCs w:val="28"/>
        </w:rPr>
      </w:pPr>
      <w:r>
        <w:rPr>
          <w:rFonts w:eastAsia="Lucida Sans Unicode" w:cs="Tahoma"/>
          <w:sz w:val="28"/>
          <w:szCs w:val="28"/>
        </w:rPr>
        <w:t>обеспечение занятости;</w:t>
      </w:r>
    </w:p>
    <w:p w:rsidR="002D19C7" w:rsidRDefault="002D19C7" w:rsidP="00BD1C55">
      <w:pPr>
        <w:widowControl w:val="0"/>
        <w:numPr>
          <w:ilvl w:val="0"/>
          <w:numId w:val="5"/>
        </w:numPr>
        <w:tabs>
          <w:tab w:val="clear" w:pos="2858"/>
          <w:tab w:val="left" w:pos="720"/>
          <w:tab w:val="num" w:pos="3261"/>
        </w:tabs>
        <w:suppressAutoHyphens/>
        <w:spacing w:line="360" w:lineRule="auto"/>
        <w:jc w:val="both"/>
        <w:rPr>
          <w:rFonts w:eastAsia="Lucida Sans Unicode" w:cs="Tahoma"/>
          <w:sz w:val="28"/>
          <w:szCs w:val="28"/>
        </w:rPr>
      </w:pPr>
      <w:r>
        <w:rPr>
          <w:rFonts w:eastAsia="Lucida Sans Unicode" w:cs="Tahoma"/>
          <w:sz w:val="28"/>
          <w:szCs w:val="28"/>
        </w:rPr>
        <w:t>защита регионального рынка труда;</w:t>
      </w:r>
    </w:p>
    <w:p w:rsidR="002D19C7" w:rsidRDefault="002D19C7" w:rsidP="00BD1C55">
      <w:pPr>
        <w:widowControl w:val="0"/>
        <w:numPr>
          <w:ilvl w:val="0"/>
          <w:numId w:val="5"/>
        </w:numPr>
        <w:tabs>
          <w:tab w:val="clear" w:pos="2858"/>
          <w:tab w:val="left" w:pos="720"/>
          <w:tab w:val="num" w:pos="3261"/>
        </w:tabs>
        <w:suppressAutoHyphens/>
        <w:spacing w:line="360" w:lineRule="auto"/>
        <w:jc w:val="both"/>
        <w:rPr>
          <w:rFonts w:eastAsia="Lucida Sans Unicode" w:cs="Tahoma"/>
          <w:sz w:val="28"/>
          <w:szCs w:val="28"/>
        </w:rPr>
      </w:pPr>
      <w:r>
        <w:rPr>
          <w:rFonts w:eastAsia="Lucida Sans Unicode" w:cs="Tahoma"/>
          <w:sz w:val="28"/>
          <w:szCs w:val="28"/>
        </w:rPr>
        <w:t>укрепление материально-технической базы образования, здравоохранения, культуры, спорта;</w:t>
      </w:r>
    </w:p>
    <w:p w:rsidR="002D19C7" w:rsidRDefault="002D19C7" w:rsidP="00BD1C55">
      <w:pPr>
        <w:widowControl w:val="0"/>
        <w:numPr>
          <w:ilvl w:val="0"/>
          <w:numId w:val="5"/>
        </w:numPr>
        <w:tabs>
          <w:tab w:val="clear" w:pos="2858"/>
          <w:tab w:val="left" w:pos="720"/>
          <w:tab w:val="num" w:pos="3261"/>
        </w:tabs>
        <w:suppressAutoHyphens/>
        <w:spacing w:line="360" w:lineRule="auto"/>
        <w:jc w:val="both"/>
        <w:rPr>
          <w:rFonts w:eastAsia="Lucida Sans Unicode" w:cs="Tahoma"/>
          <w:sz w:val="28"/>
          <w:szCs w:val="28"/>
        </w:rPr>
      </w:pPr>
      <w:r>
        <w:rPr>
          <w:rFonts w:eastAsia="Lucida Sans Unicode" w:cs="Tahoma"/>
          <w:sz w:val="28"/>
          <w:szCs w:val="28"/>
        </w:rPr>
        <w:t>обустройство мигрантов</w:t>
      </w:r>
    </w:p>
    <w:p w:rsidR="002D19C7" w:rsidRDefault="002D19C7" w:rsidP="00BD1C55">
      <w:pPr>
        <w:widowControl w:val="0"/>
        <w:numPr>
          <w:ilvl w:val="0"/>
          <w:numId w:val="5"/>
        </w:numPr>
        <w:tabs>
          <w:tab w:val="clear" w:pos="2858"/>
          <w:tab w:val="left" w:pos="720"/>
          <w:tab w:val="num" w:pos="3261"/>
        </w:tabs>
        <w:suppressAutoHyphens/>
        <w:spacing w:line="360" w:lineRule="auto"/>
        <w:jc w:val="both"/>
        <w:rPr>
          <w:rFonts w:eastAsia="Lucida Sans Unicode" w:cs="Tahoma"/>
          <w:sz w:val="28"/>
          <w:szCs w:val="28"/>
        </w:rPr>
      </w:pPr>
      <w:r>
        <w:rPr>
          <w:rFonts w:eastAsia="Lucida Sans Unicode" w:cs="Tahoma"/>
          <w:sz w:val="28"/>
          <w:szCs w:val="28"/>
        </w:rPr>
        <w:t xml:space="preserve">поддержка молодежи. </w:t>
      </w:r>
    </w:p>
    <w:p w:rsidR="002D19C7" w:rsidRDefault="002D19C7" w:rsidP="002D19C7">
      <w:pPr>
        <w:spacing w:line="360" w:lineRule="auto"/>
        <w:ind w:left="1134" w:firstLine="850"/>
        <w:jc w:val="both"/>
        <w:rPr>
          <w:rFonts w:eastAsia="Lucida Sans Unicode" w:cs="Tahoma"/>
          <w:sz w:val="28"/>
          <w:szCs w:val="28"/>
        </w:rPr>
      </w:pPr>
      <w:r>
        <w:rPr>
          <w:rFonts w:eastAsia="Lucida Sans Unicode" w:cs="Tahoma"/>
          <w:sz w:val="28"/>
          <w:szCs w:val="28"/>
        </w:rPr>
        <w:t>Развитие и укрепление приюта для детей в х. Медведев и центра социального обслуживания населения. С руководством приюта заключены договора на трудоустройство подростков в свободное от учебы время.</w:t>
      </w:r>
    </w:p>
    <w:p w:rsidR="002D19C7" w:rsidRDefault="002D19C7" w:rsidP="002D19C7">
      <w:pPr>
        <w:spacing w:line="360" w:lineRule="auto"/>
        <w:ind w:left="1134" w:firstLine="850"/>
        <w:jc w:val="both"/>
        <w:rPr>
          <w:rFonts w:eastAsia="Lucida Sans Unicode" w:cs="Tahoma"/>
          <w:sz w:val="28"/>
          <w:szCs w:val="28"/>
        </w:rPr>
      </w:pPr>
      <w:r>
        <w:rPr>
          <w:rFonts w:eastAsia="Lucida Sans Unicode" w:cs="Tahoma"/>
          <w:sz w:val="28"/>
          <w:szCs w:val="28"/>
        </w:rPr>
        <w:t>Продолжится реформирование системы льгот с представлением адресной поддержки, дифференцированной по размерам и продолжительности выплаты, реализация ФЗ "О ветеранах", совершенствоваться система предоставления адресных жилищных субсидий.</w:t>
      </w:r>
    </w:p>
    <w:p w:rsidR="002D19C7" w:rsidRDefault="002D19C7" w:rsidP="002D19C7">
      <w:pPr>
        <w:spacing w:line="360" w:lineRule="auto"/>
        <w:ind w:left="1134" w:firstLine="850"/>
        <w:jc w:val="both"/>
        <w:rPr>
          <w:rFonts w:eastAsia="Lucida Sans Unicode" w:cs="Tahoma"/>
          <w:sz w:val="28"/>
          <w:szCs w:val="28"/>
        </w:rPr>
      </w:pPr>
      <w:r>
        <w:rPr>
          <w:rFonts w:eastAsia="Lucida Sans Unicode" w:cs="Tahoma"/>
          <w:sz w:val="28"/>
          <w:szCs w:val="28"/>
        </w:rPr>
        <w:t>В целях обеспечения дополнительных гарантий занятости социально незащищенного населения (молодежь, инвалиды)</w:t>
      </w:r>
      <w:r w:rsidR="0024375C">
        <w:rPr>
          <w:rFonts w:eastAsia="Lucida Sans Unicode" w:cs="Tahoma"/>
          <w:sz w:val="28"/>
          <w:szCs w:val="28"/>
        </w:rPr>
        <w:t>,</w:t>
      </w:r>
      <w:r>
        <w:rPr>
          <w:rFonts w:eastAsia="Lucida Sans Unicode" w:cs="Tahoma"/>
          <w:sz w:val="28"/>
          <w:szCs w:val="28"/>
        </w:rPr>
        <w:t xml:space="preserve"> предусмотрено ежегодное установление квот для этих категорий. </w:t>
      </w:r>
    </w:p>
    <w:p w:rsidR="002D19C7" w:rsidRDefault="002D19C7" w:rsidP="002D19C7">
      <w:pPr>
        <w:spacing w:line="360" w:lineRule="auto"/>
        <w:ind w:left="1134" w:firstLine="850"/>
        <w:jc w:val="both"/>
        <w:rPr>
          <w:rFonts w:eastAsia="Lucida Sans Unicode" w:cs="Tahoma"/>
          <w:sz w:val="28"/>
          <w:szCs w:val="28"/>
        </w:rPr>
      </w:pPr>
      <w:r>
        <w:rPr>
          <w:rFonts w:eastAsia="Lucida Sans Unicode" w:cs="Tahoma"/>
          <w:sz w:val="28"/>
          <w:szCs w:val="28"/>
        </w:rPr>
        <w:t>Ежегодно Администрация района принимает Постановление "Об организации общественных работ",</w:t>
      </w:r>
      <w:r w:rsidR="009A2FE7">
        <w:rPr>
          <w:rFonts w:eastAsia="Lucida Sans Unicode" w:cs="Tahoma"/>
          <w:sz w:val="28"/>
          <w:szCs w:val="28"/>
        </w:rPr>
        <w:t xml:space="preserve"> </w:t>
      </w:r>
      <w:r>
        <w:rPr>
          <w:rFonts w:eastAsia="Lucida Sans Unicode" w:cs="Tahoma"/>
          <w:sz w:val="28"/>
          <w:szCs w:val="28"/>
        </w:rPr>
        <w:t xml:space="preserve">в котором определяется перечень объемов и видов социально-значимых оплачиваемых работ. Работы организуются на </w:t>
      </w:r>
      <w:r>
        <w:rPr>
          <w:rFonts w:eastAsia="Lucida Sans Unicode" w:cs="Tahoma"/>
          <w:sz w:val="28"/>
          <w:szCs w:val="28"/>
        </w:rPr>
        <w:lastRenderedPageBreak/>
        <w:t>принципах софинансирования за счет средств федерального, местного бюджетов и средств работодателей.</w:t>
      </w:r>
    </w:p>
    <w:p w:rsidR="002D19C7" w:rsidRDefault="002D19C7" w:rsidP="002D19C7">
      <w:pPr>
        <w:spacing w:line="360" w:lineRule="auto"/>
        <w:ind w:left="1134" w:firstLine="850"/>
        <w:jc w:val="both"/>
        <w:rPr>
          <w:rFonts w:eastAsia="Lucida Sans Unicode" w:cs="Tahoma"/>
          <w:sz w:val="28"/>
          <w:szCs w:val="28"/>
        </w:rPr>
      </w:pPr>
      <w:r>
        <w:rPr>
          <w:rFonts w:eastAsia="Lucida Sans Unicode" w:cs="Tahoma"/>
          <w:sz w:val="28"/>
          <w:szCs w:val="28"/>
        </w:rPr>
        <w:t xml:space="preserve">В сельских администрациях организуются работы по оказанию помощи ветеранам войны и труда. В весенний период им оказывается содействие в подготовке огородов к </w:t>
      </w:r>
      <w:r w:rsidR="009A2FE7">
        <w:rPr>
          <w:rFonts w:eastAsia="Lucida Sans Unicode" w:cs="Tahoma"/>
          <w:sz w:val="28"/>
          <w:szCs w:val="28"/>
        </w:rPr>
        <w:t>высадке овощных культур</w:t>
      </w:r>
      <w:r>
        <w:rPr>
          <w:rFonts w:eastAsia="Lucida Sans Unicode" w:cs="Tahoma"/>
          <w:sz w:val="28"/>
          <w:szCs w:val="28"/>
        </w:rPr>
        <w:t>,</w:t>
      </w:r>
      <w:r w:rsidR="009A2FE7">
        <w:rPr>
          <w:rFonts w:eastAsia="Lucida Sans Unicode" w:cs="Tahoma"/>
          <w:sz w:val="28"/>
          <w:szCs w:val="28"/>
        </w:rPr>
        <w:t xml:space="preserve"> а также </w:t>
      </w:r>
      <w:r>
        <w:rPr>
          <w:rFonts w:eastAsia="Lucida Sans Unicode" w:cs="Tahoma"/>
          <w:sz w:val="28"/>
          <w:szCs w:val="28"/>
        </w:rPr>
        <w:t xml:space="preserve"> помощь в ремонте жилищ, изгородей и т.д.</w:t>
      </w:r>
    </w:p>
    <w:p w:rsidR="002D19C7" w:rsidRDefault="002D19C7" w:rsidP="002D19C7">
      <w:pPr>
        <w:spacing w:line="360" w:lineRule="auto"/>
        <w:ind w:left="1134" w:firstLine="850"/>
        <w:jc w:val="both"/>
        <w:rPr>
          <w:rFonts w:eastAsia="Lucida Sans Unicode" w:cs="Tahoma"/>
          <w:sz w:val="28"/>
          <w:szCs w:val="28"/>
        </w:rPr>
      </w:pPr>
      <w:r>
        <w:rPr>
          <w:rFonts w:eastAsia="Lucida Sans Unicode" w:cs="Tahoma"/>
          <w:sz w:val="28"/>
          <w:szCs w:val="28"/>
        </w:rPr>
        <w:t>Программа развития социальной сферы района в области занятости населения предусматривает:</w:t>
      </w:r>
    </w:p>
    <w:p w:rsidR="002D19C7" w:rsidRDefault="002D19C7" w:rsidP="002D19C7">
      <w:pPr>
        <w:spacing w:line="360" w:lineRule="auto"/>
        <w:ind w:left="1134" w:firstLine="850"/>
        <w:jc w:val="both"/>
        <w:rPr>
          <w:rFonts w:eastAsia="Lucida Sans Unicode" w:cs="Tahoma"/>
          <w:sz w:val="28"/>
          <w:szCs w:val="28"/>
        </w:rPr>
      </w:pPr>
      <w:r>
        <w:rPr>
          <w:rFonts w:eastAsia="Lucida Sans Unicode" w:cs="Tahoma"/>
          <w:sz w:val="28"/>
          <w:szCs w:val="28"/>
        </w:rPr>
        <w:t>- обеспечение гибкости рынка труда;</w:t>
      </w:r>
    </w:p>
    <w:p w:rsidR="002D19C7" w:rsidRDefault="002D19C7" w:rsidP="002D19C7">
      <w:pPr>
        <w:spacing w:line="360" w:lineRule="auto"/>
        <w:ind w:left="1134" w:firstLine="850"/>
        <w:jc w:val="both"/>
        <w:rPr>
          <w:rFonts w:eastAsia="Lucida Sans Unicode" w:cs="Tahoma"/>
          <w:sz w:val="28"/>
          <w:szCs w:val="28"/>
        </w:rPr>
      </w:pPr>
      <w:r>
        <w:rPr>
          <w:rFonts w:eastAsia="Lucida Sans Unicode" w:cs="Tahoma"/>
          <w:sz w:val="28"/>
          <w:szCs w:val="28"/>
        </w:rPr>
        <w:t>- смягчение социальных последствий высвобождения рабочий силы;</w:t>
      </w:r>
    </w:p>
    <w:p w:rsidR="002D19C7" w:rsidRDefault="002D19C7" w:rsidP="002D19C7">
      <w:pPr>
        <w:spacing w:line="360" w:lineRule="auto"/>
        <w:ind w:left="1134" w:firstLine="850"/>
        <w:jc w:val="both"/>
        <w:rPr>
          <w:rFonts w:eastAsia="Lucida Sans Unicode" w:cs="Tahoma"/>
          <w:sz w:val="28"/>
          <w:szCs w:val="28"/>
        </w:rPr>
      </w:pPr>
      <w:r>
        <w:rPr>
          <w:rFonts w:eastAsia="Lucida Sans Unicode" w:cs="Tahoma"/>
          <w:sz w:val="28"/>
          <w:szCs w:val="28"/>
        </w:rPr>
        <w:t>- повышения сбалансированности количества спроса и предложения на рынке труда;</w:t>
      </w:r>
    </w:p>
    <w:p w:rsidR="002D19C7" w:rsidRDefault="002D19C7" w:rsidP="002D19C7">
      <w:pPr>
        <w:spacing w:line="360" w:lineRule="auto"/>
        <w:ind w:left="1134" w:firstLine="850"/>
        <w:jc w:val="both"/>
        <w:rPr>
          <w:rFonts w:eastAsia="Lucida Sans Unicode" w:cs="Tahoma"/>
          <w:sz w:val="28"/>
          <w:szCs w:val="28"/>
        </w:rPr>
      </w:pPr>
      <w:r>
        <w:rPr>
          <w:rFonts w:eastAsia="Lucida Sans Unicode" w:cs="Tahoma"/>
          <w:sz w:val="28"/>
          <w:szCs w:val="28"/>
        </w:rPr>
        <w:t>- переориентацию экономически активного населения на новые формы трудовых отношений;</w:t>
      </w:r>
    </w:p>
    <w:p w:rsidR="002D19C7" w:rsidRDefault="002D19C7" w:rsidP="002D19C7">
      <w:pPr>
        <w:spacing w:line="360" w:lineRule="auto"/>
        <w:ind w:left="1134" w:firstLine="850"/>
        <w:jc w:val="both"/>
        <w:rPr>
          <w:rFonts w:eastAsia="Lucida Sans Unicode" w:cs="Tahoma"/>
          <w:sz w:val="28"/>
          <w:szCs w:val="28"/>
        </w:rPr>
      </w:pPr>
      <w:r>
        <w:rPr>
          <w:rFonts w:eastAsia="Lucida Sans Unicode" w:cs="Tahoma"/>
          <w:sz w:val="28"/>
          <w:szCs w:val="28"/>
        </w:rPr>
        <w:t>- повышение стимулов для развития предпринимательской деятельности безработных;</w:t>
      </w:r>
    </w:p>
    <w:p w:rsidR="002D19C7" w:rsidRDefault="002D19C7" w:rsidP="002D19C7">
      <w:pPr>
        <w:spacing w:line="360" w:lineRule="auto"/>
        <w:ind w:left="1134" w:firstLine="850"/>
        <w:jc w:val="both"/>
        <w:rPr>
          <w:rFonts w:eastAsia="Lucida Sans Unicode" w:cs="Tahoma"/>
          <w:sz w:val="28"/>
          <w:szCs w:val="28"/>
        </w:rPr>
      </w:pPr>
      <w:r>
        <w:rPr>
          <w:rFonts w:eastAsia="Lucida Sans Unicode" w:cs="Tahoma"/>
          <w:sz w:val="28"/>
          <w:szCs w:val="28"/>
        </w:rPr>
        <w:t>- профессиональная переподготовка и повышение квалификации безработных граждан и  т.д.</w:t>
      </w:r>
    </w:p>
    <w:p w:rsidR="002D19C7" w:rsidRDefault="002D19C7" w:rsidP="002D19C7">
      <w:pPr>
        <w:spacing w:line="360" w:lineRule="auto"/>
        <w:ind w:left="1134" w:firstLine="850"/>
        <w:jc w:val="both"/>
        <w:rPr>
          <w:rFonts w:eastAsia="Lucida Sans Unicode" w:cs="Tahoma"/>
          <w:sz w:val="28"/>
          <w:szCs w:val="28"/>
        </w:rPr>
      </w:pPr>
      <w:r>
        <w:rPr>
          <w:rFonts w:eastAsia="Lucida Sans Unicode" w:cs="Tahoma"/>
          <w:sz w:val="28"/>
          <w:szCs w:val="28"/>
        </w:rPr>
        <w:t xml:space="preserve">В целях повышения уровня жизни и денежных доходов населения Иловлинского муниципального района на период до </w:t>
      </w:r>
      <w:smartTag w:uri="urn:schemas-microsoft-com:office:smarttags" w:element="metricconverter">
        <w:smartTagPr>
          <w:attr w:name="ProductID" w:val="2025 г"/>
        </w:smartTagPr>
        <w:r>
          <w:rPr>
            <w:rFonts w:eastAsia="Lucida Sans Unicode" w:cs="Tahoma"/>
            <w:sz w:val="28"/>
            <w:szCs w:val="28"/>
          </w:rPr>
          <w:t>2025 г</w:t>
        </w:r>
      </w:smartTag>
      <w:r>
        <w:rPr>
          <w:rFonts w:eastAsia="Lucida Sans Unicode" w:cs="Tahoma"/>
          <w:sz w:val="28"/>
          <w:szCs w:val="28"/>
        </w:rPr>
        <w:t>. предусматриваются социальные выплаты и пособия, оказание адресной помощи, социальная помощь одиноким и престарелым гражданам, медицинское обслуживание неработающего населения, льготное обеспечение медикаменты и зубопротезирование ветеранов и инвалидов. Предусматривается организация оздоровительного  отдыха ветеранов, инвалидов, детей-инвалидов. С целью улучшения жилищных условий населения района предусматривается реализация мероприятий по федеральной программе "Ипотечное кредитование".</w:t>
      </w:r>
    </w:p>
    <w:p w:rsidR="002D19C7" w:rsidRDefault="002D19C7" w:rsidP="0024375C">
      <w:pPr>
        <w:spacing w:line="360" w:lineRule="auto"/>
        <w:ind w:left="851"/>
        <w:jc w:val="center"/>
        <w:rPr>
          <w:rFonts w:eastAsia="Lucida Sans Unicode" w:cs="Tahoma"/>
          <w:b/>
          <w:bCs/>
          <w:sz w:val="28"/>
          <w:szCs w:val="28"/>
        </w:rPr>
      </w:pPr>
      <w:r>
        <w:rPr>
          <w:rFonts w:eastAsia="Lucida Sans Unicode" w:cs="Tahoma"/>
          <w:sz w:val="28"/>
          <w:szCs w:val="28"/>
        </w:rPr>
        <w:br w:type="page"/>
      </w:r>
      <w:r w:rsidRPr="000F5B06">
        <w:rPr>
          <w:rFonts w:eastAsia="Lucida Sans Unicode" w:cs="Tahoma"/>
          <w:b/>
          <w:bCs/>
          <w:sz w:val="28"/>
          <w:szCs w:val="28"/>
        </w:rPr>
        <w:lastRenderedPageBreak/>
        <w:t>I. 4. 6. Ритуальное обслуживание населения.</w:t>
      </w:r>
    </w:p>
    <w:p w:rsidR="0024375C" w:rsidRPr="000F5B06" w:rsidRDefault="0024375C" w:rsidP="0024375C">
      <w:pPr>
        <w:spacing w:line="360" w:lineRule="auto"/>
        <w:ind w:left="851"/>
        <w:jc w:val="center"/>
        <w:rPr>
          <w:rFonts w:eastAsia="Lucida Sans Unicode" w:cs="Tahoma"/>
          <w:b/>
          <w:bCs/>
          <w:sz w:val="28"/>
          <w:szCs w:val="28"/>
        </w:rPr>
      </w:pPr>
    </w:p>
    <w:p w:rsidR="002D19C7" w:rsidRDefault="002D19C7" w:rsidP="0024375C">
      <w:pPr>
        <w:spacing w:line="360" w:lineRule="auto"/>
        <w:ind w:left="851" w:firstLine="850"/>
        <w:jc w:val="both"/>
        <w:rPr>
          <w:rFonts w:eastAsia="Lucida Sans Unicode" w:cs="Tahoma"/>
          <w:sz w:val="28"/>
          <w:szCs w:val="28"/>
        </w:rPr>
      </w:pPr>
      <w:r>
        <w:rPr>
          <w:rFonts w:eastAsia="Lucida Sans Unicode" w:cs="Tahoma"/>
          <w:sz w:val="28"/>
          <w:szCs w:val="28"/>
        </w:rPr>
        <w:t>В р. п. Иловля находится муниципальное унитарное предприятие «Бытсервис» и в соответствии с постановлением  Главы администрации Волгоградской области об 24.08.2005 г. № 860 «О первоочередных  мерах по реализации градостроительного Кодекса РФ»  в ведение этого предприятия  переданы следующие кладбища:</w:t>
      </w:r>
    </w:p>
    <w:p w:rsidR="002D19C7" w:rsidRDefault="002D19C7" w:rsidP="002D19C7">
      <w:pPr>
        <w:spacing w:line="360" w:lineRule="auto"/>
        <w:ind w:left="851" w:firstLine="850"/>
        <w:jc w:val="both"/>
        <w:rPr>
          <w:rFonts w:eastAsia="Lucida Sans Unicode" w:cs="Tahoma"/>
          <w:sz w:val="28"/>
          <w:szCs w:val="28"/>
        </w:rPr>
      </w:pPr>
      <w:r>
        <w:rPr>
          <w:rFonts w:eastAsia="Lucida Sans Unicode" w:cs="Tahoma"/>
          <w:sz w:val="28"/>
          <w:szCs w:val="28"/>
        </w:rPr>
        <w:t>1.</w:t>
      </w:r>
      <w:r>
        <w:rPr>
          <w:rFonts w:eastAsia="Lucida Sans Unicode" w:cs="Tahoma"/>
          <w:sz w:val="28"/>
          <w:szCs w:val="28"/>
        </w:rPr>
        <w:tab/>
      </w:r>
      <w:r w:rsidR="0024375C">
        <w:rPr>
          <w:rFonts w:eastAsia="Lucida Sans Unicode" w:cs="Tahoma"/>
          <w:sz w:val="28"/>
          <w:szCs w:val="28"/>
        </w:rPr>
        <w:t xml:space="preserve"> </w:t>
      </w:r>
      <w:r>
        <w:rPr>
          <w:rFonts w:eastAsia="Lucida Sans Unicode" w:cs="Tahoma"/>
          <w:sz w:val="28"/>
          <w:szCs w:val="28"/>
        </w:rPr>
        <w:t xml:space="preserve">р.п. Иловля в </w:t>
      </w:r>
      <w:smartTag w:uri="urn:schemas-microsoft-com:office:smarttags" w:element="metricconverter">
        <w:smartTagPr>
          <w:attr w:name="ProductID" w:val="600 метрах"/>
        </w:smartTagPr>
        <w:r>
          <w:rPr>
            <w:rFonts w:eastAsia="Lucida Sans Unicode" w:cs="Tahoma"/>
            <w:sz w:val="28"/>
            <w:szCs w:val="28"/>
          </w:rPr>
          <w:t>600 метрах</w:t>
        </w:r>
      </w:smartTag>
      <w:r>
        <w:rPr>
          <w:rFonts w:eastAsia="Lucida Sans Unicode" w:cs="Tahoma"/>
          <w:sz w:val="28"/>
          <w:szCs w:val="28"/>
        </w:rPr>
        <w:t xml:space="preserve"> от ул. Химиков – </w:t>
      </w:r>
      <w:smartTag w:uri="urn:schemas-microsoft-com:office:smarttags" w:element="metricconverter">
        <w:smartTagPr>
          <w:attr w:name="ProductID" w:val="5 га"/>
        </w:smartTagPr>
        <w:r>
          <w:rPr>
            <w:rFonts w:eastAsia="Lucida Sans Unicode" w:cs="Tahoma"/>
            <w:sz w:val="28"/>
            <w:szCs w:val="28"/>
          </w:rPr>
          <w:t>5 га</w:t>
        </w:r>
      </w:smartTag>
      <w:r>
        <w:rPr>
          <w:rFonts w:eastAsia="Lucida Sans Unicode" w:cs="Tahoma"/>
          <w:sz w:val="28"/>
          <w:szCs w:val="28"/>
        </w:rPr>
        <w:t>.</w:t>
      </w:r>
    </w:p>
    <w:p w:rsidR="002D19C7" w:rsidRDefault="002D19C7" w:rsidP="002D19C7">
      <w:pPr>
        <w:spacing w:line="360" w:lineRule="auto"/>
        <w:ind w:left="851" w:firstLine="850"/>
        <w:jc w:val="both"/>
        <w:rPr>
          <w:rFonts w:eastAsia="Lucida Sans Unicode" w:cs="Tahoma"/>
          <w:sz w:val="28"/>
          <w:szCs w:val="28"/>
        </w:rPr>
      </w:pPr>
      <w:r>
        <w:rPr>
          <w:rFonts w:eastAsia="Lucida Sans Unicode" w:cs="Tahoma"/>
          <w:sz w:val="28"/>
          <w:szCs w:val="28"/>
        </w:rPr>
        <w:t>2.</w:t>
      </w:r>
      <w:r>
        <w:rPr>
          <w:rFonts w:eastAsia="Lucida Sans Unicode" w:cs="Tahoma"/>
          <w:sz w:val="28"/>
          <w:szCs w:val="28"/>
        </w:rPr>
        <w:tab/>
      </w:r>
      <w:r w:rsidR="0024375C">
        <w:rPr>
          <w:rFonts w:eastAsia="Lucida Sans Unicode" w:cs="Tahoma"/>
          <w:sz w:val="28"/>
          <w:szCs w:val="28"/>
        </w:rPr>
        <w:t xml:space="preserve"> </w:t>
      </w:r>
      <w:r>
        <w:rPr>
          <w:rFonts w:eastAsia="Lucida Sans Unicode" w:cs="Tahoma"/>
          <w:sz w:val="28"/>
          <w:szCs w:val="28"/>
        </w:rPr>
        <w:t>х. Желтухин</w:t>
      </w:r>
    </w:p>
    <w:p w:rsidR="002D19C7" w:rsidRDefault="002D19C7" w:rsidP="002D19C7">
      <w:pPr>
        <w:spacing w:line="360" w:lineRule="auto"/>
        <w:ind w:left="851" w:firstLine="850"/>
        <w:jc w:val="both"/>
        <w:rPr>
          <w:rFonts w:eastAsia="Lucida Sans Unicode" w:cs="Tahoma"/>
          <w:sz w:val="28"/>
          <w:szCs w:val="28"/>
        </w:rPr>
      </w:pPr>
      <w:r>
        <w:rPr>
          <w:rFonts w:eastAsia="Lucida Sans Unicode" w:cs="Tahoma"/>
          <w:sz w:val="28"/>
          <w:szCs w:val="28"/>
        </w:rPr>
        <w:t>3.</w:t>
      </w:r>
      <w:r>
        <w:rPr>
          <w:rFonts w:eastAsia="Lucida Sans Unicode" w:cs="Tahoma"/>
          <w:sz w:val="28"/>
          <w:szCs w:val="28"/>
        </w:rPr>
        <w:tab/>
      </w:r>
      <w:r w:rsidR="0024375C">
        <w:rPr>
          <w:rFonts w:eastAsia="Lucida Sans Unicode" w:cs="Tahoma"/>
          <w:sz w:val="28"/>
          <w:szCs w:val="28"/>
        </w:rPr>
        <w:t xml:space="preserve"> </w:t>
      </w:r>
      <w:r>
        <w:rPr>
          <w:rFonts w:eastAsia="Lucida Sans Unicode" w:cs="Tahoma"/>
          <w:sz w:val="28"/>
          <w:szCs w:val="28"/>
        </w:rPr>
        <w:t>х. Песчанка.</w:t>
      </w:r>
    </w:p>
    <w:p w:rsidR="002D19C7" w:rsidRDefault="002D19C7" w:rsidP="002D19C7">
      <w:pPr>
        <w:spacing w:line="360" w:lineRule="auto"/>
        <w:ind w:left="851" w:firstLine="850"/>
        <w:jc w:val="both"/>
        <w:rPr>
          <w:rFonts w:eastAsia="Lucida Sans Unicode" w:cs="Tahoma"/>
          <w:sz w:val="28"/>
          <w:szCs w:val="28"/>
        </w:rPr>
      </w:pPr>
      <w:r>
        <w:rPr>
          <w:rFonts w:eastAsia="Lucida Sans Unicode" w:cs="Tahoma"/>
          <w:sz w:val="28"/>
          <w:szCs w:val="28"/>
        </w:rPr>
        <w:t>4.</w:t>
      </w:r>
      <w:r>
        <w:rPr>
          <w:rFonts w:eastAsia="Lucida Sans Unicode" w:cs="Tahoma"/>
          <w:sz w:val="28"/>
          <w:szCs w:val="28"/>
        </w:rPr>
        <w:tab/>
      </w:r>
      <w:r w:rsidR="0024375C">
        <w:rPr>
          <w:rFonts w:eastAsia="Lucida Sans Unicode" w:cs="Tahoma"/>
          <w:sz w:val="28"/>
          <w:szCs w:val="28"/>
        </w:rPr>
        <w:t xml:space="preserve"> </w:t>
      </w:r>
      <w:r>
        <w:rPr>
          <w:rFonts w:eastAsia="Lucida Sans Unicode" w:cs="Tahoma"/>
          <w:sz w:val="28"/>
          <w:szCs w:val="28"/>
        </w:rPr>
        <w:t xml:space="preserve">х. Медведев – </w:t>
      </w:r>
      <w:smartTag w:uri="urn:schemas-microsoft-com:office:smarttags" w:element="metricconverter">
        <w:smartTagPr>
          <w:attr w:name="ProductID" w:val="2,5 га"/>
        </w:smartTagPr>
        <w:r>
          <w:rPr>
            <w:rFonts w:eastAsia="Lucida Sans Unicode" w:cs="Tahoma"/>
            <w:sz w:val="28"/>
            <w:szCs w:val="28"/>
          </w:rPr>
          <w:t>2,5 га</w:t>
        </w:r>
      </w:smartTag>
      <w:r>
        <w:rPr>
          <w:rFonts w:eastAsia="Lucida Sans Unicode" w:cs="Tahoma"/>
          <w:sz w:val="28"/>
          <w:szCs w:val="28"/>
        </w:rPr>
        <w:t>.</w:t>
      </w:r>
    </w:p>
    <w:p w:rsidR="002D19C7" w:rsidRDefault="002D19C7" w:rsidP="002D19C7">
      <w:pPr>
        <w:spacing w:line="360" w:lineRule="auto"/>
        <w:ind w:left="851" w:firstLine="850"/>
        <w:jc w:val="both"/>
        <w:rPr>
          <w:rFonts w:eastAsia="Lucida Sans Unicode" w:cs="Tahoma"/>
          <w:sz w:val="28"/>
          <w:szCs w:val="28"/>
        </w:rPr>
      </w:pPr>
      <w:r>
        <w:rPr>
          <w:rFonts w:eastAsia="Lucida Sans Unicode" w:cs="Tahoma"/>
          <w:sz w:val="28"/>
          <w:szCs w:val="28"/>
        </w:rPr>
        <w:t>5.</w:t>
      </w:r>
      <w:r w:rsidR="0024375C">
        <w:rPr>
          <w:rFonts w:eastAsia="Lucida Sans Unicode" w:cs="Tahoma"/>
          <w:sz w:val="28"/>
          <w:szCs w:val="28"/>
        </w:rPr>
        <w:t xml:space="preserve"> </w:t>
      </w:r>
      <w:r>
        <w:rPr>
          <w:rFonts w:eastAsia="Lucida Sans Unicode" w:cs="Tahoma"/>
          <w:sz w:val="28"/>
          <w:szCs w:val="28"/>
        </w:rPr>
        <w:tab/>
        <w:t xml:space="preserve">с. Авилов – </w:t>
      </w:r>
      <w:smartTag w:uri="urn:schemas-microsoft-com:office:smarttags" w:element="metricconverter">
        <w:smartTagPr>
          <w:attr w:name="ProductID" w:val="1,25 га"/>
        </w:smartTagPr>
        <w:r>
          <w:rPr>
            <w:rFonts w:eastAsia="Lucida Sans Unicode" w:cs="Tahoma"/>
            <w:sz w:val="28"/>
            <w:szCs w:val="28"/>
          </w:rPr>
          <w:t>1,25 га</w:t>
        </w:r>
      </w:smartTag>
    </w:p>
    <w:p w:rsidR="002D19C7" w:rsidRDefault="002D19C7" w:rsidP="002D19C7">
      <w:pPr>
        <w:spacing w:line="360" w:lineRule="auto"/>
        <w:ind w:left="851" w:firstLine="850"/>
        <w:jc w:val="both"/>
        <w:rPr>
          <w:rFonts w:eastAsia="Lucida Sans Unicode" w:cs="Tahoma"/>
          <w:sz w:val="28"/>
          <w:szCs w:val="28"/>
        </w:rPr>
      </w:pPr>
      <w:r>
        <w:rPr>
          <w:rFonts w:eastAsia="Lucida Sans Unicode" w:cs="Tahoma"/>
          <w:sz w:val="28"/>
          <w:szCs w:val="28"/>
        </w:rPr>
        <w:t>6.</w:t>
      </w:r>
      <w:r>
        <w:rPr>
          <w:rFonts w:eastAsia="Lucida Sans Unicode" w:cs="Tahoma"/>
          <w:sz w:val="28"/>
          <w:szCs w:val="28"/>
        </w:rPr>
        <w:tab/>
      </w:r>
      <w:r w:rsidR="0024375C">
        <w:rPr>
          <w:rFonts w:eastAsia="Lucida Sans Unicode" w:cs="Tahoma"/>
          <w:sz w:val="28"/>
          <w:szCs w:val="28"/>
        </w:rPr>
        <w:t xml:space="preserve"> </w:t>
      </w:r>
      <w:r>
        <w:rPr>
          <w:rFonts w:eastAsia="Lucida Sans Unicode" w:cs="Tahoma"/>
          <w:sz w:val="28"/>
          <w:szCs w:val="28"/>
        </w:rPr>
        <w:t xml:space="preserve">с. Боровки </w:t>
      </w:r>
    </w:p>
    <w:p w:rsidR="002D19C7" w:rsidRDefault="002D19C7" w:rsidP="002D19C7">
      <w:pPr>
        <w:spacing w:line="360" w:lineRule="auto"/>
        <w:ind w:left="851" w:firstLine="850"/>
        <w:jc w:val="both"/>
        <w:rPr>
          <w:rFonts w:eastAsia="Lucida Sans Unicode" w:cs="Tahoma"/>
          <w:sz w:val="28"/>
          <w:szCs w:val="28"/>
        </w:rPr>
      </w:pPr>
      <w:r>
        <w:rPr>
          <w:rFonts w:eastAsia="Lucida Sans Unicode" w:cs="Tahoma"/>
          <w:sz w:val="28"/>
          <w:szCs w:val="28"/>
        </w:rPr>
        <w:t>7.</w:t>
      </w:r>
      <w:r w:rsidR="0024375C">
        <w:rPr>
          <w:rFonts w:eastAsia="Lucida Sans Unicode" w:cs="Tahoma"/>
          <w:sz w:val="28"/>
          <w:szCs w:val="28"/>
        </w:rPr>
        <w:t xml:space="preserve"> </w:t>
      </w:r>
      <w:r>
        <w:rPr>
          <w:rFonts w:eastAsia="Lucida Sans Unicode" w:cs="Tahoma"/>
          <w:sz w:val="28"/>
          <w:szCs w:val="28"/>
        </w:rPr>
        <w:tab/>
        <w:t xml:space="preserve">с. Лог – </w:t>
      </w:r>
      <w:smartTag w:uri="urn:schemas-microsoft-com:office:smarttags" w:element="metricconverter">
        <w:smartTagPr>
          <w:attr w:name="ProductID" w:val="3,5 га"/>
        </w:smartTagPr>
        <w:r>
          <w:rPr>
            <w:rFonts w:eastAsia="Lucida Sans Unicode" w:cs="Tahoma"/>
            <w:sz w:val="28"/>
            <w:szCs w:val="28"/>
          </w:rPr>
          <w:t>3,5 га</w:t>
        </w:r>
      </w:smartTag>
    </w:p>
    <w:p w:rsidR="002D19C7" w:rsidRDefault="002D19C7" w:rsidP="002D19C7">
      <w:pPr>
        <w:spacing w:line="360" w:lineRule="auto"/>
        <w:ind w:left="851" w:firstLine="850"/>
        <w:jc w:val="both"/>
        <w:rPr>
          <w:rFonts w:eastAsia="Lucida Sans Unicode" w:cs="Tahoma"/>
          <w:sz w:val="28"/>
          <w:szCs w:val="28"/>
        </w:rPr>
      </w:pPr>
      <w:r>
        <w:rPr>
          <w:rFonts w:eastAsia="Lucida Sans Unicode" w:cs="Tahoma"/>
          <w:sz w:val="28"/>
          <w:szCs w:val="28"/>
        </w:rPr>
        <w:t>8.</w:t>
      </w:r>
      <w:r>
        <w:rPr>
          <w:rFonts w:eastAsia="Lucida Sans Unicode" w:cs="Tahoma"/>
          <w:sz w:val="28"/>
          <w:szCs w:val="28"/>
        </w:rPr>
        <w:tab/>
      </w:r>
      <w:r w:rsidR="0024375C">
        <w:rPr>
          <w:rFonts w:eastAsia="Lucida Sans Unicode" w:cs="Tahoma"/>
          <w:sz w:val="28"/>
          <w:szCs w:val="28"/>
        </w:rPr>
        <w:t xml:space="preserve"> </w:t>
      </w:r>
      <w:r>
        <w:rPr>
          <w:rFonts w:eastAsia="Lucida Sans Unicode" w:cs="Tahoma"/>
          <w:sz w:val="28"/>
          <w:szCs w:val="28"/>
        </w:rPr>
        <w:t>х. Колоцкий – (закрыто)</w:t>
      </w:r>
    </w:p>
    <w:p w:rsidR="002D19C7" w:rsidRDefault="002D19C7" w:rsidP="002D19C7">
      <w:pPr>
        <w:tabs>
          <w:tab w:val="left" w:pos="0"/>
        </w:tabs>
        <w:spacing w:line="360" w:lineRule="auto"/>
        <w:ind w:left="851" w:firstLine="850"/>
        <w:jc w:val="both"/>
        <w:rPr>
          <w:rFonts w:eastAsia="Lucida Sans Unicode" w:cs="Tahoma"/>
          <w:sz w:val="28"/>
          <w:szCs w:val="28"/>
        </w:rPr>
      </w:pPr>
      <w:r>
        <w:rPr>
          <w:rFonts w:eastAsia="Lucida Sans Unicode" w:cs="Tahoma"/>
          <w:sz w:val="28"/>
          <w:szCs w:val="28"/>
        </w:rPr>
        <w:t>В прилагаемой таблице отражены площади существующих кладбищ, а также площади резервного расширения.  Схемой территориального планирования  не предусматривается строительство новых кладбищ.</w:t>
      </w:r>
    </w:p>
    <w:p w:rsidR="00D65E6D" w:rsidRDefault="00D65E6D" w:rsidP="002D19C7">
      <w:pPr>
        <w:tabs>
          <w:tab w:val="left" w:pos="0"/>
        </w:tabs>
        <w:spacing w:line="360" w:lineRule="auto"/>
        <w:ind w:left="851" w:firstLine="850"/>
        <w:jc w:val="both"/>
        <w:rPr>
          <w:rFonts w:eastAsia="Lucida Sans Unicode" w:cs="Tahoma"/>
          <w:sz w:val="28"/>
          <w:szCs w:val="28"/>
        </w:rPr>
      </w:pPr>
    </w:p>
    <w:p w:rsidR="00D65E6D" w:rsidRPr="00D65E6D" w:rsidRDefault="00D65E6D" w:rsidP="00D65E6D">
      <w:pPr>
        <w:tabs>
          <w:tab w:val="left" w:pos="0"/>
        </w:tabs>
        <w:spacing w:line="360" w:lineRule="auto"/>
        <w:ind w:left="851" w:firstLine="850"/>
        <w:jc w:val="center"/>
        <w:rPr>
          <w:rFonts w:eastAsia="Lucida Sans Unicode" w:cs="Tahoma"/>
          <w:b/>
          <w:sz w:val="28"/>
          <w:szCs w:val="28"/>
        </w:rPr>
      </w:pPr>
      <w:r w:rsidRPr="00D65E6D">
        <w:rPr>
          <w:rFonts w:eastAsia="Lucida Sans Unicode" w:cs="Tahoma"/>
          <w:b/>
          <w:sz w:val="28"/>
          <w:szCs w:val="28"/>
        </w:rPr>
        <w:t>Объекты культовых учреждений</w:t>
      </w:r>
    </w:p>
    <w:p w:rsidR="00D65E6D" w:rsidRDefault="00D65E6D" w:rsidP="002D19C7">
      <w:pPr>
        <w:tabs>
          <w:tab w:val="left" w:pos="0"/>
        </w:tabs>
        <w:spacing w:line="360" w:lineRule="auto"/>
        <w:ind w:left="851" w:firstLine="850"/>
        <w:jc w:val="both"/>
        <w:rPr>
          <w:rFonts w:eastAsia="Lucida Sans Unicode" w:cs="Tahoma"/>
          <w:sz w:val="28"/>
          <w:szCs w:val="28"/>
        </w:rPr>
      </w:pPr>
    </w:p>
    <w:p w:rsidR="00D65E6D" w:rsidRDefault="00D65E6D" w:rsidP="002D19C7">
      <w:pPr>
        <w:tabs>
          <w:tab w:val="left" w:pos="0"/>
        </w:tabs>
        <w:spacing w:line="360" w:lineRule="auto"/>
        <w:ind w:left="851" w:firstLine="850"/>
        <w:jc w:val="both"/>
        <w:rPr>
          <w:rFonts w:eastAsia="Lucida Sans Unicode" w:cs="Tahoma"/>
          <w:sz w:val="28"/>
          <w:szCs w:val="28"/>
        </w:rPr>
      </w:pPr>
      <w:r>
        <w:rPr>
          <w:rFonts w:eastAsia="Lucida Sans Unicode" w:cs="Tahoma"/>
          <w:sz w:val="28"/>
          <w:szCs w:val="28"/>
        </w:rPr>
        <w:t>На перспективу предусматривается строительство:</w:t>
      </w:r>
    </w:p>
    <w:p w:rsidR="00D65E6D" w:rsidRDefault="00D65E6D" w:rsidP="002D19C7">
      <w:pPr>
        <w:tabs>
          <w:tab w:val="left" w:pos="0"/>
        </w:tabs>
        <w:spacing w:line="360" w:lineRule="auto"/>
        <w:ind w:left="851" w:firstLine="850"/>
        <w:jc w:val="both"/>
        <w:rPr>
          <w:rFonts w:eastAsia="Lucida Sans Unicode" w:cs="Tahoma"/>
          <w:sz w:val="28"/>
          <w:szCs w:val="28"/>
        </w:rPr>
      </w:pPr>
      <w:r>
        <w:rPr>
          <w:rFonts w:eastAsia="Lucida Sans Unicode" w:cs="Tahoma"/>
          <w:sz w:val="28"/>
          <w:szCs w:val="28"/>
        </w:rPr>
        <w:t>- Часовня с причтовым зданием и благоустройством источника у                           х. Камышинский до 2015 года;</w:t>
      </w:r>
    </w:p>
    <w:p w:rsidR="00D65E6D" w:rsidRDefault="00D65E6D" w:rsidP="002D19C7">
      <w:pPr>
        <w:tabs>
          <w:tab w:val="left" w:pos="0"/>
        </w:tabs>
        <w:spacing w:line="360" w:lineRule="auto"/>
        <w:ind w:left="851" w:firstLine="850"/>
        <w:jc w:val="both"/>
        <w:rPr>
          <w:rFonts w:eastAsia="Lucida Sans Unicode" w:cs="Tahoma"/>
          <w:sz w:val="28"/>
          <w:szCs w:val="28"/>
        </w:rPr>
      </w:pPr>
      <w:r>
        <w:rPr>
          <w:rFonts w:eastAsia="Lucida Sans Unicode" w:cs="Tahoma"/>
          <w:sz w:val="28"/>
          <w:szCs w:val="28"/>
        </w:rPr>
        <w:t>-   Храм на ст. Качалинская до 2025 года;</w:t>
      </w:r>
    </w:p>
    <w:p w:rsidR="00D65E6D" w:rsidRDefault="00D65E6D" w:rsidP="002D19C7">
      <w:pPr>
        <w:tabs>
          <w:tab w:val="left" w:pos="0"/>
        </w:tabs>
        <w:spacing w:line="360" w:lineRule="auto"/>
        <w:ind w:left="851" w:firstLine="850"/>
        <w:jc w:val="both"/>
        <w:rPr>
          <w:rFonts w:eastAsia="Lucida Sans Unicode" w:cs="Tahoma"/>
          <w:sz w:val="28"/>
          <w:szCs w:val="28"/>
        </w:rPr>
      </w:pPr>
      <w:r>
        <w:rPr>
          <w:rFonts w:eastAsia="Lucida Sans Unicode" w:cs="Tahoma"/>
          <w:sz w:val="28"/>
          <w:szCs w:val="28"/>
        </w:rPr>
        <w:t>-   Реконструкция храма в ст. Новогригорьевской.</w:t>
      </w:r>
    </w:p>
    <w:p w:rsidR="002D19C7" w:rsidRPr="0024375C" w:rsidRDefault="002D19C7" w:rsidP="002D19C7">
      <w:pPr>
        <w:tabs>
          <w:tab w:val="left" w:pos="0"/>
        </w:tabs>
        <w:spacing w:line="360" w:lineRule="auto"/>
        <w:ind w:firstLine="850"/>
        <w:jc w:val="both"/>
        <w:rPr>
          <w:rFonts w:eastAsia="Lucida Sans Unicode" w:cs="Tahoma"/>
          <w:sz w:val="16"/>
          <w:szCs w:val="16"/>
        </w:rPr>
      </w:pPr>
      <w:r>
        <w:rPr>
          <w:rFonts w:eastAsia="Lucida Sans Unicode" w:cs="Tahoma"/>
          <w:sz w:val="28"/>
          <w:szCs w:val="28"/>
        </w:rPr>
        <w:br w:type="page"/>
      </w:r>
      <w:r w:rsidR="008875AA">
        <w:rPr>
          <w:rFonts w:eastAsia="Lucida Sans Unicode" w:cs="Tahoma"/>
          <w:sz w:val="28"/>
          <w:szCs w:val="28"/>
        </w:rPr>
        <w:lastRenderedPageBreak/>
        <w:t>Кладбища</w:t>
      </w:r>
    </w:p>
    <w:tbl>
      <w:tblPr>
        <w:tblW w:w="10175" w:type="dxa"/>
        <w:tblInd w:w="959" w:type="dxa"/>
        <w:tblLayout w:type="fixed"/>
        <w:tblLook w:val="0000"/>
      </w:tblPr>
      <w:tblGrid>
        <w:gridCol w:w="2693"/>
        <w:gridCol w:w="3450"/>
        <w:gridCol w:w="1530"/>
        <w:gridCol w:w="1201"/>
        <w:gridCol w:w="1301"/>
      </w:tblGrid>
      <w:tr w:rsidR="002D19C7" w:rsidRPr="0024375C">
        <w:trPr>
          <w:cantSplit/>
          <w:trHeight w:hRule="exact" w:val="309"/>
          <w:tblHeader/>
        </w:trPr>
        <w:tc>
          <w:tcPr>
            <w:tcW w:w="2693" w:type="dxa"/>
            <w:vMerge w:val="restart"/>
            <w:tcBorders>
              <w:top w:val="single" w:sz="4" w:space="0" w:color="000000"/>
              <w:left w:val="single" w:sz="4" w:space="0" w:color="000000"/>
            </w:tcBorders>
          </w:tcPr>
          <w:p w:rsidR="002D19C7" w:rsidRPr="0024375C" w:rsidRDefault="002D19C7" w:rsidP="00BD1C55">
            <w:pPr>
              <w:snapToGrid w:val="0"/>
              <w:spacing w:line="200" w:lineRule="atLeast"/>
              <w:jc w:val="center"/>
              <w:rPr>
                <w:rFonts w:eastAsia="Lucida Sans Unicode" w:cs="Tahoma"/>
                <w:b/>
                <w:bCs/>
                <w:i/>
                <w:iCs/>
                <w:sz w:val="24"/>
                <w:szCs w:val="24"/>
              </w:rPr>
            </w:pPr>
            <w:r w:rsidRPr="0024375C">
              <w:rPr>
                <w:rFonts w:eastAsia="Lucida Sans Unicode" w:cs="Tahoma"/>
                <w:b/>
                <w:bCs/>
                <w:i/>
                <w:iCs/>
                <w:sz w:val="24"/>
                <w:szCs w:val="24"/>
              </w:rPr>
              <w:t>Наименование</w:t>
            </w:r>
          </w:p>
        </w:tc>
        <w:tc>
          <w:tcPr>
            <w:tcW w:w="3450" w:type="dxa"/>
            <w:vMerge w:val="restart"/>
            <w:tcBorders>
              <w:top w:val="single" w:sz="4" w:space="0" w:color="000000"/>
              <w:left w:val="single" w:sz="4" w:space="0" w:color="000000"/>
            </w:tcBorders>
          </w:tcPr>
          <w:p w:rsidR="002D19C7" w:rsidRPr="0024375C" w:rsidRDefault="002D19C7" w:rsidP="00BD1C55">
            <w:pPr>
              <w:snapToGrid w:val="0"/>
              <w:spacing w:line="200" w:lineRule="atLeast"/>
              <w:jc w:val="center"/>
              <w:rPr>
                <w:rFonts w:eastAsia="Lucida Sans Unicode" w:cs="Tahoma"/>
                <w:b/>
                <w:bCs/>
                <w:i/>
                <w:iCs/>
                <w:sz w:val="24"/>
                <w:szCs w:val="24"/>
              </w:rPr>
            </w:pPr>
            <w:r w:rsidRPr="0024375C">
              <w:rPr>
                <w:rFonts w:eastAsia="Lucida Sans Unicode" w:cs="Tahoma"/>
                <w:b/>
                <w:bCs/>
                <w:i/>
                <w:iCs/>
                <w:sz w:val="24"/>
                <w:szCs w:val="24"/>
              </w:rPr>
              <w:t>В пределах границы поселения или за пределами границы поселения</w:t>
            </w:r>
          </w:p>
        </w:tc>
        <w:tc>
          <w:tcPr>
            <w:tcW w:w="2731" w:type="dxa"/>
            <w:gridSpan w:val="2"/>
            <w:tcBorders>
              <w:top w:val="single" w:sz="4" w:space="0" w:color="000000"/>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b/>
                <w:bCs/>
                <w:i/>
                <w:iCs/>
                <w:sz w:val="24"/>
                <w:szCs w:val="24"/>
              </w:rPr>
            </w:pPr>
            <w:r w:rsidRPr="0024375C">
              <w:rPr>
                <w:rFonts w:eastAsia="Lucida Sans Unicode" w:cs="Tahoma"/>
                <w:b/>
                <w:bCs/>
                <w:i/>
                <w:iCs/>
                <w:sz w:val="24"/>
                <w:szCs w:val="24"/>
              </w:rPr>
              <w:t>Кладбище</w:t>
            </w:r>
          </w:p>
        </w:tc>
        <w:tc>
          <w:tcPr>
            <w:tcW w:w="1301" w:type="dxa"/>
            <w:vMerge w:val="restart"/>
            <w:tcBorders>
              <w:top w:val="single" w:sz="4" w:space="0" w:color="000000"/>
              <w:left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b/>
                <w:bCs/>
                <w:i/>
                <w:iCs/>
                <w:sz w:val="24"/>
                <w:szCs w:val="24"/>
              </w:rPr>
            </w:pPr>
            <w:r w:rsidRPr="0024375C">
              <w:rPr>
                <w:rFonts w:eastAsia="Lucida Sans Unicode" w:cs="Tahoma"/>
                <w:b/>
                <w:bCs/>
                <w:i/>
                <w:iCs/>
                <w:sz w:val="24"/>
                <w:szCs w:val="24"/>
              </w:rPr>
              <w:t>Санитарно-защитная зона, м</w:t>
            </w:r>
          </w:p>
        </w:tc>
      </w:tr>
      <w:tr w:rsidR="002D19C7" w:rsidRPr="0024375C">
        <w:trPr>
          <w:cantSplit/>
          <w:trHeight w:hRule="exact" w:val="805"/>
        </w:trPr>
        <w:tc>
          <w:tcPr>
            <w:tcW w:w="2693" w:type="dxa"/>
            <w:vMerge/>
            <w:tcBorders>
              <w:top w:val="single" w:sz="4" w:space="0" w:color="000000"/>
              <w:left w:val="single" w:sz="4" w:space="0" w:color="000000"/>
            </w:tcBorders>
          </w:tcPr>
          <w:p w:rsidR="002D19C7" w:rsidRPr="0024375C" w:rsidRDefault="002D19C7" w:rsidP="00BD1C55">
            <w:pPr>
              <w:rPr>
                <w:sz w:val="24"/>
                <w:szCs w:val="24"/>
              </w:rPr>
            </w:pPr>
          </w:p>
        </w:tc>
        <w:tc>
          <w:tcPr>
            <w:tcW w:w="3450" w:type="dxa"/>
            <w:vMerge/>
            <w:tcBorders>
              <w:top w:val="single" w:sz="4" w:space="0" w:color="000000"/>
              <w:left w:val="single" w:sz="4" w:space="0" w:color="000000"/>
            </w:tcBorders>
          </w:tcPr>
          <w:p w:rsidR="002D19C7" w:rsidRPr="0024375C" w:rsidRDefault="002D19C7" w:rsidP="00BD1C55">
            <w:pPr>
              <w:rPr>
                <w:sz w:val="24"/>
                <w:szCs w:val="24"/>
              </w:rPr>
            </w:pPr>
          </w:p>
        </w:tc>
        <w:tc>
          <w:tcPr>
            <w:tcW w:w="1530" w:type="dxa"/>
            <w:tcBorders>
              <w:left w:val="single" w:sz="4" w:space="0" w:color="000000"/>
            </w:tcBorders>
          </w:tcPr>
          <w:p w:rsidR="002D19C7" w:rsidRPr="0024375C" w:rsidRDefault="002D19C7" w:rsidP="00BD1C55">
            <w:pPr>
              <w:snapToGrid w:val="0"/>
              <w:spacing w:line="200" w:lineRule="atLeast"/>
              <w:jc w:val="center"/>
              <w:rPr>
                <w:rFonts w:eastAsia="Lucida Sans Unicode" w:cs="Tahoma"/>
                <w:b/>
                <w:bCs/>
                <w:i/>
                <w:iCs/>
                <w:sz w:val="24"/>
                <w:szCs w:val="24"/>
              </w:rPr>
            </w:pPr>
            <w:r w:rsidRPr="0024375C">
              <w:rPr>
                <w:rFonts w:eastAsia="Lucida Sans Unicode" w:cs="Tahoma"/>
                <w:b/>
                <w:bCs/>
                <w:i/>
                <w:iCs/>
                <w:sz w:val="24"/>
                <w:szCs w:val="24"/>
              </w:rPr>
              <w:t>Сущ.</w:t>
            </w:r>
          </w:p>
          <w:p w:rsidR="002D19C7" w:rsidRPr="0024375C" w:rsidRDefault="002D19C7" w:rsidP="00BD1C55">
            <w:pPr>
              <w:spacing w:line="200" w:lineRule="atLeast"/>
              <w:jc w:val="center"/>
              <w:rPr>
                <w:rFonts w:eastAsia="Lucida Sans Unicode" w:cs="Tahoma"/>
                <w:b/>
                <w:bCs/>
                <w:i/>
                <w:iCs/>
                <w:sz w:val="24"/>
                <w:szCs w:val="24"/>
              </w:rPr>
            </w:pPr>
            <w:r w:rsidRPr="0024375C">
              <w:rPr>
                <w:rFonts w:eastAsia="Lucida Sans Unicode" w:cs="Tahoma"/>
                <w:b/>
                <w:bCs/>
                <w:i/>
                <w:iCs/>
                <w:sz w:val="24"/>
                <w:szCs w:val="24"/>
              </w:rPr>
              <w:t>(га)</w:t>
            </w:r>
          </w:p>
        </w:tc>
        <w:tc>
          <w:tcPr>
            <w:tcW w:w="1201" w:type="dxa"/>
            <w:tcBorders>
              <w:left w:val="single" w:sz="4" w:space="0" w:color="000000"/>
            </w:tcBorders>
          </w:tcPr>
          <w:p w:rsidR="002D19C7" w:rsidRPr="0024375C" w:rsidRDefault="002D19C7" w:rsidP="00BD1C55">
            <w:pPr>
              <w:snapToGrid w:val="0"/>
              <w:spacing w:line="200" w:lineRule="atLeast"/>
              <w:jc w:val="center"/>
              <w:rPr>
                <w:rFonts w:eastAsia="Lucida Sans Unicode" w:cs="Tahoma"/>
                <w:b/>
                <w:bCs/>
                <w:i/>
                <w:iCs/>
                <w:sz w:val="24"/>
                <w:szCs w:val="24"/>
              </w:rPr>
            </w:pPr>
            <w:r w:rsidRPr="0024375C">
              <w:rPr>
                <w:rFonts w:eastAsia="Lucida Sans Unicode" w:cs="Tahoma"/>
                <w:b/>
                <w:bCs/>
                <w:i/>
                <w:iCs/>
                <w:sz w:val="24"/>
                <w:szCs w:val="24"/>
              </w:rPr>
              <w:t>Резерв</w:t>
            </w:r>
          </w:p>
          <w:p w:rsidR="002D19C7" w:rsidRPr="0024375C" w:rsidRDefault="002D19C7" w:rsidP="00BD1C55">
            <w:pPr>
              <w:spacing w:line="200" w:lineRule="atLeast"/>
              <w:jc w:val="center"/>
              <w:rPr>
                <w:rFonts w:eastAsia="Lucida Sans Unicode" w:cs="Tahoma"/>
                <w:b/>
                <w:bCs/>
                <w:i/>
                <w:iCs/>
                <w:sz w:val="24"/>
                <w:szCs w:val="24"/>
              </w:rPr>
            </w:pPr>
            <w:r w:rsidRPr="0024375C">
              <w:rPr>
                <w:rFonts w:eastAsia="Lucida Sans Unicode" w:cs="Tahoma"/>
                <w:b/>
                <w:bCs/>
                <w:i/>
                <w:iCs/>
                <w:sz w:val="24"/>
                <w:szCs w:val="24"/>
              </w:rPr>
              <w:t>(га)</w:t>
            </w:r>
          </w:p>
        </w:tc>
        <w:tc>
          <w:tcPr>
            <w:tcW w:w="1301" w:type="dxa"/>
            <w:vMerge/>
            <w:tcBorders>
              <w:top w:val="single" w:sz="4" w:space="0" w:color="000000"/>
              <w:left w:val="single" w:sz="4" w:space="0" w:color="000000"/>
              <w:right w:val="single" w:sz="4" w:space="0" w:color="000000"/>
            </w:tcBorders>
            <w:vAlign w:val="center"/>
          </w:tcPr>
          <w:p w:rsidR="002D19C7" w:rsidRPr="0024375C" w:rsidRDefault="002D19C7" w:rsidP="00BD1C55">
            <w:pPr>
              <w:rPr>
                <w:sz w:val="24"/>
                <w:szCs w:val="24"/>
              </w:rPr>
            </w:pPr>
          </w:p>
        </w:tc>
      </w:tr>
      <w:tr w:rsidR="002D19C7" w:rsidRPr="0024375C">
        <w:trPr>
          <w:cantSplit/>
        </w:trPr>
        <w:tc>
          <w:tcPr>
            <w:tcW w:w="2693" w:type="dxa"/>
            <w:tcBorders>
              <w:top w:val="single" w:sz="4" w:space="0" w:color="000000"/>
              <w:left w:val="single" w:sz="4" w:space="0" w:color="000000"/>
              <w:bottom w:val="single" w:sz="4" w:space="0" w:color="000000"/>
            </w:tcBorders>
          </w:tcPr>
          <w:p w:rsidR="002D19C7" w:rsidRPr="0024375C" w:rsidRDefault="002D19C7" w:rsidP="00BD1C55">
            <w:pPr>
              <w:snapToGrid w:val="0"/>
              <w:spacing w:line="200" w:lineRule="atLeast"/>
              <w:jc w:val="both"/>
              <w:rPr>
                <w:rFonts w:eastAsia="Lucida Sans Unicode" w:cs="Tahoma"/>
                <w:sz w:val="24"/>
                <w:szCs w:val="24"/>
              </w:rPr>
            </w:pPr>
            <w:r w:rsidRPr="0024375C">
              <w:rPr>
                <w:rFonts w:eastAsia="Lucida Sans Unicode" w:cs="Tahoma"/>
                <w:sz w:val="24"/>
                <w:szCs w:val="24"/>
              </w:rPr>
              <w:t>р.п.Иловля</w:t>
            </w:r>
          </w:p>
        </w:tc>
        <w:tc>
          <w:tcPr>
            <w:tcW w:w="3450" w:type="dxa"/>
            <w:tcBorders>
              <w:top w:val="single" w:sz="4" w:space="0" w:color="000000"/>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в пределах границы поселения</w:t>
            </w:r>
          </w:p>
        </w:tc>
        <w:tc>
          <w:tcPr>
            <w:tcW w:w="1530" w:type="dxa"/>
            <w:tcBorders>
              <w:top w:val="single" w:sz="4" w:space="0" w:color="000000"/>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 xml:space="preserve">2,8 </w:t>
            </w:r>
          </w:p>
        </w:tc>
        <w:tc>
          <w:tcPr>
            <w:tcW w:w="1201" w:type="dxa"/>
            <w:tcBorders>
              <w:top w:val="single" w:sz="4" w:space="0" w:color="000000"/>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 xml:space="preserve">2,2 </w:t>
            </w:r>
          </w:p>
        </w:tc>
        <w:tc>
          <w:tcPr>
            <w:tcW w:w="1301" w:type="dxa"/>
            <w:tcBorders>
              <w:top w:val="single" w:sz="4" w:space="0" w:color="000000"/>
              <w:left w:val="single" w:sz="4" w:space="0" w:color="000000"/>
              <w:bottom w:val="single" w:sz="4" w:space="0" w:color="000000"/>
              <w:right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100</w:t>
            </w:r>
          </w:p>
        </w:tc>
      </w:tr>
      <w:tr w:rsidR="002D19C7" w:rsidRPr="0024375C">
        <w:trPr>
          <w:cantSplit/>
        </w:trPr>
        <w:tc>
          <w:tcPr>
            <w:tcW w:w="2693" w:type="dxa"/>
            <w:tcBorders>
              <w:left w:val="single" w:sz="4" w:space="0" w:color="000000"/>
              <w:bottom w:val="single" w:sz="4" w:space="0" w:color="000000"/>
            </w:tcBorders>
          </w:tcPr>
          <w:p w:rsidR="002D19C7" w:rsidRPr="0024375C" w:rsidRDefault="002D19C7" w:rsidP="00BD1C55">
            <w:pPr>
              <w:snapToGrid w:val="0"/>
              <w:spacing w:line="200" w:lineRule="atLeast"/>
              <w:jc w:val="both"/>
              <w:rPr>
                <w:rFonts w:eastAsia="Lucida Sans Unicode" w:cs="Tahoma"/>
                <w:sz w:val="24"/>
                <w:szCs w:val="24"/>
              </w:rPr>
            </w:pPr>
            <w:r w:rsidRPr="0024375C">
              <w:rPr>
                <w:rFonts w:eastAsia="Lucida Sans Unicode" w:cs="Tahoma"/>
                <w:sz w:val="24"/>
                <w:szCs w:val="24"/>
              </w:rPr>
              <w:t>с..Лог</w:t>
            </w:r>
          </w:p>
        </w:tc>
        <w:tc>
          <w:tcPr>
            <w:tcW w:w="345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в пределах границы</w:t>
            </w:r>
          </w:p>
        </w:tc>
        <w:tc>
          <w:tcPr>
            <w:tcW w:w="153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 xml:space="preserve">3,5 </w:t>
            </w:r>
          </w:p>
        </w:tc>
        <w:tc>
          <w:tcPr>
            <w:tcW w:w="1201"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w:t>
            </w:r>
          </w:p>
        </w:tc>
        <w:tc>
          <w:tcPr>
            <w:tcW w:w="1301" w:type="dxa"/>
            <w:tcBorders>
              <w:left w:val="single" w:sz="4" w:space="0" w:color="000000"/>
              <w:bottom w:val="single" w:sz="4" w:space="0" w:color="000000"/>
              <w:right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tcPr>
          <w:p w:rsidR="002D19C7" w:rsidRPr="0024375C" w:rsidRDefault="002D19C7" w:rsidP="00BD1C55">
            <w:pPr>
              <w:snapToGrid w:val="0"/>
              <w:spacing w:line="200" w:lineRule="atLeast"/>
              <w:jc w:val="both"/>
              <w:rPr>
                <w:rFonts w:eastAsia="Lucida Sans Unicode" w:cs="Tahoma"/>
                <w:sz w:val="24"/>
                <w:szCs w:val="24"/>
              </w:rPr>
            </w:pPr>
            <w:r w:rsidRPr="0024375C">
              <w:rPr>
                <w:rFonts w:eastAsia="Lucida Sans Unicode" w:cs="Tahoma"/>
                <w:sz w:val="24"/>
                <w:szCs w:val="24"/>
              </w:rPr>
              <w:t>х.Желтухин</w:t>
            </w:r>
          </w:p>
        </w:tc>
        <w:tc>
          <w:tcPr>
            <w:tcW w:w="345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в пределах границы</w:t>
            </w:r>
          </w:p>
        </w:tc>
        <w:tc>
          <w:tcPr>
            <w:tcW w:w="153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0,09</w:t>
            </w:r>
          </w:p>
        </w:tc>
        <w:tc>
          <w:tcPr>
            <w:tcW w:w="1201"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0,75</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tcPr>
          <w:p w:rsidR="002D19C7" w:rsidRPr="0024375C" w:rsidRDefault="002D19C7" w:rsidP="00BD1C55">
            <w:pPr>
              <w:snapToGrid w:val="0"/>
              <w:spacing w:line="200" w:lineRule="atLeast"/>
              <w:jc w:val="both"/>
              <w:rPr>
                <w:rFonts w:eastAsia="Lucida Sans Unicode" w:cs="Tahoma"/>
                <w:sz w:val="24"/>
                <w:szCs w:val="24"/>
              </w:rPr>
            </w:pPr>
            <w:r w:rsidRPr="0024375C">
              <w:rPr>
                <w:rFonts w:eastAsia="Lucida Sans Unicode" w:cs="Tahoma"/>
                <w:sz w:val="24"/>
                <w:szCs w:val="24"/>
              </w:rPr>
              <w:t>х.Боровки</w:t>
            </w:r>
          </w:p>
        </w:tc>
        <w:tc>
          <w:tcPr>
            <w:tcW w:w="345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за пределами границы</w:t>
            </w:r>
          </w:p>
        </w:tc>
        <w:tc>
          <w:tcPr>
            <w:tcW w:w="153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0,09</w:t>
            </w:r>
          </w:p>
        </w:tc>
        <w:tc>
          <w:tcPr>
            <w:tcW w:w="1201"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0,09</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tcPr>
          <w:p w:rsidR="002D19C7" w:rsidRPr="0024375C" w:rsidRDefault="002D19C7" w:rsidP="00BD1C55">
            <w:pPr>
              <w:snapToGrid w:val="0"/>
              <w:spacing w:line="200" w:lineRule="atLeast"/>
              <w:jc w:val="both"/>
              <w:rPr>
                <w:rFonts w:eastAsia="Lucida Sans Unicode" w:cs="Tahoma"/>
                <w:sz w:val="24"/>
                <w:szCs w:val="24"/>
              </w:rPr>
            </w:pPr>
            <w:r w:rsidRPr="0024375C">
              <w:rPr>
                <w:rFonts w:eastAsia="Lucida Sans Unicode" w:cs="Tahoma"/>
                <w:sz w:val="24"/>
                <w:szCs w:val="24"/>
              </w:rPr>
              <w:t>х.Тары</w:t>
            </w:r>
          </w:p>
        </w:tc>
        <w:tc>
          <w:tcPr>
            <w:tcW w:w="345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за пределами границы</w:t>
            </w:r>
          </w:p>
        </w:tc>
        <w:tc>
          <w:tcPr>
            <w:tcW w:w="153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0,4</w:t>
            </w:r>
          </w:p>
        </w:tc>
        <w:tc>
          <w:tcPr>
            <w:tcW w:w="1201"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0,13</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tcPr>
          <w:p w:rsidR="002D19C7" w:rsidRPr="0024375C" w:rsidRDefault="002D19C7" w:rsidP="00BD1C55">
            <w:pPr>
              <w:snapToGrid w:val="0"/>
              <w:spacing w:line="200" w:lineRule="atLeast"/>
              <w:jc w:val="both"/>
              <w:rPr>
                <w:rFonts w:eastAsia="Lucida Sans Unicode" w:cs="Tahoma"/>
                <w:sz w:val="24"/>
                <w:szCs w:val="24"/>
              </w:rPr>
            </w:pPr>
            <w:r w:rsidRPr="0024375C">
              <w:rPr>
                <w:rFonts w:eastAsia="Lucida Sans Unicode" w:cs="Tahoma"/>
                <w:sz w:val="24"/>
                <w:szCs w:val="24"/>
              </w:rPr>
              <w:t>х.Авилов</w:t>
            </w:r>
          </w:p>
        </w:tc>
        <w:tc>
          <w:tcPr>
            <w:tcW w:w="345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в пределах границы</w:t>
            </w:r>
          </w:p>
        </w:tc>
        <w:tc>
          <w:tcPr>
            <w:tcW w:w="153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0,4</w:t>
            </w:r>
          </w:p>
        </w:tc>
        <w:tc>
          <w:tcPr>
            <w:tcW w:w="1201"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0,58</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tcPr>
          <w:p w:rsidR="002D19C7" w:rsidRPr="0024375C" w:rsidRDefault="002D19C7" w:rsidP="00BD1C55">
            <w:pPr>
              <w:snapToGrid w:val="0"/>
              <w:spacing w:line="200" w:lineRule="atLeast"/>
              <w:jc w:val="both"/>
              <w:rPr>
                <w:rFonts w:eastAsia="Lucida Sans Unicode" w:cs="Tahoma"/>
                <w:sz w:val="24"/>
                <w:szCs w:val="24"/>
              </w:rPr>
            </w:pPr>
            <w:r w:rsidRPr="0024375C">
              <w:rPr>
                <w:rFonts w:eastAsia="Lucida Sans Unicode" w:cs="Tahoma"/>
                <w:sz w:val="24"/>
                <w:szCs w:val="24"/>
              </w:rPr>
              <w:t>х.Желтухино-Ширяйский</w:t>
            </w:r>
          </w:p>
        </w:tc>
        <w:tc>
          <w:tcPr>
            <w:tcW w:w="3450" w:type="dxa"/>
            <w:tcBorders>
              <w:left w:val="single" w:sz="4" w:space="0" w:color="000000"/>
              <w:bottom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в пределах границы</w:t>
            </w:r>
          </w:p>
        </w:tc>
        <w:tc>
          <w:tcPr>
            <w:tcW w:w="153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2,68</w:t>
            </w:r>
          </w:p>
        </w:tc>
        <w:tc>
          <w:tcPr>
            <w:tcW w:w="1201"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tcPr>
          <w:p w:rsidR="002D19C7" w:rsidRPr="0024375C" w:rsidRDefault="002D19C7" w:rsidP="00BD1C55">
            <w:pPr>
              <w:snapToGrid w:val="0"/>
              <w:spacing w:line="200" w:lineRule="atLeast"/>
              <w:jc w:val="both"/>
              <w:rPr>
                <w:rFonts w:eastAsia="Lucida Sans Unicode" w:cs="Tahoma"/>
                <w:sz w:val="24"/>
                <w:szCs w:val="24"/>
              </w:rPr>
            </w:pPr>
            <w:r w:rsidRPr="0024375C">
              <w:rPr>
                <w:rFonts w:eastAsia="Lucida Sans Unicode" w:cs="Tahoma"/>
                <w:sz w:val="24"/>
                <w:szCs w:val="24"/>
              </w:rPr>
              <w:t>х.Ширяевский</w:t>
            </w:r>
          </w:p>
        </w:tc>
        <w:tc>
          <w:tcPr>
            <w:tcW w:w="345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за пределами границы</w:t>
            </w:r>
          </w:p>
        </w:tc>
        <w:tc>
          <w:tcPr>
            <w:tcW w:w="153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 xml:space="preserve">0,9 </w:t>
            </w:r>
          </w:p>
        </w:tc>
        <w:tc>
          <w:tcPr>
            <w:tcW w:w="1201"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tcPr>
          <w:p w:rsidR="002D19C7" w:rsidRPr="0024375C" w:rsidRDefault="002D19C7" w:rsidP="00BD1C55">
            <w:pPr>
              <w:snapToGrid w:val="0"/>
              <w:spacing w:line="200" w:lineRule="atLeast"/>
              <w:jc w:val="both"/>
              <w:rPr>
                <w:rFonts w:eastAsia="Lucida Sans Unicode" w:cs="Tahoma"/>
                <w:sz w:val="24"/>
                <w:szCs w:val="24"/>
              </w:rPr>
            </w:pPr>
            <w:r w:rsidRPr="0024375C">
              <w:rPr>
                <w:rFonts w:eastAsia="Lucida Sans Unicode" w:cs="Tahoma"/>
                <w:sz w:val="24"/>
                <w:szCs w:val="24"/>
              </w:rPr>
              <w:t>х.Аликовка</w:t>
            </w:r>
          </w:p>
        </w:tc>
        <w:tc>
          <w:tcPr>
            <w:tcW w:w="345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в пределах границы</w:t>
            </w:r>
          </w:p>
        </w:tc>
        <w:tc>
          <w:tcPr>
            <w:tcW w:w="153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0,25</w:t>
            </w:r>
          </w:p>
        </w:tc>
        <w:tc>
          <w:tcPr>
            <w:tcW w:w="1201"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х.Вилтов</w:t>
            </w:r>
          </w:p>
        </w:tc>
        <w:tc>
          <w:tcPr>
            <w:tcW w:w="3450" w:type="dxa"/>
            <w:tcBorders>
              <w:left w:val="single" w:sz="4" w:space="0" w:color="000000"/>
              <w:bottom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в пределах границы</w:t>
            </w:r>
          </w:p>
        </w:tc>
        <w:tc>
          <w:tcPr>
            <w:tcW w:w="1530" w:type="dxa"/>
            <w:tcBorders>
              <w:left w:val="single" w:sz="4" w:space="0" w:color="000000"/>
              <w:bottom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0,3</w:t>
            </w:r>
          </w:p>
        </w:tc>
        <w:tc>
          <w:tcPr>
            <w:tcW w:w="1201" w:type="dxa"/>
            <w:tcBorders>
              <w:left w:val="single" w:sz="4" w:space="0" w:color="000000"/>
              <w:bottom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0,35</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х.Голенский</w:t>
            </w:r>
          </w:p>
        </w:tc>
        <w:tc>
          <w:tcPr>
            <w:tcW w:w="3450" w:type="dxa"/>
            <w:tcBorders>
              <w:left w:val="single" w:sz="4" w:space="0" w:color="000000"/>
              <w:bottom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в пределах границы</w:t>
            </w:r>
          </w:p>
        </w:tc>
        <w:tc>
          <w:tcPr>
            <w:tcW w:w="1530" w:type="dxa"/>
            <w:tcBorders>
              <w:left w:val="single" w:sz="4" w:space="0" w:color="000000"/>
              <w:bottom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1,0</w:t>
            </w:r>
          </w:p>
        </w:tc>
        <w:tc>
          <w:tcPr>
            <w:tcW w:w="1201" w:type="dxa"/>
            <w:tcBorders>
              <w:left w:val="single" w:sz="4" w:space="0" w:color="000000"/>
              <w:bottom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ст.Трехостровская</w:t>
            </w:r>
          </w:p>
        </w:tc>
        <w:tc>
          <w:tcPr>
            <w:tcW w:w="3450" w:type="dxa"/>
            <w:tcBorders>
              <w:left w:val="single" w:sz="4" w:space="0" w:color="000000"/>
              <w:bottom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в пределах границы</w:t>
            </w:r>
          </w:p>
        </w:tc>
        <w:tc>
          <w:tcPr>
            <w:tcW w:w="1530" w:type="dxa"/>
            <w:tcBorders>
              <w:left w:val="single" w:sz="4" w:space="0" w:color="000000"/>
              <w:bottom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1,6</w:t>
            </w:r>
          </w:p>
        </w:tc>
        <w:tc>
          <w:tcPr>
            <w:tcW w:w="1201" w:type="dxa"/>
            <w:tcBorders>
              <w:left w:val="single" w:sz="4" w:space="0" w:color="000000"/>
              <w:bottom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2,25</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х.Красноярский</w:t>
            </w:r>
          </w:p>
        </w:tc>
        <w:tc>
          <w:tcPr>
            <w:tcW w:w="3450" w:type="dxa"/>
            <w:tcBorders>
              <w:left w:val="single" w:sz="4" w:space="0" w:color="000000"/>
              <w:bottom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в пределах границы</w:t>
            </w:r>
          </w:p>
        </w:tc>
        <w:tc>
          <w:tcPr>
            <w:tcW w:w="1530" w:type="dxa"/>
            <w:tcBorders>
              <w:left w:val="single" w:sz="4" w:space="0" w:color="000000"/>
              <w:bottom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0,16</w:t>
            </w:r>
          </w:p>
        </w:tc>
        <w:tc>
          <w:tcPr>
            <w:tcW w:w="1201" w:type="dxa"/>
            <w:tcBorders>
              <w:left w:val="single" w:sz="4" w:space="0" w:color="000000"/>
              <w:bottom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0,99</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с.Чернозубовка</w:t>
            </w:r>
          </w:p>
        </w:tc>
        <w:tc>
          <w:tcPr>
            <w:tcW w:w="3450" w:type="dxa"/>
            <w:tcBorders>
              <w:left w:val="single" w:sz="4" w:space="0" w:color="000000"/>
              <w:bottom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за пределами границы</w:t>
            </w:r>
          </w:p>
        </w:tc>
        <w:tc>
          <w:tcPr>
            <w:tcW w:w="1530" w:type="dxa"/>
            <w:tcBorders>
              <w:left w:val="single" w:sz="4" w:space="0" w:color="000000"/>
              <w:bottom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0,48</w:t>
            </w:r>
          </w:p>
        </w:tc>
        <w:tc>
          <w:tcPr>
            <w:tcW w:w="1201" w:type="dxa"/>
            <w:tcBorders>
              <w:left w:val="single" w:sz="4" w:space="0" w:color="000000"/>
              <w:bottom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0,56</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с.Б.Колдаиров</w:t>
            </w:r>
          </w:p>
        </w:tc>
        <w:tc>
          <w:tcPr>
            <w:tcW w:w="3450" w:type="dxa"/>
            <w:tcBorders>
              <w:left w:val="single" w:sz="4" w:space="0" w:color="000000"/>
              <w:bottom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в пределах границы</w:t>
            </w:r>
          </w:p>
        </w:tc>
        <w:tc>
          <w:tcPr>
            <w:tcW w:w="1530" w:type="dxa"/>
            <w:tcBorders>
              <w:left w:val="single" w:sz="4" w:space="0" w:color="000000"/>
              <w:bottom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0,4</w:t>
            </w:r>
          </w:p>
        </w:tc>
        <w:tc>
          <w:tcPr>
            <w:tcW w:w="1201" w:type="dxa"/>
            <w:tcBorders>
              <w:left w:val="single" w:sz="4" w:space="0" w:color="000000"/>
              <w:bottom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1,4</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с.Бол.Ивановка</w:t>
            </w:r>
          </w:p>
        </w:tc>
        <w:tc>
          <w:tcPr>
            <w:tcW w:w="3450" w:type="dxa"/>
            <w:tcBorders>
              <w:left w:val="single" w:sz="4" w:space="0" w:color="000000"/>
              <w:bottom w:val="single" w:sz="4" w:space="0" w:color="000000"/>
            </w:tcBorders>
            <w:vAlign w:val="center"/>
          </w:tcPr>
          <w:p w:rsidR="002D19C7" w:rsidRPr="007C168E" w:rsidRDefault="002D19C7" w:rsidP="00BD1C55">
            <w:pPr>
              <w:snapToGrid w:val="0"/>
              <w:spacing w:line="200" w:lineRule="atLeast"/>
              <w:jc w:val="center"/>
              <w:rPr>
                <w:rFonts w:eastAsia="Lucida Sans Unicode" w:cs="Tahoma"/>
                <w:sz w:val="24"/>
                <w:szCs w:val="24"/>
              </w:rPr>
            </w:pPr>
            <w:r w:rsidRPr="007C168E">
              <w:rPr>
                <w:rFonts w:eastAsia="Lucida Sans Unicode" w:cs="Tahoma"/>
                <w:sz w:val="24"/>
                <w:szCs w:val="24"/>
              </w:rPr>
              <w:t>за пределами</w:t>
            </w:r>
            <w:r w:rsidR="007C168E" w:rsidRPr="007C168E">
              <w:rPr>
                <w:rFonts w:eastAsia="Lucida Sans Unicode" w:cs="Tahoma"/>
                <w:sz w:val="24"/>
                <w:szCs w:val="24"/>
              </w:rPr>
              <w:t xml:space="preserve"> границ</w:t>
            </w:r>
            <w:r w:rsidRPr="007C168E">
              <w:rPr>
                <w:rFonts w:eastAsia="Lucida Sans Unicode" w:cs="Tahoma"/>
                <w:sz w:val="24"/>
                <w:szCs w:val="24"/>
              </w:rPr>
              <w:t>.</w:t>
            </w:r>
          </w:p>
        </w:tc>
        <w:tc>
          <w:tcPr>
            <w:tcW w:w="1530" w:type="dxa"/>
            <w:tcBorders>
              <w:left w:val="single" w:sz="4" w:space="0" w:color="000000"/>
              <w:bottom w:val="single" w:sz="4" w:space="0" w:color="000000"/>
            </w:tcBorders>
            <w:vAlign w:val="center"/>
          </w:tcPr>
          <w:p w:rsidR="002D19C7" w:rsidRPr="0024375C" w:rsidRDefault="002D19C7" w:rsidP="00BD1C55">
            <w:pPr>
              <w:spacing w:line="200" w:lineRule="atLeast"/>
              <w:jc w:val="center"/>
              <w:rPr>
                <w:rFonts w:eastAsia="Lucida Sans Unicode" w:cs="Tahoma"/>
                <w:sz w:val="24"/>
                <w:szCs w:val="24"/>
              </w:rPr>
            </w:pPr>
            <w:r w:rsidRPr="0024375C">
              <w:rPr>
                <w:rFonts w:eastAsia="Lucida Sans Unicode" w:cs="Tahoma"/>
                <w:sz w:val="24"/>
                <w:szCs w:val="24"/>
              </w:rPr>
              <w:t>2,65</w:t>
            </w:r>
          </w:p>
        </w:tc>
        <w:tc>
          <w:tcPr>
            <w:tcW w:w="1201" w:type="dxa"/>
            <w:tcBorders>
              <w:left w:val="single" w:sz="4" w:space="0" w:color="000000"/>
              <w:bottom w:val="single" w:sz="4" w:space="0" w:color="000000"/>
            </w:tcBorders>
            <w:vAlign w:val="center"/>
          </w:tcPr>
          <w:p w:rsidR="002D19C7" w:rsidRPr="0024375C" w:rsidRDefault="002D19C7" w:rsidP="00BD1C55">
            <w:pPr>
              <w:spacing w:line="200" w:lineRule="atLeast"/>
              <w:jc w:val="center"/>
              <w:rPr>
                <w:rFonts w:eastAsia="Lucida Sans Unicode" w:cs="Tahoma"/>
                <w:sz w:val="24"/>
                <w:szCs w:val="24"/>
              </w:rPr>
            </w:pPr>
            <w:r w:rsidRPr="0024375C">
              <w:rPr>
                <w:rFonts w:eastAsia="Lucida Sans Unicode" w:cs="Tahoma"/>
                <w:sz w:val="24"/>
                <w:szCs w:val="24"/>
              </w:rPr>
              <w:t>1,2</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с.Александровка</w:t>
            </w:r>
          </w:p>
        </w:tc>
        <w:tc>
          <w:tcPr>
            <w:tcW w:w="3450" w:type="dxa"/>
            <w:tcBorders>
              <w:left w:val="single" w:sz="4" w:space="0" w:color="000000"/>
              <w:bottom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в пределах границы</w:t>
            </w:r>
          </w:p>
        </w:tc>
        <w:tc>
          <w:tcPr>
            <w:tcW w:w="1530" w:type="dxa"/>
            <w:tcBorders>
              <w:left w:val="single" w:sz="4" w:space="0" w:color="000000"/>
              <w:bottom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2,44</w:t>
            </w:r>
          </w:p>
        </w:tc>
        <w:tc>
          <w:tcPr>
            <w:tcW w:w="1201" w:type="dxa"/>
            <w:tcBorders>
              <w:left w:val="single" w:sz="4" w:space="0" w:color="000000"/>
              <w:bottom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top w:val="single" w:sz="4" w:space="0" w:color="000000"/>
              <w:left w:val="single" w:sz="4" w:space="0" w:color="000000"/>
              <w:bottom w:val="single" w:sz="4" w:space="0" w:color="000000"/>
            </w:tcBorders>
            <w:tcMar>
              <w:top w:w="108" w:type="dxa"/>
              <w:bottom w:w="108" w:type="dxa"/>
            </w:tcMar>
          </w:tcPr>
          <w:p w:rsidR="002D19C7" w:rsidRPr="0024375C" w:rsidRDefault="002D19C7" w:rsidP="00BD1C55">
            <w:pPr>
              <w:snapToGrid w:val="0"/>
              <w:spacing w:line="200" w:lineRule="atLeast"/>
              <w:jc w:val="both"/>
              <w:rPr>
                <w:rFonts w:eastAsia="Lucida Sans Unicode" w:cs="Tahoma"/>
                <w:sz w:val="24"/>
                <w:szCs w:val="24"/>
              </w:rPr>
            </w:pPr>
            <w:r w:rsidRPr="0024375C">
              <w:rPr>
                <w:rFonts w:eastAsia="Lucida Sans Unicode" w:cs="Tahoma"/>
                <w:sz w:val="24"/>
                <w:szCs w:val="24"/>
              </w:rPr>
              <w:t>х.Медведев</w:t>
            </w:r>
          </w:p>
        </w:tc>
        <w:tc>
          <w:tcPr>
            <w:tcW w:w="3450" w:type="dxa"/>
            <w:tcBorders>
              <w:top w:val="single" w:sz="4" w:space="0" w:color="000000"/>
              <w:left w:val="single" w:sz="4" w:space="0" w:color="000000"/>
              <w:bottom w:val="single" w:sz="4" w:space="0" w:color="000000"/>
            </w:tcBorders>
            <w:tcMar>
              <w:top w:w="108" w:type="dxa"/>
              <w:bottom w:w="108" w:type="dxa"/>
            </w:tcMa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в пределах границы</w:t>
            </w:r>
          </w:p>
        </w:tc>
        <w:tc>
          <w:tcPr>
            <w:tcW w:w="1530" w:type="dxa"/>
            <w:tcBorders>
              <w:top w:val="single" w:sz="4" w:space="0" w:color="000000"/>
              <w:left w:val="single" w:sz="4" w:space="0" w:color="000000"/>
              <w:bottom w:val="single" w:sz="4" w:space="0" w:color="000000"/>
            </w:tcBorders>
            <w:tcMar>
              <w:top w:w="108" w:type="dxa"/>
              <w:bottom w:w="108" w:type="dxa"/>
            </w:tcMa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2,5</w:t>
            </w:r>
          </w:p>
        </w:tc>
        <w:tc>
          <w:tcPr>
            <w:tcW w:w="1201" w:type="dxa"/>
            <w:tcBorders>
              <w:top w:val="single" w:sz="4" w:space="0" w:color="000000"/>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w:t>
            </w:r>
          </w:p>
        </w:tc>
        <w:tc>
          <w:tcPr>
            <w:tcW w:w="1301" w:type="dxa"/>
            <w:tcBorders>
              <w:top w:val="single" w:sz="4" w:space="0" w:color="000000"/>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tcPr>
          <w:p w:rsidR="002D19C7" w:rsidRPr="0024375C" w:rsidRDefault="002D19C7" w:rsidP="00BD1C55">
            <w:pPr>
              <w:snapToGrid w:val="0"/>
              <w:spacing w:line="200" w:lineRule="atLeast"/>
              <w:jc w:val="both"/>
              <w:rPr>
                <w:rFonts w:eastAsia="Lucida Sans Unicode" w:cs="Tahoma"/>
                <w:sz w:val="24"/>
                <w:szCs w:val="24"/>
              </w:rPr>
            </w:pPr>
            <w:r w:rsidRPr="0024375C">
              <w:rPr>
                <w:rFonts w:eastAsia="Lucida Sans Unicode" w:cs="Tahoma"/>
                <w:sz w:val="24"/>
                <w:szCs w:val="24"/>
              </w:rPr>
              <w:t>п.Рассвет</w:t>
            </w:r>
          </w:p>
        </w:tc>
        <w:tc>
          <w:tcPr>
            <w:tcW w:w="345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за пределами границы</w:t>
            </w:r>
          </w:p>
        </w:tc>
        <w:tc>
          <w:tcPr>
            <w:tcW w:w="153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0,09</w:t>
            </w:r>
          </w:p>
        </w:tc>
        <w:tc>
          <w:tcPr>
            <w:tcW w:w="1201"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0,63</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tcPr>
          <w:p w:rsidR="002D19C7" w:rsidRPr="0024375C" w:rsidRDefault="002D19C7" w:rsidP="00BD1C55">
            <w:pPr>
              <w:snapToGrid w:val="0"/>
              <w:spacing w:line="200" w:lineRule="atLeast"/>
              <w:jc w:val="both"/>
              <w:rPr>
                <w:rFonts w:eastAsia="Lucida Sans Unicode" w:cs="Tahoma"/>
                <w:sz w:val="24"/>
                <w:szCs w:val="24"/>
              </w:rPr>
            </w:pPr>
            <w:r w:rsidRPr="0024375C">
              <w:rPr>
                <w:rFonts w:eastAsia="Lucida Sans Unicode" w:cs="Tahoma"/>
                <w:sz w:val="24"/>
                <w:szCs w:val="24"/>
              </w:rPr>
              <w:t>п.Обильный</w:t>
            </w:r>
          </w:p>
        </w:tc>
        <w:tc>
          <w:tcPr>
            <w:tcW w:w="345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в пределах границы</w:t>
            </w:r>
          </w:p>
        </w:tc>
        <w:tc>
          <w:tcPr>
            <w:tcW w:w="153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0,15</w:t>
            </w:r>
          </w:p>
        </w:tc>
        <w:tc>
          <w:tcPr>
            <w:tcW w:w="1201"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0,09</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tcPr>
          <w:p w:rsidR="002D19C7" w:rsidRPr="0024375C" w:rsidRDefault="002D19C7" w:rsidP="00BD1C55">
            <w:pPr>
              <w:snapToGrid w:val="0"/>
              <w:spacing w:line="200" w:lineRule="atLeast"/>
              <w:jc w:val="both"/>
              <w:rPr>
                <w:rFonts w:eastAsia="Lucida Sans Unicode" w:cs="Tahoma"/>
                <w:sz w:val="24"/>
                <w:szCs w:val="24"/>
              </w:rPr>
            </w:pPr>
            <w:r w:rsidRPr="0024375C">
              <w:rPr>
                <w:rFonts w:eastAsia="Lucida Sans Unicode" w:cs="Tahoma"/>
                <w:sz w:val="24"/>
                <w:szCs w:val="24"/>
              </w:rPr>
              <w:t>х.Заварыгин</w:t>
            </w:r>
          </w:p>
        </w:tc>
        <w:tc>
          <w:tcPr>
            <w:tcW w:w="345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в пределах границы</w:t>
            </w:r>
          </w:p>
        </w:tc>
        <w:tc>
          <w:tcPr>
            <w:tcW w:w="153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0,24</w:t>
            </w:r>
          </w:p>
        </w:tc>
        <w:tc>
          <w:tcPr>
            <w:tcW w:w="1201"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1,1</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tcPr>
          <w:p w:rsidR="002D19C7" w:rsidRPr="0024375C" w:rsidRDefault="002D19C7" w:rsidP="00BD1C55">
            <w:pPr>
              <w:snapToGrid w:val="0"/>
              <w:spacing w:line="200" w:lineRule="atLeast"/>
              <w:jc w:val="both"/>
              <w:rPr>
                <w:rFonts w:eastAsia="Lucida Sans Unicode" w:cs="Tahoma"/>
                <w:sz w:val="24"/>
                <w:szCs w:val="24"/>
              </w:rPr>
            </w:pPr>
            <w:r w:rsidRPr="0024375C">
              <w:rPr>
                <w:rFonts w:eastAsia="Lucida Sans Unicode" w:cs="Tahoma"/>
                <w:sz w:val="24"/>
                <w:szCs w:val="24"/>
              </w:rPr>
              <w:t>х.Стародонской</w:t>
            </w:r>
          </w:p>
        </w:tc>
        <w:tc>
          <w:tcPr>
            <w:tcW w:w="345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в пределах границы</w:t>
            </w:r>
          </w:p>
        </w:tc>
        <w:tc>
          <w:tcPr>
            <w:tcW w:w="153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0,64</w:t>
            </w:r>
          </w:p>
        </w:tc>
        <w:tc>
          <w:tcPr>
            <w:tcW w:w="1201"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0,4</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tcPr>
          <w:p w:rsidR="002D19C7" w:rsidRPr="0024375C" w:rsidRDefault="002D19C7" w:rsidP="00BD1C55">
            <w:pPr>
              <w:snapToGrid w:val="0"/>
              <w:spacing w:line="200" w:lineRule="atLeast"/>
              <w:jc w:val="both"/>
              <w:rPr>
                <w:rFonts w:eastAsia="Lucida Sans Unicode" w:cs="Tahoma"/>
                <w:sz w:val="24"/>
                <w:szCs w:val="24"/>
              </w:rPr>
            </w:pPr>
            <w:r w:rsidRPr="0024375C">
              <w:rPr>
                <w:rFonts w:eastAsia="Lucida Sans Unicode" w:cs="Tahoma"/>
                <w:sz w:val="24"/>
                <w:szCs w:val="24"/>
              </w:rPr>
              <w:t>х.Озерки</w:t>
            </w:r>
          </w:p>
        </w:tc>
        <w:tc>
          <w:tcPr>
            <w:tcW w:w="345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за пределами границы</w:t>
            </w:r>
          </w:p>
        </w:tc>
        <w:tc>
          <w:tcPr>
            <w:tcW w:w="153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0,5</w:t>
            </w:r>
          </w:p>
        </w:tc>
        <w:tc>
          <w:tcPr>
            <w:tcW w:w="1201"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1,20</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tcPr>
          <w:p w:rsidR="002D19C7" w:rsidRPr="0024375C" w:rsidRDefault="002D19C7" w:rsidP="00BD1C55">
            <w:pPr>
              <w:snapToGrid w:val="0"/>
              <w:spacing w:line="200" w:lineRule="atLeast"/>
              <w:jc w:val="both"/>
              <w:rPr>
                <w:rFonts w:eastAsia="Lucida Sans Unicode" w:cs="Tahoma"/>
                <w:sz w:val="24"/>
                <w:szCs w:val="24"/>
              </w:rPr>
            </w:pPr>
            <w:r w:rsidRPr="0024375C">
              <w:rPr>
                <w:rFonts w:eastAsia="Lucida Sans Unicode" w:cs="Tahoma"/>
                <w:sz w:val="24"/>
                <w:szCs w:val="24"/>
              </w:rPr>
              <w:t>х.Писаревка</w:t>
            </w:r>
          </w:p>
        </w:tc>
        <w:tc>
          <w:tcPr>
            <w:tcW w:w="345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в пределах границы</w:t>
            </w:r>
          </w:p>
        </w:tc>
        <w:tc>
          <w:tcPr>
            <w:tcW w:w="153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1,4</w:t>
            </w:r>
          </w:p>
        </w:tc>
        <w:tc>
          <w:tcPr>
            <w:tcW w:w="1201"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tcPr>
          <w:p w:rsidR="002D19C7" w:rsidRPr="0024375C" w:rsidRDefault="002D19C7" w:rsidP="00BD1C55">
            <w:pPr>
              <w:snapToGrid w:val="0"/>
              <w:spacing w:line="200" w:lineRule="atLeast"/>
              <w:jc w:val="both"/>
              <w:rPr>
                <w:rFonts w:eastAsia="Lucida Sans Unicode" w:cs="Tahoma"/>
                <w:sz w:val="24"/>
                <w:szCs w:val="24"/>
              </w:rPr>
            </w:pPr>
            <w:r w:rsidRPr="0024375C">
              <w:rPr>
                <w:rFonts w:eastAsia="Lucida Sans Unicode" w:cs="Tahoma"/>
                <w:sz w:val="24"/>
                <w:szCs w:val="24"/>
              </w:rPr>
              <w:t>х.Каменский</w:t>
            </w:r>
          </w:p>
        </w:tc>
        <w:tc>
          <w:tcPr>
            <w:tcW w:w="345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в пределах границы</w:t>
            </w:r>
          </w:p>
        </w:tc>
        <w:tc>
          <w:tcPr>
            <w:tcW w:w="153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0,14</w:t>
            </w:r>
          </w:p>
        </w:tc>
        <w:tc>
          <w:tcPr>
            <w:tcW w:w="1201"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tcPr>
          <w:p w:rsidR="002D19C7" w:rsidRPr="0024375C" w:rsidRDefault="002D19C7" w:rsidP="00BD1C55">
            <w:pPr>
              <w:snapToGrid w:val="0"/>
              <w:spacing w:line="200" w:lineRule="atLeast"/>
              <w:jc w:val="both"/>
              <w:rPr>
                <w:rFonts w:eastAsia="Lucida Sans Unicode" w:cs="Tahoma"/>
                <w:sz w:val="24"/>
                <w:szCs w:val="24"/>
              </w:rPr>
            </w:pPr>
            <w:r w:rsidRPr="0024375C">
              <w:rPr>
                <w:rFonts w:eastAsia="Lucida Sans Unicode" w:cs="Tahoma"/>
                <w:sz w:val="24"/>
                <w:szCs w:val="24"/>
              </w:rPr>
              <w:t>ст.Новогригорьевская</w:t>
            </w:r>
          </w:p>
        </w:tc>
        <w:tc>
          <w:tcPr>
            <w:tcW w:w="345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за пределами границы</w:t>
            </w:r>
          </w:p>
        </w:tc>
        <w:tc>
          <w:tcPr>
            <w:tcW w:w="153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0,70</w:t>
            </w:r>
          </w:p>
        </w:tc>
        <w:tc>
          <w:tcPr>
            <w:tcW w:w="1201"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0,56</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tcPr>
          <w:p w:rsidR="002D19C7" w:rsidRPr="0024375C" w:rsidRDefault="002D19C7" w:rsidP="00BD1C55">
            <w:pPr>
              <w:snapToGrid w:val="0"/>
              <w:spacing w:line="200" w:lineRule="atLeast"/>
              <w:jc w:val="both"/>
              <w:rPr>
                <w:rFonts w:eastAsia="Lucida Sans Unicode" w:cs="Tahoma"/>
                <w:sz w:val="24"/>
                <w:szCs w:val="24"/>
              </w:rPr>
            </w:pPr>
            <w:r w:rsidRPr="0024375C">
              <w:rPr>
                <w:rFonts w:eastAsia="Lucida Sans Unicode" w:cs="Tahoma"/>
                <w:sz w:val="24"/>
                <w:szCs w:val="24"/>
              </w:rPr>
              <w:t>ст.Старогригорьевская</w:t>
            </w:r>
          </w:p>
        </w:tc>
        <w:tc>
          <w:tcPr>
            <w:tcW w:w="345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за пределами границы</w:t>
            </w:r>
          </w:p>
        </w:tc>
        <w:tc>
          <w:tcPr>
            <w:tcW w:w="153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1,21</w:t>
            </w:r>
          </w:p>
        </w:tc>
        <w:tc>
          <w:tcPr>
            <w:tcW w:w="1201"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tcPr>
          <w:p w:rsidR="002D19C7" w:rsidRPr="0024375C" w:rsidRDefault="002D19C7" w:rsidP="00BD1C55">
            <w:pPr>
              <w:snapToGrid w:val="0"/>
              <w:spacing w:line="200" w:lineRule="atLeast"/>
              <w:jc w:val="both"/>
              <w:rPr>
                <w:rFonts w:eastAsia="Lucida Sans Unicode" w:cs="Tahoma"/>
                <w:sz w:val="24"/>
                <w:szCs w:val="24"/>
              </w:rPr>
            </w:pPr>
            <w:r w:rsidRPr="0024375C">
              <w:rPr>
                <w:rFonts w:eastAsia="Lucida Sans Unicode" w:cs="Tahoma"/>
                <w:sz w:val="24"/>
                <w:szCs w:val="24"/>
              </w:rPr>
              <w:t>с.Кондраши</w:t>
            </w:r>
          </w:p>
        </w:tc>
        <w:tc>
          <w:tcPr>
            <w:tcW w:w="345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за пределами границы</w:t>
            </w:r>
          </w:p>
        </w:tc>
        <w:tc>
          <w:tcPr>
            <w:tcW w:w="153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0,42</w:t>
            </w:r>
          </w:p>
        </w:tc>
        <w:tc>
          <w:tcPr>
            <w:tcW w:w="1201"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1,05</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tcPr>
          <w:p w:rsidR="002D19C7" w:rsidRPr="0024375C" w:rsidRDefault="002D19C7" w:rsidP="00BD1C55">
            <w:pPr>
              <w:snapToGrid w:val="0"/>
              <w:spacing w:line="200" w:lineRule="atLeast"/>
              <w:jc w:val="both"/>
              <w:rPr>
                <w:rFonts w:eastAsia="Lucida Sans Unicode" w:cs="Tahoma"/>
                <w:sz w:val="24"/>
                <w:szCs w:val="24"/>
              </w:rPr>
            </w:pPr>
            <w:r w:rsidRPr="0024375C">
              <w:rPr>
                <w:rFonts w:eastAsia="Lucida Sans Unicode" w:cs="Tahoma"/>
                <w:sz w:val="24"/>
                <w:szCs w:val="24"/>
              </w:rPr>
              <w:t>х.Краснодонский</w:t>
            </w:r>
          </w:p>
        </w:tc>
        <w:tc>
          <w:tcPr>
            <w:tcW w:w="345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за пределами границы</w:t>
            </w:r>
          </w:p>
        </w:tc>
        <w:tc>
          <w:tcPr>
            <w:tcW w:w="153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1,95</w:t>
            </w:r>
          </w:p>
        </w:tc>
        <w:tc>
          <w:tcPr>
            <w:tcW w:w="1201"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tcPr>
          <w:p w:rsidR="002D19C7" w:rsidRPr="0024375C" w:rsidRDefault="002D19C7" w:rsidP="00BD1C55">
            <w:pPr>
              <w:snapToGrid w:val="0"/>
              <w:spacing w:line="200" w:lineRule="atLeast"/>
              <w:jc w:val="both"/>
              <w:rPr>
                <w:rFonts w:eastAsia="Lucida Sans Unicode" w:cs="Tahoma"/>
                <w:sz w:val="24"/>
                <w:szCs w:val="24"/>
              </w:rPr>
            </w:pPr>
            <w:r w:rsidRPr="0024375C">
              <w:rPr>
                <w:rFonts w:eastAsia="Lucida Sans Unicode" w:cs="Tahoma"/>
                <w:sz w:val="24"/>
                <w:szCs w:val="24"/>
              </w:rPr>
              <w:t>х.Красноярский</w:t>
            </w:r>
          </w:p>
        </w:tc>
        <w:tc>
          <w:tcPr>
            <w:tcW w:w="345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в пределах границы</w:t>
            </w:r>
          </w:p>
        </w:tc>
        <w:tc>
          <w:tcPr>
            <w:tcW w:w="153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pacing w:val="-6"/>
                <w:sz w:val="24"/>
                <w:szCs w:val="24"/>
              </w:rPr>
            </w:pPr>
            <w:r w:rsidRPr="0024375C">
              <w:rPr>
                <w:rFonts w:eastAsia="Lucida Sans Unicode" w:cs="Tahoma"/>
                <w:spacing w:val="-6"/>
                <w:sz w:val="24"/>
                <w:szCs w:val="24"/>
              </w:rPr>
              <w:t>0,16</w:t>
            </w:r>
          </w:p>
          <w:p w:rsidR="002D19C7" w:rsidRPr="0024375C" w:rsidRDefault="002D19C7" w:rsidP="00BD1C55">
            <w:pPr>
              <w:snapToGrid w:val="0"/>
              <w:spacing w:line="200" w:lineRule="atLeast"/>
              <w:jc w:val="center"/>
              <w:rPr>
                <w:rFonts w:eastAsia="Lucida Sans Unicode" w:cs="Tahoma"/>
                <w:spacing w:val="-6"/>
                <w:sz w:val="24"/>
                <w:szCs w:val="24"/>
              </w:rPr>
            </w:pPr>
            <w:r w:rsidRPr="0024375C">
              <w:rPr>
                <w:rFonts w:eastAsia="Lucida Sans Unicode" w:cs="Tahoma"/>
                <w:spacing w:val="-6"/>
                <w:sz w:val="24"/>
                <w:szCs w:val="24"/>
              </w:rPr>
              <w:t>(резерв 0,99)</w:t>
            </w:r>
          </w:p>
        </w:tc>
        <w:tc>
          <w:tcPr>
            <w:tcW w:w="1201"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tcPr>
          <w:p w:rsidR="002D19C7" w:rsidRPr="0024375C" w:rsidRDefault="002D19C7" w:rsidP="00BD1C55">
            <w:pPr>
              <w:snapToGrid w:val="0"/>
              <w:spacing w:line="200" w:lineRule="atLeast"/>
              <w:jc w:val="both"/>
              <w:rPr>
                <w:rFonts w:eastAsia="Lucida Sans Unicode" w:cs="Tahoma"/>
                <w:sz w:val="24"/>
                <w:szCs w:val="24"/>
              </w:rPr>
            </w:pPr>
            <w:r w:rsidRPr="0024375C">
              <w:rPr>
                <w:rFonts w:eastAsia="Lucida Sans Unicode" w:cs="Tahoma"/>
                <w:sz w:val="24"/>
                <w:szCs w:val="24"/>
              </w:rPr>
              <w:t>с.Чернозубовка</w:t>
            </w:r>
          </w:p>
        </w:tc>
        <w:tc>
          <w:tcPr>
            <w:tcW w:w="345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за пределами границы</w:t>
            </w:r>
          </w:p>
        </w:tc>
        <w:tc>
          <w:tcPr>
            <w:tcW w:w="153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0,48</w:t>
            </w:r>
          </w:p>
        </w:tc>
        <w:tc>
          <w:tcPr>
            <w:tcW w:w="1201"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0,56</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tcPr>
          <w:p w:rsidR="002D19C7" w:rsidRPr="0024375C" w:rsidRDefault="002D19C7" w:rsidP="00BD1C55">
            <w:pPr>
              <w:snapToGrid w:val="0"/>
              <w:spacing w:line="200" w:lineRule="atLeast"/>
              <w:jc w:val="both"/>
              <w:rPr>
                <w:rFonts w:eastAsia="Lucida Sans Unicode" w:cs="Tahoma"/>
                <w:sz w:val="24"/>
                <w:szCs w:val="24"/>
              </w:rPr>
            </w:pPr>
            <w:r w:rsidRPr="0024375C">
              <w:rPr>
                <w:rFonts w:eastAsia="Lucida Sans Unicode" w:cs="Tahoma"/>
                <w:sz w:val="24"/>
                <w:szCs w:val="24"/>
              </w:rPr>
              <w:t>ст.Качалинская</w:t>
            </w:r>
          </w:p>
        </w:tc>
        <w:tc>
          <w:tcPr>
            <w:tcW w:w="345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в пределами границы</w:t>
            </w:r>
          </w:p>
        </w:tc>
        <w:tc>
          <w:tcPr>
            <w:tcW w:w="153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2,65</w:t>
            </w:r>
          </w:p>
        </w:tc>
        <w:tc>
          <w:tcPr>
            <w:tcW w:w="1201"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1,60</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tcPr>
          <w:p w:rsidR="002D19C7" w:rsidRPr="0024375C" w:rsidRDefault="002D19C7" w:rsidP="00BD1C55">
            <w:pPr>
              <w:snapToGrid w:val="0"/>
              <w:spacing w:line="200" w:lineRule="atLeast"/>
              <w:jc w:val="both"/>
              <w:rPr>
                <w:rFonts w:eastAsia="Lucida Sans Unicode" w:cs="Tahoma"/>
                <w:sz w:val="24"/>
                <w:szCs w:val="24"/>
              </w:rPr>
            </w:pPr>
            <w:r w:rsidRPr="0024375C">
              <w:rPr>
                <w:rFonts w:eastAsia="Lucida Sans Unicode" w:cs="Tahoma"/>
                <w:sz w:val="24"/>
                <w:szCs w:val="24"/>
              </w:rPr>
              <w:t>х.Широков</w:t>
            </w:r>
          </w:p>
        </w:tc>
        <w:tc>
          <w:tcPr>
            <w:tcW w:w="345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в пределах границы</w:t>
            </w:r>
          </w:p>
        </w:tc>
        <w:tc>
          <w:tcPr>
            <w:tcW w:w="153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0,15</w:t>
            </w:r>
          </w:p>
        </w:tc>
        <w:tc>
          <w:tcPr>
            <w:tcW w:w="1201"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tcPr>
          <w:p w:rsidR="002D19C7" w:rsidRPr="0024375C" w:rsidRDefault="002D19C7" w:rsidP="00BD1C55">
            <w:pPr>
              <w:snapToGrid w:val="0"/>
              <w:spacing w:line="200" w:lineRule="atLeast"/>
              <w:jc w:val="both"/>
              <w:rPr>
                <w:rFonts w:eastAsia="Lucida Sans Unicode" w:cs="Tahoma"/>
                <w:sz w:val="24"/>
                <w:szCs w:val="24"/>
              </w:rPr>
            </w:pPr>
            <w:r w:rsidRPr="0024375C">
              <w:rPr>
                <w:rFonts w:eastAsia="Lucida Sans Unicode" w:cs="Tahoma"/>
                <w:sz w:val="24"/>
                <w:szCs w:val="24"/>
              </w:rPr>
              <w:t>х.Фастов</w:t>
            </w:r>
          </w:p>
        </w:tc>
        <w:tc>
          <w:tcPr>
            <w:tcW w:w="345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в пределах границы</w:t>
            </w:r>
          </w:p>
        </w:tc>
        <w:tc>
          <w:tcPr>
            <w:tcW w:w="153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0,1</w:t>
            </w:r>
          </w:p>
        </w:tc>
        <w:tc>
          <w:tcPr>
            <w:tcW w:w="1201"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tcPr>
          <w:p w:rsidR="002D19C7" w:rsidRPr="0024375C" w:rsidRDefault="002D19C7" w:rsidP="00BD1C55">
            <w:pPr>
              <w:snapToGrid w:val="0"/>
              <w:spacing w:line="200" w:lineRule="atLeast"/>
              <w:jc w:val="both"/>
              <w:rPr>
                <w:rFonts w:eastAsia="Lucida Sans Unicode" w:cs="Tahoma"/>
                <w:sz w:val="24"/>
                <w:szCs w:val="24"/>
              </w:rPr>
            </w:pPr>
            <w:r w:rsidRPr="0024375C">
              <w:rPr>
                <w:rFonts w:eastAsia="Lucida Sans Unicode" w:cs="Tahoma"/>
                <w:sz w:val="24"/>
                <w:szCs w:val="24"/>
              </w:rPr>
              <w:t>х.Песчанка</w:t>
            </w:r>
          </w:p>
        </w:tc>
        <w:tc>
          <w:tcPr>
            <w:tcW w:w="345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за пределами границы</w:t>
            </w:r>
          </w:p>
        </w:tc>
        <w:tc>
          <w:tcPr>
            <w:tcW w:w="153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1,0</w:t>
            </w:r>
          </w:p>
        </w:tc>
        <w:tc>
          <w:tcPr>
            <w:tcW w:w="1201"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3,0</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tcPr>
          <w:p w:rsidR="002D19C7" w:rsidRPr="0024375C" w:rsidRDefault="002D19C7" w:rsidP="00BD1C55">
            <w:pPr>
              <w:snapToGrid w:val="0"/>
              <w:spacing w:line="200" w:lineRule="atLeast"/>
              <w:jc w:val="both"/>
              <w:rPr>
                <w:rFonts w:eastAsia="Lucida Sans Unicode" w:cs="Tahoma"/>
                <w:sz w:val="24"/>
                <w:szCs w:val="24"/>
              </w:rPr>
            </w:pPr>
            <w:r w:rsidRPr="0024375C">
              <w:rPr>
                <w:rFonts w:eastAsia="Lucida Sans Unicode" w:cs="Tahoma"/>
                <w:sz w:val="24"/>
                <w:szCs w:val="24"/>
              </w:rPr>
              <w:t>х.Трактирский</w:t>
            </w:r>
          </w:p>
        </w:tc>
        <w:tc>
          <w:tcPr>
            <w:tcW w:w="345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за пределами границы</w:t>
            </w:r>
          </w:p>
        </w:tc>
        <w:tc>
          <w:tcPr>
            <w:tcW w:w="153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w:t>
            </w:r>
          </w:p>
        </w:tc>
        <w:tc>
          <w:tcPr>
            <w:tcW w:w="1201"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0,6</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tcPr>
          <w:p w:rsidR="002D19C7" w:rsidRPr="0024375C" w:rsidRDefault="002D19C7" w:rsidP="00BD1C55">
            <w:pPr>
              <w:snapToGrid w:val="0"/>
              <w:spacing w:line="200" w:lineRule="atLeast"/>
              <w:jc w:val="both"/>
              <w:rPr>
                <w:rFonts w:eastAsia="Lucida Sans Unicode" w:cs="Tahoma"/>
                <w:sz w:val="24"/>
                <w:szCs w:val="24"/>
              </w:rPr>
            </w:pPr>
            <w:r w:rsidRPr="0024375C">
              <w:rPr>
                <w:rFonts w:eastAsia="Lucida Sans Unicode" w:cs="Tahoma"/>
                <w:sz w:val="24"/>
                <w:szCs w:val="24"/>
              </w:rPr>
              <w:t>х.Нижнегерасимовский</w:t>
            </w:r>
          </w:p>
        </w:tc>
        <w:tc>
          <w:tcPr>
            <w:tcW w:w="345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в пределах границы</w:t>
            </w:r>
          </w:p>
        </w:tc>
        <w:tc>
          <w:tcPr>
            <w:tcW w:w="153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0,06</w:t>
            </w:r>
          </w:p>
        </w:tc>
        <w:tc>
          <w:tcPr>
            <w:tcW w:w="1201"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tcPr>
          <w:p w:rsidR="002D19C7" w:rsidRPr="0024375C" w:rsidRDefault="002D19C7" w:rsidP="00BD1C55">
            <w:pPr>
              <w:snapToGrid w:val="0"/>
              <w:spacing w:line="200" w:lineRule="atLeast"/>
              <w:jc w:val="both"/>
              <w:rPr>
                <w:rFonts w:eastAsia="Lucida Sans Unicode" w:cs="Tahoma"/>
                <w:sz w:val="24"/>
                <w:szCs w:val="24"/>
              </w:rPr>
            </w:pPr>
            <w:r w:rsidRPr="0024375C">
              <w:rPr>
                <w:rFonts w:eastAsia="Lucida Sans Unicode" w:cs="Tahoma"/>
                <w:sz w:val="24"/>
                <w:szCs w:val="24"/>
              </w:rPr>
              <w:t>х.Зимовейский</w:t>
            </w:r>
          </w:p>
        </w:tc>
        <w:tc>
          <w:tcPr>
            <w:tcW w:w="345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в пределах границы</w:t>
            </w:r>
          </w:p>
        </w:tc>
        <w:tc>
          <w:tcPr>
            <w:tcW w:w="153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0,28</w:t>
            </w:r>
          </w:p>
        </w:tc>
        <w:tc>
          <w:tcPr>
            <w:tcW w:w="1201"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r w:rsidR="002D19C7" w:rsidRPr="0024375C">
        <w:trPr>
          <w:cantSplit/>
        </w:trPr>
        <w:tc>
          <w:tcPr>
            <w:tcW w:w="2693" w:type="dxa"/>
            <w:tcBorders>
              <w:left w:val="single" w:sz="4" w:space="0" w:color="000000"/>
              <w:bottom w:val="single" w:sz="4" w:space="0" w:color="000000"/>
            </w:tcBorders>
          </w:tcPr>
          <w:p w:rsidR="002D19C7" w:rsidRPr="0024375C" w:rsidRDefault="002D19C7" w:rsidP="00BD1C55">
            <w:pPr>
              <w:snapToGrid w:val="0"/>
              <w:spacing w:line="200" w:lineRule="atLeast"/>
              <w:jc w:val="both"/>
              <w:rPr>
                <w:rFonts w:eastAsia="Lucida Sans Unicode" w:cs="Tahoma"/>
                <w:sz w:val="24"/>
                <w:szCs w:val="24"/>
              </w:rPr>
            </w:pPr>
            <w:r w:rsidRPr="0024375C">
              <w:rPr>
                <w:rFonts w:eastAsia="Lucida Sans Unicode" w:cs="Tahoma"/>
                <w:sz w:val="24"/>
                <w:szCs w:val="24"/>
              </w:rPr>
              <w:t>х.Рановский</w:t>
            </w:r>
          </w:p>
        </w:tc>
        <w:tc>
          <w:tcPr>
            <w:tcW w:w="345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в пределах границы</w:t>
            </w:r>
          </w:p>
        </w:tc>
        <w:tc>
          <w:tcPr>
            <w:tcW w:w="1530"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1,44</w:t>
            </w:r>
          </w:p>
        </w:tc>
        <w:tc>
          <w:tcPr>
            <w:tcW w:w="1201" w:type="dxa"/>
            <w:tcBorders>
              <w:left w:val="single" w:sz="4" w:space="0" w:color="000000"/>
              <w:bottom w:val="single" w:sz="4" w:space="0" w:color="000000"/>
            </w:tcBorders>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w:t>
            </w:r>
          </w:p>
        </w:tc>
        <w:tc>
          <w:tcPr>
            <w:tcW w:w="1301" w:type="dxa"/>
            <w:tcBorders>
              <w:left w:val="single" w:sz="4" w:space="0" w:color="000000"/>
              <w:bottom w:val="single" w:sz="4" w:space="0" w:color="000000"/>
              <w:right w:val="single" w:sz="4" w:space="0" w:color="000000"/>
            </w:tcBorders>
            <w:vAlign w:val="center"/>
          </w:tcPr>
          <w:p w:rsidR="002D19C7" w:rsidRPr="0024375C" w:rsidRDefault="002D19C7" w:rsidP="00BD1C55">
            <w:pPr>
              <w:snapToGrid w:val="0"/>
              <w:spacing w:line="200" w:lineRule="atLeast"/>
              <w:jc w:val="center"/>
              <w:rPr>
                <w:rFonts w:eastAsia="Lucida Sans Unicode" w:cs="Tahoma"/>
                <w:sz w:val="24"/>
                <w:szCs w:val="24"/>
              </w:rPr>
            </w:pPr>
            <w:r w:rsidRPr="0024375C">
              <w:rPr>
                <w:rFonts w:eastAsia="Lucida Sans Unicode" w:cs="Tahoma"/>
                <w:sz w:val="24"/>
                <w:szCs w:val="24"/>
              </w:rPr>
              <w:t>50</w:t>
            </w:r>
          </w:p>
        </w:tc>
      </w:tr>
    </w:tbl>
    <w:p w:rsidR="002D19C7" w:rsidRDefault="002D19C7" w:rsidP="002D19C7">
      <w:pPr>
        <w:spacing w:line="200" w:lineRule="atLeast"/>
        <w:ind w:left="993"/>
        <w:jc w:val="both"/>
        <w:rPr>
          <w:rFonts w:eastAsia="Lucida Sans Unicode" w:cs="Tahoma"/>
          <w:sz w:val="24"/>
        </w:rPr>
      </w:pPr>
    </w:p>
    <w:p w:rsidR="00DC0060" w:rsidRDefault="00DC0060" w:rsidP="00DC0060">
      <w:pPr>
        <w:spacing w:line="360" w:lineRule="auto"/>
        <w:ind w:left="1134"/>
        <w:jc w:val="center"/>
        <w:rPr>
          <w:rFonts w:eastAsia="Lucida Sans Unicode" w:cs="Tahoma"/>
          <w:b/>
          <w:bCs/>
          <w:sz w:val="28"/>
          <w:szCs w:val="28"/>
        </w:rPr>
      </w:pPr>
      <w:r>
        <w:rPr>
          <w:rFonts w:eastAsia="Lucida Sans Unicode" w:cs="Tahoma"/>
          <w:sz w:val="24"/>
          <w:szCs w:val="24"/>
        </w:rPr>
        <w:br w:type="page"/>
      </w:r>
      <w:r>
        <w:rPr>
          <w:rFonts w:eastAsia="Lucida Sans Unicode" w:cs="Tahoma"/>
          <w:b/>
          <w:bCs/>
          <w:sz w:val="28"/>
          <w:szCs w:val="28"/>
        </w:rPr>
        <w:lastRenderedPageBreak/>
        <w:t>I. 5. Потребительский рынок и обоснование градостроительных предложений по формированию сферы торговли и общественного питания.</w:t>
      </w:r>
    </w:p>
    <w:p w:rsidR="00A94C87" w:rsidRDefault="00A94C87" w:rsidP="00DC0060">
      <w:pPr>
        <w:spacing w:line="360" w:lineRule="auto"/>
        <w:ind w:left="1134"/>
        <w:jc w:val="center"/>
        <w:rPr>
          <w:rFonts w:eastAsia="Lucida Sans Unicode" w:cs="Tahoma"/>
          <w:b/>
          <w:bCs/>
          <w:sz w:val="28"/>
          <w:szCs w:val="28"/>
        </w:rPr>
      </w:pPr>
    </w:p>
    <w:p w:rsidR="00DC0060" w:rsidRDefault="00DC0060" w:rsidP="00DC0060">
      <w:pPr>
        <w:spacing w:line="360" w:lineRule="auto"/>
        <w:ind w:left="1134" w:firstLine="850"/>
        <w:jc w:val="both"/>
        <w:rPr>
          <w:rFonts w:eastAsia="Lucida Sans Unicode" w:cs="Tahoma"/>
          <w:sz w:val="28"/>
          <w:szCs w:val="28"/>
        </w:rPr>
      </w:pPr>
      <w:r>
        <w:rPr>
          <w:rFonts w:eastAsia="Lucida Sans Unicode" w:cs="Tahoma"/>
          <w:sz w:val="28"/>
          <w:szCs w:val="28"/>
        </w:rPr>
        <w:t>Развитие инфраструктуры потребительского рынка предусматривает опережающее развитие  в структуре производства работ и услуг в районе, основная доля которых приходится на торговлю и платные услуги. Определено создание современных цивилизованных форм торговли, развитие платных услуг доступных для населения.</w:t>
      </w:r>
    </w:p>
    <w:p w:rsidR="00A94C87" w:rsidRDefault="00A94C87" w:rsidP="00A94C87">
      <w:pPr>
        <w:ind w:left="1134" w:firstLine="850"/>
        <w:jc w:val="both"/>
        <w:rPr>
          <w:rFonts w:eastAsia="Lucida Sans Unicode" w:cs="Tahoma"/>
          <w:sz w:val="28"/>
          <w:szCs w:val="28"/>
        </w:rPr>
      </w:pPr>
    </w:p>
    <w:p w:rsidR="00DC0060" w:rsidRDefault="00DC0060" w:rsidP="00DC0060">
      <w:pPr>
        <w:pStyle w:val="a4"/>
        <w:rPr>
          <w:rFonts w:eastAsia="Lucida Sans Unicode" w:cs="Tahoma"/>
          <w:sz w:val="4"/>
          <w:szCs w:val="4"/>
        </w:rPr>
      </w:pPr>
    </w:p>
    <w:tbl>
      <w:tblPr>
        <w:tblW w:w="0" w:type="auto"/>
        <w:tblInd w:w="1101" w:type="dxa"/>
        <w:tblBorders>
          <w:top w:val="single" w:sz="4" w:space="0" w:color="000000"/>
          <w:left w:val="single" w:sz="4" w:space="0" w:color="000000"/>
          <w:right w:val="single" w:sz="4" w:space="0" w:color="000000"/>
          <w:insideH w:val="single" w:sz="4" w:space="0" w:color="000000"/>
          <w:insideV w:val="single" w:sz="4" w:space="0" w:color="000000"/>
        </w:tblBorders>
        <w:tblLayout w:type="fixed"/>
        <w:tblLook w:val="0000"/>
      </w:tblPr>
      <w:tblGrid>
        <w:gridCol w:w="614"/>
        <w:gridCol w:w="2594"/>
        <w:gridCol w:w="681"/>
        <w:gridCol w:w="681"/>
        <w:gridCol w:w="681"/>
        <w:gridCol w:w="681"/>
        <w:gridCol w:w="681"/>
        <w:gridCol w:w="681"/>
        <w:gridCol w:w="681"/>
        <w:gridCol w:w="681"/>
        <w:gridCol w:w="681"/>
        <w:gridCol w:w="682"/>
      </w:tblGrid>
      <w:tr w:rsidR="00DC0060">
        <w:trPr>
          <w:cantSplit/>
          <w:trHeight w:val="1713"/>
          <w:tblHeader/>
        </w:trPr>
        <w:tc>
          <w:tcPr>
            <w:tcW w:w="614" w:type="dxa"/>
            <w:vAlign w:val="center"/>
          </w:tcPr>
          <w:p w:rsidR="00A94C87" w:rsidRDefault="00A94C87" w:rsidP="00A94C87">
            <w:pPr>
              <w:snapToGrid w:val="0"/>
              <w:spacing w:line="200" w:lineRule="atLeast"/>
              <w:jc w:val="center"/>
              <w:rPr>
                <w:rFonts w:eastAsia="Lucida Sans Unicode" w:cs="Tahoma"/>
                <w:b/>
                <w:bCs/>
              </w:rPr>
            </w:pPr>
            <w:r>
              <w:rPr>
                <w:rFonts w:eastAsia="Lucida Sans Unicode" w:cs="Tahoma"/>
                <w:b/>
                <w:bCs/>
              </w:rPr>
              <w:t>№№</w:t>
            </w:r>
          </w:p>
          <w:p w:rsidR="00DC0060" w:rsidRDefault="00A94C87" w:rsidP="00A94C87">
            <w:pPr>
              <w:snapToGrid w:val="0"/>
              <w:spacing w:line="200" w:lineRule="atLeast"/>
              <w:jc w:val="center"/>
              <w:rPr>
                <w:rFonts w:eastAsia="Lucida Sans Unicode" w:cs="Tahoma"/>
                <w:b/>
                <w:bCs/>
              </w:rPr>
            </w:pPr>
            <w:r>
              <w:rPr>
                <w:rFonts w:eastAsia="Lucida Sans Unicode" w:cs="Tahoma"/>
                <w:b/>
                <w:bCs/>
              </w:rPr>
              <w:t>п/п</w:t>
            </w:r>
          </w:p>
        </w:tc>
        <w:tc>
          <w:tcPr>
            <w:tcW w:w="2594" w:type="dxa"/>
            <w:vAlign w:val="center"/>
          </w:tcPr>
          <w:p w:rsidR="00DC0060" w:rsidRDefault="007C168E" w:rsidP="00A94C87">
            <w:pPr>
              <w:snapToGrid w:val="0"/>
              <w:spacing w:line="200" w:lineRule="atLeast"/>
              <w:jc w:val="center"/>
              <w:rPr>
                <w:rFonts w:eastAsia="Lucida Sans Unicode" w:cs="Tahoma"/>
                <w:b/>
                <w:bCs/>
              </w:rPr>
            </w:pPr>
            <w:r>
              <w:rPr>
                <w:rFonts w:eastAsia="Lucida Sans Unicode" w:cs="Tahoma"/>
                <w:b/>
                <w:bCs/>
              </w:rPr>
              <w:t>П</w:t>
            </w:r>
            <w:r w:rsidR="00A94C87">
              <w:rPr>
                <w:rFonts w:eastAsia="Lucida Sans Unicode" w:cs="Tahoma"/>
                <w:b/>
                <w:bCs/>
              </w:rPr>
              <w:t>оселения и населенные пункты</w:t>
            </w:r>
          </w:p>
        </w:tc>
        <w:tc>
          <w:tcPr>
            <w:tcW w:w="681" w:type="dxa"/>
            <w:textDirection w:val="btLr"/>
            <w:vAlign w:val="center"/>
          </w:tcPr>
          <w:p w:rsidR="00DC0060" w:rsidRDefault="00A94C87" w:rsidP="00A94C87">
            <w:pPr>
              <w:snapToGrid w:val="0"/>
              <w:spacing w:line="200" w:lineRule="atLeast"/>
              <w:ind w:left="113" w:right="113"/>
              <w:rPr>
                <w:rFonts w:eastAsia="Lucida Sans Unicode" w:cs="Tahoma"/>
                <w:b/>
                <w:bCs/>
              </w:rPr>
            </w:pPr>
            <w:r>
              <w:rPr>
                <w:rFonts w:eastAsia="Lucida Sans Unicode" w:cs="Tahoma"/>
                <w:b/>
                <w:bCs/>
              </w:rPr>
              <w:t>Магазины</w:t>
            </w:r>
          </w:p>
        </w:tc>
        <w:tc>
          <w:tcPr>
            <w:tcW w:w="681" w:type="dxa"/>
            <w:textDirection w:val="btLr"/>
            <w:vAlign w:val="center"/>
          </w:tcPr>
          <w:p w:rsidR="00DC0060" w:rsidRDefault="00A94C87" w:rsidP="00A94C87">
            <w:pPr>
              <w:snapToGrid w:val="0"/>
              <w:spacing w:line="200" w:lineRule="atLeast"/>
              <w:ind w:left="113" w:right="113"/>
              <w:rPr>
                <w:rFonts w:eastAsia="Lucida Sans Unicode" w:cs="Tahoma"/>
                <w:b/>
                <w:bCs/>
              </w:rPr>
            </w:pPr>
            <w:r>
              <w:rPr>
                <w:rFonts w:eastAsia="Lucida Sans Unicode" w:cs="Tahoma"/>
                <w:b/>
                <w:bCs/>
              </w:rPr>
              <w:t>Павильоны</w:t>
            </w:r>
          </w:p>
        </w:tc>
        <w:tc>
          <w:tcPr>
            <w:tcW w:w="681" w:type="dxa"/>
            <w:textDirection w:val="btLr"/>
            <w:vAlign w:val="center"/>
          </w:tcPr>
          <w:p w:rsidR="00DC0060" w:rsidRDefault="00A94C87" w:rsidP="00A94C87">
            <w:pPr>
              <w:snapToGrid w:val="0"/>
              <w:spacing w:line="200" w:lineRule="atLeast"/>
              <w:ind w:left="113" w:right="113"/>
              <w:rPr>
                <w:rFonts w:eastAsia="Lucida Sans Unicode" w:cs="Tahoma"/>
                <w:b/>
                <w:bCs/>
              </w:rPr>
            </w:pPr>
            <w:r>
              <w:rPr>
                <w:rFonts w:eastAsia="Lucida Sans Unicode" w:cs="Tahoma"/>
                <w:b/>
                <w:bCs/>
              </w:rPr>
              <w:t>Киоски</w:t>
            </w:r>
          </w:p>
        </w:tc>
        <w:tc>
          <w:tcPr>
            <w:tcW w:w="681" w:type="dxa"/>
            <w:textDirection w:val="btLr"/>
            <w:vAlign w:val="center"/>
          </w:tcPr>
          <w:p w:rsidR="00A94C87" w:rsidRDefault="00A94C87" w:rsidP="00A94C87">
            <w:pPr>
              <w:snapToGrid w:val="0"/>
              <w:spacing w:line="200" w:lineRule="atLeast"/>
              <w:ind w:left="113" w:right="113"/>
              <w:rPr>
                <w:rFonts w:eastAsia="Lucida Sans Unicode" w:cs="Tahoma"/>
                <w:b/>
                <w:bCs/>
              </w:rPr>
            </w:pPr>
            <w:r>
              <w:rPr>
                <w:rFonts w:eastAsia="Lucida Sans Unicode" w:cs="Tahoma"/>
                <w:b/>
                <w:bCs/>
              </w:rPr>
              <w:t>А/прицепы,</w:t>
            </w:r>
          </w:p>
          <w:p w:rsidR="00DC0060" w:rsidRDefault="00A94C87" w:rsidP="00A94C87">
            <w:pPr>
              <w:snapToGrid w:val="0"/>
              <w:spacing w:line="200" w:lineRule="atLeast"/>
              <w:ind w:left="113" w:right="113"/>
              <w:rPr>
                <w:rFonts w:eastAsia="Lucida Sans Unicode" w:cs="Tahoma"/>
                <w:b/>
                <w:bCs/>
              </w:rPr>
            </w:pPr>
            <w:r>
              <w:rPr>
                <w:rFonts w:eastAsia="Lucida Sans Unicode" w:cs="Tahoma"/>
                <w:b/>
                <w:bCs/>
              </w:rPr>
              <w:t>м/пекарни</w:t>
            </w:r>
          </w:p>
        </w:tc>
        <w:tc>
          <w:tcPr>
            <w:tcW w:w="681" w:type="dxa"/>
            <w:textDirection w:val="btLr"/>
            <w:vAlign w:val="center"/>
          </w:tcPr>
          <w:p w:rsidR="00DC0060" w:rsidRDefault="00A94C87" w:rsidP="00A94C87">
            <w:pPr>
              <w:snapToGrid w:val="0"/>
              <w:spacing w:line="200" w:lineRule="atLeast"/>
              <w:ind w:left="113" w:right="113"/>
              <w:rPr>
                <w:rFonts w:eastAsia="Lucida Sans Unicode" w:cs="Tahoma"/>
                <w:b/>
                <w:bCs/>
              </w:rPr>
            </w:pPr>
            <w:r>
              <w:rPr>
                <w:rFonts w:eastAsia="Lucida Sans Unicode" w:cs="Tahoma"/>
                <w:b/>
                <w:bCs/>
              </w:rPr>
              <w:t>Стацон. т/сеть</w:t>
            </w:r>
          </w:p>
        </w:tc>
        <w:tc>
          <w:tcPr>
            <w:tcW w:w="681" w:type="dxa"/>
            <w:textDirection w:val="btLr"/>
            <w:vAlign w:val="center"/>
          </w:tcPr>
          <w:p w:rsidR="00DC0060" w:rsidRDefault="00A94C87" w:rsidP="00A94C87">
            <w:pPr>
              <w:snapToGrid w:val="0"/>
              <w:spacing w:line="200" w:lineRule="atLeast"/>
              <w:ind w:left="113" w:right="113"/>
              <w:rPr>
                <w:rFonts w:eastAsia="Lucida Sans Unicode" w:cs="Tahoma"/>
                <w:b/>
                <w:bCs/>
              </w:rPr>
            </w:pPr>
            <w:r>
              <w:rPr>
                <w:rFonts w:eastAsia="Lucida Sans Unicode" w:cs="Tahoma"/>
                <w:b/>
                <w:bCs/>
              </w:rPr>
              <w:t>Мелкорозничн.</w:t>
            </w:r>
          </w:p>
        </w:tc>
        <w:tc>
          <w:tcPr>
            <w:tcW w:w="681" w:type="dxa"/>
            <w:textDirection w:val="btLr"/>
            <w:vAlign w:val="center"/>
          </w:tcPr>
          <w:p w:rsidR="00A94C87" w:rsidRDefault="00A94C87" w:rsidP="00A94C87">
            <w:pPr>
              <w:snapToGrid w:val="0"/>
              <w:spacing w:line="200" w:lineRule="atLeast"/>
              <w:ind w:left="113" w:right="113"/>
              <w:rPr>
                <w:rFonts w:eastAsia="Lucida Sans Unicode" w:cs="Tahoma"/>
                <w:b/>
                <w:bCs/>
              </w:rPr>
            </w:pPr>
            <w:r>
              <w:rPr>
                <w:rFonts w:eastAsia="Lucida Sans Unicode" w:cs="Tahoma"/>
                <w:b/>
                <w:bCs/>
              </w:rPr>
              <w:t xml:space="preserve">Общественное </w:t>
            </w:r>
          </w:p>
          <w:p w:rsidR="00DC0060" w:rsidRDefault="00A94C87" w:rsidP="00A94C87">
            <w:pPr>
              <w:snapToGrid w:val="0"/>
              <w:spacing w:line="200" w:lineRule="atLeast"/>
              <w:ind w:left="113" w:right="113"/>
              <w:rPr>
                <w:rFonts w:eastAsia="Lucida Sans Unicode" w:cs="Tahoma"/>
                <w:b/>
                <w:bCs/>
              </w:rPr>
            </w:pPr>
            <w:r>
              <w:rPr>
                <w:rFonts w:eastAsia="Lucida Sans Unicode" w:cs="Tahoma"/>
                <w:b/>
                <w:bCs/>
              </w:rPr>
              <w:t>питание</w:t>
            </w:r>
          </w:p>
        </w:tc>
        <w:tc>
          <w:tcPr>
            <w:tcW w:w="681" w:type="dxa"/>
            <w:textDirection w:val="btLr"/>
            <w:vAlign w:val="center"/>
          </w:tcPr>
          <w:p w:rsidR="00DC0060" w:rsidRDefault="00A94C87" w:rsidP="00A94C87">
            <w:pPr>
              <w:snapToGrid w:val="0"/>
              <w:spacing w:line="200" w:lineRule="atLeast"/>
              <w:ind w:left="113" w:right="113"/>
              <w:rPr>
                <w:rFonts w:eastAsia="Lucida Sans Unicode" w:cs="Tahoma"/>
                <w:b/>
                <w:bCs/>
              </w:rPr>
            </w:pPr>
            <w:r>
              <w:rPr>
                <w:rFonts w:eastAsia="Lucida Sans Unicode" w:cs="Tahoma"/>
                <w:b/>
                <w:bCs/>
              </w:rPr>
              <w:t>Аптеки</w:t>
            </w:r>
          </w:p>
        </w:tc>
        <w:tc>
          <w:tcPr>
            <w:tcW w:w="681" w:type="dxa"/>
            <w:textDirection w:val="btLr"/>
            <w:vAlign w:val="center"/>
          </w:tcPr>
          <w:p w:rsidR="00DC0060" w:rsidRDefault="00A94C87" w:rsidP="00A94C87">
            <w:pPr>
              <w:snapToGrid w:val="0"/>
              <w:spacing w:line="200" w:lineRule="atLeast"/>
              <w:ind w:left="113" w:right="113"/>
              <w:rPr>
                <w:rFonts w:eastAsia="Lucida Sans Unicode" w:cs="Tahoma"/>
                <w:b/>
                <w:bCs/>
              </w:rPr>
            </w:pPr>
            <w:r>
              <w:rPr>
                <w:rFonts w:eastAsia="Lucida Sans Unicode" w:cs="Tahoma"/>
                <w:b/>
                <w:bCs/>
              </w:rPr>
              <w:t>АЗС</w:t>
            </w:r>
          </w:p>
        </w:tc>
        <w:tc>
          <w:tcPr>
            <w:tcW w:w="682" w:type="dxa"/>
            <w:textDirection w:val="btLr"/>
            <w:vAlign w:val="center"/>
          </w:tcPr>
          <w:p w:rsidR="00DC0060" w:rsidRDefault="00A94C87" w:rsidP="00A94C87">
            <w:pPr>
              <w:snapToGrid w:val="0"/>
              <w:spacing w:line="200" w:lineRule="atLeast"/>
              <w:ind w:left="113" w:right="113"/>
              <w:rPr>
                <w:rFonts w:eastAsia="Lucida Sans Unicode" w:cs="Tahoma"/>
                <w:b/>
                <w:bCs/>
              </w:rPr>
            </w:pPr>
            <w:r>
              <w:rPr>
                <w:rFonts w:eastAsia="Lucida Sans Unicode" w:cs="Tahoma"/>
                <w:b/>
                <w:bCs/>
              </w:rPr>
              <w:t>Бытовое  обслуживание</w:t>
            </w:r>
          </w:p>
        </w:tc>
      </w:tr>
    </w:tbl>
    <w:p w:rsidR="00A94C87" w:rsidRPr="00A94C87" w:rsidRDefault="00A94C87">
      <w:pPr>
        <w:rPr>
          <w:sz w:val="2"/>
          <w:szCs w:val="2"/>
        </w:rPr>
      </w:pPr>
    </w:p>
    <w:tbl>
      <w:tblPr>
        <w:tblW w:w="0" w:type="auto"/>
        <w:tblInd w:w="1101" w:type="dxa"/>
        <w:tblLayout w:type="fixed"/>
        <w:tblLook w:val="0000"/>
      </w:tblPr>
      <w:tblGrid>
        <w:gridCol w:w="614"/>
        <w:gridCol w:w="2594"/>
        <w:gridCol w:w="681"/>
        <w:gridCol w:w="681"/>
        <w:gridCol w:w="681"/>
        <w:gridCol w:w="681"/>
        <w:gridCol w:w="681"/>
        <w:gridCol w:w="681"/>
        <w:gridCol w:w="681"/>
        <w:gridCol w:w="681"/>
        <w:gridCol w:w="681"/>
        <w:gridCol w:w="682"/>
      </w:tblGrid>
      <w:tr w:rsidR="00A94C87">
        <w:trPr>
          <w:tblHeader/>
        </w:trPr>
        <w:tc>
          <w:tcPr>
            <w:tcW w:w="614" w:type="dxa"/>
            <w:tcBorders>
              <w:top w:val="single" w:sz="4" w:space="0" w:color="000000"/>
              <w:left w:val="single" w:sz="4" w:space="0" w:color="000000"/>
              <w:bottom w:val="single" w:sz="4" w:space="0" w:color="000000"/>
            </w:tcBorders>
          </w:tcPr>
          <w:p w:rsidR="00A94C87" w:rsidRDefault="00A94C87" w:rsidP="00EC0695">
            <w:pPr>
              <w:snapToGrid w:val="0"/>
              <w:spacing w:line="200" w:lineRule="atLeast"/>
              <w:jc w:val="center"/>
              <w:rPr>
                <w:rFonts w:eastAsia="Lucida Sans Unicode" w:cs="Tahoma"/>
                <w:b/>
                <w:bCs/>
              </w:rPr>
            </w:pPr>
            <w:r>
              <w:rPr>
                <w:rFonts w:eastAsia="Lucida Sans Unicode" w:cs="Tahoma"/>
                <w:b/>
                <w:bCs/>
              </w:rPr>
              <w:t>1</w:t>
            </w:r>
          </w:p>
        </w:tc>
        <w:tc>
          <w:tcPr>
            <w:tcW w:w="2594" w:type="dxa"/>
            <w:tcBorders>
              <w:top w:val="single" w:sz="4" w:space="0" w:color="000000"/>
              <w:left w:val="single" w:sz="4" w:space="0" w:color="000000"/>
              <w:bottom w:val="single" w:sz="4" w:space="0" w:color="000000"/>
            </w:tcBorders>
          </w:tcPr>
          <w:p w:rsidR="00A94C87" w:rsidRDefault="00A94C87" w:rsidP="00EC0695">
            <w:pPr>
              <w:snapToGrid w:val="0"/>
              <w:spacing w:line="200" w:lineRule="atLeast"/>
              <w:jc w:val="center"/>
              <w:rPr>
                <w:rFonts w:eastAsia="Lucida Sans Unicode" w:cs="Tahoma"/>
                <w:b/>
                <w:bCs/>
              </w:rPr>
            </w:pPr>
            <w:r>
              <w:rPr>
                <w:rFonts w:eastAsia="Lucida Sans Unicode" w:cs="Tahoma"/>
                <w:b/>
                <w:bCs/>
              </w:rPr>
              <w:t>2</w:t>
            </w:r>
          </w:p>
        </w:tc>
        <w:tc>
          <w:tcPr>
            <w:tcW w:w="681" w:type="dxa"/>
            <w:tcBorders>
              <w:top w:val="single" w:sz="4" w:space="0" w:color="000000"/>
              <w:left w:val="single" w:sz="4" w:space="0" w:color="000000"/>
              <w:bottom w:val="single" w:sz="4" w:space="0" w:color="000000"/>
            </w:tcBorders>
          </w:tcPr>
          <w:p w:rsidR="00A94C87" w:rsidRDefault="00A94C87" w:rsidP="00EC0695">
            <w:pPr>
              <w:snapToGrid w:val="0"/>
              <w:spacing w:line="200" w:lineRule="atLeast"/>
              <w:jc w:val="center"/>
              <w:rPr>
                <w:rFonts w:eastAsia="Lucida Sans Unicode" w:cs="Tahoma"/>
                <w:b/>
                <w:bCs/>
              </w:rPr>
            </w:pPr>
            <w:r>
              <w:rPr>
                <w:rFonts w:eastAsia="Lucida Sans Unicode" w:cs="Tahoma"/>
                <w:b/>
                <w:bCs/>
              </w:rPr>
              <w:t>3</w:t>
            </w:r>
          </w:p>
        </w:tc>
        <w:tc>
          <w:tcPr>
            <w:tcW w:w="681" w:type="dxa"/>
            <w:tcBorders>
              <w:top w:val="single" w:sz="4" w:space="0" w:color="000000"/>
              <w:left w:val="single" w:sz="4" w:space="0" w:color="000000"/>
              <w:bottom w:val="single" w:sz="4" w:space="0" w:color="000000"/>
            </w:tcBorders>
          </w:tcPr>
          <w:p w:rsidR="00A94C87" w:rsidRDefault="00A94C87" w:rsidP="00EC0695">
            <w:pPr>
              <w:snapToGrid w:val="0"/>
              <w:spacing w:line="200" w:lineRule="atLeast"/>
              <w:jc w:val="center"/>
              <w:rPr>
                <w:rFonts w:eastAsia="Lucida Sans Unicode" w:cs="Tahoma"/>
                <w:b/>
                <w:bCs/>
              </w:rPr>
            </w:pPr>
            <w:r>
              <w:rPr>
                <w:rFonts w:eastAsia="Lucida Sans Unicode" w:cs="Tahoma"/>
                <w:b/>
                <w:bCs/>
              </w:rPr>
              <w:t>4</w:t>
            </w:r>
          </w:p>
        </w:tc>
        <w:tc>
          <w:tcPr>
            <w:tcW w:w="681" w:type="dxa"/>
            <w:tcBorders>
              <w:top w:val="single" w:sz="4" w:space="0" w:color="000000"/>
              <w:left w:val="single" w:sz="4" w:space="0" w:color="000000"/>
              <w:bottom w:val="single" w:sz="4" w:space="0" w:color="000000"/>
            </w:tcBorders>
          </w:tcPr>
          <w:p w:rsidR="00A94C87" w:rsidRDefault="00A94C87" w:rsidP="00EC0695">
            <w:pPr>
              <w:snapToGrid w:val="0"/>
              <w:spacing w:line="200" w:lineRule="atLeast"/>
              <w:jc w:val="center"/>
              <w:rPr>
                <w:rFonts w:eastAsia="Lucida Sans Unicode" w:cs="Tahoma"/>
                <w:b/>
                <w:bCs/>
              </w:rPr>
            </w:pPr>
            <w:r>
              <w:rPr>
                <w:rFonts w:eastAsia="Lucida Sans Unicode" w:cs="Tahoma"/>
                <w:b/>
                <w:bCs/>
              </w:rPr>
              <w:t>5</w:t>
            </w:r>
          </w:p>
        </w:tc>
        <w:tc>
          <w:tcPr>
            <w:tcW w:w="681" w:type="dxa"/>
            <w:tcBorders>
              <w:top w:val="single" w:sz="4" w:space="0" w:color="000000"/>
              <w:left w:val="single" w:sz="4" w:space="0" w:color="000000"/>
              <w:bottom w:val="single" w:sz="4" w:space="0" w:color="000000"/>
            </w:tcBorders>
          </w:tcPr>
          <w:p w:rsidR="00A94C87" w:rsidRDefault="00A94C87" w:rsidP="00EC0695">
            <w:pPr>
              <w:snapToGrid w:val="0"/>
              <w:spacing w:line="200" w:lineRule="atLeast"/>
              <w:jc w:val="center"/>
              <w:rPr>
                <w:rFonts w:eastAsia="Lucida Sans Unicode" w:cs="Tahoma"/>
                <w:b/>
                <w:bCs/>
              </w:rPr>
            </w:pPr>
            <w:r>
              <w:rPr>
                <w:rFonts w:eastAsia="Lucida Sans Unicode" w:cs="Tahoma"/>
                <w:b/>
                <w:bCs/>
              </w:rPr>
              <w:t>6</w:t>
            </w:r>
          </w:p>
        </w:tc>
        <w:tc>
          <w:tcPr>
            <w:tcW w:w="681" w:type="dxa"/>
            <w:tcBorders>
              <w:top w:val="single" w:sz="4" w:space="0" w:color="000000"/>
              <w:left w:val="single" w:sz="4" w:space="0" w:color="000000"/>
              <w:bottom w:val="single" w:sz="4" w:space="0" w:color="000000"/>
            </w:tcBorders>
          </w:tcPr>
          <w:p w:rsidR="00A94C87" w:rsidRDefault="00A94C87" w:rsidP="00EC0695">
            <w:pPr>
              <w:snapToGrid w:val="0"/>
              <w:spacing w:line="200" w:lineRule="atLeast"/>
              <w:jc w:val="center"/>
              <w:rPr>
                <w:rFonts w:eastAsia="Lucida Sans Unicode" w:cs="Tahoma"/>
                <w:b/>
                <w:bCs/>
              </w:rPr>
            </w:pPr>
            <w:r>
              <w:rPr>
                <w:rFonts w:eastAsia="Lucida Sans Unicode" w:cs="Tahoma"/>
                <w:b/>
                <w:bCs/>
              </w:rPr>
              <w:t>7</w:t>
            </w:r>
          </w:p>
        </w:tc>
        <w:tc>
          <w:tcPr>
            <w:tcW w:w="681" w:type="dxa"/>
            <w:tcBorders>
              <w:top w:val="single" w:sz="4" w:space="0" w:color="000000"/>
              <w:left w:val="single" w:sz="4" w:space="0" w:color="000000"/>
              <w:bottom w:val="single" w:sz="4" w:space="0" w:color="000000"/>
            </w:tcBorders>
          </w:tcPr>
          <w:p w:rsidR="00A94C87" w:rsidRDefault="00A94C87" w:rsidP="00EC0695">
            <w:pPr>
              <w:snapToGrid w:val="0"/>
              <w:spacing w:line="200" w:lineRule="atLeast"/>
              <w:jc w:val="center"/>
              <w:rPr>
                <w:rFonts w:eastAsia="Lucida Sans Unicode" w:cs="Tahoma"/>
                <w:b/>
                <w:bCs/>
              </w:rPr>
            </w:pPr>
            <w:r>
              <w:rPr>
                <w:rFonts w:eastAsia="Lucida Sans Unicode" w:cs="Tahoma"/>
                <w:b/>
                <w:bCs/>
              </w:rPr>
              <w:t>8</w:t>
            </w:r>
          </w:p>
        </w:tc>
        <w:tc>
          <w:tcPr>
            <w:tcW w:w="681" w:type="dxa"/>
            <w:tcBorders>
              <w:top w:val="single" w:sz="4" w:space="0" w:color="000000"/>
              <w:left w:val="single" w:sz="4" w:space="0" w:color="000000"/>
              <w:bottom w:val="single" w:sz="4" w:space="0" w:color="000000"/>
            </w:tcBorders>
          </w:tcPr>
          <w:p w:rsidR="00A94C87" w:rsidRDefault="00A94C87" w:rsidP="00EC0695">
            <w:pPr>
              <w:snapToGrid w:val="0"/>
              <w:spacing w:line="200" w:lineRule="atLeast"/>
              <w:jc w:val="center"/>
              <w:rPr>
                <w:rFonts w:eastAsia="Lucida Sans Unicode" w:cs="Tahoma"/>
                <w:b/>
                <w:bCs/>
              </w:rPr>
            </w:pPr>
            <w:r>
              <w:rPr>
                <w:rFonts w:eastAsia="Lucida Sans Unicode" w:cs="Tahoma"/>
                <w:b/>
                <w:bCs/>
              </w:rPr>
              <w:t>9</w:t>
            </w:r>
          </w:p>
        </w:tc>
        <w:tc>
          <w:tcPr>
            <w:tcW w:w="681" w:type="dxa"/>
            <w:tcBorders>
              <w:top w:val="single" w:sz="4" w:space="0" w:color="000000"/>
              <w:left w:val="single" w:sz="4" w:space="0" w:color="000000"/>
              <w:bottom w:val="single" w:sz="4" w:space="0" w:color="000000"/>
            </w:tcBorders>
          </w:tcPr>
          <w:p w:rsidR="00A94C87" w:rsidRDefault="00A94C87" w:rsidP="00EC0695">
            <w:pPr>
              <w:snapToGrid w:val="0"/>
              <w:spacing w:line="200" w:lineRule="atLeast"/>
              <w:jc w:val="center"/>
              <w:rPr>
                <w:rFonts w:eastAsia="Lucida Sans Unicode" w:cs="Tahoma"/>
                <w:b/>
                <w:bCs/>
              </w:rPr>
            </w:pPr>
            <w:r>
              <w:rPr>
                <w:rFonts w:eastAsia="Lucida Sans Unicode" w:cs="Tahoma"/>
                <w:b/>
                <w:bCs/>
              </w:rPr>
              <w:t>10</w:t>
            </w:r>
          </w:p>
        </w:tc>
        <w:tc>
          <w:tcPr>
            <w:tcW w:w="681" w:type="dxa"/>
            <w:tcBorders>
              <w:top w:val="single" w:sz="4" w:space="0" w:color="000000"/>
              <w:left w:val="single" w:sz="4" w:space="0" w:color="000000"/>
              <w:bottom w:val="single" w:sz="4" w:space="0" w:color="000000"/>
            </w:tcBorders>
          </w:tcPr>
          <w:p w:rsidR="00A94C87" w:rsidRDefault="00A94C87" w:rsidP="00EC0695">
            <w:pPr>
              <w:snapToGrid w:val="0"/>
              <w:spacing w:line="200" w:lineRule="atLeast"/>
              <w:jc w:val="center"/>
              <w:rPr>
                <w:rFonts w:eastAsia="Lucida Sans Unicode" w:cs="Tahoma"/>
                <w:b/>
                <w:bCs/>
              </w:rPr>
            </w:pPr>
            <w:r>
              <w:rPr>
                <w:rFonts w:eastAsia="Lucida Sans Unicode" w:cs="Tahoma"/>
                <w:b/>
                <w:bCs/>
              </w:rPr>
              <w:t>11</w:t>
            </w:r>
          </w:p>
        </w:tc>
        <w:tc>
          <w:tcPr>
            <w:tcW w:w="682" w:type="dxa"/>
            <w:tcBorders>
              <w:top w:val="single" w:sz="4" w:space="0" w:color="000000"/>
              <w:left w:val="single" w:sz="4" w:space="0" w:color="000000"/>
              <w:bottom w:val="single" w:sz="4" w:space="0" w:color="000000"/>
              <w:right w:val="single" w:sz="4" w:space="0" w:color="000000"/>
            </w:tcBorders>
          </w:tcPr>
          <w:p w:rsidR="00A94C87" w:rsidRDefault="00A94C87" w:rsidP="00EC0695">
            <w:pPr>
              <w:snapToGrid w:val="0"/>
              <w:spacing w:line="200" w:lineRule="atLeast"/>
              <w:jc w:val="center"/>
              <w:rPr>
                <w:rFonts w:eastAsia="Lucida Sans Unicode" w:cs="Tahoma"/>
                <w:b/>
                <w:bCs/>
              </w:rPr>
            </w:pPr>
            <w:r>
              <w:rPr>
                <w:rFonts w:eastAsia="Lucida Sans Unicode" w:cs="Tahoma"/>
                <w:b/>
                <w:bCs/>
              </w:rPr>
              <w:t>12</w:t>
            </w:r>
          </w:p>
        </w:tc>
      </w:tr>
      <w:tr w:rsidR="00A94C87">
        <w:tc>
          <w:tcPr>
            <w:tcW w:w="614" w:type="dxa"/>
            <w:tcBorders>
              <w:left w:val="single" w:sz="4" w:space="0" w:color="000000"/>
              <w:bottom w:val="single" w:sz="4" w:space="0" w:color="000000"/>
            </w:tcBorders>
          </w:tcPr>
          <w:p w:rsidR="00A94C87" w:rsidRDefault="00A94C87" w:rsidP="00A94C87">
            <w:pPr>
              <w:widowControl w:val="0"/>
              <w:tabs>
                <w:tab w:val="left" w:pos="56"/>
                <w:tab w:val="left" w:pos="720"/>
              </w:tabs>
              <w:suppressAutoHyphens/>
              <w:snapToGrid w:val="0"/>
              <w:spacing w:line="200" w:lineRule="atLeast"/>
              <w:jc w:val="center"/>
              <w:rPr>
                <w:rFonts w:eastAsia="Lucida Sans Unicode" w:cs="Tahoma"/>
              </w:rPr>
            </w:pPr>
            <w:r>
              <w:rPr>
                <w:rFonts w:eastAsia="Lucida Sans Unicode" w:cs="Tahoma"/>
              </w:rPr>
              <w:t>1</w:t>
            </w:r>
          </w:p>
        </w:tc>
        <w:tc>
          <w:tcPr>
            <w:tcW w:w="2594" w:type="dxa"/>
            <w:tcBorders>
              <w:left w:val="single" w:sz="4" w:space="0" w:color="000000"/>
              <w:bottom w:val="single" w:sz="4" w:space="0" w:color="000000"/>
            </w:tcBorders>
          </w:tcPr>
          <w:p w:rsidR="00A94C87" w:rsidRDefault="00A94C87" w:rsidP="00BD1C55">
            <w:pPr>
              <w:snapToGrid w:val="0"/>
              <w:spacing w:line="200" w:lineRule="atLeast"/>
              <w:rPr>
                <w:rFonts w:eastAsia="Lucida Sans Unicode" w:cs="Tahoma"/>
              </w:rPr>
            </w:pPr>
            <w:r>
              <w:rPr>
                <w:rFonts w:eastAsia="Lucida Sans Unicode" w:cs="Tahoma"/>
              </w:rPr>
              <w:t xml:space="preserve">Иловлинское </w:t>
            </w:r>
            <w:r w:rsidR="007C168E">
              <w:rPr>
                <w:rFonts w:eastAsia="Lucida Sans Unicode" w:cs="Tahoma"/>
              </w:rPr>
              <w:t>г</w:t>
            </w:r>
            <w:r>
              <w:rPr>
                <w:rFonts w:eastAsia="Lucida Sans Unicode" w:cs="Tahoma"/>
              </w:rPr>
              <w:t>/поселение:</w:t>
            </w:r>
          </w:p>
          <w:p w:rsidR="00A94C87" w:rsidRDefault="00A94C87" w:rsidP="00BD1C55">
            <w:pPr>
              <w:spacing w:line="200" w:lineRule="atLeast"/>
              <w:rPr>
                <w:rFonts w:eastAsia="Lucida Sans Unicode" w:cs="Tahoma"/>
              </w:rPr>
            </w:pPr>
            <w:r>
              <w:rPr>
                <w:rFonts w:eastAsia="Lucida Sans Unicode" w:cs="Tahoma"/>
              </w:rPr>
              <w:t>р.п. Иловля</w:t>
            </w:r>
          </w:p>
          <w:p w:rsidR="00A94C87" w:rsidRDefault="00A94C87" w:rsidP="00BD1C55">
            <w:pPr>
              <w:spacing w:line="200" w:lineRule="atLeast"/>
              <w:rPr>
                <w:rFonts w:eastAsia="Lucida Sans Unicode" w:cs="Tahoma"/>
              </w:rPr>
            </w:pPr>
            <w:r>
              <w:rPr>
                <w:rFonts w:eastAsia="Lucida Sans Unicode" w:cs="Tahoma"/>
              </w:rPr>
              <w:t>х.Колоцкий</w:t>
            </w:r>
          </w:p>
          <w:p w:rsidR="00A94C87" w:rsidRDefault="00A94C87" w:rsidP="00BD1C55">
            <w:pPr>
              <w:spacing w:line="200" w:lineRule="atLeast"/>
              <w:rPr>
                <w:rFonts w:eastAsia="Lucida Sans Unicode" w:cs="Tahoma"/>
              </w:rPr>
            </w:pPr>
            <w:r>
              <w:rPr>
                <w:rFonts w:eastAsia="Lucida Sans Unicode" w:cs="Tahoma"/>
              </w:rPr>
              <w:t>х.Песчанка</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23</w:t>
            </w:r>
          </w:p>
          <w:p w:rsidR="00A94C87" w:rsidRDefault="00A94C87" w:rsidP="00BD1C55">
            <w:pPr>
              <w:spacing w:line="200" w:lineRule="atLeast"/>
              <w:jc w:val="center"/>
              <w:rPr>
                <w:rFonts w:eastAsia="Lucida Sans Unicode" w:cs="Tahoma"/>
              </w:rPr>
            </w:pPr>
            <w:r>
              <w:rPr>
                <w:rFonts w:eastAsia="Lucida Sans Unicode" w:cs="Tahoma"/>
              </w:rPr>
              <w:t>22</w:t>
            </w:r>
          </w:p>
          <w:p w:rsidR="00A94C87" w:rsidRDefault="00A94C87" w:rsidP="00BD1C55">
            <w:pPr>
              <w:spacing w:line="200" w:lineRule="atLeast"/>
              <w:jc w:val="center"/>
              <w:rPr>
                <w:rFonts w:eastAsia="Lucida Sans Unicode" w:cs="Tahoma"/>
              </w:rPr>
            </w:pPr>
            <w:r>
              <w:rPr>
                <w:rFonts w:eastAsia="Lucida Sans Unicode" w:cs="Tahoma"/>
              </w:rPr>
              <w:t>-</w:t>
            </w: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28</w:t>
            </w:r>
          </w:p>
          <w:p w:rsidR="00A94C87" w:rsidRDefault="00A94C87" w:rsidP="00BD1C55">
            <w:pPr>
              <w:spacing w:line="200" w:lineRule="atLeast"/>
              <w:jc w:val="center"/>
              <w:rPr>
                <w:rFonts w:eastAsia="Lucida Sans Unicode" w:cs="Tahoma"/>
              </w:rPr>
            </w:pPr>
            <w:r>
              <w:rPr>
                <w:rFonts w:eastAsia="Lucida Sans Unicode" w:cs="Tahoma"/>
              </w:rPr>
              <w:t>27</w:t>
            </w:r>
          </w:p>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13</w:t>
            </w:r>
          </w:p>
          <w:p w:rsidR="00A94C87" w:rsidRDefault="00A94C87" w:rsidP="00BD1C55">
            <w:pPr>
              <w:spacing w:line="200" w:lineRule="atLeast"/>
              <w:jc w:val="center"/>
              <w:rPr>
                <w:rFonts w:eastAsia="Lucida Sans Unicode" w:cs="Tahoma"/>
              </w:rPr>
            </w:pPr>
            <w:r>
              <w:rPr>
                <w:rFonts w:eastAsia="Lucida Sans Unicode" w:cs="Tahoma"/>
              </w:rPr>
              <w:t>11</w:t>
            </w:r>
          </w:p>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4</w:t>
            </w:r>
          </w:p>
          <w:p w:rsidR="00A94C87" w:rsidRDefault="00A94C87" w:rsidP="00BD1C55">
            <w:pPr>
              <w:spacing w:line="200" w:lineRule="atLeast"/>
              <w:jc w:val="center"/>
              <w:rPr>
                <w:rFonts w:eastAsia="Lucida Sans Unicode" w:cs="Tahoma"/>
              </w:rPr>
            </w:pPr>
            <w:r>
              <w:rPr>
                <w:rFonts w:eastAsia="Lucida Sans Unicode" w:cs="Tahoma"/>
              </w:rPr>
              <w:t>4</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64</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45</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35</w:t>
            </w:r>
          </w:p>
          <w:p w:rsidR="00A94C87" w:rsidRDefault="00A94C87" w:rsidP="00BD1C55">
            <w:pPr>
              <w:spacing w:line="200" w:lineRule="atLeast"/>
              <w:jc w:val="center"/>
              <w:rPr>
                <w:rFonts w:eastAsia="Lucida Sans Unicode" w:cs="Tahoma"/>
              </w:rPr>
            </w:pPr>
            <w:r>
              <w:rPr>
                <w:rFonts w:eastAsia="Lucida Sans Unicode" w:cs="Tahoma"/>
              </w:rPr>
              <w:t>35</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3</w:t>
            </w:r>
          </w:p>
          <w:p w:rsidR="00A94C87" w:rsidRDefault="00A94C87" w:rsidP="00BD1C55">
            <w:pPr>
              <w:spacing w:line="200" w:lineRule="atLeast"/>
              <w:jc w:val="center"/>
              <w:rPr>
                <w:rFonts w:eastAsia="Lucida Sans Unicode" w:cs="Tahoma"/>
              </w:rPr>
            </w:pPr>
            <w:r>
              <w:rPr>
                <w:rFonts w:eastAsia="Lucida Sans Unicode" w:cs="Tahoma"/>
              </w:rPr>
              <w:t>3</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r>
              <w:rPr>
                <w:rFonts w:eastAsia="Lucida Sans Unicode" w:cs="Tahoma"/>
              </w:rPr>
              <w:t>5</w:t>
            </w:r>
          </w:p>
        </w:tc>
        <w:tc>
          <w:tcPr>
            <w:tcW w:w="682" w:type="dxa"/>
            <w:tcBorders>
              <w:left w:val="single" w:sz="4" w:space="0" w:color="000000"/>
              <w:bottom w:val="single" w:sz="4" w:space="0" w:color="000000"/>
              <w:right w:val="single" w:sz="4" w:space="0" w:color="000000"/>
            </w:tcBorders>
          </w:tcPr>
          <w:p w:rsidR="00A94C87" w:rsidRDefault="00A94C87" w:rsidP="00BD1C55">
            <w:pPr>
              <w:snapToGrid w:val="0"/>
              <w:spacing w:line="200" w:lineRule="atLeast"/>
              <w:jc w:val="center"/>
              <w:rPr>
                <w:rFonts w:eastAsia="Lucida Sans Unicode" w:cs="Tahoma"/>
              </w:rPr>
            </w:pPr>
            <w:r>
              <w:rPr>
                <w:rFonts w:eastAsia="Lucida Sans Unicode" w:cs="Tahoma"/>
              </w:rPr>
              <w:t>48</w:t>
            </w:r>
          </w:p>
        </w:tc>
      </w:tr>
      <w:tr w:rsidR="00A94C87">
        <w:tc>
          <w:tcPr>
            <w:tcW w:w="614" w:type="dxa"/>
            <w:tcBorders>
              <w:left w:val="single" w:sz="4" w:space="0" w:color="000000"/>
              <w:bottom w:val="single" w:sz="4" w:space="0" w:color="000000"/>
            </w:tcBorders>
          </w:tcPr>
          <w:p w:rsidR="00A94C87" w:rsidRDefault="00A94C87" w:rsidP="00A94C87">
            <w:pPr>
              <w:widowControl w:val="0"/>
              <w:tabs>
                <w:tab w:val="left" w:pos="56"/>
                <w:tab w:val="left" w:pos="720"/>
              </w:tabs>
              <w:suppressAutoHyphens/>
              <w:snapToGrid w:val="0"/>
              <w:spacing w:line="200" w:lineRule="atLeast"/>
              <w:jc w:val="center"/>
              <w:rPr>
                <w:rFonts w:eastAsia="Lucida Sans Unicode" w:cs="Tahoma"/>
              </w:rPr>
            </w:pPr>
            <w:r>
              <w:rPr>
                <w:rFonts w:eastAsia="Lucida Sans Unicode" w:cs="Tahoma"/>
              </w:rPr>
              <w:t>2</w:t>
            </w:r>
          </w:p>
        </w:tc>
        <w:tc>
          <w:tcPr>
            <w:tcW w:w="2594" w:type="dxa"/>
            <w:tcBorders>
              <w:left w:val="single" w:sz="4" w:space="0" w:color="000000"/>
              <w:bottom w:val="single" w:sz="4" w:space="0" w:color="000000"/>
            </w:tcBorders>
          </w:tcPr>
          <w:p w:rsidR="00A94C87" w:rsidRDefault="00A94C87" w:rsidP="00BD1C55">
            <w:pPr>
              <w:snapToGrid w:val="0"/>
              <w:spacing w:line="200" w:lineRule="atLeast"/>
              <w:rPr>
                <w:rFonts w:eastAsia="Lucida Sans Unicode" w:cs="Tahoma"/>
              </w:rPr>
            </w:pPr>
            <w:r>
              <w:rPr>
                <w:rFonts w:eastAsia="Lucida Sans Unicode" w:cs="Tahoma"/>
              </w:rPr>
              <w:t>Логовское с/поселение</w:t>
            </w:r>
          </w:p>
          <w:p w:rsidR="00A94C87" w:rsidRDefault="00A94C87" w:rsidP="00BD1C55">
            <w:pPr>
              <w:spacing w:line="200" w:lineRule="atLeast"/>
              <w:rPr>
                <w:rFonts w:eastAsia="Lucida Sans Unicode" w:cs="Tahoma"/>
              </w:rPr>
            </w:pPr>
            <w:r>
              <w:rPr>
                <w:rFonts w:eastAsia="Lucida Sans Unicode" w:cs="Tahoma"/>
              </w:rPr>
              <w:t>с.Лог</w:t>
            </w:r>
          </w:p>
          <w:p w:rsidR="00A94C87" w:rsidRDefault="00A94C87" w:rsidP="00BD1C55">
            <w:pPr>
              <w:spacing w:line="200" w:lineRule="atLeast"/>
              <w:rPr>
                <w:rFonts w:eastAsia="Lucida Sans Unicode" w:cs="Tahoma"/>
              </w:rPr>
            </w:pPr>
            <w:r>
              <w:rPr>
                <w:rFonts w:eastAsia="Lucida Sans Unicode" w:cs="Tahoma"/>
              </w:rPr>
              <w:t>х.Вилтов</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20</w:t>
            </w:r>
          </w:p>
          <w:p w:rsidR="00A94C87" w:rsidRDefault="00A94C87" w:rsidP="00A94C87">
            <w:pPr>
              <w:spacing w:line="200" w:lineRule="atLeast"/>
              <w:jc w:val="center"/>
              <w:rPr>
                <w:rFonts w:eastAsia="Lucida Sans Unicode" w:cs="Tahoma"/>
              </w:rPr>
            </w:pPr>
            <w:r>
              <w:rPr>
                <w:rFonts w:eastAsia="Lucida Sans Unicode" w:cs="Tahoma"/>
              </w:rPr>
              <w:t>19</w:t>
            </w:r>
            <w:r>
              <w:rPr>
                <w:rFonts w:eastAsia="Lucida Sans Unicode" w:cs="Tahoma"/>
              </w:rPr>
              <w:br/>
              <w:t>1</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6</w:t>
            </w:r>
          </w:p>
          <w:p w:rsidR="00A94C87" w:rsidRDefault="00A94C87" w:rsidP="00BD1C55">
            <w:pPr>
              <w:spacing w:line="200" w:lineRule="atLeast"/>
              <w:jc w:val="center"/>
              <w:rPr>
                <w:rFonts w:eastAsia="Lucida Sans Unicode" w:cs="Tahoma"/>
              </w:rPr>
            </w:pPr>
            <w:r>
              <w:rPr>
                <w:rFonts w:eastAsia="Lucida Sans Unicode" w:cs="Tahoma"/>
              </w:rPr>
              <w:t>5</w:t>
            </w: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26</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6</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2</w:t>
            </w:r>
          </w:p>
          <w:p w:rsidR="00A94C87" w:rsidRDefault="00A94C87" w:rsidP="00BD1C55">
            <w:pPr>
              <w:spacing w:line="200" w:lineRule="atLeast"/>
              <w:jc w:val="center"/>
              <w:rPr>
                <w:rFonts w:eastAsia="Lucida Sans Unicode" w:cs="Tahoma"/>
              </w:rPr>
            </w:pPr>
            <w:r>
              <w:rPr>
                <w:rFonts w:eastAsia="Lucida Sans Unicode" w:cs="Tahoma"/>
              </w:rPr>
              <w:t>2</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2</w:t>
            </w:r>
          </w:p>
          <w:p w:rsidR="00A94C87" w:rsidRDefault="00A94C87" w:rsidP="00BD1C55">
            <w:pPr>
              <w:spacing w:line="200" w:lineRule="atLeast"/>
              <w:jc w:val="center"/>
              <w:rPr>
                <w:rFonts w:eastAsia="Lucida Sans Unicode" w:cs="Tahoma"/>
              </w:rPr>
            </w:pPr>
            <w:r>
              <w:rPr>
                <w:rFonts w:eastAsia="Lucida Sans Unicode" w:cs="Tahoma"/>
              </w:rPr>
              <w:t>2</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r>
              <w:rPr>
                <w:rFonts w:eastAsia="Lucida Sans Unicode" w:cs="Tahoma"/>
              </w:rPr>
              <w:t>2</w:t>
            </w:r>
          </w:p>
        </w:tc>
        <w:tc>
          <w:tcPr>
            <w:tcW w:w="682" w:type="dxa"/>
            <w:tcBorders>
              <w:left w:val="single" w:sz="4" w:space="0" w:color="000000"/>
              <w:bottom w:val="single" w:sz="4" w:space="0" w:color="000000"/>
              <w:right w:val="single" w:sz="4" w:space="0" w:color="000000"/>
            </w:tcBorders>
          </w:tcPr>
          <w:p w:rsidR="00A94C87" w:rsidRDefault="00A94C87" w:rsidP="00BD1C55">
            <w:pPr>
              <w:snapToGrid w:val="0"/>
              <w:spacing w:line="200" w:lineRule="atLeast"/>
              <w:jc w:val="center"/>
              <w:rPr>
                <w:rFonts w:eastAsia="Lucida Sans Unicode" w:cs="Tahoma"/>
              </w:rPr>
            </w:pPr>
            <w:r>
              <w:rPr>
                <w:rFonts w:eastAsia="Lucida Sans Unicode" w:cs="Tahoma"/>
              </w:rPr>
              <w:t>6</w:t>
            </w:r>
          </w:p>
          <w:p w:rsidR="00A94C87" w:rsidRDefault="00A94C87" w:rsidP="00BD1C55">
            <w:pPr>
              <w:spacing w:line="200" w:lineRule="atLeast"/>
              <w:jc w:val="center"/>
              <w:rPr>
                <w:rFonts w:eastAsia="Lucida Sans Unicode" w:cs="Tahoma"/>
              </w:rPr>
            </w:pPr>
            <w:r>
              <w:rPr>
                <w:rFonts w:eastAsia="Lucida Sans Unicode" w:cs="Tahoma"/>
              </w:rPr>
              <w:t>6</w:t>
            </w:r>
          </w:p>
        </w:tc>
      </w:tr>
      <w:tr w:rsidR="00A94C87">
        <w:trPr>
          <w:trHeight w:val="1468"/>
        </w:trPr>
        <w:tc>
          <w:tcPr>
            <w:tcW w:w="614" w:type="dxa"/>
            <w:tcBorders>
              <w:left w:val="single" w:sz="4" w:space="0" w:color="000000"/>
              <w:bottom w:val="single" w:sz="4" w:space="0" w:color="000000"/>
            </w:tcBorders>
          </w:tcPr>
          <w:p w:rsidR="00A94C87" w:rsidRDefault="00A94C87" w:rsidP="00A94C87">
            <w:pPr>
              <w:widowControl w:val="0"/>
              <w:tabs>
                <w:tab w:val="left" w:pos="56"/>
                <w:tab w:val="left" w:pos="720"/>
              </w:tabs>
              <w:suppressAutoHyphens/>
              <w:snapToGrid w:val="0"/>
              <w:spacing w:line="200" w:lineRule="atLeast"/>
              <w:jc w:val="center"/>
              <w:rPr>
                <w:rFonts w:eastAsia="Lucida Sans Unicode" w:cs="Tahoma"/>
              </w:rPr>
            </w:pPr>
            <w:r>
              <w:rPr>
                <w:rFonts w:eastAsia="Lucida Sans Unicode" w:cs="Tahoma"/>
              </w:rPr>
              <w:t>3</w:t>
            </w:r>
          </w:p>
        </w:tc>
        <w:tc>
          <w:tcPr>
            <w:tcW w:w="2594" w:type="dxa"/>
            <w:tcBorders>
              <w:left w:val="single" w:sz="4" w:space="0" w:color="000000"/>
              <w:bottom w:val="single" w:sz="4" w:space="0" w:color="000000"/>
            </w:tcBorders>
          </w:tcPr>
          <w:p w:rsidR="00A94C87" w:rsidRDefault="00A94C87" w:rsidP="00BD1C55">
            <w:pPr>
              <w:snapToGrid w:val="0"/>
              <w:spacing w:line="200" w:lineRule="atLeast"/>
              <w:rPr>
                <w:rFonts w:eastAsia="Lucida Sans Unicode" w:cs="Tahoma"/>
              </w:rPr>
            </w:pPr>
            <w:r>
              <w:rPr>
                <w:rFonts w:eastAsia="Lucida Sans Unicode" w:cs="Tahoma"/>
              </w:rPr>
              <w:t>Авиловское с/поселение</w:t>
            </w:r>
          </w:p>
          <w:p w:rsidR="00A94C87" w:rsidRDefault="00A94C87" w:rsidP="00BD1C55">
            <w:pPr>
              <w:spacing w:line="200" w:lineRule="atLeast"/>
              <w:rPr>
                <w:rFonts w:eastAsia="Lucida Sans Unicode" w:cs="Tahoma"/>
              </w:rPr>
            </w:pPr>
            <w:r>
              <w:rPr>
                <w:rFonts w:eastAsia="Lucida Sans Unicode" w:cs="Tahoma"/>
              </w:rPr>
              <w:t>х.Авилов</w:t>
            </w:r>
          </w:p>
          <w:p w:rsidR="00A94C87" w:rsidRDefault="00A94C87" w:rsidP="00BD1C55">
            <w:pPr>
              <w:spacing w:line="200" w:lineRule="atLeast"/>
              <w:rPr>
                <w:rFonts w:eastAsia="Lucida Sans Unicode" w:cs="Tahoma"/>
              </w:rPr>
            </w:pPr>
            <w:r>
              <w:rPr>
                <w:rFonts w:eastAsia="Lucida Sans Unicode" w:cs="Tahoma"/>
              </w:rPr>
              <w:t>х.Боровки</w:t>
            </w:r>
          </w:p>
          <w:p w:rsidR="00A94C87" w:rsidRDefault="00A94C87" w:rsidP="00BD1C55">
            <w:pPr>
              <w:spacing w:line="200" w:lineRule="atLeast"/>
              <w:rPr>
                <w:rFonts w:eastAsia="Lucida Sans Unicode" w:cs="Tahoma"/>
              </w:rPr>
            </w:pPr>
            <w:r>
              <w:rPr>
                <w:rFonts w:eastAsia="Lucida Sans Unicode" w:cs="Tahoma"/>
              </w:rPr>
              <w:t>х.Желтухин</w:t>
            </w:r>
          </w:p>
          <w:p w:rsidR="00A94C87" w:rsidRDefault="00A94C87" w:rsidP="00BD1C55">
            <w:pPr>
              <w:spacing w:line="200" w:lineRule="atLeast"/>
              <w:rPr>
                <w:rFonts w:eastAsia="Lucida Sans Unicode" w:cs="Tahoma"/>
              </w:rPr>
            </w:pPr>
            <w:r>
              <w:rPr>
                <w:rFonts w:eastAsia="Lucida Sans Unicode" w:cs="Tahoma"/>
              </w:rPr>
              <w:t>х.Тары</w:t>
            </w:r>
          </w:p>
          <w:p w:rsidR="00A94C87" w:rsidRDefault="00A94C87" w:rsidP="00BD1C55">
            <w:pPr>
              <w:spacing w:line="200" w:lineRule="atLeast"/>
              <w:rPr>
                <w:rFonts w:eastAsia="Lucida Sans Unicode" w:cs="Tahoma"/>
              </w:rPr>
            </w:pPr>
            <w:r>
              <w:rPr>
                <w:rFonts w:eastAsia="Lucida Sans Unicode" w:cs="Tahoma"/>
              </w:rPr>
              <w:t>х.Яблочный</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6</w:t>
            </w:r>
          </w:p>
          <w:p w:rsidR="00A94C87" w:rsidRDefault="00A94C87" w:rsidP="00BD1C55">
            <w:pPr>
              <w:spacing w:line="200" w:lineRule="atLeast"/>
              <w:jc w:val="center"/>
              <w:rPr>
                <w:rFonts w:eastAsia="Lucida Sans Unicode" w:cs="Tahoma"/>
              </w:rPr>
            </w:pPr>
            <w:r>
              <w:rPr>
                <w:rFonts w:eastAsia="Lucida Sans Unicode" w:cs="Tahoma"/>
              </w:rPr>
              <w:t>3</w:t>
            </w:r>
          </w:p>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p>
          <w:p w:rsidR="00A94C87" w:rsidRDefault="00A94C87" w:rsidP="00A94C87">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2</w:t>
            </w:r>
          </w:p>
          <w:p w:rsidR="00A94C87" w:rsidRDefault="00A94C87" w:rsidP="00BD1C55">
            <w:pPr>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9</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3</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w:t>
            </w:r>
          </w:p>
          <w:p w:rsidR="00A94C87" w:rsidRDefault="00A94C87" w:rsidP="00BD1C55">
            <w:pPr>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w:t>
            </w:r>
          </w:p>
        </w:tc>
        <w:tc>
          <w:tcPr>
            <w:tcW w:w="682" w:type="dxa"/>
            <w:tcBorders>
              <w:left w:val="single" w:sz="4" w:space="0" w:color="000000"/>
              <w:bottom w:val="single" w:sz="4" w:space="0" w:color="000000"/>
              <w:right w:val="single" w:sz="4" w:space="0" w:color="000000"/>
            </w:tcBorders>
          </w:tcPr>
          <w:p w:rsidR="00A94C87" w:rsidRDefault="00A94C87" w:rsidP="00BD1C55">
            <w:pPr>
              <w:snapToGrid w:val="0"/>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4</w:t>
            </w:r>
          </w:p>
          <w:p w:rsidR="00A94C87" w:rsidRDefault="00A94C87" w:rsidP="00BD1C55">
            <w:pPr>
              <w:spacing w:line="200" w:lineRule="atLeast"/>
              <w:jc w:val="center"/>
              <w:rPr>
                <w:rFonts w:eastAsia="Lucida Sans Unicode" w:cs="Tahoma"/>
              </w:rPr>
            </w:pPr>
            <w:r>
              <w:rPr>
                <w:rFonts w:eastAsia="Lucida Sans Unicode" w:cs="Tahoma"/>
              </w:rPr>
              <w:t>4</w:t>
            </w:r>
          </w:p>
          <w:p w:rsidR="00A94C87" w:rsidRDefault="00A94C87" w:rsidP="00BD1C55">
            <w:pPr>
              <w:spacing w:line="200" w:lineRule="atLeast"/>
              <w:jc w:val="center"/>
              <w:rPr>
                <w:rFonts w:eastAsia="Lucida Sans Unicode" w:cs="Tahoma"/>
              </w:rPr>
            </w:pPr>
          </w:p>
        </w:tc>
      </w:tr>
      <w:tr w:rsidR="00A94C87">
        <w:tc>
          <w:tcPr>
            <w:tcW w:w="614" w:type="dxa"/>
            <w:tcBorders>
              <w:left w:val="single" w:sz="4" w:space="0" w:color="000000"/>
              <w:bottom w:val="single" w:sz="4" w:space="0" w:color="000000"/>
            </w:tcBorders>
          </w:tcPr>
          <w:p w:rsidR="00A94C87" w:rsidRDefault="00A94C87" w:rsidP="00A94C87">
            <w:pPr>
              <w:widowControl w:val="0"/>
              <w:tabs>
                <w:tab w:val="left" w:pos="56"/>
                <w:tab w:val="left" w:pos="720"/>
              </w:tabs>
              <w:suppressAutoHyphens/>
              <w:snapToGrid w:val="0"/>
              <w:spacing w:line="200" w:lineRule="atLeast"/>
              <w:jc w:val="center"/>
              <w:rPr>
                <w:rFonts w:eastAsia="Lucida Sans Unicode" w:cs="Tahoma"/>
              </w:rPr>
            </w:pPr>
            <w:r>
              <w:rPr>
                <w:rFonts w:eastAsia="Lucida Sans Unicode" w:cs="Tahoma"/>
              </w:rPr>
              <w:t>4</w:t>
            </w:r>
          </w:p>
        </w:tc>
        <w:tc>
          <w:tcPr>
            <w:tcW w:w="2594" w:type="dxa"/>
            <w:tcBorders>
              <w:left w:val="single" w:sz="4" w:space="0" w:color="000000"/>
              <w:bottom w:val="single" w:sz="4" w:space="0" w:color="000000"/>
            </w:tcBorders>
          </w:tcPr>
          <w:p w:rsidR="00A94C87" w:rsidRDefault="00A94C87" w:rsidP="00BD1C55">
            <w:pPr>
              <w:snapToGrid w:val="0"/>
              <w:spacing w:line="200" w:lineRule="atLeast"/>
              <w:rPr>
                <w:rFonts w:eastAsia="Lucida Sans Unicode" w:cs="Tahoma"/>
              </w:rPr>
            </w:pPr>
            <w:r>
              <w:rPr>
                <w:rFonts w:eastAsia="Lucida Sans Unicode" w:cs="Tahoma"/>
              </w:rPr>
              <w:t>Александровское с/поселение</w:t>
            </w:r>
          </w:p>
          <w:p w:rsidR="00A94C87" w:rsidRDefault="00A94C87" w:rsidP="00BD1C55">
            <w:pPr>
              <w:spacing w:line="200" w:lineRule="atLeast"/>
              <w:rPr>
                <w:rFonts w:eastAsia="Lucida Sans Unicode" w:cs="Tahoma"/>
              </w:rPr>
            </w:pPr>
            <w:r>
              <w:rPr>
                <w:rFonts w:eastAsia="Lucida Sans Unicode" w:cs="Tahoma"/>
              </w:rPr>
              <w:t>с.Александровка</w:t>
            </w:r>
          </w:p>
          <w:p w:rsidR="00A94C87" w:rsidRDefault="00A94C87" w:rsidP="00BD1C55">
            <w:pPr>
              <w:spacing w:line="200" w:lineRule="atLeast"/>
              <w:rPr>
                <w:rFonts w:eastAsia="Lucida Sans Unicode" w:cs="Tahoma"/>
              </w:rPr>
            </w:pPr>
            <w:r>
              <w:rPr>
                <w:rFonts w:eastAsia="Lucida Sans Unicode" w:cs="Tahoma"/>
              </w:rPr>
              <w:t>ст.Солодча</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3</w:t>
            </w:r>
          </w:p>
          <w:p w:rsidR="00A94C87" w:rsidRDefault="00A94C87" w:rsidP="00BD1C55">
            <w:pPr>
              <w:spacing w:line="200" w:lineRule="atLeast"/>
              <w:jc w:val="center"/>
              <w:rPr>
                <w:rFonts w:eastAsia="Lucida Sans Unicode" w:cs="Tahoma"/>
              </w:rPr>
            </w:pPr>
            <w:r>
              <w:rPr>
                <w:rFonts w:eastAsia="Lucida Sans Unicode" w:cs="Tahoma"/>
              </w:rPr>
              <w:t>2</w:t>
            </w: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4</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2" w:type="dxa"/>
            <w:tcBorders>
              <w:left w:val="single" w:sz="4" w:space="0" w:color="000000"/>
              <w:bottom w:val="single" w:sz="4" w:space="0" w:color="000000"/>
              <w:right w:val="single" w:sz="4" w:space="0" w:color="000000"/>
            </w:tcBorders>
          </w:tcPr>
          <w:p w:rsidR="00A94C87" w:rsidRDefault="00A94C87" w:rsidP="00BD1C55">
            <w:pPr>
              <w:snapToGrid w:val="0"/>
              <w:spacing w:line="200" w:lineRule="atLeast"/>
              <w:jc w:val="center"/>
              <w:rPr>
                <w:rFonts w:eastAsia="Lucida Sans Unicode" w:cs="Tahoma"/>
              </w:rPr>
            </w:pPr>
          </w:p>
        </w:tc>
      </w:tr>
      <w:tr w:rsidR="00A94C87">
        <w:tc>
          <w:tcPr>
            <w:tcW w:w="614" w:type="dxa"/>
            <w:tcBorders>
              <w:left w:val="single" w:sz="4" w:space="0" w:color="000000"/>
              <w:bottom w:val="single" w:sz="4" w:space="0" w:color="000000"/>
            </w:tcBorders>
          </w:tcPr>
          <w:p w:rsidR="00A94C87" w:rsidRDefault="00A94C87" w:rsidP="00A94C87">
            <w:pPr>
              <w:widowControl w:val="0"/>
              <w:tabs>
                <w:tab w:val="left" w:pos="56"/>
                <w:tab w:val="left" w:pos="720"/>
              </w:tabs>
              <w:suppressAutoHyphens/>
              <w:snapToGrid w:val="0"/>
              <w:spacing w:line="200" w:lineRule="atLeast"/>
              <w:jc w:val="center"/>
              <w:rPr>
                <w:rFonts w:eastAsia="Lucida Sans Unicode" w:cs="Tahoma"/>
              </w:rPr>
            </w:pPr>
            <w:r>
              <w:rPr>
                <w:rFonts w:eastAsia="Lucida Sans Unicode" w:cs="Tahoma"/>
              </w:rPr>
              <w:t>5</w:t>
            </w:r>
          </w:p>
        </w:tc>
        <w:tc>
          <w:tcPr>
            <w:tcW w:w="2594" w:type="dxa"/>
            <w:tcBorders>
              <w:left w:val="single" w:sz="4" w:space="0" w:color="000000"/>
              <w:bottom w:val="single" w:sz="4" w:space="0" w:color="000000"/>
            </w:tcBorders>
          </w:tcPr>
          <w:p w:rsidR="00A94C87" w:rsidRDefault="00A94C87" w:rsidP="00BD1C55">
            <w:pPr>
              <w:snapToGrid w:val="0"/>
              <w:spacing w:line="200" w:lineRule="atLeast"/>
              <w:rPr>
                <w:rFonts w:eastAsia="Lucida Sans Unicode" w:cs="Tahoma"/>
              </w:rPr>
            </w:pPr>
            <w:r>
              <w:rPr>
                <w:rFonts w:eastAsia="Lucida Sans Unicode" w:cs="Tahoma"/>
              </w:rPr>
              <w:t>Б-Ивановское с/поселение</w:t>
            </w:r>
          </w:p>
          <w:p w:rsidR="00A94C87" w:rsidRDefault="00A94C87" w:rsidP="00BD1C55">
            <w:pPr>
              <w:spacing w:line="200" w:lineRule="atLeast"/>
              <w:rPr>
                <w:rFonts w:eastAsia="Lucida Sans Unicode" w:cs="Tahoma"/>
              </w:rPr>
            </w:pPr>
            <w:r>
              <w:rPr>
                <w:rFonts w:eastAsia="Lucida Sans Unicode" w:cs="Tahoma"/>
              </w:rPr>
              <w:t>с.Большая Ивановка</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4</w:t>
            </w:r>
          </w:p>
          <w:p w:rsidR="00A94C87" w:rsidRDefault="00A94C87" w:rsidP="00BD1C55">
            <w:pPr>
              <w:spacing w:line="200" w:lineRule="atLeast"/>
              <w:jc w:val="center"/>
              <w:rPr>
                <w:rFonts w:eastAsia="Lucida Sans Unicode" w:cs="Tahoma"/>
              </w:rPr>
            </w:pPr>
            <w:r>
              <w:rPr>
                <w:rFonts w:eastAsia="Lucida Sans Unicode" w:cs="Tahoma"/>
              </w:rPr>
              <w:t>4</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4</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2</w:t>
            </w:r>
          </w:p>
          <w:p w:rsidR="00A94C87" w:rsidRDefault="00A94C87" w:rsidP="00BD1C55">
            <w:pPr>
              <w:spacing w:line="200" w:lineRule="atLeast"/>
              <w:jc w:val="center"/>
              <w:rPr>
                <w:rFonts w:eastAsia="Lucida Sans Unicode" w:cs="Tahoma"/>
              </w:rPr>
            </w:pPr>
            <w:r>
              <w:rPr>
                <w:rFonts w:eastAsia="Lucida Sans Unicode" w:cs="Tahoma"/>
              </w:rPr>
              <w:t>2</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2" w:type="dxa"/>
            <w:tcBorders>
              <w:left w:val="single" w:sz="4" w:space="0" w:color="000000"/>
              <w:bottom w:val="single" w:sz="4" w:space="0" w:color="000000"/>
              <w:right w:val="single" w:sz="4" w:space="0" w:color="000000"/>
            </w:tcBorders>
          </w:tcPr>
          <w:p w:rsidR="00A94C87" w:rsidRDefault="00A94C87" w:rsidP="00BD1C55">
            <w:pPr>
              <w:snapToGrid w:val="0"/>
              <w:spacing w:line="200" w:lineRule="atLeast"/>
              <w:jc w:val="center"/>
              <w:rPr>
                <w:rFonts w:eastAsia="Lucida Sans Unicode" w:cs="Tahoma"/>
              </w:rPr>
            </w:pPr>
          </w:p>
        </w:tc>
      </w:tr>
      <w:tr w:rsidR="00A94C87">
        <w:tc>
          <w:tcPr>
            <w:tcW w:w="614" w:type="dxa"/>
            <w:tcBorders>
              <w:left w:val="single" w:sz="4" w:space="0" w:color="000000"/>
              <w:bottom w:val="single" w:sz="4" w:space="0" w:color="000000"/>
            </w:tcBorders>
          </w:tcPr>
          <w:p w:rsidR="00A94C87" w:rsidRDefault="00A94C87" w:rsidP="00A94C87">
            <w:pPr>
              <w:widowControl w:val="0"/>
              <w:tabs>
                <w:tab w:val="left" w:pos="56"/>
                <w:tab w:val="left" w:pos="720"/>
              </w:tabs>
              <w:suppressAutoHyphens/>
              <w:snapToGrid w:val="0"/>
              <w:spacing w:line="200" w:lineRule="atLeast"/>
              <w:jc w:val="center"/>
              <w:rPr>
                <w:rFonts w:eastAsia="Lucida Sans Unicode" w:cs="Tahoma"/>
              </w:rPr>
            </w:pPr>
            <w:r>
              <w:rPr>
                <w:rFonts w:eastAsia="Lucida Sans Unicode" w:cs="Tahoma"/>
              </w:rPr>
              <w:t>6</w:t>
            </w:r>
          </w:p>
        </w:tc>
        <w:tc>
          <w:tcPr>
            <w:tcW w:w="2594" w:type="dxa"/>
            <w:tcBorders>
              <w:left w:val="single" w:sz="4" w:space="0" w:color="000000"/>
              <w:bottom w:val="single" w:sz="4" w:space="0" w:color="000000"/>
            </w:tcBorders>
          </w:tcPr>
          <w:p w:rsidR="00A94C87" w:rsidRDefault="00A94C87" w:rsidP="00BD1C55">
            <w:pPr>
              <w:snapToGrid w:val="0"/>
              <w:spacing w:line="200" w:lineRule="atLeast"/>
              <w:rPr>
                <w:rFonts w:eastAsia="Lucida Sans Unicode" w:cs="Tahoma"/>
              </w:rPr>
            </w:pPr>
            <w:r>
              <w:rPr>
                <w:rFonts w:eastAsia="Lucida Sans Unicode" w:cs="Tahoma"/>
              </w:rPr>
              <w:t>Качалинское с/поселение</w:t>
            </w:r>
          </w:p>
          <w:p w:rsidR="00A94C87" w:rsidRDefault="00A94C87" w:rsidP="00BD1C55">
            <w:pPr>
              <w:spacing w:line="200" w:lineRule="atLeast"/>
              <w:rPr>
                <w:rFonts w:eastAsia="Lucida Sans Unicode" w:cs="Tahoma"/>
              </w:rPr>
            </w:pPr>
            <w:r>
              <w:rPr>
                <w:rFonts w:eastAsia="Lucida Sans Unicode" w:cs="Tahoma"/>
              </w:rPr>
              <w:t>ст.Качалино</w:t>
            </w:r>
          </w:p>
          <w:p w:rsidR="00A94C87" w:rsidRDefault="00A94C87" w:rsidP="00BD1C55">
            <w:pPr>
              <w:spacing w:line="200" w:lineRule="atLeast"/>
              <w:rPr>
                <w:rFonts w:eastAsia="Lucida Sans Unicode" w:cs="Tahoma"/>
              </w:rPr>
            </w:pPr>
            <w:r>
              <w:rPr>
                <w:rFonts w:eastAsia="Lucida Sans Unicode" w:cs="Tahoma"/>
              </w:rPr>
              <w:t>ст-ца Качалинская</w:t>
            </w:r>
          </w:p>
          <w:p w:rsidR="00A94C87" w:rsidRDefault="00A94C87" w:rsidP="00BD1C55">
            <w:pPr>
              <w:spacing w:line="200" w:lineRule="atLeast"/>
              <w:rPr>
                <w:rFonts w:eastAsia="Lucida Sans Unicode" w:cs="Tahoma"/>
              </w:rPr>
            </w:pPr>
            <w:r>
              <w:rPr>
                <w:rFonts w:eastAsia="Lucida Sans Unicode" w:cs="Tahoma"/>
              </w:rPr>
              <w:t>сан.Качалинский</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13</w:t>
            </w:r>
          </w:p>
          <w:p w:rsidR="00A94C87" w:rsidRDefault="00A94C87" w:rsidP="00BD1C55">
            <w:pPr>
              <w:spacing w:line="200" w:lineRule="atLeast"/>
              <w:jc w:val="center"/>
              <w:rPr>
                <w:rFonts w:eastAsia="Lucida Sans Unicode" w:cs="Tahoma"/>
              </w:rPr>
            </w:pPr>
            <w:r>
              <w:rPr>
                <w:rFonts w:eastAsia="Lucida Sans Unicode" w:cs="Tahoma"/>
              </w:rPr>
              <w:t>9</w:t>
            </w:r>
          </w:p>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7</w:t>
            </w:r>
          </w:p>
          <w:p w:rsidR="00A94C87" w:rsidRDefault="00A94C87" w:rsidP="00BD1C55">
            <w:pPr>
              <w:spacing w:line="200" w:lineRule="atLeast"/>
              <w:jc w:val="center"/>
              <w:rPr>
                <w:rFonts w:eastAsia="Lucida Sans Unicode" w:cs="Tahoma"/>
              </w:rPr>
            </w:pPr>
            <w:r>
              <w:rPr>
                <w:rFonts w:eastAsia="Lucida Sans Unicode" w:cs="Tahoma"/>
              </w:rPr>
              <w:t>5</w:t>
            </w:r>
          </w:p>
          <w:p w:rsidR="00A94C87" w:rsidRDefault="00A94C87" w:rsidP="00BD1C55">
            <w:pPr>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20</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7</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3</w:t>
            </w:r>
          </w:p>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1</w:t>
            </w:r>
          </w:p>
        </w:tc>
        <w:tc>
          <w:tcPr>
            <w:tcW w:w="682" w:type="dxa"/>
            <w:tcBorders>
              <w:left w:val="single" w:sz="4" w:space="0" w:color="000000"/>
              <w:bottom w:val="single" w:sz="4" w:space="0" w:color="000000"/>
              <w:right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3</w:t>
            </w:r>
          </w:p>
          <w:p w:rsidR="00A94C87" w:rsidRDefault="00A94C87" w:rsidP="00BD1C55">
            <w:pPr>
              <w:spacing w:line="200" w:lineRule="atLeast"/>
              <w:jc w:val="center"/>
              <w:rPr>
                <w:rFonts w:eastAsia="Lucida Sans Unicode" w:cs="Tahoma"/>
              </w:rPr>
            </w:pPr>
            <w:r>
              <w:rPr>
                <w:rFonts w:eastAsia="Lucida Sans Unicode" w:cs="Tahoma"/>
              </w:rPr>
              <w:t>3</w:t>
            </w:r>
          </w:p>
          <w:p w:rsidR="00A94C87" w:rsidRDefault="00A94C87" w:rsidP="00BD1C55">
            <w:pPr>
              <w:spacing w:line="200" w:lineRule="atLeast"/>
              <w:jc w:val="center"/>
              <w:rPr>
                <w:rFonts w:eastAsia="Lucida Sans Unicode" w:cs="Tahoma"/>
              </w:rPr>
            </w:pPr>
          </w:p>
        </w:tc>
      </w:tr>
      <w:tr w:rsidR="00A94C87">
        <w:tc>
          <w:tcPr>
            <w:tcW w:w="614" w:type="dxa"/>
            <w:tcBorders>
              <w:left w:val="single" w:sz="4" w:space="0" w:color="000000"/>
              <w:bottom w:val="single" w:sz="4" w:space="0" w:color="000000"/>
            </w:tcBorders>
          </w:tcPr>
          <w:p w:rsidR="00A94C87" w:rsidRDefault="00A94C87" w:rsidP="00A94C87">
            <w:pPr>
              <w:widowControl w:val="0"/>
              <w:tabs>
                <w:tab w:val="left" w:pos="56"/>
                <w:tab w:val="left" w:pos="720"/>
              </w:tabs>
              <w:suppressAutoHyphens/>
              <w:snapToGrid w:val="0"/>
              <w:spacing w:line="200" w:lineRule="atLeast"/>
              <w:jc w:val="center"/>
              <w:rPr>
                <w:rFonts w:eastAsia="Lucida Sans Unicode" w:cs="Tahoma"/>
              </w:rPr>
            </w:pPr>
            <w:r>
              <w:rPr>
                <w:rFonts w:eastAsia="Lucida Sans Unicode" w:cs="Tahoma"/>
              </w:rPr>
              <w:t>7</w:t>
            </w:r>
          </w:p>
        </w:tc>
        <w:tc>
          <w:tcPr>
            <w:tcW w:w="2594" w:type="dxa"/>
            <w:tcBorders>
              <w:left w:val="single" w:sz="4" w:space="0" w:color="000000"/>
              <w:bottom w:val="single" w:sz="4" w:space="0" w:color="000000"/>
            </w:tcBorders>
          </w:tcPr>
          <w:p w:rsidR="00A94C87" w:rsidRDefault="00A94C87" w:rsidP="00BD1C55">
            <w:pPr>
              <w:snapToGrid w:val="0"/>
              <w:spacing w:line="200" w:lineRule="atLeast"/>
              <w:rPr>
                <w:rFonts w:eastAsia="Lucida Sans Unicode" w:cs="Tahoma"/>
              </w:rPr>
            </w:pPr>
            <w:r>
              <w:rPr>
                <w:rFonts w:eastAsia="Lucida Sans Unicode" w:cs="Tahoma"/>
              </w:rPr>
              <w:t>Фастовское с/поселение</w:t>
            </w:r>
          </w:p>
          <w:p w:rsidR="00A94C87" w:rsidRDefault="00A94C87" w:rsidP="00BD1C55">
            <w:pPr>
              <w:spacing w:line="200" w:lineRule="atLeast"/>
              <w:rPr>
                <w:rFonts w:eastAsia="Lucida Sans Unicode" w:cs="Tahoma"/>
              </w:rPr>
            </w:pPr>
            <w:r>
              <w:rPr>
                <w:rFonts w:eastAsia="Lucida Sans Unicode" w:cs="Tahoma"/>
              </w:rPr>
              <w:t>х.Фастов</w:t>
            </w:r>
          </w:p>
          <w:p w:rsidR="00A94C87" w:rsidRDefault="00A94C87" w:rsidP="00BD1C55">
            <w:pPr>
              <w:snapToGrid w:val="0"/>
              <w:spacing w:line="200" w:lineRule="atLeast"/>
              <w:rPr>
                <w:rFonts w:eastAsia="Lucida Sans Unicode" w:cs="Tahoma"/>
              </w:rPr>
            </w:pPr>
            <w:r>
              <w:rPr>
                <w:rFonts w:eastAsia="Lucida Sans Unicode" w:cs="Tahoma"/>
              </w:rPr>
              <w:t>х.Широков</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napToGrid w:val="0"/>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p w:rsidR="00A94C87" w:rsidRDefault="00A94C87" w:rsidP="00BD1C55">
            <w:pPr>
              <w:snapToGrid w:val="0"/>
              <w:spacing w:line="200" w:lineRule="atLeast"/>
              <w:jc w:val="center"/>
              <w:rPr>
                <w:rFonts w:eastAsia="Lucida Sans Unicode" w:cs="Tahoma"/>
              </w:rPr>
            </w:pPr>
            <w:r>
              <w:rPr>
                <w:rFonts w:eastAsia="Lucida Sans Unicode" w:cs="Tahoma"/>
              </w:rPr>
              <w:t>1</w:t>
            </w:r>
          </w:p>
          <w:p w:rsidR="00A94C87" w:rsidRDefault="00A94C87" w:rsidP="00BD1C55">
            <w:pPr>
              <w:snapToGrid w:val="0"/>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2" w:type="dxa"/>
            <w:tcBorders>
              <w:left w:val="single" w:sz="4" w:space="0" w:color="000000"/>
              <w:bottom w:val="single" w:sz="4" w:space="0" w:color="000000"/>
              <w:right w:val="single" w:sz="4" w:space="0" w:color="000000"/>
            </w:tcBorders>
          </w:tcPr>
          <w:p w:rsidR="00A94C87" w:rsidRDefault="00A94C87" w:rsidP="00BD1C55">
            <w:pPr>
              <w:snapToGrid w:val="0"/>
              <w:spacing w:line="200" w:lineRule="atLeast"/>
              <w:jc w:val="center"/>
              <w:rPr>
                <w:rFonts w:eastAsia="Lucida Sans Unicode" w:cs="Tahoma"/>
              </w:rPr>
            </w:pPr>
          </w:p>
        </w:tc>
      </w:tr>
      <w:tr w:rsidR="00A94C87">
        <w:tc>
          <w:tcPr>
            <w:tcW w:w="614" w:type="dxa"/>
            <w:tcBorders>
              <w:left w:val="single" w:sz="4" w:space="0" w:color="000000"/>
              <w:bottom w:val="single" w:sz="4" w:space="0" w:color="000000"/>
            </w:tcBorders>
          </w:tcPr>
          <w:p w:rsidR="00A94C87" w:rsidRDefault="00A94C87" w:rsidP="00A94C87">
            <w:pPr>
              <w:widowControl w:val="0"/>
              <w:tabs>
                <w:tab w:val="left" w:pos="56"/>
                <w:tab w:val="left" w:pos="720"/>
              </w:tabs>
              <w:suppressAutoHyphens/>
              <w:snapToGrid w:val="0"/>
              <w:spacing w:line="200" w:lineRule="atLeast"/>
              <w:jc w:val="center"/>
              <w:rPr>
                <w:rFonts w:eastAsia="Lucida Sans Unicode" w:cs="Tahoma"/>
              </w:rPr>
            </w:pPr>
            <w:r>
              <w:rPr>
                <w:rFonts w:eastAsia="Lucida Sans Unicode" w:cs="Tahoma"/>
              </w:rPr>
              <w:t>8</w:t>
            </w:r>
          </w:p>
        </w:tc>
        <w:tc>
          <w:tcPr>
            <w:tcW w:w="2594" w:type="dxa"/>
            <w:tcBorders>
              <w:left w:val="single" w:sz="4" w:space="0" w:color="000000"/>
              <w:bottom w:val="single" w:sz="4" w:space="0" w:color="000000"/>
            </w:tcBorders>
          </w:tcPr>
          <w:p w:rsidR="00A94C87" w:rsidRDefault="00A94C87" w:rsidP="00BD1C55">
            <w:pPr>
              <w:snapToGrid w:val="0"/>
              <w:spacing w:line="200" w:lineRule="atLeast"/>
              <w:rPr>
                <w:rFonts w:eastAsia="Lucida Sans Unicode" w:cs="Tahoma"/>
              </w:rPr>
            </w:pPr>
            <w:r>
              <w:rPr>
                <w:rFonts w:eastAsia="Lucida Sans Unicode" w:cs="Tahoma"/>
              </w:rPr>
              <w:t>Кондрашовское с/поселение</w:t>
            </w:r>
          </w:p>
          <w:p w:rsidR="00A94C87" w:rsidRDefault="00A94C87" w:rsidP="00BD1C55">
            <w:pPr>
              <w:spacing w:line="200" w:lineRule="atLeast"/>
              <w:rPr>
                <w:rFonts w:eastAsia="Lucida Sans Unicode" w:cs="Tahoma"/>
              </w:rPr>
            </w:pPr>
            <w:r>
              <w:rPr>
                <w:rFonts w:eastAsia="Lucida Sans Unicode" w:cs="Tahoma"/>
              </w:rPr>
              <w:t>с.Кондраши</w:t>
            </w:r>
          </w:p>
          <w:p w:rsidR="00A94C87" w:rsidRDefault="00A94C87" w:rsidP="00BD1C55">
            <w:pPr>
              <w:spacing w:line="200" w:lineRule="atLeast"/>
              <w:rPr>
                <w:rFonts w:eastAsia="Lucida Sans Unicode" w:cs="Tahoma"/>
              </w:rPr>
            </w:pPr>
            <w:r>
              <w:rPr>
                <w:rFonts w:eastAsia="Lucida Sans Unicode" w:cs="Tahoma"/>
              </w:rPr>
              <w:t>ст.-я Бердия</w:t>
            </w:r>
          </w:p>
          <w:p w:rsidR="00A94C87" w:rsidRDefault="00A94C87" w:rsidP="00BD1C55">
            <w:pPr>
              <w:spacing w:line="200" w:lineRule="atLeast"/>
              <w:rPr>
                <w:rFonts w:eastAsia="Lucida Sans Unicode" w:cs="Tahoma"/>
              </w:rPr>
            </w:pPr>
            <w:r>
              <w:rPr>
                <w:rFonts w:eastAsia="Lucida Sans Unicode" w:cs="Tahoma"/>
              </w:rPr>
              <w:t>х.Красноярский</w:t>
            </w:r>
          </w:p>
          <w:p w:rsidR="00A94C87" w:rsidRDefault="00A94C87" w:rsidP="00BD1C55">
            <w:pPr>
              <w:spacing w:line="200" w:lineRule="atLeast"/>
              <w:rPr>
                <w:rFonts w:eastAsia="Lucida Sans Unicode" w:cs="Tahoma"/>
              </w:rPr>
            </w:pPr>
            <w:r>
              <w:rPr>
                <w:rFonts w:eastAsia="Lucida Sans Unicode" w:cs="Tahoma"/>
              </w:rPr>
              <w:t>х.Писаревка</w:t>
            </w:r>
          </w:p>
          <w:p w:rsidR="00A94C87" w:rsidRDefault="00A94C87" w:rsidP="00BD1C55">
            <w:pPr>
              <w:spacing w:line="200" w:lineRule="atLeast"/>
              <w:rPr>
                <w:rFonts w:eastAsia="Lucida Sans Unicode" w:cs="Tahoma"/>
              </w:rPr>
            </w:pPr>
            <w:r>
              <w:rPr>
                <w:rFonts w:eastAsia="Lucida Sans Unicode" w:cs="Tahoma"/>
              </w:rPr>
              <w:t>с.Чернозубовка</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5</w:t>
            </w:r>
          </w:p>
          <w:p w:rsidR="00A94C87" w:rsidRDefault="00A94C87" w:rsidP="00BD1C55">
            <w:pPr>
              <w:spacing w:line="200" w:lineRule="atLeast"/>
              <w:jc w:val="center"/>
              <w:rPr>
                <w:rFonts w:eastAsia="Lucida Sans Unicode" w:cs="Tahoma"/>
              </w:rPr>
            </w:pPr>
            <w:r>
              <w:rPr>
                <w:rFonts w:eastAsia="Lucida Sans Unicode" w:cs="Tahoma"/>
              </w:rPr>
              <w:t>2</w:t>
            </w:r>
          </w:p>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4</w:t>
            </w:r>
          </w:p>
          <w:p w:rsidR="00A94C87" w:rsidRDefault="00A94C87" w:rsidP="00BD1C55">
            <w:pPr>
              <w:spacing w:line="200" w:lineRule="atLeast"/>
              <w:jc w:val="center"/>
              <w:rPr>
                <w:rFonts w:eastAsia="Lucida Sans Unicode" w:cs="Tahoma"/>
              </w:rPr>
            </w:pPr>
            <w:r>
              <w:rPr>
                <w:rFonts w:eastAsia="Lucida Sans Unicode" w:cs="Tahoma"/>
              </w:rPr>
              <w:t>3</w:t>
            </w:r>
          </w:p>
          <w:p w:rsidR="00A94C87" w:rsidRDefault="00A94C87" w:rsidP="00BD1C55">
            <w:pPr>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2</w:t>
            </w:r>
          </w:p>
          <w:p w:rsidR="00A94C87" w:rsidRDefault="00A94C87" w:rsidP="00BD1C55">
            <w:pPr>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11</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6</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2" w:type="dxa"/>
            <w:tcBorders>
              <w:left w:val="single" w:sz="4" w:space="0" w:color="000000"/>
              <w:bottom w:val="single" w:sz="4" w:space="0" w:color="000000"/>
              <w:right w:val="single" w:sz="4" w:space="0" w:color="000000"/>
            </w:tcBorders>
          </w:tcPr>
          <w:p w:rsidR="00A94C87" w:rsidRDefault="00A94C87" w:rsidP="00BD1C55">
            <w:pPr>
              <w:snapToGrid w:val="0"/>
              <w:spacing w:line="200" w:lineRule="atLeast"/>
              <w:jc w:val="center"/>
              <w:rPr>
                <w:rFonts w:eastAsia="Lucida Sans Unicode" w:cs="Tahoma"/>
              </w:rPr>
            </w:pPr>
          </w:p>
        </w:tc>
      </w:tr>
      <w:tr w:rsidR="00A94C87">
        <w:tc>
          <w:tcPr>
            <w:tcW w:w="614" w:type="dxa"/>
            <w:tcBorders>
              <w:left w:val="single" w:sz="4" w:space="0" w:color="000000"/>
              <w:bottom w:val="single" w:sz="4" w:space="0" w:color="000000"/>
            </w:tcBorders>
          </w:tcPr>
          <w:p w:rsidR="00A94C87" w:rsidRDefault="00A94C87" w:rsidP="00A94C87">
            <w:pPr>
              <w:widowControl w:val="0"/>
              <w:tabs>
                <w:tab w:val="left" w:pos="56"/>
                <w:tab w:val="left" w:pos="720"/>
              </w:tabs>
              <w:suppressAutoHyphens/>
              <w:snapToGrid w:val="0"/>
              <w:spacing w:line="200" w:lineRule="atLeast"/>
              <w:jc w:val="center"/>
              <w:rPr>
                <w:rFonts w:eastAsia="Lucida Sans Unicode" w:cs="Tahoma"/>
              </w:rPr>
            </w:pPr>
            <w:r>
              <w:rPr>
                <w:rFonts w:eastAsia="Lucida Sans Unicode" w:cs="Tahoma"/>
              </w:rPr>
              <w:t>9</w:t>
            </w:r>
          </w:p>
        </w:tc>
        <w:tc>
          <w:tcPr>
            <w:tcW w:w="2594" w:type="dxa"/>
            <w:tcBorders>
              <w:left w:val="single" w:sz="4" w:space="0" w:color="000000"/>
              <w:bottom w:val="single" w:sz="4" w:space="0" w:color="000000"/>
            </w:tcBorders>
          </w:tcPr>
          <w:p w:rsidR="00A94C87" w:rsidRDefault="00A94C87" w:rsidP="00BD1C55">
            <w:pPr>
              <w:snapToGrid w:val="0"/>
              <w:spacing w:line="200" w:lineRule="atLeast"/>
              <w:rPr>
                <w:rFonts w:eastAsia="Lucida Sans Unicode" w:cs="Tahoma"/>
              </w:rPr>
            </w:pPr>
            <w:r>
              <w:rPr>
                <w:rFonts w:eastAsia="Lucida Sans Unicode" w:cs="Tahoma"/>
              </w:rPr>
              <w:t>Краснодонское с\поселение</w:t>
            </w:r>
          </w:p>
          <w:p w:rsidR="00A94C87" w:rsidRDefault="00A94C87" w:rsidP="00BD1C55">
            <w:pPr>
              <w:spacing w:line="200" w:lineRule="atLeast"/>
              <w:rPr>
                <w:rFonts w:eastAsia="Lucida Sans Unicode" w:cs="Tahoma"/>
              </w:rPr>
            </w:pPr>
            <w:r>
              <w:rPr>
                <w:rFonts w:eastAsia="Lucida Sans Unicode" w:cs="Tahoma"/>
              </w:rPr>
              <w:lastRenderedPageBreak/>
              <w:t>х.Краснодонский</w:t>
            </w:r>
          </w:p>
          <w:p w:rsidR="00A94C87" w:rsidRDefault="00A94C87" w:rsidP="00BD1C55">
            <w:pPr>
              <w:spacing w:line="200" w:lineRule="atLeast"/>
              <w:rPr>
                <w:rFonts w:eastAsia="Lucida Sans Unicode" w:cs="Tahoma"/>
              </w:rPr>
            </w:pPr>
            <w:r>
              <w:rPr>
                <w:rFonts w:eastAsia="Lucida Sans Unicode" w:cs="Tahoma"/>
              </w:rPr>
              <w:t>х.Кузнецов</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lastRenderedPageBreak/>
              <w:t>1</w:t>
            </w: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lastRenderedPageBreak/>
              <w:t>6</w:t>
            </w:r>
          </w:p>
          <w:p w:rsidR="00A94C87" w:rsidRDefault="00A94C87" w:rsidP="00BD1C55">
            <w:pPr>
              <w:spacing w:line="200" w:lineRule="atLeast"/>
              <w:jc w:val="center"/>
              <w:rPr>
                <w:rFonts w:eastAsia="Lucida Sans Unicode" w:cs="Tahoma"/>
              </w:rPr>
            </w:pPr>
            <w:r>
              <w:rPr>
                <w:rFonts w:eastAsia="Lucida Sans Unicode" w:cs="Tahoma"/>
              </w:rPr>
              <w:lastRenderedPageBreak/>
              <w:t>5</w:t>
            </w: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lastRenderedPageBreak/>
              <w:t>2</w:t>
            </w:r>
          </w:p>
          <w:p w:rsidR="00A94C87" w:rsidRDefault="00A94C87" w:rsidP="00BD1C55">
            <w:pPr>
              <w:spacing w:line="200" w:lineRule="atLeast"/>
              <w:jc w:val="center"/>
              <w:rPr>
                <w:rFonts w:eastAsia="Lucida Sans Unicode" w:cs="Tahoma"/>
              </w:rPr>
            </w:pPr>
            <w:r>
              <w:rPr>
                <w:rFonts w:eastAsia="Lucida Sans Unicode" w:cs="Tahoma"/>
              </w:rPr>
              <w:lastRenderedPageBreak/>
              <w:t>1</w:t>
            </w: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lastRenderedPageBreak/>
              <w:t>10</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8</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2</w:t>
            </w:r>
          </w:p>
          <w:p w:rsidR="00A94C87" w:rsidRDefault="00A94C87" w:rsidP="00BD1C55">
            <w:pPr>
              <w:spacing w:line="200" w:lineRule="atLeast"/>
              <w:jc w:val="center"/>
              <w:rPr>
                <w:rFonts w:eastAsia="Lucida Sans Unicode" w:cs="Tahoma"/>
              </w:rPr>
            </w:pPr>
            <w:r>
              <w:rPr>
                <w:rFonts w:eastAsia="Lucida Sans Unicode" w:cs="Tahoma"/>
              </w:rPr>
              <w:lastRenderedPageBreak/>
              <w:t>2</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2</w:t>
            </w:r>
          </w:p>
        </w:tc>
        <w:tc>
          <w:tcPr>
            <w:tcW w:w="682" w:type="dxa"/>
            <w:tcBorders>
              <w:left w:val="single" w:sz="4" w:space="0" w:color="000000"/>
              <w:bottom w:val="single" w:sz="4" w:space="0" w:color="000000"/>
              <w:right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2</w:t>
            </w:r>
          </w:p>
          <w:p w:rsidR="00A94C87" w:rsidRDefault="00A94C87" w:rsidP="00BD1C55">
            <w:pPr>
              <w:spacing w:line="200" w:lineRule="atLeast"/>
              <w:jc w:val="center"/>
              <w:rPr>
                <w:rFonts w:eastAsia="Lucida Sans Unicode" w:cs="Tahoma"/>
              </w:rPr>
            </w:pPr>
            <w:r>
              <w:rPr>
                <w:rFonts w:eastAsia="Lucida Sans Unicode" w:cs="Tahoma"/>
              </w:rPr>
              <w:lastRenderedPageBreak/>
              <w:t>2</w:t>
            </w:r>
          </w:p>
        </w:tc>
      </w:tr>
      <w:tr w:rsidR="00A94C87">
        <w:tc>
          <w:tcPr>
            <w:tcW w:w="614" w:type="dxa"/>
            <w:tcBorders>
              <w:left w:val="single" w:sz="4" w:space="0" w:color="000000"/>
              <w:bottom w:val="single" w:sz="4" w:space="0" w:color="000000"/>
            </w:tcBorders>
          </w:tcPr>
          <w:p w:rsidR="00A94C87" w:rsidRDefault="00A94C87" w:rsidP="00A94C87">
            <w:pPr>
              <w:widowControl w:val="0"/>
              <w:tabs>
                <w:tab w:val="left" w:pos="56"/>
                <w:tab w:val="left" w:pos="720"/>
              </w:tabs>
              <w:suppressAutoHyphens/>
              <w:snapToGrid w:val="0"/>
              <w:spacing w:line="200" w:lineRule="atLeast"/>
              <w:jc w:val="center"/>
              <w:rPr>
                <w:rFonts w:eastAsia="Lucida Sans Unicode" w:cs="Tahoma"/>
              </w:rPr>
            </w:pPr>
            <w:r>
              <w:rPr>
                <w:rFonts w:eastAsia="Lucida Sans Unicode" w:cs="Tahoma"/>
              </w:rPr>
              <w:lastRenderedPageBreak/>
              <w:t>10</w:t>
            </w:r>
          </w:p>
        </w:tc>
        <w:tc>
          <w:tcPr>
            <w:tcW w:w="2594" w:type="dxa"/>
            <w:tcBorders>
              <w:left w:val="single" w:sz="4" w:space="0" w:color="000000"/>
              <w:bottom w:val="single" w:sz="4" w:space="0" w:color="000000"/>
            </w:tcBorders>
          </w:tcPr>
          <w:p w:rsidR="00A94C87" w:rsidRDefault="00A94C87" w:rsidP="00BD1C55">
            <w:pPr>
              <w:snapToGrid w:val="0"/>
              <w:spacing w:line="200" w:lineRule="atLeast"/>
              <w:rPr>
                <w:rFonts w:eastAsia="Lucida Sans Unicode" w:cs="Tahoma"/>
              </w:rPr>
            </w:pPr>
            <w:r>
              <w:rPr>
                <w:rFonts w:eastAsia="Lucida Sans Unicode" w:cs="Tahoma"/>
              </w:rPr>
              <w:t>Медведевское с/поселение</w:t>
            </w:r>
          </w:p>
          <w:p w:rsidR="00A94C87" w:rsidRDefault="00A94C87" w:rsidP="00BD1C55">
            <w:pPr>
              <w:spacing w:line="200" w:lineRule="atLeast"/>
              <w:rPr>
                <w:rFonts w:eastAsia="Lucida Sans Unicode" w:cs="Tahoma"/>
              </w:rPr>
            </w:pPr>
            <w:r>
              <w:rPr>
                <w:rFonts w:eastAsia="Lucida Sans Unicode" w:cs="Tahoma"/>
              </w:rPr>
              <w:t>х.Медведев</w:t>
            </w:r>
          </w:p>
          <w:p w:rsidR="00A94C87" w:rsidRDefault="00A94C87" w:rsidP="00BD1C55">
            <w:pPr>
              <w:spacing w:line="200" w:lineRule="atLeast"/>
              <w:rPr>
                <w:rFonts w:eastAsia="Lucida Sans Unicode" w:cs="Tahoma"/>
              </w:rPr>
            </w:pPr>
            <w:r>
              <w:rPr>
                <w:rFonts w:eastAsia="Lucida Sans Unicode" w:cs="Tahoma"/>
              </w:rPr>
              <w:t>х.Заварыгин</w:t>
            </w:r>
          </w:p>
          <w:p w:rsidR="00A94C87" w:rsidRDefault="00A94C87" w:rsidP="00BD1C55">
            <w:pPr>
              <w:spacing w:line="200" w:lineRule="atLeast"/>
              <w:rPr>
                <w:rFonts w:eastAsia="Lucida Sans Unicode" w:cs="Tahoma"/>
              </w:rPr>
            </w:pPr>
            <w:r>
              <w:rPr>
                <w:rFonts w:eastAsia="Lucida Sans Unicode" w:cs="Tahoma"/>
              </w:rPr>
              <w:t>х.Обильный</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6</w:t>
            </w:r>
          </w:p>
          <w:p w:rsidR="00A94C87" w:rsidRDefault="00A94C87" w:rsidP="00BD1C55">
            <w:pPr>
              <w:spacing w:line="200" w:lineRule="atLeast"/>
              <w:jc w:val="center"/>
              <w:rPr>
                <w:rFonts w:eastAsia="Lucida Sans Unicode" w:cs="Tahoma"/>
              </w:rPr>
            </w:pPr>
            <w:r>
              <w:rPr>
                <w:rFonts w:eastAsia="Lucida Sans Unicode" w:cs="Tahoma"/>
              </w:rPr>
              <w:t>4</w:t>
            </w:r>
          </w:p>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4</w:t>
            </w:r>
          </w:p>
          <w:p w:rsidR="00A94C87" w:rsidRDefault="00A94C87" w:rsidP="00BD1C55">
            <w:pPr>
              <w:spacing w:line="200" w:lineRule="atLeast"/>
              <w:jc w:val="center"/>
              <w:rPr>
                <w:rFonts w:eastAsia="Lucida Sans Unicode" w:cs="Tahoma"/>
              </w:rPr>
            </w:pPr>
            <w:r>
              <w:rPr>
                <w:rFonts w:eastAsia="Lucida Sans Unicode" w:cs="Tahoma"/>
              </w:rPr>
              <w:t>3</w:t>
            </w:r>
          </w:p>
          <w:p w:rsidR="00A94C87" w:rsidRDefault="00A94C87" w:rsidP="00BD1C55">
            <w:pPr>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11</w:t>
            </w:r>
          </w:p>
          <w:p w:rsidR="00A94C87" w:rsidRDefault="00A94C87" w:rsidP="00BD1C55">
            <w:pPr>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5</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2" w:type="dxa"/>
            <w:tcBorders>
              <w:left w:val="single" w:sz="4" w:space="0" w:color="000000"/>
              <w:bottom w:val="single" w:sz="4" w:space="0" w:color="000000"/>
              <w:right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r>
              <w:rPr>
                <w:rFonts w:eastAsia="Lucida Sans Unicode" w:cs="Tahoma"/>
              </w:rPr>
              <w:t>1</w:t>
            </w:r>
          </w:p>
        </w:tc>
      </w:tr>
      <w:tr w:rsidR="00A94C87">
        <w:tc>
          <w:tcPr>
            <w:tcW w:w="614" w:type="dxa"/>
            <w:tcBorders>
              <w:left w:val="single" w:sz="4" w:space="0" w:color="000000"/>
              <w:bottom w:val="single" w:sz="4" w:space="0" w:color="000000"/>
            </w:tcBorders>
          </w:tcPr>
          <w:p w:rsidR="00A94C87" w:rsidRDefault="00A94C87" w:rsidP="00A94C87">
            <w:pPr>
              <w:widowControl w:val="0"/>
              <w:tabs>
                <w:tab w:val="left" w:pos="56"/>
                <w:tab w:val="left" w:pos="720"/>
              </w:tabs>
              <w:suppressAutoHyphens/>
              <w:snapToGrid w:val="0"/>
              <w:spacing w:line="200" w:lineRule="atLeast"/>
              <w:jc w:val="center"/>
              <w:rPr>
                <w:rFonts w:eastAsia="Lucida Sans Unicode" w:cs="Tahoma"/>
              </w:rPr>
            </w:pPr>
            <w:r>
              <w:rPr>
                <w:rFonts w:eastAsia="Lucida Sans Unicode" w:cs="Tahoma"/>
              </w:rPr>
              <w:t>11</w:t>
            </w:r>
          </w:p>
        </w:tc>
        <w:tc>
          <w:tcPr>
            <w:tcW w:w="2594" w:type="dxa"/>
            <w:tcBorders>
              <w:left w:val="single" w:sz="4" w:space="0" w:color="000000"/>
              <w:bottom w:val="single" w:sz="4" w:space="0" w:color="000000"/>
            </w:tcBorders>
          </w:tcPr>
          <w:p w:rsidR="00A94C87" w:rsidRDefault="00A94C87" w:rsidP="00BD1C55">
            <w:pPr>
              <w:snapToGrid w:val="0"/>
              <w:spacing w:line="200" w:lineRule="atLeast"/>
              <w:rPr>
                <w:rFonts w:eastAsia="Lucida Sans Unicode" w:cs="Tahoma"/>
              </w:rPr>
            </w:pPr>
            <w:r>
              <w:rPr>
                <w:rFonts w:eastAsia="Lucida Sans Unicode" w:cs="Tahoma"/>
              </w:rPr>
              <w:t>Новогригорьевская с\поселение:</w:t>
            </w:r>
          </w:p>
          <w:p w:rsidR="00A94C87" w:rsidRDefault="00A94C87" w:rsidP="00BD1C55">
            <w:pPr>
              <w:spacing w:line="200" w:lineRule="atLeast"/>
              <w:rPr>
                <w:rFonts w:eastAsia="Lucida Sans Unicode" w:cs="Tahoma"/>
              </w:rPr>
            </w:pPr>
            <w:r>
              <w:rPr>
                <w:rFonts w:eastAsia="Lucida Sans Unicode" w:cs="Tahoma"/>
              </w:rPr>
              <w:t>ст.-ца Новогригорьевка</w:t>
            </w:r>
          </w:p>
          <w:p w:rsidR="00A94C87" w:rsidRDefault="00A94C87" w:rsidP="00BD1C55">
            <w:pPr>
              <w:spacing w:line="200" w:lineRule="atLeast"/>
              <w:rPr>
                <w:rFonts w:eastAsia="Lucida Sans Unicode" w:cs="Tahoma"/>
              </w:rPr>
            </w:pPr>
            <w:r>
              <w:rPr>
                <w:rFonts w:eastAsia="Lucida Sans Unicode" w:cs="Tahoma"/>
              </w:rPr>
              <w:t>ст.-ца Старогригорьевская</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6</w:t>
            </w:r>
          </w:p>
          <w:p w:rsidR="00A94C87" w:rsidRDefault="00A94C87" w:rsidP="00BD1C55">
            <w:pPr>
              <w:spacing w:line="200" w:lineRule="atLeast"/>
              <w:jc w:val="center"/>
              <w:rPr>
                <w:rFonts w:eastAsia="Lucida Sans Unicode" w:cs="Tahoma"/>
              </w:rPr>
            </w:pPr>
            <w:r>
              <w:rPr>
                <w:rFonts w:eastAsia="Lucida Sans Unicode" w:cs="Tahoma"/>
              </w:rPr>
              <w:t>5</w:t>
            </w: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2</w:t>
            </w:r>
          </w:p>
          <w:p w:rsidR="00A94C87" w:rsidRDefault="00A94C87" w:rsidP="00BD1C55">
            <w:pPr>
              <w:spacing w:line="200" w:lineRule="atLeast"/>
              <w:jc w:val="center"/>
              <w:rPr>
                <w:rFonts w:eastAsia="Lucida Sans Unicode" w:cs="Tahoma"/>
              </w:rPr>
            </w:pPr>
            <w:r>
              <w:rPr>
                <w:rFonts w:eastAsia="Lucida Sans Unicode" w:cs="Tahoma"/>
              </w:rPr>
              <w:t>2</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8</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2</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2" w:type="dxa"/>
            <w:tcBorders>
              <w:left w:val="single" w:sz="4" w:space="0" w:color="000000"/>
              <w:bottom w:val="single" w:sz="4" w:space="0" w:color="000000"/>
              <w:right w:val="single" w:sz="4" w:space="0" w:color="000000"/>
            </w:tcBorders>
          </w:tcPr>
          <w:p w:rsidR="00A94C87" w:rsidRDefault="00A94C87" w:rsidP="00BD1C55">
            <w:pPr>
              <w:snapToGrid w:val="0"/>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r>
              <w:rPr>
                <w:rFonts w:eastAsia="Lucida Sans Unicode" w:cs="Tahoma"/>
              </w:rPr>
              <w:t>1</w:t>
            </w:r>
          </w:p>
        </w:tc>
      </w:tr>
      <w:tr w:rsidR="00A94C87">
        <w:tc>
          <w:tcPr>
            <w:tcW w:w="614" w:type="dxa"/>
            <w:tcBorders>
              <w:left w:val="single" w:sz="4" w:space="0" w:color="000000"/>
              <w:bottom w:val="single" w:sz="4" w:space="0" w:color="000000"/>
            </w:tcBorders>
          </w:tcPr>
          <w:p w:rsidR="00A94C87" w:rsidRDefault="00A94C87" w:rsidP="00A94C87">
            <w:pPr>
              <w:widowControl w:val="0"/>
              <w:tabs>
                <w:tab w:val="left" w:pos="56"/>
                <w:tab w:val="left" w:pos="720"/>
              </w:tabs>
              <w:suppressAutoHyphens/>
              <w:snapToGrid w:val="0"/>
              <w:spacing w:line="200" w:lineRule="atLeast"/>
              <w:jc w:val="center"/>
              <w:rPr>
                <w:rFonts w:eastAsia="Lucida Sans Unicode" w:cs="Tahoma"/>
              </w:rPr>
            </w:pPr>
            <w:r>
              <w:rPr>
                <w:rFonts w:eastAsia="Lucida Sans Unicode" w:cs="Tahoma"/>
              </w:rPr>
              <w:t>12</w:t>
            </w:r>
          </w:p>
        </w:tc>
        <w:tc>
          <w:tcPr>
            <w:tcW w:w="2594" w:type="dxa"/>
            <w:tcBorders>
              <w:left w:val="single" w:sz="4" w:space="0" w:color="000000"/>
              <w:bottom w:val="single" w:sz="4" w:space="0" w:color="000000"/>
            </w:tcBorders>
          </w:tcPr>
          <w:p w:rsidR="00A94C87" w:rsidRDefault="00A94C87" w:rsidP="00BD1C55">
            <w:pPr>
              <w:snapToGrid w:val="0"/>
              <w:spacing w:line="200" w:lineRule="atLeast"/>
              <w:rPr>
                <w:rFonts w:eastAsia="Lucida Sans Unicode" w:cs="Tahoma"/>
              </w:rPr>
            </w:pPr>
            <w:r>
              <w:rPr>
                <w:rFonts w:eastAsia="Lucida Sans Unicode" w:cs="Tahoma"/>
              </w:rPr>
              <w:t>Озерское с\поселение:</w:t>
            </w:r>
          </w:p>
          <w:p w:rsidR="00A94C87" w:rsidRDefault="00A94C87" w:rsidP="00BD1C55">
            <w:pPr>
              <w:spacing w:line="200" w:lineRule="atLeast"/>
              <w:rPr>
                <w:rFonts w:eastAsia="Lucida Sans Unicode" w:cs="Tahoma"/>
              </w:rPr>
            </w:pPr>
            <w:r>
              <w:rPr>
                <w:rFonts w:eastAsia="Lucida Sans Unicode" w:cs="Tahoma"/>
              </w:rPr>
              <w:t>х.Озерки</w:t>
            </w:r>
          </w:p>
          <w:p w:rsidR="00A94C87" w:rsidRDefault="00A94C87" w:rsidP="00BD1C55">
            <w:pPr>
              <w:spacing w:line="200" w:lineRule="atLeast"/>
              <w:rPr>
                <w:rFonts w:eastAsia="Lucida Sans Unicode" w:cs="Tahoma"/>
              </w:rPr>
            </w:pPr>
            <w:r>
              <w:rPr>
                <w:rFonts w:eastAsia="Lucida Sans Unicode" w:cs="Tahoma"/>
              </w:rPr>
              <w:t>х.Б.-Колдаиров</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3</w:t>
            </w:r>
          </w:p>
          <w:p w:rsidR="00A94C87" w:rsidRDefault="00A94C87" w:rsidP="00BD1C55">
            <w:pPr>
              <w:spacing w:line="200" w:lineRule="atLeast"/>
              <w:jc w:val="center"/>
              <w:rPr>
                <w:rFonts w:eastAsia="Lucida Sans Unicode" w:cs="Tahoma"/>
              </w:rPr>
            </w:pPr>
            <w:r>
              <w:rPr>
                <w:rFonts w:eastAsia="Lucida Sans Unicode" w:cs="Tahoma"/>
              </w:rPr>
              <w:t>2</w:t>
            </w: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5</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2</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2" w:type="dxa"/>
            <w:tcBorders>
              <w:left w:val="single" w:sz="4" w:space="0" w:color="000000"/>
              <w:bottom w:val="single" w:sz="4" w:space="0" w:color="000000"/>
              <w:right w:val="single" w:sz="4" w:space="0" w:color="000000"/>
            </w:tcBorders>
          </w:tcPr>
          <w:p w:rsidR="00A94C87" w:rsidRDefault="00A94C87" w:rsidP="00BD1C55">
            <w:pPr>
              <w:snapToGrid w:val="0"/>
              <w:spacing w:line="200" w:lineRule="atLeast"/>
              <w:jc w:val="center"/>
              <w:rPr>
                <w:rFonts w:eastAsia="Lucida Sans Unicode" w:cs="Tahoma"/>
              </w:rPr>
            </w:pPr>
          </w:p>
        </w:tc>
      </w:tr>
      <w:tr w:rsidR="00A94C87">
        <w:tc>
          <w:tcPr>
            <w:tcW w:w="614" w:type="dxa"/>
            <w:tcBorders>
              <w:left w:val="single" w:sz="4" w:space="0" w:color="000000"/>
              <w:bottom w:val="single" w:sz="4" w:space="0" w:color="000000"/>
            </w:tcBorders>
          </w:tcPr>
          <w:p w:rsidR="00A94C87" w:rsidRDefault="00A94C87" w:rsidP="00A94C87">
            <w:pPr>
              <w:widowControl w:val="0"/>
              <w:tabs>
                <w:tab w:val="left" w:pos="56"/>
                <w:tab w:val="left" w:pos="720"/>
              </w:tabs>
              <w:suppressAutoHyphens/>
              <w:snapToGrid w:val="0"/>
              <w:spacing w:line="200" w:lineRule="atLeast"/>
              <w:jc w:val="center"/>
              <w:rPr>
                <w:rFonts w:eastAsia="Lucida Sans Unicode" w:cs="Tahoma"/>
              </w:rPr>
            </w:pPr>
            <w:r>
              <w:rPr>
                <w:rFonts w:eastAsia="Lucida Sans Unicode" w:cs="Tahoma"/>
              </w:rPr>
              <w:t>13</w:t>
            </w:r>
          </w:p>
        </w:tc>
        <w:tc>
          <w:tcPr>
            <w:tcW w:w="2594" w:type="dxa"/>
            <w:tcBorders>
              <w:left w:val="single" w:sz="4" w:space="0" w:color="000000"/>
              <w:bottom w:val="single" w:sz="4" w:space="0" w:color="000000"/>
            </w:tcBorders>
          </w:tcPr>
          <w:p w:rsidR="00A94C87" w:rsidRDefault="00A94C87" w:rsidP="00BD1C55">
            <w:pPr>
              <w:snapToGrid w:val="0"/>
              <w:spacing w:line="200" w:lineRule="atLeast"/>
              <w:rPr>
                <w:rFonts w:eastAsia="Lucida Sans Unicode" w:cs="Tahoma"/>
              </w:rPr>
            </w:pPr>
            <w:r>
              <w:rPr>
                <w:rFonts w:eastAsia="Lucida Sans Unicode" w:cs="Tahoma"/>
              </w:rPr>
              <w:t>Сиротинское с\поселение:</w:t>
            </w:r>
          </w:p>
          <w:p w:rsidR="00A94C87" w:rsidRDefault="00A94C87" w:rsidP="00BD1C55">
            <w:pPr>
              <w:spacing w:line="200" w:lineRule="atLeast"/>
              <w:rPr>
                <w:rFonts w:eastAsia="Lucida Sans Unicode" w:cs="Tahoma"/>
              </w:rPr>
            </w:pPr>
            <w:r>
              <w:rPr>
                <w:rFonts w:eastAsia="Lucida Sans Unicode" w:cs="Tahoma"/>
              </w:rPr>
              <w:t>ст.-ца Сиротинская</w:t>
            </w:r>
          </w:p>
          <w:p w:rsidR="00A94C87" w:rsidRDefault="00A94C87" w:rsidP="00BD1C55">
            <w:pPr>
              <w:spacing w:line="200" w:lineRule="atLeast"/>
              <w:rPr>
                <w:rFonts w:eastAsia="Lucida Sans Unicode" w:cs="Tahoma"/>
              </w:rPr>
            </w:pPr>
            <w:r>
              <w:rPr>
                <w:rFonts w:eastAsia="Lucida Sans Unicode" w:cs="Tahoma"/>
              </w:rPr>
              <w:t>х.Камышинский</w:t>
            </w:r>
          </w:p>
          <w:p w:rsidR="00A94C87" w:rsidRDefault="00A94C87" w:rsidP="00BD1C55">
            <w:pPr>
              <w:spacing w:line="200" w:lineRule="atLeast"/>
              <w:rPr>
                <w:rFonts w:eastAsia="Lucida Sans Unicode" w:cs="Tahoma"/>
              </w:rPr>
            </w:pPr>
            <w:r>
              <w:rPr>
                <w:rFonts w:eastAsia="Lucida Sans Unicode" w:cs="Tahoma"/>
              </w:rPr>
              <w:t>.Хмелевской</w:t>
            </w:r>
          </w:p>
          <w:p w:rsidR="00A94C87" w:rsidRDefault="00A94C87" w:rsidP="00BD1C55">
            <w:pPr>
              <w:spacing w:line="200" w:lineRule="atLeast"/>
              <w:rPr>
                <w:rFonts w:eastAsia="Lucida Sans Unicode" w:cs="Tahoma"/>
              </w:rPr>
            </w:pPr>
            <w:r>
              <w:rPr>
                <w:rFonts w:eastAsia="Lucida Sans Unicode" w:cs="Tahoma"/>
              </w:rPr>
              <w:t>х.Шохинский</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7</w:t>
            </w:r>
          </w:p>
          <w:p w:rsidR="00A94C87" w:rsidRDefault="00A94C87" w:rsidP="00BD1C55">
            <w:pPr>
              <w:spacing w:line="200" w:lineRule="atLeast"/>
              <w:jc w:val="center"/>
              <w:rPr>
                <w:rFonts w:eastAsia="Lucida Sans Unicode" w:cs="Tahoma"/>
              </w:rPr>
            </w:pPr>
            <w:r>
              <w:rPr>
                <w:rFonts w:eastAsia="Lucida Sans Unicode" w:cs="Tahoma"/>
              </w:rPr>
              <w:t>4</w:t>
            </w:r>
          </w:p>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2</w:t>
            </w:r>
          </w:p>
          <w:p w:rsidR="00A94C87" w:rsidRDefault="00A94C87" w:rsidP="00BD1C55">
            <w:pPr>
              <w:spacing w:line="200" w:lineRule="atLeast"/>
              <w:jc w:val="center"/>
              <w:rPr>
                <w:rFonts w:eastAsia="Lucida Sans Unicode" w:cs="Tahoma"/>
              </w:rPr>
            </w:pPr>
            <w:r>
              <w:rPr>
                <w:rFonts w:eastAsia="Lucida Sans Unicode" w:cs="Tahoma"/>
              </w:rPr>
              <w:t>2</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9</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2</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2" w:type="dxa"/>
            <w:tcBorders>
              <w:left w:val="single" w:sz="4" w:space="0" w:color="000000"/>
              <w:bottom w:val="single" w:sz="4" w:space="0" w:color="000000"/>
              <w:right w:val="single" w:sz="4" w:space="0" w:color="000000"/>
            </w:tcBorders>
          </w:tcPr>
          <w:p w:rsidR="00A94C87" w:rsidRDefault="00A94C87" w:rsidP="00BD1C55">
            <w:pPr>
              <w:snapToGrid w:val="0"/>
              <w:spacing w:line="200" w:lineRule="atLeast"/>
              <w:jc w:val="center"/>
              <w:rPr>
                <w:rFonts w:eastAsia="Lucida Sans Unicode" w:cs="Tahoma"/>
              </w:rPr>
            </w:pPr>
          </w:p>
        </w:tc>
      </w:tr>
      <w:tr w:rsidR="00A94C87">
        <w:tc>
          <w:tcPr>
            <w:tcW w:w="614" w:type="dxa"/>
            <w:tcBorders>
              <w:left w:val="single" w:sz="4" w:space="0" w:color="000000"/>
              <w:bottom w:val="single" w:sz="4" w:space="0" w:color="000000"/>
            </w:tcBorders>
          </w:tcPr>
          <w:p w:rsidR="00A94C87" w:rsidRDefault="00A94C87" w:rsidP="00A94C87">
            <w:pPr>
              <w:widowControl w:val="0"/>
              <w:tabs>
                <w:tab w:val="left" w:pos="56"/>
                <w:tab w:val="left" w:pos="720"/>
              </w:tabs>
              <w:suppressAutoHyphens/>
              <w:snapToGrid w:val="0"/>
              <w:spacing w:line="200" w:lineRule="atLeast"/>
              <w:jc w:val="center"/>
              <w:rPr>
                <w:rFonts w:eastAsia="Lucida Sans Unicode" w:cs="Tahoma"/>
              </w:rPr>
            </w:pPr>
            <w:r>
              <w:rPr>
                <w:rFonts w:eastAsia="Lucida Sans Unicode" w:cs="Tahoma"/>
              </w:rPr>
              <w:t>14</w:t>
            </w:r>
          </w:p>
        </w:tc>
        <w:tc>
          <w:tcPr>
            <w:tcW w:w="2594" w:type="dxa"/>
            <w:tcBorders>
              <w:left w:val="single" w:sz="4" w:space="0" w:color="000000"/>
              <w:bottom w:val="single" w:sz="4" w:space="0" w:color="000000"/>
            </w:tcBorders>
          </w:tcPr>
          <w:p w:rsidR="00A94C87" w:rsidRDefault="00A94C87" w:rsidP="00BD1C55">
            <w:pPr>
              <w:snapToGrid w:val="0"/>
              <w:spacing w:line="200" w:lineRule="atLeast"/>
              <w:rPr>
                <w:rFonts w:eastAsia="Lucida Sans Unicode" w:cs="Tahoma"/>
              </w:rPr>
            </w:pPr>
            <w:r>
              <w:rPr>
                <w:rFonts w:eastAsia="Lucida Sans Unicode" w:cs="Tahoma"/>
              </w:rPr>
              <w:t>Трёхостровское с/поселение</w:t>
            </w:r>
          </w:p>
          <w:p w:rsidR="00A94C87" w:rsidRDefault="00A94C87" w:rsidP="00BD1C55">
            <w:pPr>
              <w:spacing w:line="200" w:lineRule="atLeast"/>
              <w:rPr>
                <w:rFonts w:eastAsia="Lucida Sans Unicode" w:cs="Tahoma"/>
              </w:rPr>
            </w:pPr>
            <w:r>
              <w:rPr>
                <w:rFonts w:eastAsia="Lucida Sans Unicode" w:cs="Tahoma"/>
              </w:rPr>
              <w:t>ст.-ца Трехостровская</w:t>
            </w:r>
          </w:p>
          <w:p w:rsidR="00A94C87" w:rsidRDefault="00A94C87" w:rsidP="00BD1C55">
            <w:pPr>
              <w:spacing w:line="200" w:lineRule="atLeast"/>
              <w:rPr>
                <w:rFonts w:eastAsia="Lucida Sans Unicode" w:cs="Tahoma"/>
              </w:rPr>
            </w:pPr>
            <w:r>
              <w:rPr>
                <w:rFonts w:eastAsia="Lucida Sans Unicode" w:cs="Tahoma"/>
              </w:rPr>
              <w:t>х.Зимовейский</w:t>
            </w:r>
          </w:p>
          <w:p w:rsidR="00A94C87" w:rsidRDefault="00A94C87" w:rsidP="00BD1C55">
            <w:pPr>
              <w:spacing w:line="200" w:lineRule="atLeast"/>
              <w:rPr>
                <w:rFonts w:eastAsia="Lucida Sans Unicode" w:cs="Tahoma"/>
              </w:rPr>
            </w:pPr>
            <w:r>
              <w:rPr>
                <w:rFonts w:eastAsia="Lucida Sans Unicode" w:cs="Tahoma"/>
              </w:rPr>
              <w:t>х.Нижнегерасимовский</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5</w:t>
            </w:r>
          </w:p>
          <w:p w:rsidR="00A94C87" w:rsidRDefault="00A94C87" w:rsidP="00BD1C55">
            <w:pPr>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4</w:t>
            </w:r>
          </w:p>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3</w:t>
            </w:r>
          </w:p>
          <w:p w:rsidR="00A94C87" w:rsidRDefault="00A94C87" w:rsidP="00BD1C55">
            <w:pPr>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2</w:t>
            </w:r>
            <w:r>
              <w:rPr>
                <w:rFonts w:eastAsia="Lucida Sans Unicode" w:cs="Tahoma"/>
              </w:rPr>
              <w:br/>
              <w:t>1</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3</w:t>
            </w:r>
          </w:p>
          <w:p w:rsidR="00A94C87" w:rsidRDefault="00A94C87" w:rsidP="00BD1C55">
            <w:pPr>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r>
              <w:rPr>
                <w:rFonts w:eastAsia="Lucida Sans Unicode" w:cs="Tahoma"/>
              </w:rPr>
              <w:t>2</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11</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6</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2" w:type="dxa"/>
            <w:tcBorders>
              <w:left w:val="single" w:sz="4" w:space="0" w:color="000000"/>
              <w:bottom w:val="single" w:sz="4" w:space="0" w:color="000000"/>
              <w:right w:val="single" w:sz="4" w:space="0" w:color="000000"/>
            </w:tcBorders>
          </w:tcPr>
          <w:p w:rsidR="00A94C87" w:rsidRDefault="00A94C87" w:rsidP="00BD1C55">
            <w:pPr>
              <w:snapToGrid w:val="0"/>
              <w:spacing w:line="200" w:lineRule="atLeast"/>
              <w:jc w:val="center"/>
              <w:rPr>
                <w:rFonts w:eastAsia="Lucida Sans Unicode" w:cs="Tahoma"/>
              </w:rPr>
            </w:pPr>
          </w:p>
        </w:tc>
      </w:tr>
      <w:tr w:rsidR="00A94C87">
        <w:tc>
          <w:tcPr>
            <w:tcW w:w="614" w:type="dxa"/>
            <w:tcBorders>
              <w:left w:val="single" w:sz="4" w:space="0" w:color="000000"/>
              <w:bottom w:val="single" w:sz="4" w:space="0" w:color="000000"/>
            </w:tcBorders>
          </w:tcPr>
          <w:p w:rsidR="00A94C87" w:rsidRDefault="00A94C87" w:rsidP="00A94C87">
            <w:pPr>
              <w:widowControl w:val="0"/>
              <w:tabs>
                <w:tab w:val="left" w:pos="56"/>
                <w:tab w:val="left" w:pos="720"/>
              </w:tabs>
              <w:suppressAutoHyphens/>
              <w:snapToGrid w:val="0"/>
              <w:spacing w:line="200" w:lineRule="atLeast"/>
              <w:jc w:val="center"/>
              <w:rPr>
                <w:rFonts w:eastAsia="Lucida Sans Unicode" w:cs="Tahoma"/>
              </w:rPr>
            </w:pPr>
            <w:r>
              <w:rPr>
                <w:rFonts w:eastAsia="Lucida Sans Unicode" w:cs="Tahoma"/>
              </w:rPr>
              <w:t>15</w:t>
            </w:r>
          </w:p>
        </w:tc>
        <w:tc>
          <w:tcPr>
            <w:tcW w:w="2594" w:type="dxa"/>
            <w:tcBorders>
              <w:left w:val="single" w:sz="4" w:space="0" w:color="000000"/>
              <w:bottom w:val="single" w:sz="4" w:space="0" w:color="000000"/>
            </w:tcBorders>
          </w:tcPr>
          <w:p w:rsidR="00A94C87" w:rsidRDefault="00A94C87" w:rsidP="00BD1C55">
            <w:pPr>
              <w:snapToGrid w:val="0"/>
              <w:spacing w:line="200" w:lineRule="atLeast"/>
              <w:rPr>
                <w:rFonts w:eastAsia="Lucida Sans Unicode" w:cs="Tahoma"/>
              </w:rPr>
            </w:pPr>
            <w:r>
              <w:rPr>
                <w:rFonts w:eastAsia="Lucida Sans Unicode" w:cs="Tahoma"/>
              </w:rPr>
              <w:t>Ширяевское с/поселение</w:t>
            </w:r>
          </w:p>
          <w:p w:rsidR="00A94C87" w:rsidRDefault="00A94C87" w:rsidP="00BD1C55">
            <w:pPr>
              <w:spacing w:line="200" w:lineRule="atLeast"/>
              <w:rPr>
                <w:rFonts w:eastAsia="Lucida Sans Unicode" w:cs="Tahoma"/>
              </w:rPr>
            </w:pPr>
            <w:r>
              <w:rPr>
                <w:rFonts w:eastAsia="Lucida Sans Unicode" w:cs="Tahoma"/>
              </w:rPr>
              <w:t>х.Ширяевский</w:t>
            </w:r>
          </w:p>
          <w:p w:rsidR="00A94C87" w:rsidRDefault="00A94C87" w:rsidP="00BD1C55">
            <w:pPr>
              <w:spacing w:line="200" w:lineRule="atLeast"/>
              <w:rPr>
                <w:rFonts w:eastAsia="Lucida Sans Unicode" w:cs="Tahoma"/>
              </w:rPr>
            </w:pPr>
            <w:r>
              <w:rPr>
                <w:rFonts w:eastAsia="Lucida Sans Unicode" w:cs="Tahoma"/>
              </w:rPr>
              <w:t>х.Ж-Ширяевский</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2</w:t>
            </w:r>
          </w:p>
          <w:p w:rsidR="00A94C87" w:rsidRDefault="00A94C87" w:rsidP="00BD1C55">
            <w:pPr>
              <w:spacing w:line="200" w:lineRule="atLeast"/>
              <w:jc w:val="center"/>
              <w:rPr>
                <w:rFonts w:eastAsia="Lucida Sans Unicode" w:cs="Tahoma"/>
              </w:rPr>
            </w:pPr>
            <w:r>
              <w:rPr>
                <w:rFonts w:eastAsia="Lucida Sans Unicode" w:cs="Tahoma"/>
              </w:rPr>
              <w:t>1</w:t>
            </w:r>
            <w:r>
              <w:rPr>
                <w:rFonts w:eastAsia="Lucida Sans Unicode" w:cs="Tahoma"/>
              </w:rPr>
              <w:br/>
              <w:t>1</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2</w:t>
            </w:r>
          </w:p>
          <w:p w:rsidR="00A94C87" w:rsidRDefault="00A94C87" w:rsidP="00BD1C55">
            <w:pPr>
              <w:spacing w:line="200" w:lineRule="atLeast"/>
              <w:jc w:val="center"/>
              <w:rPr>
                <w:rFonts w:eastAsia="Lucida Sans Unicode" w:cs="Tahoma"/>
              </w:rPr>
            </w:pPr>
            <w:r>
              <w:rPr>
                <w:rFonts w:eastAsia="Lucida Sans Unicode" w:cs="Tahoma"/>
              </w:rPr>
              <w:t>2</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p w:rsidR="00A94C87" w:rsidRDefault="00A94C87" w:rsidP="00BD1C55">
            <w:pPr>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5</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3</w:t>
            </w:r>
          </w:p>
        </w:tc>
        <w:tc>
          <w:tcPr>
            <w:tcW w:w="681" w:type="dxa"/>
            <w:tcBorders>
              <w:left w:val="single" w:sz="4" w:space="0" w:color="000000"/>
              <w:bottom w:val="single" w:sz="4" w:space="0" w:color="000000"/>
            </w:tcBorders>
          </w:tcPr>
          <w:p w:rsidR="00A94C87" w:rsidRDefault="00A94C87" w:rsidP="00BD1C55">
            <w:pPr>
              <w:spacing w:line="200" w:lineRule="atLeast"/>
              <w:jc w:val="center"/>
              <w:rPr>
                <w:rFonts w:eastAsia="Lucida Sans Unicode" w:cs="Tahoma"/>
              </w:rPr>
            </w:pPr>
            <w:r>
              <w:rPr>
                <w:rFonts w:eastAsia="Lucida Sans Unicode" w:cs="Tahoma"/>
              </w:rPr>
              <w:t>1</w:t>
            </w:r>
          </w:p>
          <w:p w:rsidR="00A94C87" w:rsidRDefault="00A94C87" w:rsidP="00BD1C55">
            <w:pPr>
              <w:spacing w:line="200" w:lineRule="atLeast"/>
              <w:jc w:val="center"/>
              <w:rPr>
                <w:rFonts w:eastAsia="Lucida Sans Unicode" w:cs="Tahoma"/>
              </w:rPr>
            </w:pPr>
            <w:r>
              <w:rPr>
                <w:rFonts w:eastAsia="Lucida Sans Unicode" w:cs="Tahoma"/>
              </w:rPr>
              <w:t>1</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rPr>
            </w:pPr>
          </w:p>
        </w:tc>
        <w:tc>
          <w:tcPr>
            <w:tcW w:w="682" w:type="dxa"/>
            <w:tcBorders>
              <w:left w:val="single" w:sz="4" w:space="0" w:color="000000"/>
              <w:bottom w:val="single" w:sz="4" w:space="0" w:color="000000"/>
              <w:right w:val="single" w:sz="4" w:space="0" w:color="000000"/>
            </w:tcBorders>
          </w:tcPr>
          <w:p w:rsidR="00A94C87" w:rsidRDefault="00A94C87" w:rsidP="00BD1C55">
            <w:pPr>
              <w:snapToGrid w:val="0"/>
              <w:spacing w:line="200" w:lineRule="atLeast"/>
              <w:jc w:val="center"/>
              <w:rPr>
                <w:rFonts w:eastAsia="Lucida Sans Unicode" w:cs="Tahoma"/>
              </w:rPr>
            </w:pPr>
          </w:p>
        </w:tc>
      </w:tr>
      <w:tr w:rsidR="00A94C87">
        <w:tc>
          <w:tcPr>
            <w:tcW w:w="614" w:type="dxa"/>
            <w:tcBorders>
              <w:left w:val="single" w:sz="4" w:space="0" w:color="000000"/>
              <w:bottom w:val="single" w:sz="4" w:space="0" w:color="000000"/>
            </w:tcBorders>
          </w:tcPr>
          <w:p w:rsidR="00A94C87" w:rsidRDefault="00A94C87" w:rsidP="00BD1C55">
            <w:pPr>
              <w:snapToGrid w:val="0"/>
              <w:spacing w:line="200" w:lineRule="atLeast"/>
              <w:rPr>
                <w:rFonts w:eastAsia="Lucida Sans Unicode" w:cs="Tahoma"/>
              </w:rPr>
            </w:pPr>
          </w:p>
        </w:tc>
        <w:tc>
          <w:tcPr>
            <w:tcW w:w="2594" w:type="dxa"/>
            <w:tcBorders>
              <w:left w:val="single" w:sz="4" w:space="0" w:color="000000"/>
              <w:bottom w:val="single" w:sz="4" w:space="0" w:color="000000"/>
            </w:tcBorders>
          </w:tcPr>
          <w:p w:rsidR="00A94C87" w:rsidRDefault="00A94C87" w:rsidP="00BD1C55">
            <w:pPr>
              <w:snapToGrid w:val="0"/>
              <w:spacing w:line="200" w:lineRule="atLeast"/>
              <w:rPr>
                <w:rFonts w:eastAsia="Lucida Sans Unicode" w:cs="Tahoma"/>
                <w:b/>
              </w:rPr>
            </w:pPr>
            <w:r>
              <w:rPr>
                <w:rFonts w:eastAsia="Lucida Sans Unicode" w:cs="Tahoma"/>
                <w:b/>
              </w:rPr>
              <w:t>ВСЕГО</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b/>
              </w:rPr>
            </w:pPr>
            <w:r>
              <w:rPr>
                <w:rFonts w:eastAsia="Lucida Sans Unicode" w:cs="Tahoma"/>
                <w:b/>
              </w:rPr>
              <w:t>104</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b/>
              </w:rPr>
            </w:pPr>
            <w:r>
              <w:rPr>
                <w:rFonts w:eastAsia="Lucida Sans Unicode" w:cs="Tahoma"/>
                <w:b/>
              </w:rPr>
              <w:t>64</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b/>
              </w:rPr>
            </w:pPr>
            <w:r>
              <w:rPr>
                <w:rFonts w:eastAsia="Lucida Sans Unicode" w:cs="Tahoma"/>
                <w:b/>
              </w:rPr>
              <w:t>28</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b/>
              </w:rPr>
            </w:pPr>
            <w:r>
              <w:rPr>
                <w:rFonts w:eastAsia="Lucida Sans Unicode" w:cs="Tahoma"/>
                <w:b/>
              </w:rPr>
              <w:t>5</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b/>
              </w:rPr>
            </w:pPr>
            <w:r>
              <w:rPr>
                <w:rFonts w:eastAsia="Lucida Sans Unicode" w:cs="Tahoma"/>
                <w:b/>
              </w:rPr>
              <w:t>197</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b/>
              </w:rPr>
            </w:pPr>
            <w:r>
              <w:rPr>
                <w:rFonts w:eastAsia="Lucida Sans Unicode" w:cs="Tahoma"/>
                <w:b/>
              </w:rPr>
              <w:t>96</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b/>
              </w:rPr>
            </w:pPr>
            <w:r>
              <w:rPr>
                <w:rFonts w:eastAsia="Lucida Sans Unicode" w:cs="Tahoma"/>
                <w:b/>
              </w:rPr>
              <w:t>53</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b/>
              </w:rPr>
            </w:pPr>
            <w:r>
              <w:rPr>
                <w:rFonts w:eastAsia="Lucida Sans Unicode" w:cs="Tahoma"/>
                <w:b/>
              </w:rPr>
              <w:t>8</w:t>
            </w:r>
          </w:p>
        </w:tc>
        <w:tc>
          <w:tcPr>
            <w:tcW w:w="681" w:type="dxa"/>
            <w:tcBorders>
              <w:left w:val="single" w:sz="4" w:space="0" w:color="000000"/>
              <w:bottom w:val="single" w:sz="4" w:space="0" w:color="000000"/>
            </w:tcBorders>
          </w:tcPr>
          <w:p w:rsidR="00A94C87" w:rsidRDefault="00A94C87" w:rsidP="00BD1C55">
            <w:pPr>
              <w:snapToGrid w:val="0"/>
              <w:spacing w:line="200" w:lineRule="atLeast"/>
              <w:jc w:val="center"/>
              <w:rPr>
                <w:rFonts w:eastAsia="Lucida Sans Unicode" w:cs="Tahoma"/>
                <w:b/>
              </w:rPr>
            </w:pPr>
            <w:r>
              <w:rPr>
                <w:rFonts w:eastAsia="Lucida Sans Unicode" w:cs="Tahoma"/>
                <w:b/>
              </w:rPr>
              <w:t>10</w:t>
            </w:r>
          </w:p>
        </w:tc>
        <w:tc>
          <w:tcPr>
            <w:tcW w:w="682" w:type="dxa"/>
            <w:tcBorders>
              <w:left w:val="single" w:sz="4" w:space="0" w:color="000000"/>
              <w:bottom w:val="single" w:sz="4" w:space="0" w:color="000000"/>
              <w:right w:val="single" w:sz="4" w:space="0" w:color="000000"/>
            </w:tcBorders>
          </w:tcPr>
          <w:p w:rsidR="00A94C87" w:rsidRDefault="00A94C87" w:rsidP="00BD1C55">
            <w:pPr>
              <w:snapToGrid w:val="0"/>
              <w:spacing w:line="200" w:lineRule="atLeast"/>
              <w:jc w:val="center"/>
              <w:rPr>
                <w:rFonts w:eastAsia="Lucida Sans Unicode" w:cs="Tahoma"/>
                <w:b/>
              </w:rPr>
            </w:pPr>
            <w:r>
              <w:rPr>
                <w:rFonts w:eastAsia="Lucida Sans Unicode" w:cs="Tahoma"/>
                <w:b/>
              </w:rPr>
              <w:t>65</w:t>
            </w:r>
          </w:p>
        </w:tc>
      </w:tr>
    </w:tbl>
    <w:p w:rsidR="00DC0060" w:rsidRDefault="00DC0060" w:rsidP="00DC0060">
      <w:pPr>
        <w:spacing w:line="200" w:lineRule="atLeast"/>
        <w:jc w:val="both"/>
        <w:rPr>
          <w:rFonts w:eastAsia="Lucida Sans Unicode" w:cs="Tahoma"/>
          <w:sz w:val="24"/>
        </w:rPr>
      </w:pPr>
    </w:p>
    <w:p w:rsidR="00DC0060" w:rsidRDefault="00DC0060" w:rsidP="00DC0060">
      <w:pPr>
        <w:spacing w:line="360" w:lineRule="auto"/>
        <w:ind w:left="1134" w:firstLine="850"/>
        <w:jc w:val="both"/>
        <w:rPr>
          <w:rFonts w:eastAsia="Lucida Sans Unicode" w:cs="Tahoma"/>
          <w:sz w:val="28"/>
          <w:szCs w:val="28"/>
        </w:rPr>
      </w:pPr>
      <w:r>
        <w:rPr>
          <w:rFonts w:eastAsia="Lucida Sans Unicode" w:cs="Tahoma"/>
          <w:sz w:val="28"/>
          <w:szCs w:val="28"/>
        </w:rPr>
        <w:t>В объекты общественного питания входят: школьные столовые, буфеты, закусочные, кафе.</w:t>
      </w:r>
    </w:p>
    <w:p w:rsidR="00DC0060" w:rsidRDefault="00DC0060" w:rsidP="00DC0060">
      <w:pPr>
        <w:spacing w:line="360" w:lineRule="auto"/>
        <w:ind w:left="1134" w:firstLine="850"/>
        <w:jc w:val="both"/>
        <w:rPr>
          <w:rFonts w:eastAsia="Lucida Sans Unicode" w:cs="Tahoma"/>
          <w:sz w:val="28"/>
          <w:szCs w:val="28"/>
        </w:rPr>
      </w:pPr>
      <w:r>
        <w:rPr>
          <w:rFonts w:eastAsia="Lucida Sans Unicode" w:cs="Tahoma"/>
          <w:sz w:val="28"/>
          <w:szCs w:val="28"/>
        </w:rPr>
        <w:t>В последние годы на потребительском рынке активно развивались торговля, общественное питание. Ежегодно обеспечивался прирост объёмов оборота розничной торговли и общественного питания.</w:t>
      </w:r>
    </w:p>
    <w:p w:rsidR="00DC0060" w:rsidRDefault="00DC0060" w:rsidP="00DC0060">
      <w:pPr>
        <w:spacing w:line="360" w:lineRule="auto"/>
        <w:ind w:left="1134" w:firstLine="850"/>
        <w:jc w:val="both"/>
        <w:rPr>
          <w:rFonts w:eastAsia="Lucida Sans Unicode" w:cs="Tahoma"/>
          <w:sz w:val="28"/>
          <w:szCs w:val="28"/>
        </w:rPr>
      </w:pPr>
      <w:r>
        <w:rPr>
          <w:rFonts w:eastAsia="Lucida Sans Unicode" w:cs="Tahoma"/>
          <w:sz w:val="28"/>
          <w:szCs w:val="28"/>
        </w:rPr>
        <w:t xml:space="preserve">В сфере торговли и общественного питания среднегодовая численность составляет 976 человек, или более 14% от общей численности занятых, из них предприниматели 786 человек. Создается около 5% общего объема производимой в районе продукции. В р.п. Иловля в 2003 году открыт магазин «МАН», который является типичным представителем предприятий с собственным  опытом и службой доставки товаров. Кроме того, в центре </w:t>
      </w:r>
      <w:r w:rsidR="00A94C87">
        <w:rPr>
          <w:rFonts w:eastAsia="Lucida Sans Unicode" w:cs="Tahoma"/>
          <w:sz w:val="28"/>
          <w:szCs w:val="28"/>
        </w:rPr>
        <w:t xml:space="preserve">               </w:t>
      </w:r>
      <w:r>
        <w:rPr>
          <w:rFonts w:eastAsia="Lucida Sans Unicode" w:cs="Tahoma"/>
          <w:sz w:val="28"/>
          <w:szCs w:val="28"/>
        </w:rPr>
        <w:t>р.п. Иловля открыт новый круглосуточный магазин. Данная тенденция будет способствовать усилению конкуренции на потребительском рынке и вытеснению с него субъектов мелкорозничной торговли (киоски  и торговля с лотков на рынке).</w:t>
      </w:r>
    </w:p>
    <w:p w:rsidR="00DC0060" w:rsidRDefault="00DC0060" w:rsidP="00DC0060">
      <w:pPr>
        <w:spacing w:line="360" w:lineRule="auto"/>
        <w:ind w:left="1134" w:firstLine="850"/>
        <w:jc w:val="both"/>
        <w:rPr>
          <w:rFonts w:eastAsia="Lucida Sans Unicode" w:cs="Tahoma"/>
          <w:sz w:val="28"/>
          <w:szCs w:val="28"/>
        </w:rPr>
      </w:pPr>
      <w:r>
        <w:rPr>
          <w:rFonts w:eastAsia="Lucida Sans Unicode" w:cs="Tahoma"/>
          <w:sz w:val="28"/>
          <w:szCs w:val="28"/>
        </w:rPr>
        <w:lastRenderedPageBreak/>
        <w:t>В районе работают 1 вещевой, 2 смешанных рынка (один из них на трассе Волгоград-Москва), на 192 рабочих места. Доля продаж продовольственных и промышленных товаров на рынках пока остаётся очень высокой.</w:t>
      </w:r>
    </w:p>
    <w:p w:rsidR="00DC0060" w:rsidRDefault="00DC0060" w:rsidP="00DC0060">
      <w:pPr>
        <w:spacing w:line="360" w:lineRule="auto"/>
        <w:ind w:left="1134" w:firstLine="850"/>
        <w:jc w:val="both"/>
        <w:rPr>
          <w:rFonts w:eastAsia="Lucida Sans Unicode" w:cs="Tahoma"/>
          <w:sz w:val="28"/>
          <w:szCs w:val="28"/>
        </w:rPr>
      </w:pPr>
      <w:r>
        <w:rPr>
          <w:rFonts w:eastAsia="Lucida Sans Unicode" w:cs="Tahoma"/>
          <w:sz w:val="28"/>
          <w:szCs w:val="28"/>
        </w:rPr>
        <w:t>Значительные изменения произошли в общественном питании. В районе 31 предприятие на 1649 посадочных мест. Развитие предприятий с одной стороны идёт по пути большей унификации, с другой – все большей дифференциации по комфортности, качеству обслуживания и меню.</w:t>
      </w:r>
    </w:p>
    <w:p w:rsidR="00DC0060" w:rsidRDefault="00DC0060" w:rsidP="00DC0060">
      <w:pPr>
        <w:spacing w:line="360" w:lineRule="auto"/>
        <w:ind w:left="1134" w:firstLine="850"/>
        <w:jc w:val="both"/>
        <w:rPr>
          <w:rFonts w:eastAsia="Lucida Sans Unicode" w:cs="Tahoma"/>
          <w:sz w:val="28"/>
          <w:szCs w:val="28"/>
        </w:rPr>
      </w:pPr>
      <w:r>
        <w:rPr>
          <w:rFonts w:eastAsia="Lucida Sans Unicode" w:cs="Tahoma"/>
          <w:sz w:val="28"/>
          <w:szCs w:val="28"/>
        </w:rPr>
        <w:t>Негативные процессы наблюдаются на рынке алкогольной продукции, вызвавшие перенасыщение потребительского рынка  района этим видом товара, при значительном снижении  собственного производства. Отмечается рост алкоголизма и алкогольных отравлений среди населения.</w:t>
      </w:r>
    </w:p>
    <w:p w:rsidR="00DC0060" w:rsidRDefault="00DC0060" w:rsidP="00DC0060">
      <w:pPr>
        <w:spacing w:line="360" w:lineRule="auto"/>
        <w:ind w:left="1134" w:firstLine="850"/>
        <w:jc w:val="both"/>
        <w:rPr>
          <w:rFonts w:eastAsia="Lucida Sans Unicode" w:cs="Tahoma"/>
          <w:sz w:val="28"/>
          <w:szCs w:val="28"/>
        </w:rPr>
      </w:pPr>
      <w:r>
        <w:rPr>
          <w:rFonts w:eastAsia="Lucida Sans Unicode" w:cs="Tahoma"/>
          <w:sz w:val="28"/>
          <w:szCs w:val="28"/>
        </w:rPr>
        <w:t>Сфера услуг является одной их самых перспективных, быстроразвивающихся отраслей экономики.</w:t>
      </w:r>
    </w:p>
    <w:p w:rsidR="00DC0060" w:rsidRDefault="00DC0060" w:rsidP="00DC0060">
      <w:pPr>
        <w:spacing w:line="360" w:lineRule="auto"/>
        <w:ind w:left="1134" w:firstLine="850"/>
        <w:jc w:val="both"/>
        <w:rPr>
          <w:rFonts w:eastAsia="Lucida Sans Unicode" w:cs="Tahoma"/>
          <w:sz w:val="28"/>
          <w:szCs w:val="28"/>
        </w:rPr>
      </w:pPr>
      <w:r>
        <w:rPr>
          <w:rFonts w:eastAsia="Lucida Sans Unicode" w:cs="Tahoma"/>
          <w:sz w:val="28"/>
          <w:szCs w:val="28"/>
        </w:rPr>
        <w:t>Доля производства услуг в общем объёме экономики составляет 28,5</w:t>
      </w:r>
      <w:r w:rsidR="00A94C87">
        <w:rPr>
          <w:rFonts w:eastAsia="Lucida Sans Unicode" w:cs="Tahoma"/>
          <w:sz w:val="28"/>
          <w:szCs w:val="28"/>
        </w:rPr>
        <w:t xml:space="preserve"> </w:t>
      </w:r>
      <w:r>
        <w:rPr>
          <w:rFonts w:eastAsia="Lucida Sans Unicode" w:cs="Tahoma"/>
          <w:sz w:val="28"/>
          <w:szCs w:val="28"/>
        </w:rPr>
        <w:t>%. В структуре платных услуг доминируют услуги санаторно-курортные – 50</w:t>
      </w:r>
      <w:r w:rsidR="00A94C87">
        <w:rPr>
          <w:rFonts w:eastAsia="Lucida Sans Unicode" w:cs="Tahoma"/>
          <w:sz w:val="28"/>
          <w:szCs w:val="28"/>
        </w:rPr>
        <w:t xml:space="preserve"> </w:t>
      </w:r>
      <w:r>
        <w:rPr>
          <w:rFonts w:eastAsia="Lucida Sans Unicode" w:cs="Tahoma"/>
          <w:sz w:val="28"/>
          <w:szCs w:val="28"/>
        </w:rPr>
        <w:t>% от общего объёма платных услуг, бытовые услуги – 17</w:t>
      </w:r>
      <w:r w:rsidR="00A94C87">
        <w:rPr>
          <w:rFonts w:eastAsia="Lucida Sans Unicode" w:cs="Tahoma"/>
          <w:sz w:val="28"/>
          <w:szCs w:val="28"/>
        </w:rPr>
        <w:t xml:space="preserve"> </w:t>
      </w:r>
      <w:r>
        <w:rPr>
          <w:rFonts w:eastAsia="Lucida Sans Unicode" w:cs="Tahoma"/>
          <w:sz w:val="28"/>
          <w:szCs w:val="28"/>
        </w:rPr>
        <w:t>%, а также услуги пассажирского транспорта.</w:t>
      </w:r>
    </w:p>
    <w:p w:rsidR="00DC0060" w:rsidRDefault="00DC0060" w:rsidP="00DC0060">
      <w:pPr>
        <w:spacing w:line="360" w:lineRule="auto"/>
        <w:ind w:left="1134" w:firstLine="850"/>
        <w:jc w:val="both"/>
        <w:rPr>
          <w:rFonts w:eastAsia="Lucida Sans Unicode" w:cs="Tahoma"/>
          <w:sz w:val="28"/>
          <w:szCs w:val="28"/>
        </w:rPr>
      </w:pPr>
      <w:r>
        <w:rPr>
          <w:rFonts w:eastAsia="Lucida Sans Unicode" w:cs="Tahoma"/>
          <w:sz w:val="28"/>
          <w:szCs w:val="28"/>
        </w:rPr>
        <w:t>Наиболее перспективной и динамично развивающейся сферой услуг является связь, на долю которой приходится 11,6</w:t>
      </w:r>
      <w:r w:rsidR="00A94C87">
        <w:rPr>
          <w:rFonts w:eastAsia="Lucida Sans Unicode" w:cs="Tahoma"/>
          <w:sz w:val="28"/>
          <w:szCs w:val="28"/>
        </w:rPr>
        <w:t xml:space="preserve"> </w:t>
      </w:r>
      <w:r>
        <w:rPr>
          <w:rFonts w:eastAsia="Lucida Sans Unicode" w:cs="Tahoma"/>
          <w:sz w:val="28"/>
          <w:szCs w:val="28"/>
        </w:rPr>
        <w:t>% платных услуг. В районе развиваются все виды связи. Но наиболее активно развиваются сети сотовой связи, цифровые связи передачи данных. Быстрыми темпами растет число абонентов «Интернет».</w:t>
      </w:r>
    </w:p>
    <w:p w:rsidR="00DC0060" w:rsidRDefault="00DC0060" w:rsidP="00DC0060">
      <w:pPr>
        <w:spacing w:line="360" w:lineRule="auto"/>
        <w:ind w:left="1134" w:firstLine="850"/>
        <w:jc w:val="both"/>
        <w:rPr>
          <w:rFonts w:eastAsia="Lucida Sans Unicode" w:cs="Tahoma"/>
          <w:sz w:val="28"/>
          <w:szCs w:val="28"/>
        </w:rPr>
      </w:pPr>
      <w:r>
        <w:rPr>
          <w:rFonts w:eastAsia="Lucida Sans Unicode" w:cs="Tahoma"/>
          <w:sz w:val="28"/>
          <w:szCs w:val="28"/>
        </w:rPr>
        <w:t>Определено динамическое развитие торговли, общественного питания и платных услуг населению. Емкость потребительского рынка достигнет насыщения, платежеспособный спрос будет соответствовать нормальному потребительскому стандарту.</w:t>
      </w:r>
    </w:p>
    <w:p w:rsidR="00DC0060" w:rsidRDefault="00DC0060" w:rsidP="00D65E6D">
      <w:pPr>
        <w:spacing w:line="276" w:lineRule="auto"/>
        <w:ind w:left="1134" w:firstLine="850"/>
        <w:jc w:val="both"/>
        <w:rPr>
          <w:rFonts w:eastAsia="Lucida Sans Unicode" w:cs="Tahoma"/>
          <w:sz w:val="28"/>
          <w:szCs w:val="28"/>
        </w:rPr>
      </w:pPr>
      <w:r>
        <w:rPr>
          <w:rFonts w:eastAsia="Lucida Sans Unicode" w:cs="Tahoma"/>
          <w:sz w:val="28"/>
          <w:szCs w:val="28"/>
        </w:rPr>
        <w:t>Планируется увеличение розничного товарооборота к 2010 году в целом по району в 2 раза в том числе за счет следующих мероприятий:</w:t>
      </w:r>
    </w:p>
    <w:p w:rsidR="00DC0060" w:rsidRDefault="00A94C87" w:rsidP="00D65E6D">
      <w:pPr>
        <w:widowControl w:val="0"/>
        <w:numPr>
          <w:ilvl w:val="0"/>
          <w:numId w:val="2"/>
        </w:numPr>
        <w:tabs>
          <w:tab w:val="left" w:pos="748"/>
        </w:tabs>
        <w:suppressAutoHyphens/>
        <w:spacing w:line="276" w:lineRule="auto"/>
        <w:ind w:left="992" w:firstLine="567"/>
        <w:jc w:val="both"/>
        <w:rPr>
          <w:rFonts w:eastAsia="Lucida Sans Unicode" w:cs="Tahoma"/>
          <w:sz w:val="28"/>
          <w:szCs w:val="28"/>
        </w:rPr>
      </w:pPr>
      <w:r>
        <w:rPr>
          <w:rFonts w:eastAsia="Lucida Sans Unicode" w:cs="Tahoma"/>
          <w:sz w:val="28"/>
          <w:szCs w:val="28"/>
        </w:rPr>
        <w:t xml:space="preserve">  </w:t>
      </w:r>
      <w:r w:rsidR="00DC0060">
        <w:rPr>
          <w:rFonts w:eastAsia="Lucida Sans Unicode" w:cs="Tahoma"/>
          <w:sz w:val="28"/>
          <w:szCs w:val="28"/>
        </w:rPr>
        <w:t xml:space="preserve">реконструкция ресторана «Казачий курень» компанией «МАН»; </w:t>
      </w:r>
    </w:p>
    <w:p w:rsidR="00DC0060" w:rsidRDefault="00A94C87" w:rsidP="00D65E6D">
      <w:pPr>
        <w:widowControl w:val="0"/>
        <w:numPr>
          <w:ilvl w:val="0"/>
          <w:numId w:val="2"/>
        </w:numPr>
        <w:tabs>
          <w:tab w:val="left" w:pos="748"/>
        </w:tabs>
        <w:suppressAutoHyphens/>
        <w:spacing w:line="276" w:lineRule="auto"/>
        <w:ind w:left="992" w:firstLine="567"/>
        <w:jc w:val="both"/>
        <w:rPr>
          <w:rFonts w:eastAsia="Lucida Sans Unicode" w:cs="Tahoma"/>
          <w:sz w:val="28"/>
          <w:szCs w:val="28"/>
        </w:rPr>
      </w:pPr>
      <w:r>
        <w:rPr>
          <w:rFonts w:eastAsia="Lucida Sans Unicode" w:cs="Tahoma"/>
          <w:sz w:val="28"/>
          <w:szCs w:val="28"/>
        </w:rPr>
        <w:t xml:space="preserve">  </w:t>
      </w:r>
      <w:r w:rsidR="00DC0060">
        <w:rPr>
          <w:rFonts w:eastAsia="Lucida Sans Unicode" w:cs="Tahoma"/>
          <w:sz w:val="28"/>
          <w:szCs w:val="28"/>
        </w:rPr>
        <w:t>ввод в действие ресторана в р.п.</w:t>
      </w:r>
      <w:r w:rsidR="001F6710">
        <w:rPr>
          <w:rFonts w:eastAsia="Lucida Sans Unicode" w:cs="Tahoma"/>
          <w:sz w:val="28"/>
          <w:szCs w:val="28"/>
        </w:rPr>
        <w:t xml:space="preserve"> </w:t>
      </w:r>
      <w:r w:rsidR="00DC0060">
        <w:rPr>
          <w:rFonts w:eastAsia="Lucida Sans Unicode" w:cs="Tahoma"/>
          <w:sz w:val="28"/>
          <w:szCs w:val="28"/>
        </w:rPr>
        <w:t>Иловля компанией «МАН»;</w:t>
      </w:r>
    </w:p>
    <w:p w:rsidR="00DC0060" w:rsidRDefault="00A94C87" w:rsidP="00D65E6D">
      <w:pPr>
        <w:widowControl w:val="0"/>
        <w:numPr>
          <w:ilvl w:val="0"/>
          <w:numId w:val="2"/>
        </w:numPr>
        <w:tabs>
          <w:tab w:val="left" w:pos="748"/>
        </w:tabs>
        <w:suppressAutoHyphens/>
        <w:spacing w:line="276" w:lineRule="auto"/>
        <w:ind w:left="992" w:firstLine="567"/>
        <w:jc w:val="both"/>
        <w:rPr>
          <w:rFonts w:eastAsia="Lucida Sans Unicode" w:cs="Tahoma"/>
          <w:sz w:val="28"/>
          <w:szCs w:val="28"/>
        </w:rPr>
      </w:pPr>
      <w:r>
        <w:rPr>
          <w:rFonts w:eastAsia="Lucida Sans Unicode" w:cs="Tahoma"/>
          <w:sz w:val="28"/>
          <w:szCs w:val="28"/>
        </w:rPr>
        <w:lastRenderedPageBreak/>
        <w:t xml:space="preserve">  </w:t>
      </w:r>
      <w:r w:rsidR="0022287F">
        <w:rPr>
          <w:rFonts w:eastAsia="Lucida Sans Unicode" w:cs="Tahoma"/>
          <w:sz w:val="28"/>
          <w:szCs w:val="28"/>
        </w:rPr>
        <w:t>строительство придорожного торгово-сервисного</w:t>
      </w:r>
      <w:r w:rsidR="00DC0060">
        <w:rPr>
          <w:rFonts w:eastAsia="Lucida Sans Unicode" w:cs="Tahoma"/>
          <w:sz w:val="28"/>
          <w:szCs w:val="28"/>
        </w:rPr>
        <w:t xml:space="preserve"> </w:t>
      </w:r>
      <w:r w:rsidR="0022287F">
        <w:rPr>
          <w:rFonts w:eastAsia="Lucida Sans Unicode" w:cs="Tahoma"/>
          <w:sz w:val="28"/>
          <w:szCs w:val="28"/>
        </w:rPr>
        <w:t>комплекса</w:t>
      </w:r>
      <w:r w:rsidR="00DC0060">
        <w:rPr>
          <w:rFonts w:eastAsia="Lucida Sans Unicode" w:cs="Tahoma"/>
          <w:sz w:val="28"/>
          <w:szCs w:val="28"/>
        </w:rPr>
        <w:t xml:space="preserve"> на </w:t>
      </w:r>
      <w:smartTag w:uri="urn:schemas-microsoft-com:office:smarttags" w:element="metricconverter">
        <w:smartTagPr>
          <w:attr w:name="ProductID" w:val="888 км"/>
        </w:smartTagPr>
        <w:r w:rsidR="00DC0060">
          <w:rPr>
            <w:rFonts w:eastAsia="Lucida Sans Unicode" w:cs="Tahoma"/>
            <w:sz w:val="28"/>
            <w:szCs w:val="28"/>
          </w:rPr>
          <w:t>888</w:t>
        </w:r>
        <w:r w:rsidR="0022287F">
          <w:rPr>
            <w:rFonts w:eastAsia="Lucida Sans Unicode" w:cs="Tahoma"/>
            <w:sz w:val="28"/>
            <w:szCs w:val="28"/>
          </w:rPr>
          <w:t xml:space="preserve"> км</w:t>
        </w:r>
      </w:smartTag>
      <w:r w:rsidR="0022287F">
        <w:rPr>
          <w:rFonts w:eastAsia="Lucida Sans Unicode" w:cs="Tahoma"/>
          <w:sz w:val="28"/>
          <w:szCs w:val="28"/>
        </w:rPr>
        <w:t xml:space="preserve"> + </w:t>
      </w:r>
      <w:smartTag w:uri="urn:schemas-microsoft-com:office:smarttags" w:element="metricconverter">
        <w:smartTagPr>
          <w:attr w:name="ProductID" w:val="900 м"/>
        </w:smartTagPr>
        <w:r w:rsidR="0022287F">
          <w:rPr>
            <w:rFonts w:eastAsia="Lucida Sans Unicode" w:cs="Tahoma"/>
            <w:sz w:val="28"/>
            <w:szCs w:val="28"/>
          </w:rPr>
          <w:t>900 м</w:t>
        </w:r>
      </w:smartTag>
      <w:r>
        <w:rPr>
          <w:rFonts w:eastAsia="Lucida Sans Unicode" w:cs="Tahoma"/>
          <w:sz w:val="28"/>
          <w:szCs w:val="28"/>
        </w:rPr>
        <w:t xml:space="preserve"> трассы Москва-Волгоград</w:t>
      </w:r>
      <w:r w:rsidR="00DC0060">
        <w:rPr>
          <w:rFonts w:eastAsia="Lucida Sans Unicode" w:cs="Tahoma"/>
          <w:sz w:val="28"/>
          <w:szCs w:val="28"/>
        </w:rPr>
        <w:t xml:space="preserve">; </w:t>
      </w:r>
    </w:p>
    <w:p w:rsidR="001916ED" w:rsidRDefault="001916ED" w:rsidP="00D65E6D">
      <w:pPr>
        <w:widowControl w:val="0"/>
        <w:numPr>
          <w:ilvl w:val="0"/>
          <w:numId w:val="2"/>
        </w:numPr>
        <w:tabs>
          <w:tab w:val="left" w:pos="748"/>
        </w:tabs>
        <w:suppressAutoHyphens/>
        <w:spacing w:line="276" w:lineRule="auto"/>
        <w:ind w:left="992" w:firstLine="567"/>
        <w:jc w:val="both"/>
        <w:rPr>
          <w:rFonts w:eastAsia="Lucida Sans Unicode" w:cs="Tahoma"/>
          <w:sz w:val="28"/>
          <w:szCs w:val="28"/>
        </w:rPr>
      </w:pPr>
      <w:r>
        <w:rPr>
          <w:rFonts w:eastAsia="Lucida Sans Unicode" w:cs="Tahoma"/>
          <w:sz w:val="28"/>
          <w:szCs w:val="28"/>
        </w:rPr>
        <w:t xml:space="preserve"> торгово-сервисный комплекс на 883</w:t>
      </w:r>
      <w:r w:rsidR="0022287F">
        <w:rPr>
          <w:rFonts w:eastAsia="Lucida Sans Unicode" w:cs="Tahoma"/>
          <w:sz w:val="28"/>
          <w:szCs w:val="28"/>
        </w:rPr>
        <w:t>км</w:t>
      </w:r>
      <w:r>
        <w:rPr>
          <w:rFonts w:eastAsia="Lucida Sans Unicode" w:cs="Tahoma"/>
          <w:sz w:val="28"/>
          <w:szCs w:val="28"/>
        </w:rPr>
        <w:t>+9</w:t>
      </w:r>
      <w:r w:rsidR="0022287F">
        <w:rPr>
          <w:rFonts w:eastAsia="Lucida Sans Unicode" w:cs="Tahoma"/>
          <w:sz w:val="28"/>
          <w:szCs w:val="28"/>
        </w:rPr>
        <w:t>00м автодороги Москва – Волгогра</w:t>
      </w:r>
      <w:r>
        <w:rPr>
          <w:rFonts w:eastAsia="Lucida Sans Unicode" w:cs="Tahoma"/>
          <w:sz w:val="28"/>
          <w:szCs w:val="28"/>
        </w:rPr>
        <w:t>д «Каспий»;</w:t>
      </w:r>
    </w:p>
    <w:p w:rsidR="001916ED" w:rsidRDefault="001916ED" w:rsidP="00D65E6D">
      <w:pPr>
        <w:widowControl w:val="0"/>
        <w:numPr>
          <w:ilvl w:val="0"/>
          <w:numId w:val="2"/>
        </w:numPr>
        <w:tabs>
          <w:tab w:val="left" w:pos="748"/>
        </w:tabs>
        <w:suppressAutoHyphens/>
        <w:spacing w:line="276" w:lineRule="auto"/>
        <w:ind w:left="992" w:firstLine="567"/>
        <w:jc w:val="both"/>
        <w:rPr>
          <w:rFonts w:eastAsia="Lucida Sans Unicode" w:cs="Tahoma"/>
          <w:sz w:val="28"/>
          <w:szCs w:val="28"/>
        </w:rPr>
      </w:pPr>
      <w:r>
        <w:rPr>
          <w:rFonts w:eastAsia="Lucida Sans Unicode" w:cs="Tahoma"/>
          <w:sz w:val="28"/>
          <w:szCs w:val="28"/>
        </w:rPr>
        <w:t xml:space="preserve"> торговый комплекс «</w:t>
      </w:r>
      <w:r>
        <w:rPr>
          <w:rFonts w:eastAsia="Lucida Sans Unicode" w:cs="Tahoma"/>
          <w:sz w:val="28"/>
          <w:szCs w:val="28"/>
          <w:lang w:val="en-US"/>
        </w:rPr>
        <w:t>Truck</w:t>
      </w:r>
      <w:r w:rsidRPr="001916ED">
        <w:rPr>
          <w:rFonts w:eastAsia="Lucida Sans Unicode" w:cs="Tahoma"/>
          <w:sz w:val="28"/>
          <w:szCs w:val="28"/>
        </w:rPr>
        <w:t>-</w:t>
      </w:r>
      <w:r>
        <w:rPr>
          <w:rFonts w:eastAsia="Lucida Sans Unicode" w:cs="Tahoma"/>
          <w:sz w:val="28"/>
          <w:szCs w:val="28"/>
          <w:lang w:val="en-US"/>
        </w:rPr>
        <w:t>Syop</w:t>
      </w:r>
      <w:r>
        <w:rPr>
          <w:rFonts w:eastAsia="Lucida Sans Unicode" w:cs="Tahoma"/>
          <w:sz w:val="28"/>
          <w:szCs w:val="28"/>
        </w:rPr>
        <w:t>» у р.п. Иловля на АГЗС «СГ</w:t>
      </w:r>
      <w:r w:rsidR="0022287F">
        <w:rPr>
          <w:rFonts w:eastAsia="Lucida Sans Unicode" w:cs="Tahoma"/>
          <w:sz w:val="28"/>
          <w:szCs w:val="28"/>
        </w:rPr>
        <w:t xml:space="preserve"> </w:t>
      </w:r>
      <w:r>
        <w:rPr>
          <w:rFonts w:eastAsia="Lucida Sans Unicode" w:cs="Tahoma"/>
          <w:sz w:val="28"/>
          <w:szCs w:val="28"/>
        </w:rPr>
        <w:t>-</w:t>
      </w:r>
      <w:r w:rsidR="0022287F">
        <w:rPr>
          <w:rFonts w:eastAsia="Lucida Sans Unicode" w:cs="Tahoma"/>
          <w:sz w:val="28"/>
          <w:szCs w:val="28"/>
        </w:rPr>
        <w:t xml:space="preserve"> </w:t>
      </w:r>
      <w:r>
        <w:rPr>
          <w:rFonts w:eastAsia="Lucida Sans Unicode" w:cs="Tahoma"/>
          <w:sz w:val="28"/>
          <w:szCs w:val="28"/>
        </w:rPr>
        <w:t>Транс»;</w:t>
      </w:r>
    </w:p>
    <w:p w:rsidR="001916ED" w:rsidRDefault="001916ED" w:rsidP="00D65E6D">
      <w:pPr>
        <w:widowControl w:val="0"/>
        <w:numPr>
          <w:ilvl w:val="0"/>
          <w:numId w:val="2"/>
        </w:numPr>
        <w:tabs>
          <w:tab w:val="left" w:pos="748"/>
        </w:tabs>
        <w:suppressAutoHyphens/>
        <w:spacing w:line="276" w:lineRule="auto"/>
        <w:ind w:left="992" w:firstLine="567"/>
        <w:jc w:val="both"/>
        <w:rPr>
          <w:rFonts w:eastAsia="Lucida Sans Unicode" w:cs="Tahoma"/>
          <w:sz w:val="28"/>
          <w:szCs w:val="28"/>
        </w:rPr>
      </w:pPr>
      <w:r>
        <w:rPr>
          <w:rFonts w:eastAsia="Lucida Sans Unicode" w:cs="Tahoma"/>
          <w:sz w:val="28"/>
          <w:szCs w:val="28"/>
        </w:rPr>
        <w:t xml:space="preserve"> торгово-сервисный комплекс у р.п. Иловля на </w:t>
      </w:r>
      <w:smartTag w:uri="urn:schemas-microsoft-com:office:smarttags" w:element="metricconverter">
        <w:smartTagPr>
          <w:attr w:name="ProductID" w:val="888 км"/>
        </w:smartTagPr>
        <w:r>
          <w:rPr>
            <w:rFonts w:eastAsia="Lucida Sans Unicode" w:cs="Tahoma"/>
            <w:sz w:val="28"/>
            <w:szCs w:val="28"/>
          </w:rPr>
          <w:t>888 км</w:t>
        </w:r>
      </w:smartTag>
      <w:r>
        <w:rPr>
          <w:rFonts w:eastAsia="Lucida Sans Unicode" w:cs="Tahoma"/>
          <w:sz w:val="28"/>
          <w:szCs w:val="28"/>
        </w:rPr>
        <w:t xml:space="preserve"> + </w:t>
      </w:r>
      <w:smartTag w:uri="urn:schemas-microsoft-com:office:smarttags" w:element="metricconverter">
        <w:smartTagPr>
          <w:attr w:name="ProductID" w:val="600 м"/>
        </w:smartTagPr>
        <w:r>
          <w:rPr>
            <w:rFonts w:eastAsia="Lucida Sans Unicode" w:cs="Tahoma"/>
            <w:sz w:val="28"/>
            <w:szCs w:val="28"/>
          </w:rPr>
          <w:t>600 м</w:t>
        </w:r>
      </w:smartTag>
      <w:r>
        <w:rPr>
          <w:rFonts w:eastAsia="Lucida Sans Unicode" w:cs="Tahoma"/>
          <w:sz w:val="28"/>
          <w:szCs w:val="28"/>
        </w:rPr>
        <w:t xml:space="preserve"> автодороги Москва – Волгоград;</w:t>
      </w:r>
    </w:p>
    <w:p w:rsidR="001916ED" w:rsidRDefault="00F55F5F" w:rsidP="00D65E6D">
      <w:pPr>
        <w:widowControl w:val="0"/>
        <w:numPr>
          <w:ilvl w:val="0"/>
          <w:numId w:val="2"/>
        </w:numPr>
        <w:tabs>
          <w:tab w:val="left" w:pos="748"/>
        </w:tabs>
        <w:suppressAutoHyphens/>
        <w:spacing w:line="276" w:lineRule="auto"/>
        <w:ind w:left="992" w:firstLine="567"/>
        <w:jc w:val="both"/>
        <w:rPr>
          <w:rFonts w:eastAsia="Lucida Sans Unicode" w:cs="Tahoma"/>
          <w:sz w:val="28"/>
          <w:szCs w:val="28"/>
        </w:rPr>
      </w:pPr>
      <w:r>
        <w:rPr>
          <w:rFonts w:eastAsia="Lucida Sans Unicode" w:cs="Tahoma"/>
          <w:sz w:val="28"/>
          <w:szCs w:val="28"/>
        </w:rPr>
        <w:t xml:space="preserve"> торгово-сервисный комплекс ИП</w:t>
      </w:r>
      <w:r w:rsidR="001916ED">
        <w:rPr>
          <w:rFonts w:eastAsia="Lucida Sans Unicode" w:cs="Tahoma"/>
          <w:sz w:val="28"/>
          <w:szCs w:val="28"/>
        </w:rPr>
        <w:t xml:space="preserve"> Эзергай</w:t>
      </w:r>
      <w:r>
        <w:rPr>
          <w:rFonts w:eastAsia="Lucida Sans Unicode" w:cs="Tahoma"/>
          <w:sz w:val="28"/>
          <w:szCs w:val="28"/>
        </w:rPr>
        <w:t>ль у р.п. Иловля на 888 км+600м, автодороги ,</w:t>
      </w:r>
      <w:r w:rsidRPr="00F55F5F">
        <w:rPr>
          <w:rFonts w:eastAsia="Lucida Sans Unicode" w:cs="Tahoma"/>
          <w:sz w:val="28"/>
          <w:szCs w:val="28"/>
        </w:rPr>
        <w:t>”</w:t>
      </w:r>
      <w:r>
        <w:rPr>
          <w:rFonts w:eastAsia="Lucida Sans Unicode" w:cs="Tahoma"/>
          <w:sz w:val="28"/>
          <w:szCs w:val="28"/>
        </w:rPr>
        <w:t>Москва-Каспий</w:t>
      </w:r>
      <w:r w:rsidRPr="00F55F5F">
        <w:rPr>
          <w:rFonts w:eastAsia="Lucida Sans Unicode" w:cs="Tahoma"/>
          <w:sz w:val="28"/>
          <w:szCs w:val="28"/>
        </w:rPr>
        <w:t>”</w:t>
      </w:r>
      <w:r>
        <w:rPr>
          <w:rFonts w:eastAsia="Lucida Sans Unicode" w:cs="Tahoma"/>
          <w:sz w:val="28"/>
          <w:szCs w:val="28"/>
        </w:rPr>
        <w:t>.</w:t>
      </w:r>
    </w:p>
    <w:p w:rsidR="001916ED" w:rsidRDefault="00F55F5F" w:rsidP="00D65E6D">
      <w:pPr>
        <w:widowControl w:val="0"/>
        <w:numPr>
          <w:ilvl w:val="0"/>
          <w:numId w:val="2"/>
        </w:numPr>
        <w:tabs>
          <w:tab w:val="left" w:pos="748"/>
        </w:tabs>
        <w:suppressAutoHyphens/>
        <w:spacing w:line="276" w:lineRule="auto"/>
        <w:ind w:left="992" w:firstLine="567"/>
        <w:jc w:val="both"/>
        <w:rPr>
          <w:rFonts w:eastAsia="Lucida Sans Unicode" w:cs="Tahoma"/>
          <w:sz w:val="28"/>
          <w:szCs w:val="28"/>
        </w:rPr>
      </w:pPr>
      <w:r>
        <w:rPr>
          <w:rFonts w:eastAsia="Lucida Sans Unicode" w:cs="Tahoma"/>
          <w:sz w:val="28"/>
          <w:szCs w:val="28"/>
        </w:rPr>
        <w:t xml:space="preserve"> </w:t>
      </w:r>
      <w:r w:rsidR="001916ED">
        <w:rPr>
          <w:rFonts w:eastAsia="Lucida Sans Unicode" w:cs="Tahoma"/>
          <w:sz w:val="28"/>
          <w:szCs w:val="28"/>
        </w:rPr>
        <w:t xml:space="preserve"> торгово-сервисный комплекс у с.</w:t>
      </w:r>
      <w:r w:rsidR="001F6710">
        <w:rPr>
          <w:rFonts w:eastAsia="Lucida Sans Unicode" w:cs="Tahoma"/>
          <w:sz w:val="28"/>
          <w:szCs w:val="28"/>
        </w:rPr>
        <w:t xml:space="preserve"> </w:t>
      </w:r>
      <w:r w:rsidR="001916ED">
        <w:rPr>
          <w:rFonts w:eastAsia="Lucida Sans Unicode" w:cs="Tahoma"/>
          <w:sz w:val="28"/>
          <w:szCs w:val="28"/>
        </w:rPr>
        <w:t>Лог;</w:t>
      </w:r>
    </w:p>
    <w:p w:rsidR="001916ED" w:rsidRDefault="001916ED" w:rsidP="00D65E6D">
      <w:pPr>
        <w:widowControl w:val="0"/>
        <w:numPr>
          <w:ilvl w:val="0"/>
          <w:numId w:val="2"/>
        </w:numPr>
        <w:tabs>
          <w:tab w:val="left" w:pos="748"/>
        </w:tabs>
        <w:suppressAutoHyphens/>
        <w:spacing w:line="276" w:lineRule="auto"/>
        <w:ind w:left="992" w:firstLine="567"/>
        <w:jc w:val="both"/>
        <w:rPr>
          <w:rFonts w:eastAsia="Lucida Sans Unicode" w:cs="Tahoma"/>
          <w:sz w:val="28"/>
          <w:szCs w:val="28"/>
        </w:rPr>
      </w:pPr>
      <w:r>
        <w:rPr>
          <w:rFonts w:eastAsia="Lucida Sans Unicode" w:cs="Tahoma"/>
          <w:sz w:val="28"/>
          <w:szCs w:val="28"/>
        </w:rPr>
        <w:t xml:space="preserve"> </w:t>
      </w:r>
      <w:r w:rsidR="00F55F5F">
        <w:rPr>
          <w:rFonts w:eastAsia="Lucida Sans Unicode" w:cs="Tahoma"/>
          <w:sz w:val="28"/>
          <w:szCs w:val="28"/>
        </w:rPr>
        <w:t xml:space="preserve">Завершение строительства  </w:t>
      </w:r>
      <w:r w:rsidR="001F6710">
        <w:rPr>
          <w:rFonts w:eastAsia="Lucida Sans Unicode" w:cs="Tahoma"/>
          <w:sz w:val="28"/>
          <w:szCs w:val="28"/>
        </w:rPr>
        <w:t>сервисной</w:t>
      </w:r>
      <w:r w:rsidR="00F55F5F">
        <w:rPr>
          <w:rFonts w:eastAsia="Lucida Sans Unicode" w:cs="Tahoma"/>
          <w:sz w:val="28"/>
          <w:szCs w:val="28"/>
        </w:rPr>
        <w:t xml:space="preserve"> стоянки на 888км+600м автодороги Москва-Волгоград.</w:t>
      </w:r>
      <w:r w:rsidR="00F55F5F" w:rsidRPr="00F55F5F">
        <w:rPr>
          <w:rFonts w:eastAsia="Lucida Sans Unicode" w:cs="Tahoma"/>
          <w:sz w:val="28"/>
          <w:szCs w:val="28"/>
        </w:rPr>
        <w:t>”</w:t>
      </w:r>
      <w:r w:rsidR="00F55F5F">
        <w:rPr>
          <w:rFonts w:eastAsia="Lucida Sans Unicode" w:cs="Tahoma"/>
          <w:sz w:val="28"/>
          <w:szCs w:val="28"/>
        </w:rPr>
        <w:t>Каспий</w:t>
      </w:r>
      <w:r w:rsidR="00F55F5F" w:rsidRPr="00F55F5F">
        <w:rPr>
          <w:rFonts w:eastAsia="Lucida Sans Unicode" w:cs="Tahoma"/>
          <w:sz w:val="28"/>
          <w:szCs w:val="28"/>
        </w:rPr>
        <w:t>”</w:t>
      </w:r>
      <w:r w:rsidR="00F55F5F">
        <w:rPr>
          <w:rFonts w:eastAsia="Lucida Sans Unicode" w:cs="Tahoma"/>
          <w:sz w:val="28"/>
          <w:szCs w:val="28"/>
        </w:rPr>
        <w:t>.</w:t>
      </w:r>
    </w:p>
    <w:p w:rsidR="00DC0060" w:rsidRDefault="00A94C87" w:rsidP="00D65E6D">
      <w:pPr>
        <w:widowControl w:val="0"/>
        <w:numPr>
          <w:ilvl w:val="0"/>
          <w:numId w:val="2"/>
        </w:numPr>
        <w:tabs>
          <w:tab w:val="left" w:pos="748"/>
        </w:tabs>
        <w:suppressAutoHyphens/>
        <w:spacing w:line="276" w:lineRule="auto"/>
        <w:ind w:left="992" w:firstLine="567"/>
        <w:jc w:val="both"/>
        <w:rPr>
          <w:rFonts w:eastAsia="Lucida Sans Unicode" w:cs="Tahoma"/>
          <w:sz w:val="28"/>
          <w:szCs w:val="28"/>
        </w:rPr>
      </w:pPr>
      <w:r>
        <w:rPr>
          <w:rFonts w:eastAsia="Lucida Sans Unicode" w:cs="Tahoma"/>
          <w:sz w:val="28"/>
          <w:szCs w:val="28"/>
        </w:rPr>
        <w:t xml:space="preserve">  </w:t>
      </w:r>
      <w:r w:rsidR="00DC0060">
        <w:rPr>
          <w:rFonts w:eastAsia="Lucida Sans Unicode" w:cs="Tahoma"/>
          <w:sz w:val="28"/>
          <w:szCs w:val="28"/>
        </w:rPr>
        <w:t>завершение реконструкции рынка РПС;</w:t>
      </w:r>
    </w:p>
    <w:p w:rsidR="00DC0060" w:rsidRDefault="00A94C87" w:rsidP="00D65E6D">
      <w:pPr>
        <w:widowControl w:val="0"/>
        <w:numPr>
          <w:ilvl w:val="0"/>
          <w:numId w:val="2"/>
        </w:numPr>
        <w:tabs>
          <w:tab w:val="left" w:pos="720"/>
        </w:tabs>
        <w:suppressAutoHyphens/>
        <w:spacing w:line="276" w:lineRule="auto"/>
        <w:ind w:left="992" w:firstLine="567"/>
        <w:jc w:val="both"/>
        <w:rPr>
          <w:rFonts w:eastAsia="Lucida Sans Unicode" w:cs="Tahoma"/>
          <w:sz w:val="28"/>
          <w:szCs w:val="28"/>
        </w:rPr>
      </w:pPr>
      <w:r>
        <w:rPr>
          <w:rFonts w:eastAsia="Lucida Sans Unicode" w:cs="Tahoma"/>
          <w:sz w:val="28"/>
          <w:szCs w:val="28"/>
        </w:rPr>
        <w:t xml:space="preserve">  </w:t>
      </w:r>
      <w:r w:rsidR="00DC0060">
        <w:rPr>
          <w:rFonts w:eastAsia="Lucida Sans Unicode" w:cs="Tahoma"/>
          <w:sz w:val="28"/>
          <w:szCs w:val="28"/>
        </w:rPr>
        <w:t>реконструкция столовой в р.п. Иловля под кафе-бар РПС;</w:t>
      </w:r>
    </w:p>
    <w:p w:rsidR="00DC0060" w:rsidRDefault="00A94C87" w:rsidP="00D65E6D">
      <w:pPr>
        <w:widowControl w:val="0"/>
        <w:numPr>
          <w:ilvl w:val="0"/>
          <w:numId w:val="2"/>
        </w:numPr>
        <w:tabs>
          <w:tab w:val="left" w:pos="720"/>
        </w:tabs>
        <w:suppressAutoHyphens/>
        <w:spacing w:line="276" w:lineRule="auto"/>
        <w:ind w:left="992" w:firstLine="567"/>
        <w:jc w:val="both"/>
        <w:rPr>
          <w:rFonts w:eastAsia="Lucida Sans Unicode" w:cs="Tahoma"/>
          <w:sz w:val="28"/>
          <w:szCs w:val="28"/>
        </w:rPr>
      </w:pPr>
      <w:r>
        <w:rPr>
          <w:rFonts w:eastAsia="Lucida Sans Unicode" w:cs="Tahoma"/>
          <w:sz w:val="28"/>
          <w:szCs w:val="28"/>
        </w:rPr>
        <w:t xml:space="preserve">  </w:t>
      </w:r>
      <w:r w:rsidR="00DC0060">
        <w:rPr>
          <w:rFonts w:eastAsia="Lucida Sans Unicode" w:cs="Tahoma"/>
          <w:sz w:val="28"/>
          <w:szCs w:val="28"/>
        </w:rPr>
        <w:t>увеличение объема предоставления платных услуг и в первую очередь бытовых;</w:t>
      </w:r>
    </w:p>
    <w:p w:rsidR="00DC0060" w:rsidRDefault="00A94C87" w:rsidP="00D65E6D">
      <w:pPr>
        <w:widowControl w:val="0"/>
        <w:numPr>
          <w:ilvl w:val="0"/>
          <w:numId w:val="2"/>
        </w:numPr>
        <w:tabs>
          <w:tab w:val="left" w:pos="11"/>
        </w:tabs>
        <w:suppressAutoHyphens/>
        <w:spacing w:line="276" w:lineRule="auto"/>
        <w:ind w:left="992" w:firstLine="567"/>
        <w:jc w:val="both"/>
        <w:rPr>
          <w:rFonts w:eastAsia="Lucida Sans Unicode" w:cs="Tahoma"/>
          <w:sz w:val="28"/>
          <w:szCs w:val="28"/>
        </w:rPr>
      </w:pPr>
      <w:r>
        <w:rPr>
          <w:rFonts w:eastAsia="Lucida Sans Unicode" w:cs="Tahoma"/>
          <w:sz w:val="28"/>
          <w:szCs w:val="28"/>
        </w:rPr>
        <w:t xml:space="preserve">  </w:t>
      </w:r>
      <w:r w:rsidR="00DC0060">
        <w:rPr>
          <w:rFonts w:eastAsia="Lucida Sans Unicode" w:cs="Tahoma"/>
          <w:sz w:val="28"/>
          <w:szCs w:val="28"/>
        </w:rPr>
        <w:t>реконструкция сельских КПП.</w:t>
      </w:r>
    </w:p>
    <w:p w:rsidR="00A94C87" w:rsidRPr="001916ED" w:rsidRDefault="00A94C87" w:rsidP="00D65E6D">
      <w:pPr>
        <w:spacing w:line="276" w:lineRule="auto"/>
        <w:ind w:left="993" w:firstLine="567"/>
        <w:jc w:val="both"/>
        <w:rPr>
          <w:rFonts w:eastAsia="Lucida Sans Unicode" w:cs="Tahoma"/>
          <w:sz w:val="10"/>
          <w:szCs w:val="10"/>
        </w:rPr>
      </w:pPr>
    </w:p>
    <w:p w:rsidR="00DC0060" w:rsidRDefault="00DC0060" w:rsidP="00D65E6D">
      <w:pPr>
        <w:spacing w:line="276" w:lineRule="auto"/>
        <w:ind w:left="993" w:firstLine="567"/>
        <w:jc w:val="both"/>
        <w:rPr>
          <w:rFonts w:eastAsia="Lucida Sans Unicode" w:cs="Tahoma"/>
          <w:sz w:val="28"/>
          <w:szCs w:val="28"/>
        </w:rPr>
      </w:pPr>
      <w:r>
        <w:rPr>
          <w:rFonts w:eastAsia="Lucida Sans Unicode" w:cs="Tahoma"/>
          <w:sz w:val="28"/>
          <w:szCs w:val="28"/>
        </w:rPr>
        <w:t>Розничный оборот к 2025 году планируется увеличить в целом по району, в  1,6   раза за счет строительства новых объектов:</w:t>
      </w:r>
    </w:p>
    <w:p w:rsidR="00DC0060" w:rsidRDefault="00A94C87" w:rsidP="00D65E6D">
      <w:pPr>
        <w:widowControl w:val="0"/>
        <w:numPr>
          <w:ilvl w:val="0"/>
          <w:numId w:val="2"/>
        </w:numPr>
        <w:tabs>
          <w:tab w:val="left" w:pos="11"/>
        </w:tabs>
        <w:suppressAutoHyphens/>
        <w:spacing w:line="276" w:lineRule="auto"/>
        <w:ind w:left="992" w:firstLine="567"/>
        <w:jc w:val="both"/>
        <w:rPr>
          <w:rFonts w:eastAsia="Lucida Sans Unicode" w:cs="Tahoma"/>
          <w:sz w:val="28"/>
          <w:szCs w:val="28"/>
        </w:rPr>
      </w:pPr>
      <w:r>
        <w:rPr>
          <w:rFonts w:eastAsia="Lucida Sans Unicode" w:cs="Tahoma"/>
          <w:sz w:val="28"/>
          <w:szCs w:val="28"/>
        </w:rPr>
        <w:t xml:space="preserve">  </w:t>
      </w:r>
      <w:r w:rsidR="00DC0060">
        <w:rPr>
          <w:rFonts w:eastAsia="Lucida Sans Unicode" w:cs="Tahoma"/>
          <w:sz w:val="28"/>
          <w:szCs w:val="28"/>
        </w:rPr>
        <w:t>кафе-столовая (Авиловское сельское поселение);</w:t>
      </w:r>
    </w:p>
    <w:p w:rsidR="00DC0060" w:rsidRDefault="00A94C87" w:rsidP="00D65E6D">
      <w:pPr>
        <w:widowControl w:val="0"/>
        <w:numPr>
          <w:ilvl w:val="0"/>
          <w:numId w:val="2"/>
        </w:numPr>
        <w:tabs>
          <w:tab w:val="left" w:pos="11"/>
        </w:tabs>
        <w:suppressAutoHyphens/>
        <w:spacing w:line="276" w:lineRule="auto"/>
        <w:ind w:left="992" w:firstLine="567"/>
        <w:jc w:val="both"/>
        <w:rPr>
          <w:rFonts w:eastAsia="Lucida Sans Unicode" w:cs="Tahoma"/>
          <w:sz w:val="28"/>
          <w:szCs w:val="28"/>
        </w:rPr>
      </w:pPr>
      <w:r>
        <w:rPr>
          <w:rFonts w:eastAsia="Lucida Sans Unicode" w:cs="Tahoma"/>
          <w:sz w:val="28"/>
          <w:szCs w:val="28"/>
        </w:rPr>
        <w:t xml:space="preserve">  </w:t>
      </w:r>
      <w:r w:rsidR="00DC0060">
        <w:rPr>
          <w:rFonts w:eastAsia="Lucida Sans Unicode" w:cs="Tahoma"/>
          <w:sz w:val="28"/>
          <w:szCs w:val="28"/>
        </w:rPr>
        <w:t>дом быта (Авиловское сельское поселение);</w:t>
      </w:r>
    </w:p>
    <w:p w:rsidR="00DC0060" w:rsidRDefault="00A94C87" w:rsidP="00D65E6D">
      <w:pPr>
        <w:widowControl w:val="0"/>
        <w:numPr>
          <w:ilvl w:val="0"/>
          <w:numId w:val="2"/>
        </w:numPr>
        <w:tabs>
          <w:tab w:val="left" w:pos="11"/>
        </w:tabs>
        <w:suppressAutoHyphens/>
        <w:spacing w:line="276" w:lineRule="auto"/>
        <w:ind w:left="992" w:firstLine="567"/>
        <w:jc w:val="both"/>
        <w:rPr>
          <w:rFonts w:eastAsia="Lucida Sans Unicode" w:cs="Tahoma"/>
          <w:sz w:val="28"/>
          <w:szCs w:val="28"/>
        </w:rPr>
      </w:pPr>
      <w:r>
        <w:rPr>
          <w:rFonts w:eastAsia="Lucida Sans Unicode" w:cs="Tahoma"/>
          <w:sz w:val="28"/>
          <w:szCs w:val="28"/>
        </w:rPr>
        <w:t xml:space="preserve">  </w:t>
      </w:r>
      <w:r w:rsidR="00DC0060">
        <w:rPr>
          <w:rFonts w:eastAsia="Lucida Sans Unicode" w:cs="Tahoma"/>
          <w:sz w:val="28"/>
          <w:szCs w:val="28"/>
        </w:rPr>
        <w:t>культурно-развлекательный центр (Авиловское сельское поселение);</w:t>
      </w:r>
    </w:p>
    <w:p w:rsidR="00DC0060" w:rsidRDefault="00A94C87" w:rsidP="00D65E6D">
      <w:pPr>
        <w:widowControl w:val="0"/>
        <w:numPr>
          <w:ilvl w:val="0"/>
          <w:numId w:val="2"/>
        </w:numPr>
        <w:tabs>
          <w:tab w:val="left" w:pos="11"/>
        </w:tabs>
        <w:suppressAutoHyphens/>
        <w:spacing w:line="276" w:lineRule="auto"/>
        <w:ind w:left="992" w:firstLine="567"/>
        <w:jc w:val="both"/>
        <w:rPr>
          <w:rFonts w:eastAsia="Lucida Sans Unicode" w:cs="Tahoma"/>
          <w:sz w:val="28"/>
          <w:szCs w:val="28"/>
        </w:rPr>
      </w:pPr>
      <w:r>
        <w:rPr>
          <w:rFonts w:eastAsia="Lucida Sans Unicode" w:cs="Tahoma"/>
          <w:sz w:val="28"/>
          <w:szCs w:val="28"/>
        </w:rPr>
        <w:t xml:space="preserve">  </w:t>
      </w:r>
      <w:r w:rsidR="00DC0060">
        <w:rPr>
          <w:rFonts w:eastAsia="Lucida Sans Unicode" w:cs="Tahoma"/>
          <w:sz w:val="28"/>
          <w:szCs w:val="28"/>
        </w:rPr>
        <w:t>гостиница (Авиловское сельское поселение);</w:t>
      </w:r>
    </w:p>
    <w:p w:rsidR="00DC0060" w:rsidRDefault="00A94C87" w:rsidP="00D65E6D">
      <w:pPr>
        <w:widowControl w:val="0"/>
        <w:numPr>
          <w:ilvl w:val="0"/>
          <w:numId w:val="2"/>
        </w:numPr>
        <w:tabs>
          <w:tab w:val="left" w:pos="11"/>
        </w:tabs>
        <w:suppressAutoHyphens/>
        <w:spacing w:line="276" w:lineRule="auto"/>
        <w:ind w:left="992" w:firstLine="567"/>
        <w:jc w:val="both"/>
        <w:rPr>
          <w:rFonts w:eastAsia="Lucida Sans Unicode" w:cs="Tahoma"/>
          <w:sz w:val="28"/>
          <w:szCs w:val="28"/>
        </w:rPr>
      </w:pPr>
      <w:r>
        <w:rPr>
          <w:rFonts w:eastAsia="Lucida Sans Unicode" w:cs="Tahoma"/>
          <w:sz w:val="28"/>
          <w:szCs w:val="28"/>
        </w:rPr>
        <w:t xml:space="preserve">  </w:t>
      </w:r>
      <w:r w:rsidR="00DC0060">
        <w:rPr>
          <w:rFonts w:eastAsia="Lucida Sans Unicode" w:cs="Tahoma"/>
          <w:sz w:val="28"/>
          <w:szCs w:val="28"/>
        </w:rPr>
        <w:t>дом быта (Ширяевское сельское поселение);</w:t>
      </w:r>
    </w:p>
    <w:p w:rsidR="00DC0060" w:rsidRDefault="00A94C87" w:rsidP="00D65E6D">
      <w:pPr>
        <w:widowControl w:val="0"/>
        <w:numPr>
          <w:ilvl w:val="0"/>
          <w:numId w:val="2"/>
        </w:numPr>
        <w:tabs>
          <w:tab w:val="left" w:pos="11"/>
        </w:tabs>
        <w:suppressAutoHyphens/>
        <w:spacing w:line="276" w:lineRule="auto"/>
        <w:ind w:left="992" w:firstLine="567"/>
        <w:jc w:val="both"/>
        <w:rPr>
          <w:rFonts w:eastAsia="Lucida Sans Unicode" w:cs="Tahoma"/>
          <w:sz w:val="28"/>
          <w:szCs w:val="28"/>
        </w:rPr>
      </w:pPr>
      <w:r>
        <w:rPr>
          <w:rFonts w:eastAsia="Lucida Sans Unicode" w:cs="Tahoma"/>
          <w:sz w:val="28"/>
          <w:szCs w:val="28"/>
        </w:rPr>
        <w:t xml:space="preserve">  </w:t>
      </w:r>
      <w:r w:rsidR="00DC0060">
        <w:rPr>
          <w:rFonts w:eastAsia="Lucida Sans Unicode" w:cs="Tahoma"/>
          <w:sz w:val="28"/>
          <w:szCs w:val="28"/>
        </w:rPr>
        <w:t>дом культуры (Ширяевское сельское поселение);</w:t>
      </w:r>
    </w:p>
    <w:p w:rsidR="00DC0060" w:rsidRDefault="00A94C87" w:rsidP="00D65E6D">
      <w:pPr>
        <w:widowControl w:val="0"/>
        <w:numPr>
          <w:ilvl w:val="0"/>
          <w:numId w:val="2"/>
        </w:numPr>
        <w:tabs>
          <w:tab w:val="left" w:pos="11"/>
        </w:tabs>
        <w:suppressAutoHyphens/>
        <w:spacing w:line="276" w:lineRule="auto"/>
        <w:ind w:left="992" w:firstLine="567"/>
        <w:jc w:val="both"/>
        <w:rPr>
          <w:rFonts w:eastAsia="Lucida Sans Unicode" w:cs="Tahoma"/>
          <w:sz w:val="28"/>
          <w:szCs w:val="28"/>
        </w:rPr>
      </w:pPr>
      <w:r>
        <w:rPr>
          <w:rFonts w:eastAsia="Lucida Sans Unicode" w:cs="Tahoma"/>
          <w:sz w:val="28"/>
          <w:szCs w:val="28"/>
        </w:rPr>
        <w:t xml:space="preserve">  </w:t>
      </w:r>
      <w:r w:rsidR="00DC0060">
        <w:rPr>
          <w:rFonts w:eastAsia="Lucida Sans Unicode" w:cs="Tahoma"/>
          <w:sz w:val="28"/>
          <w:szCs w:val="28"/>
        </w:rPr>
        <w:t>дом быта (Ширяевское сельское поселение);</w:t>
      </w:r>
    </w:p>
    <w:p w:rsidR="00DC0060" w:rsidRDefault="00A94C87" w:rsidP="00D65E6D">
      <w:pPr>
        <w:widowControl w:val="0"/>
        <w:numPr>
          <w:ilvl w:val="0"/>
          <w:numId w:val="2"/>
        </w:numPr>
        <w:tabs>
          <w:tab w:val="left" w:pos="11"/>
        </w:tabs>
        <w:suppressAutoHyphens/>
        <w:spacing w:line="276" w:lineRule="auto"/>
        <w:ind w:left="992" w:firstLine="567"/>
        <w:jc w:val="both"/>
        <w:rPr>
          <w:rFonts w:eastAsia="Lucida Sans Unicode" w:cs="Tahoma"/>
          <w:sz w:val="28"/>
          <w:szCs w:val="28"/>
        </w:rPr>
      </w:pPr>
      <w:r>
        <w:rPr>
          <w:rFonts w:eastAsia="Lucida Sans Unicode" w:cs="Tahoma"/>
          <w:sz w:val="28"/>
          <w:szCs w:val="28"/>
        </w:rPr>
        <w:t xml:space="preserve">  </w:t>
      </w:r>
      <w:r w:rsidR="00DC0060">
        <w:rPr>
          <w:rFonts w:eastAsia="Lucida Sans Unicode" w:cs="Tahoma"/>
          <w:sz w:val="28"/>
          <w:szCs w:val="28"/>
        </w:rPr>
        <w:t xml:space="preserve">магазин «Магнит» (Иловлинское </w:t>
      </w:r>
      <w:r w:rsidR="00A25BA4">
        <w:rPr>
          <w:rFonts w:eastAsia="Lucida Sans Unicode" w:cs="Tahoma"/>
          <w:sz w:val="28"/>
          <w:szCs w:val="28"/>
        </w:rPr>
        <w:t>городское</w:t>
      </w:r>
      <w:r w:rsidR="00DC0060">
        <w:rPr>
          <w:rFonts w:eastAsia="Lucida Sans Unicode" w:cs="Tahoma"/>
          <w:sz w:val="28"/>
          <w:szCs w:val="28"/>
        </w:rPr>
        <w:t xml:space="preserve"> поселение»;</w:t>
      </w:r>
    </w:p>
    <w:p w:rsidR="00DC0060" w:rsidRDefault="00A94C87" w:rsidP="00D65E6D">
      <w:pPr>
        <w:widowControl w:val="0"/>
        <w:numPr>
          <w:ilvl w:val="0"/>
          <w:numId w:val="2"/>
        </w:numPr>
        <w:tabs>
          <w:tab w:val="left" w:pos="11"/>
        </w:tabs>
        <w:suppressAutoHyphens/>
        <w:spacing w:line="276" w:lineRule="auto"/>
        <w:ind w:left="992" w:firstLine="567"/>
        <w:jc w:val="both"/>
        <w:rPr>
          <w:rFonts w:eastAsia="Lucida Sans Unicode" w:cs="Tahoma"/>
          <w:sz w:val="28"/>
          <w:szCs w:val="28"/>
        </w:rPr>
      </w:pPr>
      <w:r>
        <w:rPr>
          <w:rFonts w:eastAsia="Lucida Sans Unicode" w:cs="Tahoma"/>
          <w:sz w:val="28"/>
          <w:szCs w:val="28"/>
        </w:rPr>
        <w:t xml:space="preserve">  </w:t>
      </w:r>
      <w:r w:rsidR="00DC0060">
        <w:rPr>
          <w:rFonts w:eastAsia="Lucida Sans Unicode" w:cs="Tahoma"/>
          <w:sz w:val="28"/>
          <w:szCs w:val="28"/>
        </w:rPr>
        <w:t xml:space="preserve">магазин «Пятерочка» (Иловлинское </w:t>
      </w:r>
      <w:r w:rsidR="00A25BA4">
        <w:rPr>
          <w:rFonts w:eastAsia="Lucida Sans Unicode" w:cs="Tahoma"/>
          <w:sz w:val="28"/>
          <w:szCs w:val="28"/>
        </w:rPr>
        <w:t>городское</w:t>
      </w:r>
      <w:r w:rsidR="00DC0060">
        <w:rPr>
          <w:rFonts w:eastAsia="Lucida Sans Unicode" w:cs="Tahoma"/>
          <w:sz w:val="28"/>
          <w:szCs w:val="28"/>
        </w:rPr>
        <w:t xml:space="preserve"> поселение);</w:t>
      </w:r>
    </w:p>
    <w:p w:rsidR="00DC0060" w:rsidRDefault="00A94C87" w:rsidP="00D65E6D">
      <w:pPr>
        <w:widowControl w:val="0"/>
        <w:numPr>
          <w:ilvl w:val="0"/>
          <w:numId w:val="2"/>
        </w:numPr>
        <w:tabs>
          <w:tab w:val="left" w:pos="11"/>
        </w:tabs>
        <w:suppressAutoHyphens/>
        <w:spacing w:line="276" w:lineRule="auto"/>
        <w:ind w:left="992" w:firstLine="567"/>
        <w:jc w:val="both"/>
        <w:rPr>
          <w:rFonts w:eastAsia="Lucida Sans Unicode" w:cs="Tahoma"/>
          <w:sz w:val="28"/>
          <w:szCs w:val="28"/>
        </w:rPr>
      </w:pPr>
      <w:r>
        <w:rPr>
          <w:rFonts w:eastAsia="Lucida Sans Unicode" w:cs="Tahoma"/>
          <w:sz w:val="28"/>
          <w:szCs w:val="28"/>
        </w:rPr>
        <w:t xml:space="preserve">  </w:t>
      </w:r>
      <w:r w:rsidR="00DC0060">
        <w:rPr>
          <w:rFonts w:eastAsia="Lucida Sans Unicode" w:cs="Tahoma"/>
          <w:sz w:val="28"/>
          <w:szCs w:val="28"/>
        </w:rPr>
        <w:t>развлекательный центр на 100 мест (</w:t>
      </w:r>
      <w:r>
        <w:rPr>
          <w:rFonts w:eastAsia="Lucida Sans Unicode" w:cs="Tahoma"/>
          <w:sz w:val="28"/>
          <w:szCs w:val="28"/>
        </w:rPr>
        <w:t xml:space="preserve">Иловлинское </w:t>
      </w:r>
      <w:r w:rsidR="00A25BA4">
        <w:rPr>
          <w:rFonts w:eastAsia="Lucida Sans Unicode" w:cs="Tahoma"/>
          <w:sz w:val="28"/>
          <w:szCs w:val="28"/>
        </w:rPr>
        <w:t>городское</w:t>
      </w:r>
      <w:r>
        <w:rPr>
          <w:rFonts w:eastAsia="Lucida Sans Unicode" w:cs="Tahoma"/>
          <w:sz w:val="28"/>
          <w:szCs w:val="28"/>
        </w:rPr>
        <w:t xml:space="preserve"> поселение)</w:t>
      </w:r>
      <w:r w:rsidR="00DC0060">
        <w:rPr>
          <w:rFonts w:eastAsia="Lucida Sans Unicode" w:cs="Tahoma"/>
          <w:sz w:val="28"/>
          <w:szCs w:val="28"/>
        </w:rPr>
        <w:t>;</w:t>
      </w:r>
    </w:p>
    <w:p w:rsidR="00DC0060" w:rsidRDefault="00A94C87" w:rsidP="00D65E6D">
      <w:pPr>
        <w:widowControl w:val="0"/>
        <w:numPr>
          <w:ilvl w:val="0"/>
          <w:numId w:val="2"/>
        </w:numPr>
        <w:tabs>
          <w:tab w:val="left" w:pos="11"/>
        </w:tabs>
        <w:suppressAutoHyphens/>
        <w:spacing w:line="276" w:lineRule="auto"/>
        <w:ind w:left="992" w:firstLine="567"/>
        <w:jc w:val="both"/>
        <w:rPr>
          <w:rFonts w:eastAsia="Lucida Sans Unicode" w:cs="Tahoma"/>
          <w:sz w:val="28"/>
          <w:szCs w:val="28"/>
        </w:rPr>
      </w:pPr>
      <w:r>
        <w:rPr>
          <w:rFonts w:eastAsia="Lucida Sans Unicode" w:cs="Tahoma"/>
          <w:sz w:val="28"/>
          <w:szCs w:val="28"/>
        </w:rPr>
        <w:t xml:space="preserve">  </w:t>
      </w:r>
      <w:r w:rsidR="00DC0060">
        <w:rPr>
          <w:rFonts w:eastAsia="Lucida Sans Unicode" w:cs="Tahoma"/>
          <w:sz w:val="28"/>
          <w:szCs w:val="28"/>
        </w:rPr>
        <w:t>аптечный киоск (Большеивановское сельское поселение);</w:t>
      </w:r>
    </w:p>
    <w:p w:rsidR="00DC0060" w:rsidRDefault="00A94C87" w:rsidP="00D65E6D">
      <w:pPr>
        <w:widowControl w:val="0"/>
        <w:numPr>
          <w:ilvl w:val="0"/>
          <w:numId w:val="2"/>
        </w:numPr>
        <w:tabs>
          <w:tab w:val="left" w:pos="11"/>
        </w:tabs>
        <w:suppressAutoHyphens/>
        <w:spacing w:line="276" w:lineRule="auto"/>
        <w:ind w:left="992" w:firstLine="567"/>
        <w:jc w:val="both"/>
        <w:rPr>
          <w:rFonts w:eastAsia="Lucida Sans Unicode" w:cs="Tahoma"/>
          <w:sz w:val="28"/>
          <w:szCs w:val="28"/>
        </w:rPr>
      </w:pPr>
      <w:r>
        <w:rPr>
          <w:rFonts w:eastAsia="Lucida Sans Unicode" w:cs="Tahoma"/>
          <w:sz w:val="28"/>
          <w:szCs w:val="28"/>
        </w:rPr>
        <w:t xml:space="preserve">  </w:t>
      </w:r>
      <w:r w:rsidR="00DC0060">
        <w:rPr>
          <w:rFonts w:eastAsia="Lucida Sans Unicode" w:cs="Tahoma"/>
          <w:sz w:val="28"/>
          <w:szCs w:val="28"/>
        </w:rPr>
        <w:t>дом быта (Большеивановское сельское поселение);</w:t>
      </w:r>
    </w:p>
    <w:p w:rsidR="00DC0060" w:rsidRDefault="00A94C87" w:rsidP="00D65E6D">
      <w:pPr>
        <w:widowControl w:val="0"/>
        <w:numPr>
          <w:ilvl w:val="0"/>
          <w:numId w:val="2"/>
        </w:numPr>
        <w:tabs>
          <w:tab w:val="left" w:pos="11"/>
        </w:tabs>
        <w:suppressAutoHyphens/>
        <w:spacing w:line="276" w:lineRule="auto"/>
        <w:ind w:left="992" w:firstLine="567"/>
        <w:jc w:val="both"/>
        <w:rPr>
          <w:rFonts w:eastAsia="Lucida Sans Unicode" w:cs="Tahoma"/>
          <w:sz w:val="28"/>
          <w:szCs w:val="28"/>
        </w:rPr>
      </w:pPr>
      <w:r>
        <w:rPr>
          <w:rFonts w:eastAsia="Lucida Sans Unicode" w:cs="Tahoma"/>
          <w:sz w:val="28"/>
          <w:szCs w:val="28"/>
        </w:rPr>
        <w:t xml:space="preserve">  </w:t>
      </w:r>
      <w:r w:rsidR="00DC0060">
        <w:rPr>
          <w:rFonts w:eastAsia="Lucida Sans Unicode" w:cs="Tahoma"/>
          <w:sz w:val="28"/>
          <w:szCs w:val="28"/>
        </w:rPr>
        <w:t>кафе (х.Медведев);</w:t>
      </w:r>
    </w:p>
    <w:p w:rsidR="00DC0060" w:rsidRDefault="00A94C87" w:rsidP="00D65E6D">
      <w:pPr>
        <w:widowControl w:val="0"/>
        <w:numPr>
          <w:ilvl w:val="0"/>
          <w:numId w:val="2"/>
        </w:numPr>
        <w:tabs>
          <w:tab w:val="left" w:pos="11"/>
        </w:tabs>
        <w:suppressAutoHyphens/>
        <w:spacing w:line="276" w:lineRule="auto"/>
        <w:ind w:left="992" w:firstLine="567"/>
        <w:jc w:val="both"/>
        <w:rPr>
          <w:rFonts w:eastAsia="Lucida Sans Unicode" w:cs="Tahoma"/>
          <w:sz w:val="28"/>
          <w:szCs w:val="28"/>
        </w:rPr>
      </w:pPr>
      <w:r>
        <w:rPr>
          <w:rFonts w:eastAsia="Lucida Sans Unicode" w:cs="Tahoma"/>
          <w:sz w:val="28"/>
          <w:szCs w:val="28"/>
        </w:rPr>
        <w:t xml:space="preserve">  </w:t>
      </w:r>
      <w:r w:rsidR="00DC0060">
        <w:rPr>
          <w:rFonts w:eastAsia="Lucida Sans Unicode" w:cs="Tahoma"/>
          <w:sz w:val="28"/>
          <w:szCs w:val="28"/>
        </w:rPr>
        <w:t>магазин (пос.Рассвет);</w:t>
      </w:r>
    </w:p>
    <w:p w:rsidR="00DC0060" w:rsidRPr="00D65E6D" w:rsidRDefault="00A94C87" w:rsidP="00D65E6D">
      <w:pPr>
        <w:widowControl w:val="0"/>
        <w:numPr>
          <w:ilvl w:val="0"/>
          <w:numId w:val="2"/>
        </w:numPr>
        <w:tabs>
          <w:tab w:val="left" w:pos="11"/>
        </w:tabs>
        <w:suppressAutoHyphens/>
        <w:spacing w:line="276" w:lineRule="auto"/>
        <w:ind w:left="992" w:firstLine="567"/>
        <w:jc w:val="both"/>
        <w:rPr>
          <w:rFonts w:eastAsia="Lucida Sans Unicode" w:cs="Tahoma"/>
          <w:sz w:val="28"/>
          <w:szCs w:val="28"/>
        </w:rPr>
      </w:pPr>
      <w:r w:rsidRPr="00D65E6D">
        <w:rPr>
          <w:rFonts w:eastAsia="Lucida Sans Unicode" w:cs="Tahoma"/>
          <w:sz w:val="28"/>
          <w:szCs w:val="28"/>
        </w:rPr>
        <w:t xml:space="preserve">  </w:t>
      </w:r>
      <w:r w:rsidR="00DC0060" w:rsidRPr="00D65E6D">
        <w:rPr>
          <w:rFonts w:eastAsia="Lucida Sans Unicode" w:cs="Tahoma"/>
          <w:sz w:val="28"/>
          <w:szCs w:val="28"/>
        </w:rPr>
        <w:t>баня, аптека, ипподром (х.Краснодонский);</w:t>
      </w:r>
    </w:p>
    <w:p w:rsidR="00DC0060" w:rsidRDefault="00A94C87" w:rsidP="00A94C87">
      <w:pPr>
        <w:widowControl w:val="0"/>
        <w:numPr>
          <w:ilvl w:val="0"/>
          <w:numId w:val="2"/>
        </w:numPr>
        <w:tabs>
          <w:tab w:val="left" w:pos="11"/>
        </w:tabs>
        <w:suppressAutoHyphens/>
        <w:spacing w:line="360" w:lineRule="auto"/>
        <w:ind w:left="993" w:firstLine="567"/>
        <w:jc w:val="both"/>
        <w:rPr>
          <w:rFonts w:eastAsia="Lucida Sans Unicode" w:cs="Tahoma"/>
          <w:sz w:val="28"/>
          <w:szCs w:val="28"/>
        </w:rPr>
      </w:pPr>
      <w:r>
        <w:rPr>
          <w:rFonts w:eastAsia="Lucida Sans Unicode" w:cs="Tahoma"/>
          <w:sz w:val="28"/>
          <w:szCs w:val="28"/>
        </w:rPr>
        <w:t xml:space="preserve">  </w:t>
      </w:r>
      <w:r w:rsidR="00DC0060">
        <w:rPr>
          <w:rFonts w:eastAsia="Lucida Sans Unicode" w:cs="Tahoma"/>
          <w:sz w:val="28"/>
          <w:szCs w:val="28"/>
        </w:rPr>
        <w:t>магазин, аптека ( х.Байбаев);</w:t>
      </w:r>
    </w:p>
    <w:p w:rsidR="00DC0060" w:rsidRDefault="00A94C87" w:rsidP="00A94C87">
      <w:pPr>
        <w:widowControl w:val="0"/>
        <w:numPr>
          <w:ilvl w:val="0"/>
          <w:numId w:val="2"/>
        </w:numPr>
        <w:tabs>
          <w:tab w:val="left" w:pos="11"/>
        </w:tabs>
        <w:suppressAutoHyphens/>
        <w:spacing w:line="360" w:lineRule="auto"/>
        <w:ind w:left="993" w:firstLine="567"/>
        <w:jc w:val="both"/>
        <w:rPr>
          <w:rFonts w:eastAsia="Lucida Sans Unicode" w:cs="Tahoma"/>
          <w:sz w:val="28"/>
          <w:szCs w:val="28"/>
        </w:rPr>
      </w:pPr>
      <w:r>
        <w:rPr>
          <w:rFonts w:eastAsia="Lucida Sans Unicode" w:cs="Tahoma"/>
          <w:sz w:val="28"/>
          <w:szCs w:val="28"/>
        </w:rPr>
        <w:t xml:space="preserve">  </w:t>
      </w:r>
      <w:r w:rsidR="00DC0060">
        <w:rPr>
          <w:rFonts w:eastAsia="Lucida Sans Unicode" w:cs="Tahoma"/>
          <w:sz w:val="28"/>
          <w:szCs w:val="28"/>
        </w:rPr>
        <w:t>гостиница, крытый рынок, торговый комплекс, кафе-столовая (с.Лог);</w:t>
      </w:r>
    </w:p>
    <w:p w:rsidR="00DC0060" w:rsidRDefault="00A94C87" w:rsidP="00A94C87">
      <w:pPr>
        <w:widowControl w:val="0"/>
        <w:numPr>
          <w:ilvl w:val="0"/>
          <w:numId w:val="2"/>
        </w:numPr>
        <w:tabs>
          <w:tab w:val="left" w:pos="11"/>
        </w:tabs>
        <w:suppressAutoHyphens/>
        <w:spacing w:line="360" w:lineRule="auto"/>
        <w:ind w:left="993" w:firstLine="567"/>
        <w:jc w:val="both"/>
        <w:rPr>
          <w:rFonts w:eastAsia="Lucida Sans Unicode" w:cs="Tahoma"/>
          <w:sz w:val="28"/>
          <w:szCs w:val="28"/>
        </w:rPr>
      </w:pPr>
      <w:r>
        <w:rPr>
          <w:rFonts w:eastAsia="Lucida Sans Unicode" w:cs="Tahoma"/>
          <w:sz w:val="28"/>
          <w:szCs w:val="28"/>
        </w:rPr>
        <w:t xml:space="preserve">  </w:t>
      </w:r>
      <w:r w:rsidR="00DC0060">
        <w:rPr>
          <w:rFonts w:eastAsia="Lucida Sans Unicode" w:cs="Tahoma"/>
          <w:sz w:val="28"/>
          <w:szCs w:val="28"/>
        </w:rPr>
        <w:t>аквапарк (ст.Качалино);</w:t>
      </w:r>
    </w:p>
    <w:p w:rsidR="00DC0060" w:rsidRDefault="00A94C87" w:rsidP="00A94C87">
      <w:pPr>
        <w:widowControl w:val="0"/>
        <w:numPr>
          <w:ilvl w:val="0"/>
          <w:numId w:val="2"/>
        </w:numPr>
        <w:tabs>
          <w:tab w:val="left" w:pos="11"/>
        </w:tabs>
        <w:suppressAutoHyphens/>
        <w:spacing w:line="360" w:lineRule="auto"/>
        <w:ind w:left="993" w:firstLine="567"/>
        <w:jc w:val="both"/>
        <w:rPr>
          <w:rFonts w:eastAsia="Lucida Sans Unicode" w:cs="Tahoma"/>
          <w:sz w:val="28"/>
          <w:szCs w:val="28"/>
        </w:rPr>
      </w:pPr>
      <w:r>
        <w:rPr>
          <w:rFonts w:eastAsia="Lucida Sans Unicode" w:cs="Tahoma"/>
          <w:sz w:val="28"/>
          <w:szCs w:val="28"/>
        </w:rPr>
        <w:lastRenderedPageBreak/>
        <w:t xml:space="preserve">  </w:t>
      </w:r>
      <w:r w:rsidR="00DC0060">
        <w:rPr>
          <w:rFonts w:eastAsia="Lucida Sans Unicode" w:cs="Tahoma"/>
          <w:sz w:val="28"/>
          <w:szCs w:val="28"/>
        </w:rPr>
        <w:t>баня (ст.Качалинская)</w:t>
      </w:r>
      <w:r w:rsidR="0067538B">
        <w:rPr>
          <w:rFonts w:eastAsia="Lucida Sans Unicode" w:cs="Tahoma"/>
          <w:sz w:val="28"/>
          <w:szCs w:val="28"/>
        </w:rPr>
        <w:t>;</w:t>
      </w:r>
    </w:p>
    <w:p w:rsidR="008A29A9" w:rsidRDefault="0067538B" w:rsidP="0067538B">
      <w:pPr>
        <w:widowControl w:val="0"/>
        <w:numPr>
          <w:ilvl w:val="0"/>
          <w:numId w:val="2"/>
        </w:numPr>
        <w:tabs>
          <w:tab w:val="left" w:pos="11"/>
        </w:tabs>
        <w:suppressAutoHyphens/>
        <w:spacing w:line="360" w:lineRule="auto"/>
        <w:ind w:left="993" w:firstLine="567"/>
        <w:jc w:val="both"/>
        <w:rPr>
          <w:rFonts w:eastAsia="Lucida Sans Unicode" w:cs="Tahoma"/>
          <w:sz w:val="28"/>
          <w:szCs w:val="28"/>
        </w:rPr>
      </w:pPr>
      <w:r>
        <w:rPr>
          <w:rFonts w:eastAsia="Lucida Sans Unicode" w:cs="Tahoma"/>
          <w:sz w:val="28"/>
          <w:szCs w:val="28"/>
        </w:rPr>
        <w:t xml:space="preserve">  развитие придорожного сервиса в Иловлинском городском поселении</w:t>
      </w:r>
      <w:r w:rsidR="008A29A9">
        <w:rPr>
          <w:rFonts w:eastAsia="Lucida Sans Unicode" w:cs="Tahoma"/>
          <w:sz w:val="28"/>
          <w:szCs w:val="28"/>
        </w:rPr>
        <w:t xml:space="preserve">, </w:t>
      </w:r>
    </w:p>
    <w:p w:rsidR="00A94C87" w:rsidRDefault="008A29A9" w:rsidP="008A29A9">
      <w:pPr>
        <w:widowControl w:val="0"/>
        <w:tabs>
          <w:tab w:val="left" w:pos="11"/>
        </w:tabs>
        <w:suppressAutoHyphens/>
        <w:spacing w:line="360" w:lineRule="auto"/>
        <w:ind w:left="993"/>
        <w:jc w:val="both"/>
        <w:rPr>
          <w:rFonts w:eastAsia="Lucida Sans Unicode" w:cs="Tahoma"/>
          <w:sz w:val="28"/>
          <w:szCs w:val="28"/>
        </w:rPr>
      </w:pPr>
      <w:r>
        <w:rPr>
          <w:rFonts w:eastAsia="Lucida Sans Unicode" w:cs="Tahoma"/>
          <w:sz w:val="28"/>
          <w:szCs w:val="28"/>
        </w:rPr>
        <w:t>на автодороге М-6 »Волгоград-Москва» в районе с. Лог (рынок,общественное питание, магазины);</w:t>
      </w:r>
    </w:p>
    <w:p w:rsidR="00DC0060" w:rsidRDefault="00DC0060" w:rsidP="00A94C87">
      <w:pPr>
        <w:spacing w:line="360" w:lineRule="auto"/>
        <w:ind w:left="993" w:firstLine="567"/>
        <w:jc w:val="both"/>
        <w:rPr>
          <w:rFonts w:eastAsia="Lucida Sans Unicode" w:cs="Tahoma"/>
          <w:sz w:val="28"/>
          <w:szCs w:val="28"/>
        </w:rPr>
      </w:pPr>
      <w:r>
        <w:rPr>
          <w:rFonts w:eastAsia="Lucida Sans Unicode" w:cs="Tahoma"/>
          <w:sz w:val="28"/>
          <w:szCs w:val="28"/>
        </w:rPr>
        <w:t xml:space="preserve">Общие затраты на реализацию программных мероприятий на 2010 год </w:t>
      </w:r>
    </w:p>
    <w:p w:rsidR="00DC0060" w:rsidRDefault="00A94C87" w:rsidP="00A94C87">
      <w:pPr>
        <w:widowControl w:val="0"/>
        <w:numPr>
          <w:ilvl w:val="0"/>
          <w:numId w:val="2"/>
        </w:numPr>
        <w:tabs>
          <w:tab w:val="left" w:pos="11"/>
        </w:tabs>
        <w:suppressAutoHyphens/>
        <w:spacing w:line="360" w:lineRule="auto"/>
        <w:ind w:left="993" w:firstLine="567"/>
        <w:jc w:val="both"/>
        <w:rPr>
          <w:rFonts w:eastAsia="Lucida Sans Unicode" w:cs="Tahoma"/>
          <w:sz w:val="28"/>
          <w:szCs w:val="28"/>
        </w:rPr>
      </w:pPr>
      <w:r>
        <w:rPr>
          <w:rFonts w:eastAsia="Lucida Sans Unicode" w:cs="Tahoma"/>
          <w:sz w:val="28"/>
          <w:szCs w:val="28"/>
        </w:rPr>
        <w:t xml:space="preserve">  </w:t>
      </w:r>
      <w:r w:rsidR="00DC0060">
        <w:rPr>
          <w:rFonts w:eastAsia="Lucida Sans Unicode" w:cs="Tahoma"/>
          <w:sz w:val="28"/>
          <w:szCs w:val="28"/>
        </w:rPr>
        <w:t>по развитию потребительского рынка  составляют 26,6 млн.руб. из них :</w:t>
      </w:r>
    </w:p>
    <w:p w:rsidR="00DC0060" w:rsidRDefault="00A94C87" w:rsidP="00A94C87">
      <w:pPr>
        <w:widowControl w:val="0"/>
        <w:numPr>
          <w:ilvl w:val="0"/>
          <w:numId w:val="2"/>
        </w:numPr>
        <w:tabs>
          <w:tab w:val="left" w:pos="11"/>
        </w:tabs>
        <w:suppressAutoHyphens/>
        <w:spacing w:line="360" w:lineRule="auto"/>
        <w:ind w:left="993" w:firstLine="567"/>
        <w:jc w:val="both"/>
        <w:rPr>
          <w:rFonts w:eastAsia="Lucida Sans Unicode" w:cs="Tahoma"/>
          <w:sz w:val="28"/>
          <w:szCs w:val="28"/>
        </w:rPr>
      </w:pPr>
      <w:r>
        <w:rPr>
          <w:rFonts w:eastAsia="Lucida Sans Unicode" w:cs="Tahoma"/>
          <w:sz w:val="28"/>
          <w:szCs w:val="28"/>
        </w:rPr>
        <w:t xml:space="preserve">  </w:t>
      </w:r>
      <w:r w:rsidR="00DC0060">
        <w:rPr>
          <w:rFonts w:eastAsia="Lucida Sans Unicode" w:cs="Tahoma"/>
          <w:sz w:val="28"/>
          <w:szCs w:val="28"/>
        </w:rPr>
        <w:t>за счет средств райбюджета - 0,4 млн.руб.;</w:t>
      </w:r>
    </w:p>
    <w:p w:rsidR="00DC0060" w:rsidRDefault="00A94C87" w:rsidP="00A94C87">
      <w:pPr>
        <w:widowControl w:val="0"/>
        <w:numPr>
          <w:ilvl w:val="0"/>
          <w:numId w:val="2"/>
        </w:numPr>
        <w:tabs>
          <w:tab w:val="left" w:pos="11"/>
        </w:tabs>
        <w:suppressAutoHyphens/>
        <w:spacing w:line="360" w:lineRule="auto"/>
        <w:ind w:left="993" w:firstLine="567"/>
        <w:jc w:val="both"/>
        <w:rPr>
          <w:rFonts w:eastAsia="Lucida Sans Unicode" w:cs="Tahoma"/>
          <w:sz w:val="28"/>
          <w:szCs w:val="28"/>
        </w:rPr>
      </w:pPr>
      <w:r>
        <w:rPr>
          <w:rFonts w:eastAsia="Lucida Sans Unicode" w:cs="Tahoma"/>
          <w:sz w:val="28"/>
          <w:szCs w:val="28"/>
        </w:rPr>
        <w:t xml:space="preserve">  </w:t>
      </w:r>
      <w:r w:rsidR="00DC0060">
        <w:rPr>
          <w:rFonts w:eastAsia="Lucida Sans Unicode" w:cs="Tahoma"/>
          <w:sz w:val="28"/>
          <w:szCs w:val="28"/>
        </w:rPr>
        <w:t>собственных средств предприятий - 0,8 млн.руб.;</w:t>
      </w:r>
    </w:p>
    <w:p w:rsidR="00DC0060" w:rsidRDefault="00A94C87" w:rsidP="00A94C87">
      <w:pPr>
        <w:widowControl w:val="0"/>
        <w:numPr>
          <w:ilvl w:val="0"/>
          <w:numId w:val="2"/>
        </w:numPr>
        <w:tabs>
          <w:tab w:val="left" w:pos="11"/>
        </w:tabs>
        <w:suppressAutoHyphens/>
        <w:spacing w:line="360" w:lineRule="auto"/>
        <w:ind w:left="993" w:firstLine="567"/>
        <w:jc w:val="both"/>
        <w:rPr>
          <w:rFonts w:eastAsia="Lucida Sans Unicode" w:cs="Tahoma"/>
          <w:sz w:val="28"/>
          <w:szCs w:val="28"/>
        </w:rPr>
      </w:pPr>
      <w:r>
        <w:rPr>
          <w:rFonts w:eastAsia="Lucida Sans Unicode" w:cs="Tahoma"/>
          <w:sz w:val="28"/>
          <w:szCs w:val="28"/>
        </w:rPr>
        <w:t xml:space="preserve">  </w:t>
      </w:r>
      <w:r w:rsidR="00DC0060">
        <w:rPr>
          <w:rFonts w:eastAsia="Lucida Sans Unicode" w:cs="Tahoma"/>
          <w:sz w:val="28"/>
          <w:szCs w:val="28"/>
        </w:rPr>
        <w:t>заемных средств - 25,4 млн.руб.</w:t>
      </w:r>
    </w:p>
    <w:p w:rsidR="00D65E6D" w:rsidRDefault="00D65E6D" w:rsidP="00D65E6D">
      <w:pPr>
        <w:spacing w:line="360" w:lineRule="auto"/>
        <w:ind w:left="1134" w:firstLine="850"/>
        <w:jc w:val="both"/>
        <w:rPr>
          <w:rFonts w:eastAsia="Lucida Sans Unicode" w:cs="Tahoma"/>
          <w:sz w:val="28"/>
          <w:szCs w:val="28"/>
        </w:rPr>
      </w:pPr>
      <w:r>
        <w:rPr>
          <w:rFonts w:eastAsia="Lucida Sans Unicode" w:cs="Tahoma"/>
          <w:sz w:val="28"/>
          <w:szCs w:val="28"/>
        </w:rPr>
        <w:t>В настоящее время быстрыми темпами развивается сеть заправок (АЗС и АГЗС).</w:t>
      </w:r>
    </w:p>
    <w:p w:rsidR="00D65E6D" w:rsidRDefault="00D65E6D" w:rsidP="00D65E6D">
      <w:pPr>
        <w:spacing w:line="360" w:lineRule="auto"/>
        <w:ind w:left="1134" w:firstLine="850"/>
        <w:jc w:val="both"/>
        <w:rPr>
          <w:rFonts w:eastAsia="Lucida Sans Unicode" w:cs="Tahoma"/>
          <w:sz w:val="28"/>
          <w:szCs w:val="28"/>
        </w:rPr>
      </w:pPr>
      <w:r>
        <w:rPr>
          <w:rFonts w:eastAsia="Lucida Sans Unicode" w:cs="Tahoma"/>
          <w:sz w:val="28"/>
          <w:szCs w:val="28"/>
        </w:rPr>
        <w:t>На перспективу предусматривается строительство следующих заправочных пунктов:</w:t>
      </w:r>
    </w:p>
    <w:p w:rsidR="00D65E6D" w:rsidRDefault="00D65E6D" w:rsidP="00D65E6D">
      <w:pPr>
        <w:spacing w:line="360" w:lineRule="auto"/>
        <w:ind w:left="1134" w:firstLine="850"/>
        <w:jc w:val="both"/>
        <w:rPr>
          <w:rFonts w:eastAsia="Lucida Sans Unicode" w:cs="Tahoma"/>
          <w:sz w:val="28"/>
          <w:szCs w:val="28"/>
        </w:rPr>
      </w:pPr>
      <w:r>
        <w:rPr>
          <w:rFonts w:eastAsia="Lucida Sans Unicode" w:cs="Tahoma"/>
          <w:sz w:val="28"/>
          <w:szCs w:val="28"/>
        </w:rPr>
        <w:t xml:space="preserve">- многотопливная АЗС у х.Тары, на </w:t>
      </w:r>
      <w:smartTag w:uri="urn:schemas-microsoft-com:office:smarttags" w:element="metricconverter">
        <w:smartTagPr>
          <w:attr w:name="ProductID" w:val="883 км"/>
        </w:smartTagPr>
        <w:r>
          <w:rPr>
            <w:rFonts w:eastAsia="Lucida Sans Unicode" w:cs="Tahoma"/>
            <w:sz w:val="28"/>
            <w:szCs w:val="28"/>
          </w:rPr>
          <w:t>883 км</w:t>
        </w:r>
      </w:smartTag>
      <w:r>
        <w:rPr>
          <w:rFonts w:eastAsia="Lucida Sans Unicode" w:cs="Tahoma"/>
          <w:sz w:val="28"/>
          <w:szCs w:val="28"/>
        </w:rPr>
        <w:t xml:space="preserve"> + </w:t>
      </w:r>
      <w:smartTag w:uri="urn:schemas-microsoft-com:office:smarttags" w:element="metricconverter">
        <w:smartTagPr>
          <w:attr w:name="ProductID" w:val="900 м"/>
        </w:smartTagPr>
        <w:r>
          <w:rPr>
            <w:rFonts w:eastAsia="Lucida Sans Unicode" w:cs="Tahoma"/>
            <w:sz w:val="28"/>
            <w:szCs w:val="28"/>
          </w:rPr>
          <w:t>900 м</w:t>
        </w:r>
      </w:smartTag>
      <w:r>
        <w:rPr>
          <w:rFonts w:eastAsia="Lucida Sans Unicode" w:cs="Tahoma"/>
          <w:sz w:val="28"/>
          <w:szCs w:val="28"/>
        </w:rPr>
        <w:t xml:space="preserve"> автодороги Москва – Волгоград «Каспий»;</w:t>
      </w:r>
    </w:p>
    <w:p w:rsidR="00D65E6D" w:rsidRDefault="00D65E6D" w:rsidP="00D65E6D">
      <w:pPr>
        <w:spacing w:line="360" w:lineRule="auto"/>
        <w:ind w:left="1134" w:firstLine="850"/>
        <w:jc w:val="both"/>
        <w:rPr>
          <w:rFonts w:eastAsia="Lucida Sans Unicode" w:cs="Tahoma"/>
          <w:sz w:val="28"/>
          <w:szCs w:val="28"/>
        </w:rPr>
      </w:pPr>
      <w:r>
        <w:rPr>
          <w:rFonts w:eastAsia="Lucida Sans Unicode" w:cs="Tahoma"/>
          <w:sz w:val="28"/>
          <w:szCs w:val="28"/>
        </w:rPr>
        <w:t xml:space="preserve">- АСЗ у х. Голенский, на </w:t>
      </w:r>
      <w:smartTag w:uri="urn:schemas-microsoft-com:office:smarttags" w:element="metricconverter">
        <w:smartTagPr>
          <w:attr w:name="ProductID" w:val="860 км"/>
        </w:smartTagPr>
        <w:r>
          <w:rPr>
            <w:rFonts w:eastAsia="Lucida Sans Unicode" w:cs="Tahoma"/>
            <w:sz w:val="28"/>
            <w:szCs w:val="28"/>
          </w:rPr>
          <w:t>860 км</w:t>
        </w:r>
      </w:smartTag>
      <w:r>
        <w:rPr>
          <w:rFonts w:eastAsia="Lucida Sans Unicode" w:cs="Tahoma"/>
          <w:sz w:val="28"/>
          <w:szCs w:val="28"/>
        </w:rPr>
        <w:t xml:space="preserve"> + </w:t>
      </w:r>
      <w:smartTag w:uri="urn:schemas-microsoft-com:office:smarttags" w:element="metricconverter">
        <w:smartTagPr>
          <w:attr w:name="ProductID" w:val="500 м"/>
        </w:smartTagPr>
        <w:r>
          <w:rPr>
            <w:rFonts w:eastAsia="Lucida Sans Unicode" w:cs="Tahoma"/>
            <w:sz w:val="28"/>
            <w:szCs w:val="28"/>
          </w:rPr>
          <w:t>500 м</w:t>
        </w:r>
      </w:smartTag>
      <w:r>
        <w:rPr>
          <w:rFonts w:eastAsia="Lucida Sans Unicode" w:cs="Tahoma"/>
          <w:sz w:val="28"/>
          <w:szCs w:val="28"/>
        </w:rPr>
        <w:t xml:space="preserve"> автодороги Москва – Волгоград «Каспий»;</w:t>
      </w:r>
    </w:p>
    <w:p w:rsidR="00D65E6D" w:rsidRDefault="00D65E6D" w:rsidP="00D65E6D">
      <w:pPr>
        <w:spacing w:line="360" w:lineRule="auto"/>
        <w:ind w:left="1134" w:firstLine="850"/>
        <w:jc w:val="both"/>
        <w:rPr>
          <w:rFonts w:eastAsia="Lucida Sans Unicode" w:cs="Tahoma"/>
          <w:sz w:val="28"/>
          <w:szCs w:val="28"/>
        </w:rPr>
      </w:pPr>
      <w:r>
        <w:rPr>
          <w:rFonts w:eastAsia="Lucida Sans Unicode" w:cs="Tahoma"/>
          <w:sz w:val="28"/>
          <w:szCs w:val="28"/>
        </w:rPr>
        <w:t xml:space="preserve">- стационарная АЗС ООО «Дорожник», примерно в </w:t>
      </w:r>
      <w:smartTag w:uri="urn:schemas-microsoft-com:office:smarttags" w:element="metricconverter">
        <w:smartTagPr>
          <w:attr w:name="ProductID" w:val="500 м"/>
        </w:smartTagPr>
        <w:r>
          <w:rPr>
            <w:rFonts w:eastAsia="Lucida Sans Unicode" w:cs="Tahoma"/>
            <w:sz w:val="28"/>
            <w:szCs w:val="28"/>
          </w:rPr>
          <w:t>500 м</w:t>
        </w:r>
      </w:smartTag>
      <w:r>
        <w:rPr>
          <w:rFonts w:eastAsia="Lucida Sans Unicode" w:cs="Tahoma"/>
          <w:sz w:val="28"/>
          <w:szCs w:val="28"/>
        </w:rPr>
        <w:t xml:space="preserve"> от х.Голенский на юго-востоке;</w:t>
      </w:r>
    </w:p>
    <w:p w:rsidR="00D65E6D" w:rsidRDefault="00D65E6D" w:rsidP="00D65E6D">
      <w:pPr>
        <w:spacing w:line="360" w:lineRule="auto"/>
        <w:ind w:left="1134" w:firstLine="850"/>
        <w:jc w:val="both"/>
        <w:rPr>
          <w:rFonts w:eastAsia="Lucida Sans Unicode" w:cs="Tahoma"/>
          <w:sz w:val="28"/>
          <w:szCs w:val="28"/>
        </w:rPr>
      </w:pPr>
      <w:r>
        <w:rPr>
          <w:rFonts w:eastAsia="Lucida Sans Unicode" w:cs="Tahoma"/>
          <w:sz w:val="28"/>
          <w:szCs w:val="28"/>
        </w:rPr>
        <w:t xml:space="preserve">-АЗС у х. Тары на </w:t>
      </w:r>
      <w:smartTag w:uri="urn:schemas-microsoft-com:office:smarttags" w:element="metricconverter">
        <w:smartTagPr>
          <w:attr w:name="ProductID" w:val="883 км"/>
        </w:smartTagPr>
        <w:r>
          <w:rPr>
            <w:rFonts w:eastAsia="Lucida Sans Unicode" w:cs="Tahoma"/>
            <w:sz w:val="28"/>
            <w:szCs w:val="28"/>
          </w:rPr>
          <w:t>883 км</w:t>
        </w:r>
      </w:smartTag>
      <w:r>
        <w:rPr>
          <w:rFonts w:eastAsia="Lucida Sans Unicode" w:cs="Tahoma"/>
          <w:sz w:val="28"/>
          <w:szCs w:val="28"/>
        </w:rPr>
        <w:t xml:space="preserve"> + </w:t>
      </w:r>
      <w:smartTag w:uri="urn:schemas-microsoft-com:office:smarttags" w:element="metricconverter">
        <w:smartTagPr>
          <w:attr w:name="ProductID" w:val="900 м"/>
        </w:smartTagPr>
        <w:r>
          <w:rPr>
            <w:rFonts w:eastAsia="Lucida Sans Unicode" w:cs="Tahoma"/>
            <w:sz w:val="28"/>
            <w:szCs w:val="28"/>
          </w:rPr>
          <w:t>900 м</w:t>
        </w:r>
      </w:smartTag>
      <w:r>
        <w:rPr>
          <w:rFonts w:eastAsia="Lucida Sans Unicode" w:cs="Tahoma"/>
          <w:sz w:val="28"/>
          <w:szCs w:val="28"/>
        </w:rPr>
        <w:t xml:space="preserve"> автодороги Москва – Волгоград «Каспий»;</w:t>
      </w:r>
    </w:p>
    <w:p w:rsidR="00D65E6D" w:rsidRDefault="001770A8" w:rsidP="00D65E6D">
      <w:pPr>
        <w:spacing w:line="360" w:lineRule="auto"/>
        <w:ind w:left="1134" w:firstLine="850"/>
        <w:jc w:val="both"/>
        <w:rPr>
          <w:rFonts w:eastAsia="Lucida Sans Unicode" w:cs="Tahoma"/>
          <w:sz w:val="28"/>
          <w:szCs w:val="28"/>
        </w:rPr>
      </w:pPr>
      <w:r>
        <w:rPr>
          <w:rFonts w:eastAsia="Lucida Sans Unicode" w:cs="Tahoma"/>
          <w:sz w:val="28"/>
          <w:szCs w:val="28"/>
        </w:rPr>
        <w:t>- многотопливную заправку на автодороге «Иловля - Ольховка» на повороте к с. Большая Ивановка.</w:t>
      </w:r>
    </w:p>
    <w:p w:rsidR="00D65E6D" w:rsidRDefault="00D65E6D" w:rsidP="00D65E6D">
      <w:pPr>
        <w:spacing w:line="360" w:lineRule="auto"/>
        <w:ind w:left="1134" w:firstLine="850"/>
        <w:jc w:val="both"/>
        <w:rPr>
          <w:rFonts w:eastAsia="Lucida Sans Unicode" w:cs="Tahoma"/>
          <w:sz w:val="28"/>
          <w:szCs w:val="28"/>
        </w:rPr>
      </w:pPr>
    </w:p>
    <w:p w:rsidR="00DC0060" w:rsidRDefault="00DC0060" w:rsidP="008A29A9">
      <w:pPr>
        <w:spacing w:line="200" w:lineRule="atLeast"/>
        <w:jc w:val="both"/>
        <w:rPr>
          <w:rFonts w:eastAsia="Lucida Sans Unicode" w:cs="Tahoma"/>
          <w:sz w:val="24"/>
          <w:szCs w:val="24"/>
        </w:rPr>
      </w:pPr>
    </w:p>
    <w:p w:rsidR="00D023AC" w:rsidRDefault="00D023AC" w:rsidP="00A94C87">
      <w:pPr>
        <w:tabs>
          <w:tab w:val="left" w:pos="213"/>
        </w:tabs>
        <w:spacing w:line="360" w:lineRule="auto"/>
        <w:ind w:left="993"/>
        <w:jc w:val="center"/>
        <w:rPr>
          <w:rFonts w:eastAsia="Lucida Sans Unicode" w:cs="Tahoma"/>
          <w:b/>
          <w:sz w:val="28"/>
          <w:szCs w:val="28"/>
        </w:rPr>
      </w:pPr>
      <w:r>
        <w:rPr>
          <w:rFonts w:eastAsia="Lucida Sans Unicode" w:cs="Tahoma"/>
          <w:sz w:val="24"/>
          <w:szCs w:val="24"/>
        </w:rPr>
        <w:br w:type="page"/>
      </w:r>
      <w:r>
        <w:rPr>
          <w:rFonts w:eastAsia="Lucida Sans Unicode" w:cs="Tahoma"/>
          <w:b/>
          <w:sz w:val="28"/>
          <w:szCs w:val="28"/>
        </w:rPr>
        <w:lastRenderedPageBreak/>
        <w:t>I 6. Сохранение территориальных ресурсов и ландшафта и обоснование градостроительных предложений по режимам охраны и использования территории.</w:t>
      </w:r>
    </w:p>
    <w:p w:rsidR="00D023AC" w:rsidRDefault="00D023AC" w:rsidP="00D023AC">
      <w:pPr>
        <w:tabs>
          <w:tab w:val="left" w:pos="213"/>
        </w:tabs>
        <w:spacing w:line="200" w:lineRule="atLeast"/>
        <w:ind w:left="993"/>
        <w:jc w:val="center"/>
        <w:rPr>
          <w:rFonts w:eastAsia="Lucida Sans Unicode" w:cs="Tahoma"/>
          <w:b/>
          <w:sz w:val="28"/>
          <w:szCs w:val="28"/>
        </w:rPr>
      </w:pPr>
      <w:r>
        <w:rPr>
          <w:rFonts w:eastAsia="Lucida Sans Unicode" w:cs="Tahoma"/>
          <w:b/>
          <w:sz w:val="28"/>
          <w:szCs w:val="28"/>
        </w:rPr>
        <w:t xml:space="preserve">        </w:t>
      </w:r>
    </w:p>
    <w:p w:rsidR="00D023AC" w:rsidRDefault="00D023AC" w:rsidP="00D023AC">
      <w:pPr>
        <w:tabs>
          <w:tab w:val="left" w:pos="213"/>
        </w:tabs>
        <w:spacing w:line="200" w:lineRule="atLeast"/>
        <w:ind w:left="993"/>
        <w:jc w:val="center"/>
        <w:rPr>
          <w:rFonts w:eastAsia="Lucida Sans Unicode" w:cs="Tahoma"/>
          <w:b/>
          <w:sz w:val="28"/>
          <w:szCs w:val="28"/>
        </w:rPr>
      </w:pPr>
      <w:r>
        <w:rPr>
          <w:rFonts w:eastAsia="Lucida Sans Unicode" w:cs="Tahoma"/>
          <w:b/>
          <w:sz w:val="28"/>
          <w:szCs w:val="28"/>
        </w:rPr>
        <w:t>Климат.</w:t>
      </w:r>
    </w:p>
    <w:p w:rsidR="00A94C87" w:rsidRDefault="00A94C87" w:rsidP="00D023AC">
      <w:pPr>
        <w:tabs>
          <w:tab w:val="left" w:pos="213"/>
        </w:tabs>
        <w:spacing w:line="200" w:lineRule="atLeast"/>
        <w:ind w:left="993"/>
        <w:jc w:val="center"/>
        <w:rPr>
          <w:rFonts w:eastAsia="Lucida Sans Unicode" w:cs="Tahoma"/>
          <w:b/>
          <w:sz w:val="28"/>
          <w:szCs w:val="28"/>
        </w:rPr>
      </w:pPr>
    </w:p>
    <w:p w:rsidR="00D023AC" w:rsidRDefault="00D023AC" w:rsidP="00D023AC">
      <w:pPr>
        <w:tabs>
          <w:tab w:val="left" w:pos="-1227"/>
          <w:tab w:val="left" w:pos="-736"/>
        </w:tabs>
        <w:spacing w:line="360" w:lineRule="auto"/>
        <w:ind w:left="993" w:firstLine="850"/>
        <w:jc w:val="both"/>
        <w:rPr>
          <w:rFonts w:eastAsia="Lucida Sans Unicode" w:cs="Tahoma"/>
          <w:sz w:val="28"/>
          <w:szCs w:val="28"/>
        </w:rPr>
      </w:pPr>
      <w:r>
        <w:rPr>
          <w:rFonts w:eastAsia="Lucida Sans Unicode" w:cs="Tahoma"/>
          <w:sz w:val="24"/>
          <w:szCs w:val="24"/>
        </w:rPr>
        <w:tab/>
      </w:r>
      <w:r>
        <w:rPr>
          <w:rFonts w:eastAsia="Lucida Sans Unicode" w:cs="Tahoma"/>
          <w:sz w:val="28"/>
          <w:szCs w:val="28"/>
        </w:rPr>
        <w:t>Климат Иловлинского муниципального района</w:t>
      </w:r>
      <w:r w:rsidR="00950C80">
        <w:rPr>
          <w:rFonts w:eastAsia="Lucida Sans Unicode" w:cs="Tahoma"/>
          <w:sz w:val="28"/>
          <w:szCs w:val="28"/>
        </w:rPr>
        <w:t xml:space="preserve"> засушливый, с резко выраженной </w:t>
      </w:r>
      <w:r>
        <w:rPr>
          <w:rFonts w:eastAsia="Lucida Sans Unicode" w:cs="Tahoma"/>
          <w:sz w:val="28"/>
          <w:szCs w:val="28"/>
        </w:rPr>
        <w:t>континентальностью. Основными факторами климата, определяющими условия произрастания сельскохозяйственных культур, являются тепло и влага. Наблюдается некоторое различие в периоде тепла и в увлажнении северной, западной и южной части района.</w:t>
      </w:r>
    </w:p>
    <w:p w:rsidR="00D023AC" w:rsidRDefault="00D023AC" w:rsidP="00D023AC">
      <w:pPr>
        <w:tabs>
          <w:tab w:val="left" w:pos="-1227"/>
          <w:tab w:val="left" w:pos="-736"/>
        </w:tabs>
        <w:spacing w:line="360" w:lineRule="auto"/>
        <w:ind w:left="993" w:firstLine="850"/>
        <w:jc w:val="both"/>
        <w:rPr>
          <w:rFonts w:eastAsia="Lucida Sans Unicode" w:cs="Tahoma"/>
          <w:sz w:val="28"/>
          <w:szCs w:val="28"/>
        </w:rPr>
      </w:pPr>
      <w:r>
        <w:rPr>
          <w:rFonts w:eastAsia="Lucida Sans Unicode" w:cs="Tahoma"/>
          <w:sz w:val="28"/>
          <w:szCs w:val="28"/>
        </w:rPr>
        <w:tab/>
        <w:t>Среднемесячные колебания температуры воздуха в течение года очень резкие: от -10° до 23,5°С. Средняя глубина промерзания почвы по данным Клетской  метеостанции составляет 65см, а наибольшая за зиму – 115-120см.</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ab/>
        <w:t>Лето жаркое, сухое, пыльное. Среднеиюльская температура 23,5°С. Отмечаются суховеи, преимущественно средней интенсивности, но бывают и пыльные бури. Летние дожди большей частью носят ливневый характер, вызывая смыв и размыв почв. Характерной особенностью климата района является весьма высокое испарение воды с поверхности почвы. В конце лета, особенно после уборки зерновых</w:t>
      </w:r>
      <w:r w:rsidR="00950C80">
        <w:rPr>
          <w:rFonts w:eastAsia="Lucida Sans Unicode" w:cs="Tahoma"/>
          <w:sz w:val="28"/>
          <w:szCs w:val="28"/>
        </w:rPr>
        <w:t xml:space="preserve"> </w:t>
      </w:r>
      <w:r>
        <w:rPr>
          <w:rFonts w:eastAsia="Lucida Sans Unicode" w:cs="Tahoma"/>
          <w:sz w:val="28"/>
          <w:szCs w:val="28"/>
        </w:rPr>
        <w:t>-</w:t>
      </w:r>
      <w:r w:rsidR="00950C80">
        <w:rPr>
          <w:rFonts w:eastAsia="Lucida Sans Unicode" w:cs="Tahoma"/>
          <w:sz w:val="28"/>
          <w:szCs w:val="28"/>
        </w:rPr>
        <w:t xml:space="preserve"> </w:t>
      </w:r>
      <w:r>
        <w:rPr>
          <w:rFonts w:eastAsia="Lucida Sans Unicode" w:cs="Tahoma"/>
          <w:sz w:val="28"/>
          <w:szCs w:val="28"/>
        </w:rPr>
        <w:t>колосовых, почва сильно растрескивается  и уплотняется.</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 xml:space="preserve">Фактором, способствующим образованию дефицита влаги, являются преобладающие  в весенне-летний период восточные и юго-восточные ветры. Ветры этих направления являются наиболее неблагоприятными, они сопровождаются высокими температурами воздуха с малой относительной влажностью (ниже 30%) и наносят большой вред растительности. </w:t>
      </w:r>
    </w:p>
    <w:p w:rsidR="00D023AC" w:rsidRDefault="00D023AC" w:rsidP="00D023AC">
      <w:pPr>
        <w:tabs>
          <w:tab w:val="left" w:pos="-1227"/>
          <w:tab w:val="left" w:pos="-736"/>
        </w:tabs>
        <w:spacing w:line="360" w:lineRule="auto"/>
        <w:ind w:left="993" w:firstLine="850"/>
        <w:jc w:val="both"/>
        <w:rPr>
          <w:rFonts w:eastAsia="Lucida Sans Unicode" w:cs="Tahoma"/>
          <w:sz w:val="28"/>
          <w:szCs w:val="28"/>
        </w:rPr>
      </w:pPr>
      <w:r>
        <w:rPr>
          <w:rFonts w:eastAsia="Lucida Sans Unicode" w:cs="Tahoma"/>
          <w:sz w:val="28"/>
          <w:szCs w:val="28"/>
        </w:rPr>
        <w:tab/>
        <w:t>По агроклиматическому районированию район является благоприятным для сельскохозяйственного производства: земледелия, производства зерна, кормопроизводства, бахчеводства, садоводства и животноводства.</w:t>
      </w:r>
    </w:p>
    <w:p w:rsidR="00D023AC" w:rsidRDefault="00D023AC" w:rsidP="00D023AC">
      <w:pPr>
        <w:tabs>
          <w:tab w:val="left" w:pos="-1227"/>
          <w:tab w:val="left" w:pos="-736"/>
        </w:tabs>
        <w:spacing w:line="360" w:lineRule="auto"/>
        <w:ind w:left="993" w:firstLine="850"/>
        <w:jc w:val="both"/>
        <w:rPr>
          <w:rFonts w:eastAsia="Lucida Sans Unicode" w:cs="Tahoma"/>
          <w:sz w:val="28"/>
          <w:szCs w:val="28"/>
        </w:rPr>
      </w:pPr>
      <w:r>
        <w:rPr>
          <w:rFonts w:eastAsia="Lucida Sans Unicode" w:cs="Tahoma"/>
          <w:sz w:val="28"/>
          <w:szCs w:val="28"/>
        </w:rPr>
        <w:tab/>
        <w:t xml:space="preserve">По строительно-климатическому районированию район отнесен к подрайону </w:t>
      </w:r>
      <w:r>
        <w:rPr>
          <w:rFonts w:eastAsia="Lucida Sans Unicode" w:cs="Tahoma"/>
          <w:sz w:val="28"/>
          <w:szCs w:val="28"/>
          <w:lang w:val="en-US"/>
        </w:rPr>
        <w:t>IIIV</w:t>
      </w:r>
      <w:r>
        <w:rPr>
          <w:rFonts w:eastAsia="Lucida Sans Unicode" w:cs="Tahoma"/>
          <w:sz w:val="28"/>
          <w:szCs w:val="28"/>
        </w:rPr>
        <w:t xml:space="preserve">. Расчетные температуры для проектирования отопления и </w:t>
      </w:r>
      <w:r>
        <w:rPr>
          <w:rFonts w:eastAsia="Lucida Sans Unicode" w:cs="Tahoma"/>
          <w:sz w:val="28"/>
          <w:szCs w:val="28"/>
        </w:rPr>
        <w:lastRenderedPageBreak/>
        <w:t>вентиляции соответственно равны -22°С. Продолжительность отопительного сезона – 182 дня.</w:t>
      </w:r>
    </w:p>
    <w:p w:rsidR="00D023AC" w:rsidRDefault="00D023AC" w:rsidP="00D023AC">
      <w:pPr>
        <w:tabs>
          <w:tab w:val="left" w:pos="-1227"/>
          <w:tab w:val="left" w:pos="-736"/>
        </w:tabs>
        <w:spacing w:line="360" w:lineRule="auto"/>
        <w:ind w:left="993" w:firstLine="850"/>
        <w:jc w:val="both"/>
        <w:rPr>
          <w:rFonts w:eastAsia="Lucida Sans Unicode" w:cs="Tahoma"/>
          <w:sz w:val="28"/>
          <w:szCs w:val="28"/>
        </w:rPr>
      </w:pPr>
      <w:r>
        <w:rPr>
          <w:rFonts w:eastAsia="Lucida Sans Unicode" w:cs="Tahoma"/>
          <w:sz w:val="28"/>
          <w:szCs w:val="28"/>
        </w:rPr>
        <w:t>Климатические условия благоприятны для организации отдыха. Среднемесячная температура теплого периода +20°, +23°С, холодного   - 6,0°, – 9,0°С, что благоприятно как для летних, так и для зимних видов отдыха.</w:t>
      </w:r>
    </w:p>
    <w:p w:rsidR="00D023AC" w:rsidRDefault="00D023AC" w:rsidP="00D023AC">
      <w:pPr>
        <w:tabs>
          <w:tab w:val="left" w:pos="-1227"/>
          <w:tab w:val="left" w:pos="-736"/>
        </w:tabs>
        <w:spacing w:line="360" w:lineRule="auto"/>
        <w:ind w:left="993" w:firstLine="850"/>
        <w:jc w:val="both"/>
        <w:rPr>
          <w:rFonts w:eastAsia="Lucida Sans Unicode" w:cs="Tahoma"/>
          <w:sz w:val="28"/>
          <w:szCs w:val="28"/>
        </w:rPr>
      </w:pPr>
      <w:r>
        <w:rPr>
          <w:rFonts w:eastAsia="Lucida Sans Unicode" w:cs="Tahoma"/>
          <w:sz w:val="28"/>
          <w:szCs w:val="28"/>
        </w:rPr>
        <w:tab/>
        <w:t>Климатические условия района планировочных ограничений не вызывают, но отрицательные температуры и жаркое лето определяют необходимую теплозащиту зданий и сооружений.</w:t>
      </w:r>
    </w:p>
    <w:p w:rsidR="00D023AC" w:rsidRPr="00D023AC" w:rsidRDefault="00D023AC" w:rsidP="00D023AC">
      <w:pPr>
        <w:suppressAutoHyphens/>
        <w:spacing w:line="360" w:lineRule="auto"/>
        <w:ind w:left="993" w:firstLine="850"/>
        <w:jc w:val="both"/>
        <w:rPr>
          <w:rFonts w:eastAsia="Lucida Sans Unicode" w:cs="Tahoma"/>
          <w:b/>
          <w:sz w:val="28"/>
          <w:szCs w:val="28"/>
        </w:rPr>
      </w:pPr>
    </w:p>
    <w:p w:rsidR="00D023AC" w:rsidRDefault="00D023AC" w:rsidP="00D023AC">
      <w:pPr>
        <w:suppressAutoHyphens/>
        <w:spacing w:line="360" w:lineRule="auto"/>
        <w:ind w:left="993" w:firstLine="850"/>
        <w:jc w:val="center"/>
        <w:rPr>
          <w:rFonts w:eastAsia="Lucida Sans Unicode" w:cs="Tahoma"/>
          <w:b/>
          <w:sz w:val="28"/>
          <w:szCs w:val="28"/>
        </w:rPr>
      </w:pPr>
      <w:r>
        <w:rPr>
          <w:rFonts w:eastAsia="Lucida Sans Unicode" w:cs="Tahoma"/>
          <w:b/>
          <w:sz w:val="28"/>
          <w:szCs w:val="28"/>
        </w:rPr>
        <w:t>Рельеф</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Согласно геоморфологическому районированию Волгоградской области территория Иловлинского района относится к Восточно-Донской денудационно-тектонической гряде, которая является юго-восточным окончанием Средне-русской возвышенности.</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Рельеф Иловлинского района равнинный, но сложный, расчлененный большим количеством оврагов и балок, с наличием  в поймах Дона и Иловли песчаных кос и выносов. Для рельефа характерно проявление водной и ветровой эрозии. Многочисленные балки и овраги затрудняют во многих местах механизированную обработку почвы и внутрихозяйственные перевозки на автотракторном транспорте. При размещении сельскохозяйственных культур необходимо учитывать направление склонов: наиболее теплолюбивые культуры необходимо располагать на южных склонах.</w:t>
      </w:r>
      <w:r>
        <w:rPr>
          <w:rFonts w:eastAsia="Lucida Sans Unicode" w:cs="Tahoma"/>
          <w:sz w:val="28"/>
          <w:szCs w:val="28"/>
        </w:rPr>
        <w:tab/>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ab/>
        <w:t xml:space="preserve">Большая часть территории по своим </w:t>
      </w:r>
      <w:r w:rsidRPr="007C168E">
        <w:rPr>
          <w:rFonts w:eastAsia="Lucida Sans Unicode" w:cs="Tahoma"/>
          <w:sz w:val="28"/>
          <w:szCs w:val="28"/>
        </w:rPr>
        <w:t xml:space="preserve">орографическим </w:t>
      </w:r>
      <w:r>
        <w:rPr>
          <w:rFonts w:eastAsia="Lucida Sans Unicode" w:cs="Tahoma"/>
          <w:sz w:val="28"/>
          <w:szCs w:val="28"/>
        </w:rPr>
        <w:t>условиям относительно благоприятна для промышленного и гражданского строительства. Исключение составляют пойма р.</w:t>
      </w:r>
      <w:r w:rsidR="007C168E">
        <w:rPr>
          <w:rFonts w:eastAsia="Lucida Sans Unicode" w:cs="Tahoma"/>
          <w:sz w:val="28"/>
          <w:szCs w:val="28"/>
        </w:rPr>
        <w:t xml:space="preserve"> </w:t>
      </w:r>
      <w:r>
        <w:rPr>
          <w:rFonts w:eastAsia="Lucida Sans Unicode" w:cs="Tahoma"/>
          <w:sz w:val="28"/>
          <w:szCs w:val="28"/>
        </w:rPr>
        <w:t>Иловли и пойма р.Дон, где происходит зат</w:t>
      </w:r>
      <w:r w:rsidR="007C168E">
        <w:rPr>
          <w:rFonts w:eastAsia="Lucida Sans Unicode" w:cs="Tahoma"/>
          <w:sz w:val="28"/>
          <w:szCs w:val="28"/>
        </w:rPr>
        <w:t>о</w:t>
      </w:r>
      <w:r>
        <w:rPr>
          <w:rFonts w:eastAsia="Lucida Sans Unicode" w:cs="Tahoma"/>
          <w:sz w:val="28"/>
          <w:szCs w:val="28"/>
        </w:rPr>
        <w:t>пл</w:t>
      </w:r>
      <w:r w:rsidR="007C168E">
        <w:rPr>
          <w:rFonts w:eastAsia="Lucida Sans Unicode" w:cs="Tahoma"/>
          <w:sz w:val="28"/>
          <w:szCs w:val="28"/>
        </w:rPr>
        <w:t>е</w:t>
      </w:r>
      <w:r>
        <w:rPr>
          <w:rFonts w:eastAsia="Lucida Sans Unicode" w:cs="Tahoma"/>
          <w:sz w:val="28"/>
          <w:szCs w:val="28"/>
        </w:rPr>
        <w:t>ние высокими паводками, узкая полоса вдоль правого берега р.Дон, где имеется многочисленная сеть глубоких оврагов.</w:t>
      </w:r>
    </w:p>
    <w:p w:rsidR="00D023AC" w:rsidRDefault="00D023AC" w:rsidP="00D023AC">
      <w:pPr>
        <w:tabs>
          <w:tab w:val="left" w:pos="-1227"/>
          <w:tab w:val="left" w:pos="-736"/>
        </w:tabs>
        <w:spacing w:line="360" w:lineRule="auto"/>
        <w:ind w:left="993" w:firstLine="850"/>
        <w:jc w:val="both"/>
        <w:rPr>
          <w:rFonts w:eastAsia="Lucida Sans Unicode" w:cs="Tahoma"/>
          <w:sz w:val="28"/>
          <w:szCs w:val="28"/>
        </w:rPr>
      </w:pPr>
      <w:r>
        <w:rPr>
          <w:rFonts w:eastAsia="Lucida Sans Unicode" w:cs="Tahoma"/>
          <w:sz w:val="28"/>
          <w:szCs w:val="28"/>
        </w:rPr>
        <w:tab/>
        <w:t xml:space="preserve">Территории, неблагоприятные для застройки – крупные склоны, овраги, лиманы развиты отдельными участками. При использовании их под застройку, </w:t>
      </w:r>
      <w:r>
        <w:rPr>
          <w:rFonts w:eastAsia="Lucida Sans Unicode" w:cs="Tahoma"/>
          <w:sz w:val="28"/>
          <w:szCs w:val="28"/>
        </w:rPr>
        <w:lastRenderedPageBreak/>
        <w:t>необходимо проведение инженерных мероприятий (планировка, понижение уровня грунтовых вод, защита от затопления).</w:t>
      </w:r>
    </w:p>
    <w:p w:rsidR="00D023AC" w:rsidRDefault="00D023AC" w:rsidP="00D023AC">
      <w:pPr>
        <w:tabs>
          <w:tab w:val="left" w:pos="-1227"/>
          <w:tab w:val="left" w:pos="-736"/>
        </w:tabs>
        <w:spacing w:line="360" w:lineRule="auto"/>
        <w:ind w:left="993" w:firstLine="850"/>
        <w:jc w:val="both"/>
        <w:rPr>
          <w:rFonts w:eastAsia="Lucida Sans Unicode" w:cs="Tahoma"/>
          <w:sz w:val="28"/>
          <w:szCs w:val="28"/>
        </w:rPr>
      </w:pPr>
      <w:r>
        <w:rPr>
          <w:rFonts w:eastAsia="Lucida Sans Unicode" w:cs="Tahoma"/>
          <w:sz w:val="28"/>
          <w:szCs w:val="28"/>
        </w:rPr>
        <w:t>Участки с разнообразным, хорошо пересеченным рельефом около р. Дон, р. Иловли имеют наиболее благоприятные условия для отдыха, выровненные, с плавными уклонами, слабопересеченные для сельского хозяйства.</w:t>
      </w:r>
    </w:p>
    <w:p w:rsidR="00D023AC" w:rsidRDefault="00D023AC" w:rsidP="00D023AC">
      <w:pPr>
        <w:spacing w:line="360" w:lineRule="auto"/>
        <w:ind w:left="993" w:firstLine="850"/>
        <w:jc w:val="both"/>
        <w:rPr>
          <w:rFonts w:eastAsia="Lucida Sans Unicode" w:cs="Tahoma"/>
          <w:sz w:val="28"/>
          <w:szCs w:val="28"/>
        </w:rPr>
      </w:pPr>
    </w:p>
    <w:p w:rsidR="00D023AC" w:rsidRDefault="00D023AC" w:rsidP="00D023AC">
      <w:pPr>
        <w:spacing w:line="360" w:lineRule="auto"/>
        <w:ind w:left="993" w:firstLine="850"/>
        <w:jc w:val="center"/>
        <w:rPr>
          <w:rFonts w:eastAsia="Lucida Sans Unicode" w:cs="Tahoma"/>
          <w:b/>
          <w:sz w:val="28"/>
          <w:szCs w:val="28"/>
        </w:rPr>
      </w:pPr>
      <w:r>
        <w:rPr>
          <w:rFonts w:eastAsia="Lucida Sans Unicode" w:cs="Tahoma"/>
          <w:b/>
          <w:sz w:val="28"/>
          <w:szCs w:val="28"/>
        </w:rPr>
        <w:t>Процессы водной эрозии и аккумуляции</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Наиболее четко проявляются процессы водной эрозии, связанные с деятельностью постоянных и временных водотоков и нерусловых потоков.</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Эрозионные процессы во многих случаях осложняют нормальную хозяйственную деятельность человека. Необходимыми мероприятиями по борьбе с эрозией являются: закрепление оврагов и линий стока лесной и кустарниковой  растительностью, полезащитное лесоразведение, снегозадержание, правильная агротехника.</w:t>
      </w:r>
    </w:p>
    <w:p w:rsidR="00D023AC" w:rsidRDefault="00D023AC" w:rsidP="00D023AC">
      <w:pPr>
        <w:spacing w:line="360" w:lineRule="auto"/>
        <w:ind w:left="993" w:firstLine="850"/>
        <w:jc w:val="both"/>
        <w:rPr>
          <w:rFonts w:eastAsia="Lucida Sans Unicode" w:cs="Tahoma"/>
          <w:b/>
          <w:sz w:val="28"/>
          <w:szCs w:val="28"/>
        </w:rPr>
      </w:pPr>
    </w:p>
    <w:p w:rsidR="00D023AC" w:rsidRDefault="00D023AC" w:rsidP="00D023AC">
      <w:pPr>
        <w:spacing w:line="360" w:lineRule="auto"/>
        <w:ind w:left="993" w:firstLine="850"/>
        <w:jc w:val="center"/>
        <w:rPr>
          <w:rFonts w:eastAsia="Lucida Sans Unicode" w:cs="Tahoma"/>
          <w:b/>
          <w:sz w:val="28"/>
          <w:szCs w:val="28"/>
        </w:rPr>
      </w:pPr>
      <w:r>
        <w:rPr>
          <w:rFonts w:eastAsia="Lucida Sans Unicode" w:cs="Tahoma"/>
          <w:b/>
          <w:sz w:val="28"/>
          <w:szCs w:val="28"/>
        </w:rPr>
        <w:t>Оползни</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Оползневые явления развиты на правобережных склонах долины р.Дона и Иловли, прорезающих водоупорные юрские глины и приурочены к местам подмывания склонов и к выходам грунтовых вод. Образование их вызвано перемещением (скольжением) к базису эрозии покровных отложений по поверхности водоупорных глин под действием силы тяжести. Активными причинами, вызывающими оползневые явления, являются: выветривание, атмосферные осадки, подземные и поверхностные воды. При строительстве в оползневой зоне необходимо предусмотреть дренаж и другие инженерные мероприятия.</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b/>
          <w:sz w:val="28"/>
          <w:szCs w:val="28"/>
        </w:rPr>
        <w:t>Эоловые процессы</w:t>
      </w:r>
      <w:r>
        <w:rPr>
          <w:rFonts w:eastAsia="Lucida Sans Unicode" w:cs="Tahoma"/>
          <w:sz w:val="28"/>
          <w:szCs w:val="28"/>
        </w:rPr>
        <w:t xml:space="preserve"> наиболее ярко проявляются в долинах рек Дона и Иловли. На поверхности 1 и 2 надпойменных террас развиты песчаные массивы мощностью 3-</w:t>
      </w:r>
      <w:smartTag w:uri="urn:schemas-microsoft-com:office:smarttags" w:element="metricconverter">
        <w:smartTagPr>
          <w:attr w:name="ProductID" w:val="5 м"/>
        </w:smartTagPr>
        <w:r>
          <w:rPr>
            <w:rFonts w:eastAsia="Lucida Sans Unicode" w:cs="Tahoma"/>
            <w:sz w:val="28"/>
            <w:szCs w:val="28"/>
          </w:rPr>
          <w:t>5 м</w:t>
        </w:r>
      </w:smartTag>
      <w:r>
        <w:rPr>
          <w:rFonts w:eastAsia="Lucida Sans Unicode" w:cs="Tahoma"/>
          <w:sz w:val="28"/>
          <w:szCs w:val="28"/>
        </w:rPr>
        <w:t xml:space="preserve">. Вследствие малой защищенности растительным слоем пески под действием ветра способны передвигаться, образуя на поверхности террас </w:t>
      </w:r>
      <w:r w:rsidR="00950C80">
        <w:rPr>
          <w:rFonts w:eastAsia="Lucida Sans Unicode" w:cs="Tahoma"/>
          <w:sz w:val="28"/>
          <w:szCs w:val="28"/>
        </w:rPr>
        <w:t>характерные бугры разве</w:t>
      </w:r>
      <w:r>
        <w:rPr>
          <w:rFonts w:eastAsia="Lucida Sans Unicode" w:cs="Tahoma"/>
          <w:sz w:val="28"/>
          <w:szCs w:val="28"/>
        </w:rPr>
        <w:t xml:space="preserve">вания. Эффективным мероприятием по борьбе с </w:t>
      </w:r>
      <w:r>
        <w:rPr>
          <w:rFonts w:eastAsia="Lucida Sans Unicode" w:cs="Tahoma"/>
          <w:sz w:val="28"/>
          <w:szCs w:val="28"/>
        </w:rPr>
        <w:lastRenderedPageBreak/>
        <w:t>эоловыми процессами является закрепление песков кустарниковой и лесной растительностью.</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Процессы заболачивания связаны с поверхностными водами и выходами подземных вод в виде родников. В поймах Дона и Иловли  встречаются заболоченные луга или зарастающие водоемы без торфяных образований. Нередки случаи заболачивания днищ балок главным образом в нижнем и течении, что связано с многочисленными выходами родников.</w:t>
      </w:r>
    </w:p>
    <w:p w:rsidR="00D023AC" w:rsidRDefault="00D023AC" w:rsidP="00D023AC">
      <w:pPr>
        <w:tabs>
          <w:tab w:val="left" w:pos="704"/>
        </w:tabs>
        <w:spacing w:line="360" w:lineRule="auto"/>
        <w:ind w:left="993" w:firstLine="850"/>
        <w:jc w:val="both"/>
        <w:rPr>
          <w:rFonts w:eastAsia="Lucida Sans Unicode" w:cs="Tahoma"/>
          <w:sz w:val="28"/>
          <w:szCs w:val="28"/>
        </w:rPr>
      </w:pPr>
      <w:r>
        <w:rPr>
          <w:rFonts w:eastAsia="Lucida Sans Unicode" w:cs="Tahoma"/>
          <w:sz w:val="28"/>
          <w:szCs w:val="28"/>
        </w:rPr>
        <w:tab/>
      </w:r>
    </w:p>
    <w:p w:rsidR="00D023AC" w:rsidRDefault="00D023AC" w:rsidP="00D023AC">
      <w:pPr>
        <w:suppressAutoHyphens/>
        <w:spacing w:line="360" w:lineRule="auto"/>
        <w:ind w:left="993" w:firstLine="850"/>
        <w:jc w:val="center"/>
        <w:rPr>
          <w:rFonts w:eastAsia="Lucida Sans Unicode" w:cs="Tahoma"/>
          <w:b/>
          <w:sz w:val="28"/>
          <w:szCs w:val="28"/>
        </w:rPr>
      </w:pPr>
      <w:r>
        <w:rPr>
          <w:rFonts w:eastAsia="Lucida Sans Unicode" w:cs="Tahoma"/>
          <w:b/>
          <w:sz w:val="28"/>
          <w:szCs w:val="28"/>
        </w:rPr>
        <w:t>Гидрография, гидрология и ресурсы поверхностных вод</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Гидрографическая сеть района представлена р. Дон и его левыми притоками, р.</w:t>
      </w:r>
      <w:r w:rsidR="007C168E">
        <w:rPr>
          <w:rFonts w:eastAsia="Lucida Sans Unicode" w:cs="Tahoma"/>
          <w:sz w:val="28"/>
          <w:szCs w:val="28"/>
        </w:rPr>
        <w:t xml:space="preserve"> </w:t>
      </w:r>
      <w:r w:rsidR="00950C80">
        <w:rPr>
          <w:rFonts w:eastAsia="Lucida Sans Unicode" w:cs="Tahoma"/>
          <w:sz w:val="28"/>
          <w:szCs w:val="28"/>
        </w:rPr>
        <w:t xml:space="preserve">Иловлей с её притоками </w:t>
      </w:r>
      <w:r>
        <w:rPr>
          <w:rFonts w:eastAsia="Lucida Sans Unicode" w:cs="Tahoma"/>
          <w:sz w:val="28"/>
          <w:szCs w:val="28"/>
        </w:rPr>
        <w:t>Ширяй и Бердия, р.</w:t>
      </w:r>
      <w:r w:rsidR="00950C80">
        <w:rPr>
          <w:rFonts w:eastAsia="Lucida Sans Unicode" w:cs="Tahoma"/>
          <w:sz w:val="28"/>
          <w:szCs w:val="28"/>
        </w:rPr>
        <w:t xml:space="preserve"> </w:t>
      </w:r>
      <w:r>
        <w:rPr>
          <w:rFonts w:eastAsia="Lucida Sans Unicode" w:cs="Tahoma"/>
          <w:sz w:val="28"/>
          <w:szCs w:val="28"/>
        </w:rPr>
        <w:t>Тишанкой и Паньшинкой.</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 xml:space="preserve">Дон берёт свое начало за пределами области. Общая протяженность реки </w:t>
      </w:r>
      <w:smartTag w:uri="urn:schemas-microsoft-com:office:smarttags" w:element="metricconverter">
        <w:smartTagPr>
          <w:attr w:name="ProductID" w:val="1970 км"/>
        </w:smartTagPr>
        <w:r>
          <w:rPr>
            <w:rFonts w:eastAsia="Lucida Sans Unicode" w:cs="Tahoma"/>
            <w:sz w:val="28"/>
            <w:szCs w:val="28"/>
          </w:rPr>
          <w:t>1970 км</w:t>
        </w:r>
      </w:smartTag>
      <w:r>
        <w:rPr>
          <w:rFonts w:eastAsia="Lucida Sans Unicode" w:cs="Tahoma"/>
          <w:sz w:val="28"/>
          <w:szCs w:val="28"/>
        </w:rPr>
        <w:t xml:space="preserve">. В описываемом районе Дон представлен своим средним течением. Река пересекает территорию района с северо-запада на юго-восток. Протяженность Дона в Иловлинском районе составляет </w:t>
      </w:r>
      <w:smartTag w:uri="urn:schemas-microsoft-com:office:smarttags" w:element="metricconverter">
        <w:smartTagPr>
          <w:attr w:name="ProductID" w:val="87 км"/>
        </w:smartTagPr>
        <w:r>
          <w:rPr>
            <w:rFonts w:eastAsia="Lucida Sans Unicode" w:cs="Tahoma"/>
            <w:sz w:val="28"/>
            <w:szCs w:val="28"/>
          </w:rPr>
          <w:t>87 км</w:t>
        </w:r>
      </w:smartTag>
      <w:r>
        <w:rPr>
          <w:rFonts w:eastAsia="Lucida Sans Unicode" w:cs="Tahoma"/>
          <w:sz w:val="28"/>
          <w:szCs w:val="28"/>
        </w:rPr>
        <w:t xml:space="preserve">. На всем протяжении р.Дон имеет резко выраженную ассиметричную долину, высокий и крутой правый склон образует отвесный, обрывистый берег. Левобережная часть долины низкая и пологая. Долина хорошо разработана и кроме поймы имеет 3 надпойменные террасы. Ширина поймы у ст. Качалинской достигает </w:t>
      </w:r>
      <w:smartTag w:uri="urn:schemas-microsoft-com:office:smarttags" w:element="metricconverter">
        <w:smartTagPr>
          <w:attr w:name="ProductID" w:val="8 км"/>
        </w:smartTagPr>
        <w:r>
          <w:rPr>
            <w:rFonts w:eastAsia="Lucida Sans Unicode" w:cs="Tahoma"/>
            <w:sz w:val="28"/>
            <w:szCs w:val="28"/>
          </w:rPr>
          <w:t>8 км</w:t>
        </w:r>
      </w:smartTag>
      <w:r>
        <w:rPr>
          <w:rFonts w:eastAsia="Lucida Sans Unicode" w:cs="Tahoma"/>
          <w:sz w:val="28"/>
          <w:szCs w:val="28"/>
        </w:rPr>
        <w:t xml:space="preserve">, на правом берегу она присутствует только местами и ширина ее не более </w:t>
      </w:r>
      <w:smartTag w:uri="urn:schemas-microsoft-com:office:smarttags" w:element="metricconverter">
        <w:smartTagPr>
          <w:attr w:name="ProductID" w:val="100 м"/>
        </w:smartTagPr>
        <w:r>
          <w:rPr>
            <w:rFonts w:eastAsia="Lucida Sans Unicode" w:cs="Tahoma"/>
            <w:sz w:val="28"/>
            <w:szCs w:val="28"/>
          </w:rPr>
          <w:t>100 м</w:t>
        </w:r>
      </w:smartTag>
      <w:r>
        <w:rPr>
          <w:rFonts w:eastAsia="Lucida Sans Unicode" w:cs="Tahoma"/>
          <w:sz w:val="28"/>
          <w:szCs w:val="28"/>
        </w:rPr>
        <w:t>. Поверхность террасы ровная. Русло реки песчаное извилистое, ширина русла 350-</w:t>
      </w:r>
      <w:smartTag w:uri="urn:schemas-microsoft-com:office:smarttags" w:element="metricconverter">
        <w:smartTagPr>
          <w:attr w:name="ProductID" w:val="400 м"/>
        </w:smartTagPr>
        <w:r>
          <w:rPr>
            <w:rFonts w:eastAsia="Lucida Sans Unicode" w:cs="Tahoma"/>
            <w:sz w:val="28"/>
            <w:szCs w:val="28"/>
          </w:rPr>
          <w:t>400 м</w:t>
        </w:r>
      </w:smartTag>
      <w:r>
        <w:rPr>
          <w:rFonts w:eastAsia="Lucida Sans Unicode" w:cs="Tahoma"/>
          <w:sz w:val="28"/>
          <w:szCs w:val="28"/>
        </w:rPr>
        <w:t>, глубина 3-4м, а на плесах 6-7м.</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 xml:space="preserve">После сооружения Цимлянского водохранилища сток Дона был зарегулирован. Но выше устья реки Паньшинки сохранился естественный режим р.Дон.  Питание Дона происходит в основном за счет талых вод во время весеннего снеготаяния (65-70% общего годового стока). Питание за счет подземных вод составляет 25-30%, а дождевого не более 3-5% общего стока.  Весеннее половодье начинается во </w:t>
      </w:r>
      <w:r w:rsidR="00950C80">
        <w:rPr>
          <w:rFonts w:eastAsia="Lucida Sans Unicode" w:cs="Tahoma"/>
          <w:sz w:val="28"/>
          <w:szCs w:val="28"/>
        </w:rPr>
        <w:t>в</w:t>
      </w:r>
      <w:r>
        <w:rPr>
          <w:rFonts w:eastAsia="Lucida Sans Unicode" w:cs="Tahoma"/>
          <w:sz w:val="28"/>
          <w:szCs w:val="28"/>
        </w:rPr>
        <w:t xml:space="preserve">торой половине марта, преимущественно за счет прибыли воды с верховьев. Пик проходит после очищения воды ото льда при </w:t>
      </w:r>
      <w:r>
        <w:rPr>
          <w:rFonts w:eastAsia="Lucida Sans Unicode" w:cs="Tahoma"/>
          <w:sz w:val="28"/>
          <w:szCs w:val="28"/>
        </w:rPr>
        <w:lastRenderedPageBreak/>
        <w:t xml:space="preserve">скорости течения, превышающей скорость при ледоходе. Максимальный уровень наступает в среднем в середине апреля, держится 1-2 дня  и после этого в течение 10-12 дней происходит медленный, затем более интенсивный спад воды до начала-конца июня. </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Второй по величине рекой описываемого района является р.Иловля – левый приток Дона. В описываемом районе она представлена своим нижнем течением. Долина реки вытянутая с северо-востока на юго-запад, имеет ассиметричное строение – правый берег крутой и короткий, левый длинный и пологий. Склоны долины высотой 5-</w:t>
      </w:r>
      <w:smartTag w:uri="urn:schemas-microsoft-com:office:smarttags" w:element="metricconverter">
        <w:smartTagPr>
          <w:attr w:name="ProductID" w:val="10 м"/>
        </w:smartTagPr>
        <w:r>
          <w:rPr>
            <w:rFonts w:eastAsia="Lucida Sans Unicode" w:cs="Tahoma"/>
            <w:sz w:val="28"/>
            <w:szCs w:val="28"/>
          </w:rPr>
          <w:t>10 м</w:t>
        </w:r>
      </w:smartTag>
      <w:r>
        <w:rPr>
          <w:rFonts w:eastAsia="Lucida Sans Unicode" w:cs="Tahoma"/>
          <w:sz w:val="28"/>
          <w:szCs w:val="28"/>
        </w:rPr>
        <w:t xml:space="preserve"> изрезаны оврагами, балками и долинами притоков. Пойма Иловли 2-</w:t>
      </w:r>
      <w:smartTag w:uri="urn:schemas-microsoft-com:office:smarttags" w:element="metricconverter">
        <w:smartTagPr>
          <w:attr w:name="ProductID" w:val="3 км"/>
        </w:smartTagPr>
        <w:r>
          <w:rPr>
            <w:rFonts w:eastAsia="Lucida Sans Unicode" w:cs="Tahoma"/>
            <w:sz w:val="28"/>
            <w:szCs w:val="28"/>
          </w:rPr>
          <w:t>3 км</w:t>
        </w:r>
      </w:smartTag>
      <w:r>
        <w:rPr>
          <w:rFonts w:eastAsia="Lucida Sans Unicode" w:cs="Tahoma"/>
          <w:sz w:val="28"/>
          <w:szCs w:val="28"/>
        </w:rPr>
        <w:t xml:space="preserve">, расширяется в местах впадения притоков – р.Бердии, р.Ширяй и других водотоков, в устье ширина поймы достигает </w:t>
      </w:r>
      <w:smartTag w:uri="urn:schemas-microsoft-com:office:smarttags" w:element="metricconverter">
        <w:smartTagPr>
          <w:attr w:name="ProductID" w:val="6 км"/>
        </w:smartTagPr>
        <w:r>
          <w:rPr>
            <w:rFonts w:eastAsia="Lucida Sans Unicode" w:cs="Tahoma"/>
            <w:sz w:val="28"/>
            <w:szCs w:val="28"/>
          </w:rPr>
          <w:t>6 км</w:t>
        </w:r>
      </w:smartTag>
      <w:r>
        <w:rPr>
          <w:rFonts w:eastAsia="Lucida Sans Unicode" w:cs="Tahoma"/>
          <w:sz w:val="28"/>
          <w:szCs w:val="28"/>
        </w:rPr>
        <w:t>. Поверхность поймы  изрезана многочисленными старицами и озерами, покрыта кустарником и лиственным лесом. Русло реки извилистое, разветвленное, у берегов зарастающее. Преобладающая ширина русла 10-</w:t>
      </w:r>
      <w:smartTag w:uri="urn:schemas-microsoft-com:office:smarttags" w:element="metricconverter">
        <w:smartTagPr>
          <w:attr w:name="ProductID" w:val="40 м"/>
        </w:smartTagPr>
        <w:r>
          <w:rPr>
            <w:rFonts w:eastAsia="Lucida Sans Unicode" w:cs="Tahoma"/>
            <w:sz w:val="28"/>
            <w:szCs w:val="28"/>
          </w:rPr>
          <w:t>40 м</w:t>
        </w:r>
      </w:smartTag>
      <w:r>
        <w:rPr>
          <w:rFonts w:eastAsia="Lucida Sans Unicode" w:cs="Tahoma"/>
          <w:sz w:val="28"/>
          <w:szCs w:val="28"/>
        </w:rPr>
        <w:t xml:space="preserve">, глубина 1,0 </w:t>
      </w:r>
      <w:smartTag w:uri="urn:schemas-microsoft-com:office:smarttags" w:element="metricconverter">
        <w:smartTagPr>
          <w:attr w:name="ProductID" w:val="-1,7 м"/>
        </w:smartTagPr>
        <w:r>
          <w:rPr>
            <w:rFonts w:eastAsia="Lucida Sans Unicode" w:cs="Tahoma"/>
            <w:sz w:val="28"/>
            <w:szCs w:val="28"/>
          </w:rPr>
          <w:t>-1,7 м</w:t>
        </w:r>
      </w:smartTag>
      <w:r>
        <w:rPr>
          <w:rFonts w:eastAsia="Lucida Sans Unicode" w:cs="Tahoma"/>
          <w:sz w:val="28"/>
          <w:szCs w:val="28"/>
        </w:rPr>
        <w:t xml:space="preserve">. </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 xml:space="preserve">В настоящее время в русле реки в местах водозабора устраиваются земляные перемычки для создания подпора. После пропуска паводка эти перемычки почти ежегодно восстанавливаются. Половодье начинается в конце марта – начале апреля и характеризуется быстрым подъёмом уровня и медленным спадом. Средняя продолжительность половодья 2-3 недели. </w:t>
      </w:r>
    </w:p>
    <w:p w:rsidR="00D023AC" w:rsidRDefault="00D023AC" w:rsidP="00A94C87">
      <w:pPr>
        <w:spacing w:line="360" w:lineRule="auto"/>
        <w:ind w:left="993" w:firstLine="850"/>
        <w:jc w:val="both"/>
        <w:rPr>
          <w:rFonts w:eastAsia="Lucida Sans Unicode" w:cs="Tahoma"/>
          <w:sz w:val="28"/>
          <w:szCs w:val="28"/>
        </w:rPr>
      </w:pPr>
      <w:r>
        <w:rPr>
          <w:rFonts w:eastAsia="Lucida Sans Unicode" w:cs="Tahoma"/>
          <w:sz w:val="28"/>
          <w:szCs w:val="28"/>
        </w:rPr>
        <w:t>Притоки Иловли – р.Ширяй и р.Бердия, а так же левые притоки Дона- р.Тишанка и Паньшинка могут быть отнесены к так называемым «малым рекам». Характерной особенностью этих рек является непостоянный водоток. В межень эти реки сильно мелеют  и на отдельных участках совсем пересыхают. В соответствии с климатическими особенностями территории, характеризующейся холодной зимой и жарким сухим летом, основным источником питания рек я</w:t>
      </w:r>
      <w:r w:rsidR="00A94C87">
        <w:rPr>
          <w:rFonts w:eastAsia="Lucida Sans Unicode" w:cs="Tahoma"/>
          <w:sz w:val="28"/>
          <w:szCs w:val="28"/>
        </w:rPr>
        <w:t xml:space="preserve">вляются снегозапасы, </w:t>
      </w:r>
      <w:r>
        <w:rPr>
          <w:rFonts w:eastAsia="Lucida Sans Unicode" w:cs="Tahoma"/>
          <w:sz w:val="28"/>
          <w:szCs w:val="28"/>
        </w:rPr>
        <w:t>таким образом</w:t>
      </w:r>
      <w:r w:rsidR="00A94C87">
        <w:rPr>
          <w:rFonts w:eastAsia="Lucida Sans Unicode" w:cs="Tahoma"/>
          <w:sz w:val="28"/>
          <w:szCs w:val="28"/>
        </w:rPr>
        <w:t>,</w:t>
      </w:r>
      <w:r>
        <w:rPr>
          <w:rFonts w:eastAsia="Lucida Sans Unicode" w:cs="Tahoma"/>
          <w:sz w:val="28"/>
          <w:szCs w:val="28"/>
        </w:rPr>
        <w:t xml:space="preserve"> можно сказать, что основными ресурсами поверхностных вод Иловлинского района являются реки Дон и Иловля. Они широко используются для хозяйственно-питьевого водоснабжения и орошения сельскохозяйственных земель.</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lastRenderedPageBreak/>
        <w:t>В районе пос. Краснодонский построен поверхностный водозабор на р.Дон для водоснабжения свинокомплекса «Краснодонский», птицефабрики и р.п. Иловля.</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Малые реки – Ширяй, Бердия, Тишанка, Паньшинка и другие не могут являться надежными источниками для дальнейшего развития орошения.</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Живописные заселенные берега и широкие песчаные пляжи способствуют дальнейшему развитию курортной зоны и баз отдыха.</w:t>
      </w:r>
    </w:p>
    <w:p w:rsidR="00D023AC" w:rsidRDefault="00D023AC" w:rsidP="00D023AC">
      <w:pPr>
        <w:spacing w:line="360" w:lineRule="auto"/>
        <w:ind w:left="993" w:firstLine="850"/>
        <w:jc w:val="both"/>
        <w:rPr>
          <w:rFonts w:eastAsia="Lucida Sans Unicode" w:cs="Tahoma"/>
          <w:sz w:val="28"/>
          <w:szCs w:val="28"/>
        </w:rPr>
      </w:pPr>
    </w:p>
    <w:p w:rsidR="00D023AC" w:rsidRDefault="00D023AC" w:rsidP="00D023AC">
      <w:pPr>
        <w:spacing w:line="360" w:lineRule="auto"/>
        <w:ind w:left="993" w:firstLine="850"/>
        <w:jc w:val="center"/>
        <w:rPr>
          <w:rFonts w:eastAsia="Lucida Sans Unicode" w:cs="Tahoma"/>
          <w:b/>
          <w:sz w:val="28"/>
          <w:szCs w:val="28"/>
        </w:rPr>
      </w:pPr>
      <w:r w:rsidRPr="00D023AC">
        <w:rPr>
          <w:rFonts w:eastAsia="Lucida Sans Unicode" w:cs="Tahoma"/>
          <w:b/>
          <w:sz w:val="28"/>
          <w:szCs w:val="28"/>
        </w:rPr>
        <w:t xml:space="preserve"> </w:t>
      </w:r>
      <w:r>
        <w:rPr>
          <w:rFonts w:eastAsia="Lucida Sans Unicode" w:cs="Tahoma"/>
          <w:b/>
          <w:sz w:val="28"/>
          <w:szCs w:val="28"/>
        </w:rPr>
        <w:t>Инженерно-геологические условия</w:t>
      </w:r>
    </w:p>
    <w:p w:rsidR="00D023AC" w:rsidRDefault="00D023AC" w:rsidP="00D023AC">
      <w:pPr>
        <w:tabs>
          <w:tab w:val="left" w:pos="1095"/>
        </w:tabs>
        <w:suppressAutoHyphens/>
        <w:spacing w:line="360" w:lineRule="auto"/>
        <w:ind w:left="993" w:firstLine="850"/>
        <w:jc w:val="both"/>
        <w:rPr>
          <w:rFonts w:eastAsia="Lucida Sans Unicode" w:cs="Tahoma"/>
          <w:sz w:val="28"/>
          <w:szCs w:val="28"/>
        </w:rPr>
      </w:pPr>
      <w:r>
        <w:rPr>
          <w:rFonts w:eastAsia="Lucida Sans Unicode" w:cs="Tahoma"/>
          <w:sz w:val="28"/>
          <w:szCs w:val="28"/>
        </w:rPr>
        <w:tab/>
      </w:r>
      <w:r>
        <w:rPr>
          <w:rFonts w:eastAsia="Lucida Sans Unicode" w:cs="Tahoma"/>
          <w:sz w:val="28"/>
          <w:szCs w:val="28"/>
        </w:rPr>
        <w:tab/>
        <w:t>На территории  района выделяются площади с благоприятными, ограниченно благоприятными и неблагоприятными условиями для различных видов строительства.</w:t>
      </w:r>
    </w:p>
    <w:p w:rsidR="00D023AC" w:rsidRDefault="00D023AC" w:rsidP="00D023AC">
      <w:pPr>
        <w:tabs>
          <w:tab w:val="left" w:pos="0"/>
        </w:tabs>
        <w:spacing w:line="360" w:lineRule="auto"/>
        <w:ind w:left="993" w:firstLine="850"/>
        <w:jc w:val="both"/>
        <w:rPr>
          <w:rFonts w:eastAsia="Lucida Sans Unicode" w:cs="Tahoma"/>
          <w:sz w:val="28"/>
          <w:szCs w:val="28"/>
        </w:rPr>
      </w:pPr>
      <w:r>
        <w:rPr>
          <w:rFonts w:eastAsia="Lucida Sans Unicode" w:cs="Tahoma"/>
          <w:sz w:val="28"/>
          <w:szCs w:val="28"/>
        </w:rPr>
        <w:tab/>
        <w:t xml:space="preserve">Благоприятные условия для строительства имеют участки, сложенные  </w:t>
      </w:r>
      <w:r w:rsidR="00950C80">
        <w:rPr>
          <w:rFonts w:eastAsia="Lucida Sans Unicode" w:cs="Tahoma"/>
          <w:sz w:val="28"/>
          <w:szCs w:val="28"/>
        </w:rPr>
        <w:t>верхнечетвертичными</w:t>
      </w:r>
      <w:r>
        <w:rPr>
          <w:rFonts w:eastAsia="Lucida Sans Unicode" w:cs="Tahoma"/>
          <w:sz w:val="28"/>
          <w:szCs w:val="28"/>
        </w:rPr>
        <w:t xml:space="preserve"> песками, которые занимают обширные пространства в северо-западной части района, песками и песчаниками палеогена (распространены у восточной границы района).</w:t>
      </w:r>
    </w:p>
    <w:p w:rsidR="00D023AC" w:rsidRDefault="00D023AC" w:rsidP="00D023AC">
      <w:pPr>
        <w:tabs>
          <w:tab w:val="left" w:pos="0"/>
        </w:tabs>
        <w:spacing w:line="360" w:lineRule="auto"/>
        <w:ind w:left="993" w:firstLine="850"/>
        <w:jc w:val="both"/>
        <w:rPr>
          <w:rFonts w:eastAsia="Lucida Sans Unicode" w:cs="Tahoma"/>
          <w:sz w:val="28"/>
          <w:szCs w:val="28"/>
        </w:rPr>
      </w:pPr>
      <w:r>
        <w:rPr>
          <w:rFonts w:eastAsia="Lucida Sans Unicode" w:cs="Tahoma"/>
          <w:sz w:val="28"/>
          <w:szCs w:val="28"/>
        </w:rPr>
        <w:tab/>
        <w:t>Ограниченно благоприятными являются участки, сложенные суглинками, обладающими просадочными свойствами (относительная просадочность при давлении 3 кг\см2 0,02 – 0,04). Суглинки распространены в различных частях района, главным образом на водоразделах.</w:t>
      </w:r>
    </w:p>
    <w:p w:rsidR="00D023AC" w:rsidRDefault="00D023AC" w:rsidP="00D023AC">
      <w:pPr>
        <w:tabs>
          <w:tab w:val="left" w:pos="0"/>
        </w:tabs>
        <w:spacing w:line="360" w:lineRule="auto"/>
        <w:ind w:left="993" w:firstLine="850"/>
        <w:jc w:val="both"/>
        <w:rPr>
          <w:rFonts w:eastAsia="Lucida Sans Unicode" w:cs="Tahoma"/>
          <w:sz w:val="28"/>
          <w:szCs w:val="28"/>
        </w:rPr>
      </w:pPr>
      <w:r>
        <w:rPr>
          <w:rFonts w:eastAsia="Lucida Sans Unicode" w:cs="Tahoma"/>
          <w:sz w:val="28"/>
          <w:szCs w:val="28"/>
        </w:rPr>
        <w:tab/>
      </w:r>
      <w:r>
        <w:rPr>
          <w:rFonts w:eastAsia="Lucida Sans Unicode" w:cs="Tahoma"/>
          <w:sz w:val="28"/>
          <w:szCs w:val="28"/>
        </w:rPr>
        <w:tab/>
        <w:t>К участкам, имеющим неблагоприятные условия, относятся пойма р.</w:t>
      </w:r>
      <w:r w:rsidR="00950C80">
        <w:rPr>
          <w:rFonts w:eastAsia="Lucida Sans Unicode" w:cs="Tahoma"/>
          <w:sz w:val="28"/>
          <w:szCs w:val="28"/>
        </w:rPr>
        <w:t xml:space="preserve"> </w:t>
      </w:r>
      <w:r>
        <w:rPr>
          <w:rFonts w:eastAsia="Lucida Sans Unicode" w:cs="Tahoma"/>
          <w:sz w:val="28"/>
          <w:szCs w:val="28"/>
        </w:rPr>
        <w:t>Иловля  и пойма р.Дон, где грунтовые воды залегают на глубине 1-</w:t>
      </w:r>
      <w:smartTag w:uri="urn:schemas-microsoft-com:office:smarttags" w:element="metricconverter">
        <w:smartTagPr>
          <w:attr w:name="ProductID" w:val="1,5 м"/>
        </w:smartTagPr>
        <w:r>
          <w:rPr>
            <w:rFonts w:eastAsia="Lucida Sans Unicode" w:cs="Tahoma"/>
            <w:sz w:val="28"/>
            <w:szCs w:val="28"/>
          </w:rPr>
          <w:t>1,5 м</w:t>
        </w:r>
      </w:smartTag>
      <w:r>
        <w:rPr>
          <w:rFonts w:eastAsia="Lucida Sans Unicode" w:cs="Tahoma"/>
          <w:sz w:val="28"/>
          <w:szCs w:val="28"/>
        </w:rPr>
        <w:t xml:space="preserve"> и где происходит зат</w:t>
      </w:r>
      <w:r w:rsidR="007C168E">
        <w:rPr>
          <w:rFonts w:eastAsia="Lucida Sans Unicode" w:cs="Tahoma"/>
          <w:sz w:val="28"/>
          <w:szCs w:val="28"/>
        </w:rPr>
        <w:t>опление</w:t>
      </w:r>
      <w:r>
        <w:rPr>
          <w:rFonts w:eastAsia="Lucida Sans Unicode" w:cs="Tahoma"/>
          <w:sz w:val="28"/>
          <w:szCs w:val="28"/>
        </w:rPr>
        <w:t xml:space="preserve"> высокими паводками. Кроме того, неблагоприятные условия имеет узкая полоса вдоль правого берега р.Дон, где развиты оползни и значительная территория западнее р.Дон, где имеются многочисленные зоны глубоких оврагов.</w:t>
      </w:r>
    </w:p>
    <w:p w:rsidR="00D023AC" w:rsidRDefault="00D023AC" w:rsidP="00D023AC">
      <w:pPr>
        <w:tabs>
          <w:tab w:val="left" w:pos="1095"/>
        </w:tabs>
        <w:spacing w:line="360" w:lineRule="auto"/>
        <w:ind w:left="993" w:firstLine="850"/>
        <w:jc w:val="both"/>
        <w:rPr>
          <w:rFonts w:eastAsia="Lucida Sans Unicode" w:cs="Tahoma"/>
          <w:sz w:val="28"/>
          <w:szCs w:val="28"/>
        </w:rPr>
      </w:pPr>
      <w:r>
        <w:rPr>
          <w:rFonts w:eastAsia="Lucida Sans Unicode" w:cs="Tahoma"/>
          <w:sz w:val="28"/>
          <w:szCs w:val="28"/>
        </w:rPr>
        <w:tab/>
        <w:t xml:space="preserve">Иловлинский район расположен в континентальном агроклиматическом районе, отличающемся большим числом ясных дней. Самыми распространенными почвами в районе являются каштановые, каштановые с комплексами, менее распространены пойменные дерново-зернистые, лугово-каштановые, пески, </w:t>
      </w:r>
      <w:r>
        <w:rPr>
          <w:rFonts w:eastAsia="Lucida Sans Unicode" w:cs="Tahoma"/>
          <w:sz w:val="28"/>
          <w:szCs w:val="28"/>
        </w:rPr>
        <w:lastRenderedPageBreak/>
        <w:t>солонцы. Получение высоких устойчивых урожаев возможно только при дифференцированном  комплексном подходе к обработке массивов. Основой агротехники должна стать борьба за влагу в почве, решающий фактор в повышении урожаев.</w:t>
      </w:r>
    </w:p>
    <w:p w:rsidR="00D023AC" w:rsidRDefault="00D023AC" w:rsidP="00D023AC">
      <w:pPr>
        <w:tabs>
          <w:tab w:val="left" w:pos="1095"/>
        </w:tabs>
        <w:spacing w:line="360" w:lineRule="auto"/>
        <w:ind w:left="993" w:firstLine="850"/>
        <w:jc w:val="both"/>
        <w:rPr>
          <w:rFonts w:eastAsia="Lucida Sans Unicode" w:cs="Tahoma"/>
          <w:sz w:val="28"/>
          <w:szCs w:val="28"/>
        </w:rPr>
      </w:pPr>
    </w:p>
    <w:p w:rsidR="00D023AC" w:rsidRDefault="00D023AC" w:rsidP="00D023AC">
      <w:pPr>
        <w:tabs>
          <w:tab w:val="left" w:pos="1095"/>
        </w:tabs>
        <w:spacing w:line="360" w:lineRule="auto"/>
        <w:ind w:left="993" w:firstLine="850"/>
        <w:jc w:val="center"/>
        <w:rPr>
          <w:rFonts w:eastAsia="Lucida Sans Unicode" w:cs="Tahoma"/>
          <w:b/>
          <w:sz w:val="28"/>
          <w:szCs w:val="28"/>
        </w:rPr>
      </w:pPr>
      <w:r>
        <w:rPr>
          <w:rFonts w:eastAsia="Lucida Sans Unicode" w:cs="Tahoma"/>
          <w:b/>
          <w:sz w:val="28"/>
          <w:szCs w:val="28"/>
        </w:rPr>
        <w:t>Растительность</w:t>
      </w:r>
    </w:p>
    <w:p w:rsidR="00D023AC" w:rsidRDefault="00D023AC" w:rsidP="00D023AC">
      <w:pPr>
        <w:tabs>
          <w:tab w:val="left" w:pos="0"/>
        </w:tabs>
        <w:spacing w:line="360" w:lineRule="auto"/>
        <w:ind w:left="993" w:firstLine="850"/>
        <w:jc w:val="both"/>
        <w:rPr>
          <w:rFonts w:eastAsia="Lucida Sans Unicode" w:cs="Tahoma"/>
          <w:sz w:val="28"/>
          <w:szCs w:val="28"/>
        </w:rPr>
      </w:pPr>
      <w:r>
        <w:rPr>
          <w:rFonts w:eastAsia="Lucida Sans Unicode" w:cs="Tahoma"/>
          <w:sz w:val="28"/>
          <w:szCs w:val="28"/>
        </w:rPr>
        <w:t xml:space="preserve">По данным карты растительности Волгоградской области территория района делится на 2 зоны: </w:t>
      </w:r>
    </w:p>
    <w:p w:rsidR="00D023AC" w:rsidRDefault="00D023AC" w:rsidP="00D023AC">
      <w:pPr>
        <w:tabs>
          <w:tab w:val="left" w:pos="1095"/>
        </w:tabs>
        <w:spacing w:line="360" w:lineRule="auto"/>
        <w:ind w:left="993" w:firstLine="850"/>
        <w:jc w:val="both"/>
        <w:rPr>
          <w:rFonts w:eastAsia="Lucida Sans Unicode" w:cs="Tahoma"/>
          <w:sz w:val="28"/>
          <w:szCs w:val="28"/>
        </w:rPr>
      </w:pPr>
      <w:r>
        <w:rPr>
          <w:rFonts w:eastAsia="Lucida Sans Unicode" w:cs="Tahoma"/>
          <w:sz w:val="28"/>
          <w:szCs w:val="28"/>
        </w:rPr>
        <w:t>1. Сухо</w:t>
      </w:r>
      <w:r w:rsidR="00950C80">
        <w:rPr>
          <w:rFonts w:eastAsia="Lucida Sans Unicode" w:cs="Tahoma"/>
          <w:sz w:val="28"/>
          <w:szCs w:val="28"/>
        </w:rPr>
        <w:t xml:space="preserve"> </w:t>
      </w:r>
      <w:r>
        <w:rPr>
          <w:rFonts w:eastAsia="Lucida Sans Unicode" w:cs="Tahoma"/>
          <w:sz w:val="28"/>
          <w:szCs w:val="28"/>
        </w:rPr>
        <w:t>-</w:t>
      </w:r>
      <w:r w:rsidR="00950C80">
        <w:rPr>
          <w:rFonts w:eastAsia="Lucida Sans Unicode" w:cs="Tahoma"/>
          <w:sz w:val="28"/>
          <w:szCs w:val="28"/>
        </w:rPr>
        <w:t xml:space="preserve"> </w:t>
      </w:r>
      <w:r>
        <w:rPr>
          <w:rFonts w:eastAsia="Lucida Sans Unicode" w:cs="Tahoma"/>
          <w:sz w:val="28"/>
          <w:szCs w:val="28"/>
        </w:rPr>
        <w:t>степная с преобладанием злаково-полынных группировок.</w:t>
      </w:r>
    </w:p>
    <w:p w:rsidR="00D023AC" w:rsidRDefault="00D023AC" w:rsidP="00D023AC">
      <w:pPr>
        <w:tabs>
          <w:tab w:val="left" w:pos="1095"/>
        </w:tabs>
        <w:spacing w:line="360" w:lineRule="auto"/>
        <w:ind w:left="993" w:firstLine="850"/>
        <w:jc w:val="both"/>
        <w:rPr>
          <w:rFonts w:eastAsia="Lucida Sans Unicode" w:cs="Tahoma"/>
          <w:sz w:val="28"/>
          <w:szCs w:val="28"/>
        </w:rPr>
      </w:pPr>
      <w:r>
        <w:rPr>
          <w:rFonts w:eastAsia="Lucida Sans Unicode" w:cs="Tahoma"/>
          <w:sz w:val="28"/>
          <w:szCs w:val="28"/>
        </w:rPr>
        <w:t>2. Растительность поймы реки Дон.</w:t>
      </w:r>
    </w:p>
    <w:p w:rsidR="00D023AC" w:rsidRDefault="00D023AC" w:rsidP="00D023AC">
      <w:pPr>
        <w:tabs>
          <w:tab w:val="left" w:pos="1095"/>
        </w:tabs>
        <w:spacing w:line="360" w:lineRule="auto"/>
        <w:ind w:left="993" w:firstLine="850"/>
        <w:jc w:val="both"/>
        <w:rPr>
          <w:rFonts w:eastAsia="Lucida Sans Unicode" w:cs="Tahoma"/>
          <w:b/>
          <w:sz w:val="28"/>
          <w:szCs w:val="28"/>
        </w:rPr>
      </w:pPr>
      <w:r>
        <w:rPr>
          <w:rFonts w:eastAsia="Lucida Sans Unicode" w:cs="Tahoma"/>
          <w:b/>
          <w:sz w:val="28"/>
          <w:szCs w:val="28"/>
        </w:rPr>
        <w:tab/>
      </w:r>
      <w:r>
        <w:rPr>
          <w:rFonts w:eastAsia="Lucida Sans Unicode" w:cs="Tahoma"/>
          <w:b/>
          <w:sz w:val="28"/>
          <w:szCs w:val="28"/>
        </w:rPr>
        <w:tab/>
      </w:r>
      <w:r>
        <w:rPr>
          <w:rFonts w:eastAsia="Lucida Sans Unicode" w:cs="Tahoma"/>
          <w:b/>
          <w:sz w:val="28"/>
          <w:szCs w:val="28"/>
        </w:rPr>
        <w:tab/>
      </w:r>
      <w:r>
        <w:rPr>
          <w:rFonts w:eastAsia="Lucida Sans Unicode" w:cs="Tahoma"/>
          <w:b/>
          <w:sz w:val="28"/>
          <w:szCs w:val="28"/>
        </w:rPr>
        <w:tab/>
      </w:r>
      <w:r>
        <w:rPr>
          <w:rFonts w:eastAsia="Lucida Sans Unicode" w:cs="Tahoma"/>
          <w:b/>
          <w:sz w:val="28"/>
          <w:szCs w:val="28"/>
        </w:rPr>
        <w:tab/>
      </w:r>
      <w:r>
        <w:rPr>
          <w:rFonts w:eastAsia="Lucida Sans Unicode" w:cs="Tahoma"/>
          <w:b/>
          <w:sz w:val="28"/>
          <w:szCs w:val="28"/>
        </w:rPr>
        <w:tab/>
      </w:r>
      <w:r>
        <w:rPr>
          <w:rFonts w:eastAsia="Lucida Sans Unicode" w:cs="Tahoma"/>
          <w:b/>
          <w:sz w:val="28"/>
          <w:szCs w:val="28"/>
        </w:rPr>
        <w:tab/>
      </w:r>
      <w:r>
        <w:rPr>
          <w:rFonts w:eastAsia="Lucida Sans Unicode" w:cs="Tahoma"/>
          <w:b/>
          <w:sz w:val="28"/>
          <w:szCs w:val="28"/>
        </w:rPr>
        <w:tab/>
      </w:r>
    </w:p>
    <w:p w:rsidR="00D023AC" w:rsidRDefault="00D023AC" w:rsidP="00D023AC">
      <w:pPr>
        <w:tabs>
          <w:tab w:val="left" w:pos="1095"/>
        </w:tabs>
        <w:spacing w:line="360" w:lineRule="auto"/>
        <w:ind w:left="993" w:firstLine="850"/>
        <w:jc w:val="center"/>
        <w:rPr>
          <w:rFonts w:eastAsia="Lucida Sans Unicode" w:cs="Tahoma"/>
          <w:b/>
          <w:sz w:val="28"/>
          <w:szCs w:val="28"/>
        </w:rPr>
      </w:pPr>
      <w:r>
        <w:rPr>
          <w:rFonts w:eastAsia="Lucida Sans Unicode" w:cs="Tahoma"/>
          <w:b/>
          <w:sz w:val="28"/>
          <w:szCs w:val="28"/>
        </w:rPr>
        <w:t>Сухая степь</w:t>
      </w:r>
    </w:p>
    <w:p w:rsidR="00D023AC" w:rsidRDefault="00D023AC" w:rsidP="00D023AC">
      <w:pPr>
        <w:tabs>
          <w:tab w:val="left" w:pos="0"/>
        </w:tabs>
        <w:spacing w:line="360" w:lineRule="auto"/>
        <w:ind w:left="993" w:firstLine="850"/>
        <w:jc w:val="both"/>
        <w:rPr>
          <w:rFonts w:eastAsia="Lucida Sans Unicode" w:cs="Tahoma"/>
          <w:sz w:val="28"/>
          <w:szCs w:val="28"/>
        </w:rPr>
      </w:pPr>
      <w:r>
        <w:rPr>
          <w:rFonts w:eastAsia="Lucida Sans Unicode" w:cs="Tahoma"/>
          <w:sz w:val="28"/>
          <w:szCs w:val="28"/>
        </w:rPr>
        <w:t xml:space="preserve">Естественная травянистая растительность в настоящее время изменилась. Это связано со значительным хозяйственным освоением территории, распашкой водоразделов  и многих склонов, интенсивным выпасом скота, часто плохо регулируемым. Из состава травостоя выпали почти полностью злаковые и бобовые, а их место заняли эфемеры </w:t>
      </w:r>
      <w:r w:rsidR="007C168E">
        <w:rPr>
          <w:rFonts w:eastAsia="Lucida Sans Unicode" w:cs="Tahoma"/>
          <w:sz w:val="28"/>
          <w:szCs w:val="28"/>
        </w:rPr>
        <w:t xml:space="preserve">и </w:t>
      </w:r>
      <w:r>
        <w:rPr>
          <w:rFonts w:eastAsia="Lucida Sans Unicode" w:cs="Tahoma"/>
          <w:sz w:val="28"/>
          <w:szCs w:val="28"/>
        </w:rPr>
        <w:t>разнотравь</w:t>
      </w:r>
      <w:r w:rsidR="007C168E">
        <w:rPr>
          <w:rFonts w:eastAsia="Lucida Sans Unicode" w:cs="Tahoma"/>
          <w:sz w:val="28"/>
          <w:szCs w:val="28"/>
        </w:rPr>
        <w:t>е</w:t>
      </w:r>
      <w:r>
        <w:rPr>
          <w:rFonts w:eastAsia="Lucida Sans Unicode" w:cs="Tahoma"/>
          <w:sz w:val="28"/>
          <w:szCs w:val="28"/>
        </w:rPr>
        <w:t>.</w:t>
      </w:r>
    </w:p>
    <w:p w:rsidR="00D023AC" w:rsidRDefault="00D023AC" w:rsidP="00D023AC">
      <w:pPr>
        <w:tabs>
          <w:tab w:val="left" w:pos="0"/>
        </w:tabs>
        <w:spacing w:line="360" w:lineRule="auto"/>
        <w:ind w:left="993" w:firstLine="850"/>
        <w:jc w:val="both"/>
        <w:rPr>
          <w:rFonts w:eastAsia="Lucida Sans Unicode" w:cs="Tahoma"/>
          <w:sz w:val="28"/>
          <w:szCs w:val="28"/>
        </w:rPr>
      </w:pPr>
      <w:r>
        <w:rPr>
          <w:rFonts w:eastAsia="Lucida Sans Unicode" w:cs="Tahoma"/>
          <w:sz w:val="28"/>
          <w:szCs w:val="28"/>
        </w:rPr>
        <w:tab/>
        <w:t>В зависимости от рельефа на поверхности почвы происходит перераспределение  влаги, вследствие чего на различных элементах рельефа развивается неодинаковая растительность.</w:t>
      </w:r>
    </w:p>
    <w:p w:rsidR="00D023AC" w:rsidRDefault="00D023AC" w:rsidP="00D023AC">
      <w:pPr>
        <w:tabs>
          <w:tab w:val="left" w:pos="0"/>
        </w:tabs>
        <w:spacing w:line="360" w:lineRule="auto"/>
        <w:ind w:left="993" w:firstLine="850"/>
        <w:jc w:val="both"/>
        <w:rPr>
          <w:rFonts w:eastAsia="Lucida Sans Unicode" w:cs="Tahoma"/>
          <w:sz w:val="28"/>
          <w:szCs w:val="28"/>
        </w:rPr>
      </w:pPr>
      <w:r>
        <w:rPr>
          <w:rFonts w:eastAsia="Lucida Sans Unicode" w:cs="Tahoma"/>
          <w:sz w:val="28"/>
          <w:szCs w:val="28"/>
        </w:rPr>
        <w:tab/>
        <w:t>На водораздельных пространствах преобладают сбитые мятликово-белополынные или типчаково-белополынные, а на солонцах Камфоросмово чернополынные группировки растительности.</w:t>
      </w:r>
    </w:p>
    <w:p w:rsidR="00D023AC" w:rsidRDefault="00D023AC" w:rsidP="00D023AC">
      <w:pPr>
        <w:tabs>
          <w:tab w:val="left" w:pos="1095"/>
        </w:tabs>
        <w:spacing w:line="360" w:lineRule="auto"/>
        <w:ind w:left="993" w:firstLine="850"/>
        <w:jc w:val="both"/>
        <w:rPr>
          <w:rFonts w:eastAsia="Lucida Sans Unicode" w:cs="Tahoma"/>
          <w:sz w:val="28"/>
          <w:szCs w:val="28"/>
        </w:rPr>
      </w:pPr>
      <w:r>
        <w:rPr>
          <w:rFonts w:eastAsia="Lucida Sans Unicode" w:cs="Tahoma"/>
          <w:sz w:val="28"/>
          <w:szCs w:val="28"/>
        </w:rPr>
        <w:tab/>
        <w:t>Растительный покров на неполноразвитых почвах Восточно-Донской гряды более беден, чем на каштановых почвах. Вся растительность на местах, доступных для выпаса скота сильно выбита. На карбонатных меловых почвах растут изреженные группировки, включающие чабрец, песок меловой, бедренец известковолюбивый и другие растения.</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lastRenderedPageBreak/>
        <w:t>Травостой в понижениях и балках значительно гуще и разнообразней. Здесь встречаются луговые растения – пырей, костер, пижма. Эти участки являются лучшими пастбищами хозяйств, но плохо используются.</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Растительный покров поймы р.Дона резко отличается от степного. Главным фактором его развития является режим полых вод и рельеф. Травостой лугов слагается из небольшого количества видов растений, приспособленных к длительному затоплению в период паводка.</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Из пойменных растений преобладают: костер безостый, пырей ползучий, различные осоки, ситняг, подмаренник, лук, спаржа и др.травы. На лугово-болотных почвах встречаются тростники, куга, чакан и др. влаголюбивые растения.</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Древесная растительность представлена дубом, кленом остролистным, акацией белой и желтой, лохом узколистным, тополем, ивой, вязом и др. древесными породами.</w:t>
      </w:r>
    </w:p>
    <w:p w:rsidR="00D023AC" w:rsidRDefault="00D023AC" w:rsidP="00D023AC">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В условиях засушливого района степей, леса, расположенные мелкими участками по поймам рек  и склонам оврагов</w:t>
      </w:r>
      <w:r>
        <w:rPr>
          <w:rFonts w:eastAsia="Lucida Sans Unicode" w:cs="Tahoma"/>
          <w:b/>
          <w:color w:val="000000"/>
          <w:sz w:val="28"/>
          <w:szCs w:val="28"/>
        </w:rPr>
        <w:t xml:space="preserve">  </w:t>
      </w:r>
      <w:r>
        <w:rPr>
          <w:rFonts w:eastAsia="Lucida Sans Unicode" w:cs="Tahoma"/>
          <w:color w:val="000000"/>
          <w:sz w:val="28"/>
          <w:szCs w:val="28"/>
        </w:rPr>
        <w:t>и балок играют большую роль в регулировании водного стока, смягчения микроклимата, укрепления береговой зоны водных систем от размыва, улучшении естественного ландшафта, служат местом отдыха трудящихся и, вместе с тем, служат источником получения древесины для нужд народного хозяйства района.</w:t>
      </w:r>
    </w:p>
    <w:p w:rsidR="00D023AC" w:rsidRDefault="00D023AC" w:rsidP="00D023AC">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ab/>
        <w:t xml:space="preserve">На территории Иловлинского района в настоящее время земли лесного фонда занимают </w:t>
      </w:r>
      <w:smartTag w:uri="urn:schemas-microsoft-com:office:smarttags" w:element="metricconverter">
        <w:smartTagPr>
          <w:attr w:name="ProductID" w:val="20561 га"/>
        </w:smartTagPr>
        <w:r>
          <w:rPr>
            <w:rFonts w:eastAsia="Lucida Sans Unicode" w:cs="Tahoma"/>
            <w:color w:val="000000"/>
            <w:sz w:val="28"/>
            <w:szCs w:val="28"/>
          </w:rPr>
          <w:t>20561 га</w:t>
        </w:r>
      </w:smartTag>
      <w:r>
        <w:rPr>
          <w:rFonts w:eastAsia="Lucida Sans Unicode" w:cs="Tahoma"/>
          <w:color w:val="000000"/>
          <w:sz w:val="28"/>
          <w:szCs w:val="28"/>
        </w:rPr>
        <w:t xml:space="preserve">, в том числе </w:t>
      </w:r>
      <w:smartTag w:uri="urn:schemas-microsoft-com:office:smarttags" w:element="metricconverter">
        <w:smartTagPr>
          <w:attr w:name="ProductID" w:val="5936 га"/>
        </w:smartTagPr>
        <w:r>
          <w:rPr>
            <w:rFonts w:eastAsia="Lucida Sans Unicode" w:cs="Tahoma"/>
            <w:color w:val="000000"/>
            <w:sz w:val="28"/>
            <w:szCs w:val="28"/>
          </w:rPr>
          <w:t>5936 га</w:t>
        </w:r>
      </w:smartTag>
      <w:r>
        <w:rPr>
          <w:rFonts w:eastAsia="Lucida Sans Unicode" w:cs="Tahoma"/>
          <w:color w:val="000000"/>
          <w:sz w:val="28"/>
          <w:szCs w:val="28"/>
        </w:rPr>
        <w:t xml:space="preserve"> лесополос из них </w:t>
      </w:r>
      <w:smartTag w:uri="urn:schemas-microsoft-com:office:smarttags" w:element="metricconverter">
        <w:smartTagPr>
          <w:attr w:name="ProductID" w:val="2749 га"/>
        </w:smartTagPr>
        <w:r>
          <w:rPr>
            <w:rFonts w:eastAsia="Lucida Sans Unicode" w:cs="Tahoma"/>
            <w:color w:val="000000"/>
            <w:sz w:val="28"/>
            <w:szCs w:val="28"/>
          </w:rPr>
          <w:t>2749 га</w:t>
        </w:r>
      </w:smartTag>
      <w:r>
        <w:rPr>
          <w:rFonts w:eastAsia="Lucida Sans Unicode" w:cs="Tahoma"/>
          <w:color w:val="000000"/>
          <w:sz w:val="28"/>
          <w:szCs w:val="28"/>
        </w:rPr>
        <w:t xml:space="preserve">  полезащитных.</w:t>
      </w:r>
    </w:p>
    <w:p w:rsidR="00D023AC" w:rsidRDefault="00D023AC" w:rsidP="00D023AC">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ab/>
        <w:t xml:space="preserve">Район характеризуется низкой степенью лесистости. В среднем на одного жителя </w:t>
      </w:r>
      <w:smartTag w:uri="urn:schemas-microsoft-com:office:smarttags" w:element="metricconverter">
        <w:smartTagPr>
          <w:attr w:name="ProductID" w:val="0,6 га"/>
        </w:smartTagPr>
        <w:r>
          <w:rPr>
            <w:rFonts w:eastAsia="Lucida Sans Unicode" w:cs="Tahoma"/>
            <w:color w:val="000000"/>
            <w:sz w:val="28"/>
            <w:szCs w:val="28"/>
          </w:rPr>
          <w:t>0,6 га</w:t>
        </w:r>
      </w:smartTag>
      <w:r>
        <w:rPr>
          <w:rFonts w:eastAsia="Lucida Sans Unicode" w:cs="Tahoma"/>
          <w:color w:val="000000"/>
          <w:sz w:val="28"/>
          <w:szCs w:val="28"/>
        </w:rPr>
        <w:t xml:space="preserve"> лесных насаждений. </w:t>
      </w:r>
      <w:r w:rsidR="007C168E">
        <w:rPr>
          <w:rFonts w:eastAsia="Lucida Sans Unicode" w:cs="Tahoma"/>
          <w:color w:val="000000"/>
          <w:sz w:val="28"/>
          <w:szCs w:val="28"/>
        </w:rPr>
        <w:t>Площадь,</w:t>
      </w:r>
      <w:r>
        <w:rPr>
          <w:rFonts w:eastAsia="Lucida Sans Unicode" w:cs="Tahoma"/>
          <w:color w:val="000000"/>
          <w:sz w:val="28"/>
          <w:szCs w:val="28"/>
        </w:rPr>
        <w:t xml:space="preserve"> покрытая лесом составляет 82,8 %, нелесная площадь составляет  71,16 % и представлена, в основном, сенокосами - </w:t>
      </w:r>
      <w:smartTag w:uri="urn:schemas-microsoft-com:office:smarttags" w:element="metricconverter">
        <w:smartTagPr>
          <w:attr w:name="ProductID" w:val="686 га"/>
        </w:smartTagPr>
        <w:r>
          <w:rPr>
            <w:rFonts w:eastAsia="Lucida Sans Unicode" w:cs="Tahoma"/>
            <w:color w:val="000000"/>
            <w:sz w:val="28"/>
            <w:szCs w:val="28"/>
          </w:rPr>
          <w:t>686 га</w:t>
        </w:r>
      </w:smartTag>
      <w:r>
        <w:rPr>
          <w:rFonts w:eastAsia="Lucida Sans Unicode" w:cs="Tahoma"/>
          <w:color w:val="000000"/>
          <w:sz w:val="28"/>
          <w:szCs w:val="28"/>
        </w:rPr>
        <w:t xml:space="preserve">, пастбищами </w:t>
      </w:r>
      <w:smartTag w:uri="urn:schemas-microsoft-com:office:smarttags" w:element="metricconverter">
        <w:smartTagPr>
          <w:attr w:name="ProductID" w:val="-2 га"/>
        </w:smartTagPr>
        <w:r>
          <w:rPr>
            <w:rFonts w:eastAsia="Lucida Sans Unicode" w:cs="Tahoma"/>
            <w:color w:val="000000"/>
            <w:sz w:val="28"/>
            <w:szCs w:val="28"/>
          </w:rPr>
          <w:t>-2 га</w:t>
        </w:r>
      </w:smartTag>
      <w:r>
        <w:rPr>
          <w:rFonts w:eastAsia="Lucida Sans Unicode" w:cs="Tahoma"/>
          <w:color w:val="000000"/>
          <w:sz w:val="28"/>
          <w:szCs w:val="28"/>
        </w:rPr>
        <w:t xml:space="preserve">, пашней </w:t>
      </w:r>
      <w:smartTag w:uri="urn:schemas-microsoft-com:office:smarttags" w:element="metricconverter">
        <w:smartTagPr>
          <w:attr w:name="ProductID" w:val="-69 га"/>
        </w:smartTagPr>
        <w:r>
          <w:rPr>
            <w:rFonts w:eastAsia="Lucida Sans Unicode" w:cs="Tahoma"/>
            <w:color w:val="000000"/>
            <w:sz w:val="28"/>
            <w:szCs w:val="28"/>
          </w:rPr>
          <w:t>-69 га</w:t>
        </w:r>
      </w:smartTag>
      <w:r>
        <w:rPr>
          <w:rFonts w:eastAsia="Lucida Sans Unicode" w:cs="Tahoma"/>
          <w:color w:val="000000"/>
          <w:sz w:val="28"/>
          <w:szCs w:val="28"/>
        </w:rPr>
        <w:t xml:space="preserve">, </w:t>
      </w:r>
      <w:r w:rsidR="007C168E">
        <w:rPr>
          <w:rFonts w:eastAsia="Lucida Sans Unicode" w:cs="Tahoma"/>
          <w:color w:val="000000"/>
          <w:sz w:val="28"/>
          <w:szCs w:val="28"/>
        </w:rPr>
        <w:t>площадь,</w:t>
      </w:r>
      <w:r>
        <w:rPr>
          <w:rFonts w:eastAsia="Lucida Sans Unicode" w:cs="Tahoma"/>
          <w:color w:val="000000"/>
          <w:sz w:val="28"/>
          <w:szCs w:val="28"/>
        </w:rPr>
        <w:t xml:space="preserve"> занятая водой – </w:t>
      </w:r>
      <w:smartTag w:uri="urn:schemas-microsoft-com:office:smarttags" w:element="metricconverter">
        <w:smartTagPr>
          <w:attr w:name="ProductID" w:val="307 га"/>
        </w:smartTagPr>
        <w:r>
          <w:rPr>
            <w:rFonts w:eastAsia="Lucida Sans Unicode" w:cs="Tahoma"/>
            <w:color w:val="000000"/>
            <w:sz w:val="28"/>
            <w:szCs w:val="28"/>
          </w:rPr>
          <w:t>307 га</w:t>
        </w:r>
      </w:smartTag>
      <w:r>
        <w:rPr>
          <w:rFonts w:eastAsia="Lucida Sans Unicode" w:cs="Tahoma"/>
          <w:color w:val="000000"/>
          <w:sz w:val="28"/>
          <w:szCs w:val="28"/>
        </w:rPr>
        <w:t xml:space="preserve">,   просеками, канавами – </w:t>
      </w:r>
      <w:smartTag w:uri="urn:schemas-microsoft-com:office:smarttags" w:element="metricconverter">
        <w:smartTagPr>
          <w:attr w:name="ProductID" w:val="101 га"/>
        </w:smartTagPr>
        <w:r>
          <w:rPr>
            <w:rFonts w:eastAsia="Lucida Sans Unicode" w:cs="Tahoma"/>
            <w:color w:val="000000"/>
            <w:sz w:val="28"/>
            <w:szCs w:val="28"/>
          </w:rPr>
          <w:t>101 га</w:t>
        </w:r>
      </w:smartTag>
      <w:r>
        <w:rPr>
          <w:rFonts w:eastAsia="Lucida Sans Unicode" w:cs="Tahoma"/>
          <w:color w:val="000000"/>
          <w:sz w:val="28"/>
          <w:szCs w:val="28"/>
        </w:rPr>
        <w:t xml:space="preserve">, болотами – </w:t>
      </w:r>
      <w:smartTag w:uri="urn:schemas-microsoft-com:office:smarttags" w:element="metricconverter">
        <w:smartTagPr>
          <w:attr w:name="ProductID" w:val="105 га"/>
        </w:smartTagPr>
        <w:r>
          <w:rPr>
            <w:rFonts w:eastAsia="Lucida Sans Unicode" w:cs="Tahoma"/>
            <w:color w:val="000000"/>
            <w:sz w:val="28"/>
            <w:szCs w:val="28"/>
          </w:rPr>
          <w:t>105 га</w:t>
        </w:r>
      </w:smartTag>
      <w:r>
        <w:rPr>
          <w:rFonts w:eastAsia="Lucida Sans Unicode" w:cs="Tahoma"/>
          <w:color w:val="000000"/>
          <w:sz w:val="28"/>
          <w:szCs w:val="28"/>
        </w:rPr>
        <w:t xml:space="preserve">,  песками – </w:t>
      </w:r>
      <w:smartTag w:uri="urn:schemas-microsoft-com:office:smarttags" w:element="metricconverter">
        <w:smartTagPr>
          <w:attr w:name="ProductID" w:val="414 га"/>
        </w:smartTagPr>
        <w:r>
          <w:rPr>
            <w:rFonts w:eastAsia="Lucida Sans Unicode" w:cs="Tahoma"/>
            <w:color w:val="000000"/>
            <w:sz w:val="28"/>
            <w:szCs w:val="28"/>
          </w:rPr>
          <w:t>414 га</w:t>
        </w:r>
      </w:smartTag>
      <w:r>
        <w:rPr>
          <w:rFonts w:eastAsia="Lucida Sans Unicode" w:cs="Tahoma"/>
          <w:color w:val="000000"/>
          <w:sz w:val="28"/>
          <w:szCs w:val="28"/>
        </w:rPr>
        <w:t xml:space="preserve">, оврагами – </w:t>
      </w:r>
      <w:smartTag w:uri="urn:schemas-microsoft-com:office:smarttags" w:element="metricconverter">
        <w:smartTagPr>
          <w:attr w:name="ProductID" w:val="1841 га"/>
        </w:smartTagPr>
        <w:r>
          <w:rPr>
            <w:rFonts w:eastAsia="Lucida Sans Unicode" w:cs="Tahoma"/>
            <w:color w:val="000000"/>
            <w:sz w:val="28"/>
            <w:szCs w:val="28"/>
          </w:rPr>
          <w:t>1841 га</w:t>
        </w:r>
      </w:smartTag>
      <w:r>
        <w:rPr>
          <w:rFonts w:eastAsia="Lucida Sans Unicode" w:cs="Tahoma"/>
          <w:color w:val="000000"/>
          <w:sz w:val="28"/>
          <w:szCs w:val="28"/>
        </w:rPr>
        <w:t xml:space="preserve"> и усадьбами, питомниками, электротрассами – </w:t>
      </w:r>
      <w:smartTag w:uri="urn:schemas-microsoft-com:office:smarttags" w:element="metricconverter">
        <w:smartTagPr>
          <w:attr w:name="ProductID" w:val="3 га"/>
        </w:smartTagPr>
        <w:r>
          <w:rPr>
            <w:rFonts w:eastAsia="Lucida Sans Unicode" w:cs="Tahoma"/>
            <w:color w:val="000000"/>
            <w:sz w:val="28"/>
            <w:szCs w:val="28"/>
          </w:rPr>
          <w:t>3 га</w:t>
        </w:r>
      </w:smartTag>
      <w:r>
        <w:rPr>
          <w:rFonts w:eastAsia="Lucida Sans Unicode" w:cs="Tahoma"/>
          <w:color w:val="000000"/>
          <w:sz w:val="28"/>
          <w:szCs w:val="28"/>
        </w:rPr>
        <w:t>.</w:t>
      </w:r>
    </w:p>
    <w:p w:rsidR="00D023AC" w:rsidRDefault="00D023AC" w:rsidP="00D023AC">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lastRenderedPageBreak/>
        <w:tab/>
        <w:t xml:space="preserve">Всего нелесной площади – </w:t>
      </w:r>
      <w:smartTag w:uri="urn:schemas-microsoft-com:office:smarttags" w:element="metricconverter">
        <w:smartTagPr>
          <w:attr w:name="ProductID" w:val="3528 га"/>
        </w:smartTagPr>
        <w:r>
          <w:rPr>
            <w:rFonts w:eastAsia="Lucida Sans Unicode" w:cs="Tahoma"/>
            <w:color w:val="000000"/>
            <w:sz w:val="28"/>
            <w:szCs w:val="28"/>
          </w:rPr>
          <w:t>3528 га</w:t>
        </w:r>
      </w:smartTag>
      <w:r>
        <w:rPr>
          <w:rFonts w:eastAsia="Lucida Sans Unicode" w:cs="Tahoma"/>
          <w:color w:val="000000"/>
          <w:sz w:val="28"/>
          <w:szCs w:val="28"/>
        </w:rPr>
        <w:t>. В целом  Гослесфонд района представлен насаждениями с преобладанием дуба, вяза, ивы. Хвойные насаждения занимают незначительный процент лесопокрытой площади.</w:t>
      </w:r>
    </w:p>
    <w:p w:rsidR="00D023AC" w:rsidRDefault="00D023AC" w:rsidP="00D023AC">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ab/>
        <w:t>Средний возраст насаждений – 40 лет.</w:t>
      </w:r>
    </w:p>
    <w:p w:rsidR="00D023AC" w:rsidRDefault="00D023AC" w:rsidP="00D023AC">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ab/>
        <w:t xml:space="preserve">Средний прирост на </w:t>
      </w:r>
      <w:smartTag w:uri="urn:schemas-microsoft-com:office:smarttags" w:element="metricconverter">
        <w:smartTagPr>
          <w:attr w:name="ProductID" w:val="1 га"/>
        </w:smartTagPr>
        <w:r>
          <w:rPr>
            <w:rFonts w:eastAsia="Lucida Sans Unicode" w:cs="Tahoma"/>
            <w:color w:val="000000"/>
            <w:sz w:val="28"/>
            <w:szCs w:val="28"/>
          </w:rPr>
          <w:t>1 га</w:t>
        </w:r>
      </w:smartTag>
      <w:r>
        <w:rPr>
          <w:rFonts w:eastAsia="Lucida Sans Unicode" w:cs="Tahoma"/>
          <w:color w:val="000000"/>
          <w:sz w:val="28"/>
          <w:szCs w:val="28"/>
        </w:rPr>
        <w:t xml:space="preserve"> – 2,3 м</w:t>
      </w:r>
      <w:r>
        <w:rPr>
          <w:rFonts w:eastAsia="Lucida Sans Unicode" w:cs="Tahoma"/>
          <w:color w:val="000000"/>
          <w:sz w:val="28"/>
          <w:szCs w:val="28"/>
          <w:vertAlign w:val="superscript"/>
        </w:rPr>
        <w:t>з</w:t>
      </w:r>
      <w:r>
        <w:rPr>
          <w:rFonts w:eastAsia="Lucida Sans Unicode" w:cs="Tahoma"/>
          <w:color w:val="000000"/>
          <w:sz w:val="28"/>
          <w:szCs w:val="28"/>
        </w:rPr>
        <w:t>.</w:t>
      </w:r>
    </w:p>
    <w:p w:rsidR="00D023AC" w:rsidRDefault="00D023AC" w:rsidP="00D023AC">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ab/>
        <w:t>Средний класс бонитета – 3,7.</w:t>
      </w:r>
    </w:p>
    <w:p w:rsidR="00D023AC" w:rsidRDefault="00D023AC" w:rsidP="00D023AC">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ab/>
        <w:t>Большую площадь района занимают леса сельских поселений, находящихся  в ведении Иловлинского межхозяйственного лесхоза.</w:t>
      </w:r>
    </w:p>
    <w:p w:rsidR="00D023AC" w:rsidRDefault="00D023AC" w:rsidP="00D023AC">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ab/>
        <w:t>Леса межхозяйственного лесхоза представлены  небольшими колками по оврагам и балкам, а также искусственно созданными полезащитными и овраго</w:t>
      </w:r>
      <w:r w:rsidR="007C168E">
        <w:rPr>
          <w:rFonts w:eastAsia="Lucida Sans Unicode" w:cs="Tahoma"/>
          <w:color w:val="000000"/>
          <w:sz w:val="28"/>
          <w:szCs w:val="28"/>
        </w:rPr>
        <w:t>-</w:t>
      </w:r>
      <w:r>
        <w:rPr>
          <w:rFonts w:eastAsia="Lucida Sans Unicode" w:cs="Tahoma"/>
          <w:color w:val="000000"/>
          <w:sz w:val="28"/>
          <w:szCs w:val="28"/>
        </w:rPr>
        <w:t>балочными полосами, сильно разбросанными по району.</w:t>
      </w:r>
    </w:p>
    <w:p w:rsidR="00D023AC" w:rsidRDefault="00D023AC" w:rsidP="00D023AC">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ab/>
        <w:t xml:space="preserve">Леса сельских поселений лесоустроены в </w:t>
      </w:r>
      <w:smartTag w:uri="urn:schemas-microsoft-com:office:smarttags" w:element="metricconverter">
        <w:smartTagPr>
          <w:attr w:name="ProductID" w:val="1973 г"/>
        </w:smartTagPr>
        <w:r>
          <w:rPr>
            <w:rFonts w:eastAsia="Lucida Sans Unicode" w:cs="Tahoma"/>
            <w:color w:val="000000"/>
            <w:sz w:val="28"/>
            <w:szCs w:val="28"/>
          </w:rPr>
          <w:t>1973 г</w:t>
        </w:r>
      </w:smartTag>
      <w:r>
        <w:rPr>
          <w:rFonts w:eastAsia="Lucida Sans Unicode" w:cs="Tahoma"/>
          <w:color w:val="000000"/>
          <w:sz w:val="28"/>
          <w:szCs w:val="28"/>
        </w:rPr>
        <w:t>.</w:t>
      </w:r>
    </w:p>
    <w:p w:rsidR="00D023AC" w:rsidRDefault="00D023AC" w:rsidP="00D023AC">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ab/>
        <w:t>Средний бонитет – 3,2.</w:t>
      </w:r>
    </w:p>
    <w:p w:rsidR="00D023AC" w:rsidRDefault="00D023AC" w:rsidP="00D023AC">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ab/>
        <w:t>Согласно распоряжения СНК от 16 августа  1945 года все леса Волгоградской области, в том числе и Иловлинского района  отнесены к лесам первой группы.</w:t>
      </w:r>
    </w:p>
    <w:p w:rsidR="00D023AC" w:rsidRDefault="00D023AC" w:rsidP="00D023AC">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ab/>
        <w:t>Леса данной категории выполняют защитные функции по сохранению земель от смыва и размыва почвы. Они уменьшают вредное действие суховеев и других отрицательных явлений климата,  улучшают микроклимат местности, что способствует общему повышению урожайности сельскохозяйственных культур.</w:t>
      </w:r>
    </w:p>
    <w:p w:rsidR="00D023AC" w:rsidRDefault="00D023AC" w:rsidP="00D023AC">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ab/>
        <w:t xml:space="preserve">Наряду с защитными и водоохранными функциями лесов они выполняют функции декоративно-ландшафтные, обеспечивающие отдых трудящихся. Вместе с тем они являются источниками получения древесины, хотя вырубка строго ограничена.   </w:t>
      </w:r>
    </w:p>
    <w:p w:rsidR="00D023AC" w:rsidRDefault="00D023AC" w:rsidP="00D023AC">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ab/>
        <w:t>Леса зеленых зон выполняют санитарно-гигиенические функции, способствуют очищению воздуха вокруг населенных пунктов.</w:t>
      </w:r>
    </w:p>
    <w:p w:rsidR="00D023AC" w:rsidRDefault="00D023AC" w:rsidP="00D023AC">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ab/>
        <w:t>По своему назначению и по интенсивности ведения лесного хозяйства зеленые зоны делятся на 2 части – лесопарковую и лесохозяйственную.</w:t>
      </w:r>
    </w:p>
    <w:p w:rsidR="00D023AC" w:rsidRDefault="00D023AC" w:rsidP="00D023AC">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ab/>
        <w:t>Лесопарковая часть выделена вокруг рабочего поселка Иловля.</w:t>
      </w:r>
    </w:p>
    <w:p w:rsidR="00D023AC" w:rsidRDefault="00D023AC" w:rsidP="00D023AC">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ab/>
        <w:t>Запретные полосы вокруг р.Дон и Иловли вошли в состав зеленой зоны.</w:t>
      </w:r>
    </w:p>
    <w:p w:rsidR="00D023AC" w:rsidRDefault="00D023AC" w:rsidP="00D023AC">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lastRenderedPageBreak/>
        <w:tab/>
        <w:t>Иловлинский механизированный лесхоз Волгоградского управления лесного хозяйства расположен на территории Иловлинского района.</w:t>
      </w:r>
    </w:p>
    <w:p w:rsidR="00D023AC" w:rsidRDefault="00D023AC" w:rsidP="00D023AC">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ab/>
        <w:t xml:space="preserve">Протяженность территории лесхоза составляет с севера на юг- </w:t>
      </w:r>
      <w:smartTag w:uri="urn:schemas-microsoft-com:office:smarttags" w:element="metricconverter">
        <w:smartTagPr>
          <w:attr w:name="ProductID" w:val="75 км"/>
        </w:smartTagPr>
        <w:r>
          <w:rPr>
            <w:rFonts w:eastAsia="Lucida Sans Unicode" w:cs="Tahoma"/>
            <w:color w:val="000000"/>
            <w:sz w:val="28"/>
            <w:szCs w:val="28"/>
          </w:rPr>
          <w:t>75 км</w:t>
        </w:r>
      </w:smartTag>
      <w:r>
        <w:rPr>
          <w:rFonts w:eastAsia="Lucida Sans Unicode" w:cs="Tahoma"/>
          <w:color w:val="000000"/>
          <w:sz w:val="28"/>
          <w:szCs w:val="28"/>
        </w:rPr>
        <w:t xml:space="preserve">., с запада на восток – </w:t>
      </w:r>
      <w:smartTag w:uri="urn:schemas-microsoft-com:office:smarttags" w:element="metricconverter">
        <w:smartTagPr>
          <w:attr w:name="ProductID" w:val="50 км"/>
        </w:smartTagPr>
        <w:r>
          <w:rPr>
            <w:rFonts w:eastAsia="Lucida Sans Unicode" w:cs="Tahoma"/>
            <w:color w:val="000000"/>
            <w:sz w:val="28"/>
            <w:szCs w:val="28"/>
          </w:rPr>
          <w:t>50 км</w:t>
        </w:r>
      </w:smartTag>
      <w:r>
        <w:rPr>
          <w:rFonts w:eastAsia="Lucida Sans Unicode" w:cs="Tahoma"/>
          <w:color w:val="000000"/>
          <w:sz w:val="28"/>
          <w:szCs w:val="28"/>
        </w:rPr>
        <w:t>.</w:t>
      </w:r>
    </w:p>
    <w:p w:rsidR="00D023AC" w:rsidRDefault="00D023AC" w:rsidP="00D023AC">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ab/>
        <w:t>Граничит на севере -землепользователями Фроловского и Ольховского районов, на юге Калачевского района, на западе- Клетского района и на востоке –Дубовского района.</w:t>
      </w:r>
    </w:p>
    <w:p w:rsidR="00D023AC" w:rsidRDefault="00D023AC" w:rsidP="00D023AC">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ab/>
        <w:t>В административно-хозяйственном отношении территория лесхоза разделена на 4 лесничества:</w:t>
      </w:r>
    </w:p>
    <w:p w:rsidR="00D023AC" w:rsidRDefault="00D023AC" w:rsidP="00D023AC">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1.</w:t>
      </w:r>
      <w:r w:rsidR="00A94C87">
        <w:rPr>
          <w:rFonts w:eastAsia="Lucida Sans Unicode" w:cs="Tahoma"/>
          <w:color w:val="000000"/>
          <w:sz w:val="28"/>
          <w:szCs w:val="28"/>
        </w:rPr>
        <w:t xml:space="preserve"> </w:t>
      </w:r>
      <w:r>
        <w:rPr>
          <w:rFonts w:eastAsia="Lucida Sans Unicode" w:cs="Tahoma"/>
          <w:color w:val="000000"/>
          <w:sz w:val="28"/>
          <w:szCs w:val="28"/>
        </w:rPr>
        <w:tab/>
        <w:t>Вилтовское</w:t>
      </w:r>
      <w:r>
        <w:rPr>
          <w:rFonts w:eastAsia="Lucida Sans Unicode" w:cs="Tahoma"/>
          <w:color w:val="000000"/>
          <w:sz w:val="28"/>
          <w:szCs w:val="28"/>
        </w:rPr>
        <w:tab/>
      </w:r>
      <w:r>
        <w:rPr>
          <w:rFonts w:eastAsia="Lucida Sans Unicode" w:cs="Tahoma"/>
          <w:color w:val="000000"/>
          <w:sz w:val="28"/>
          <w:szCs w:val="28"/>
        </w:rPr>
        <w:tab/>
      </w:r>
      <w:r w:rsidR="00A94C87">
        <w:rPr>
          <w:rFonts w:eastAsia="Lucida Sans Unicode" w:cs="Tahoma"/>
          <w:color w:val="000000"/>
          <w:sz w:val="28"/>
          <w:szCs w:val="28"/>
        </w:rPr>
        <w:t xml:space="preserve"> </w:t>
      </w:r>
      <w:r>
        <w:rPr>
          <w:rFonts w:eastAsia="Lucida Sans Unicode" w:cs="Tahoma"/>
          <w:color w:val="000000"/>
          <w:sz w:val="28"/>
          <w:szCs w:val="28"/>
        </w:rPr>
        <w:t>-</w:t>
      </w:r>
      <w:r w:rsidR="00A94C87">
        <w:rPr>
          <w:rFonts w:eastAsia="Lucida Sans Unicode" w:cs="Tahoma"/>
          <w:color w:val="000000"/>
          <w:sz w:val="28"/>
          <w:szCs w:val="28"/>
        </w:rPr>
        <w:t xml:space="preserve"> </w:t>
      </w:r>
      <w:r>
        <w:rPr>
          <w:rFonts w:eastAsia="Lucida Sans Unicode" w:cs="Tahoma"/>
          <w:color w:val="000000"/>
          <w:sz w:val="28"/>
          <w:szCs w:val="28"/>
        </w:rPr>
        <w:t>х.Вилтов</w:t>
      </w:r>
    </w:p>
    <w:p w:rsidR="00D023AC" w:rsidRDefault="00D023AC" w:rsidP="00D023AC">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2.</w:t>
      </w:r>
      <w:r>
        <w:rPr>
          <w:rFonts w:eastAsia="Lucida Sans Unicode" w:cs="Tahoma"/>
          <w:color w:val="000000"/>
          <w:sz w:val="28"/>
          <w:szCs w:val="28"/>
        </w:rPr>
        <w:tab/>
      </w:r>
      <w:r w:rsidR="00A94C87">
        <w:rPr>
          <w:rFonts w:eastAsia="Lucida Sans Unicode" w:cs="Tahoma"/>
          <w:color w:val="000000"/>
          <w:sz w:val="28"/>
          <w:szCs w:val="28"/>
        </w:rPr>
        <w:t xml:space="preserve"> </w:t>
      </w:r>
      <w:r>
        <w:rPr>
          <w:rFonts w:eastAsia="Lucida Sans Unicode" w:cs="Tahoma"/>
          <w:color w:val="000000"/>
          <w:sz w:val="28"/>
          <w:szCs w:val="28"/>
        </w:rPr>
        <w:t>Сиротинское</w:t>
      </w:r>
      <w:r w:rsidR="00A94C87">
        <w:rPr>
          <w:rFonts w:eastAsia="Lucida Sans Unicode" w:cs="Tahoma"/>
          <w:color w:val="000000"/>
          <w:sz w:val="28"/>
          <w:szCs w:val="28"/>
        </w:rPr>
        <w:t xml:space="preserve"> </w:t>
      </w:r>
      <w:r>
        <w:rPr>
          <w:rFonts w:eastAsia="Lucida Sans Unicode" w:cs="Tahoma"/>
          <w:color w:val="000000"/>
          <w:sz w:val="28"/>
          <w:szCs w:val="28"/>
        </w:rPr>
        <w:tab/>
        <w:t>-</w:t>
      </w:r>
      <w:r w:rsidR="00A94C87">
        <w:rPr>
          <w:rFonts w:eastAsia="Lucida Sans Unicode" w:cs="Tahoma"/>
          <w:color w:val="000000"/>
          <w:sz w:val="28"/>
          <w:szCs w:val="28"/>
        </w:rPr>
        <w:t xml:space="preserve"> </w:t>
      </w:r>
      <w:r>
        <w:rPr>
          <w:rFonts w:eastAsia="Lucida Sans Unicode" w:cs="Tahoma"/>
          <w:color w:val="000000"/>
          <w:sz w:val="28"/>
          <w:szCs w:val="28"/>
        </w:rPr>
        <w:tab/>
        <w:t>ст.Сиротинская</w:t>
      </w:r>
    </w:p>
    <w:p w:rsidR="00D023AC" w:rsidRDefault="00D023AC" w:rsidP="00D023AC">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3.</w:t>
      </w:r>
      <w:r>
        <w:rPr>
          <w:rFonts w:eastAsia="Lucida Sans Unicode" w:cs="Tahoma"/>
          <w:color w:val="000000"/>
          <w:sz w:val="28"/>
          <w:szCs w:val="28"/>
        </w:rPr>
        <w:tab/>
      </w:r>
      <w:r w:rsidR="00A94C87">
        <w:rPr>
          <w:rFonts w:eastAsia="Lucida Sans Unicode" w:cs="Tahoma"/>
          <w:color w:val="000000"/>
          <w:sz w:val="28"/>
          <w:szCs w:val="28"/>
        </w:rPr>
        <w:t xml:space="preserve"> </w:t>
      </w:r>
      <w:r>
        <w:rPr>
          <w:rFonts w:eastAsia="Lucida Sans Unicode" w:cs="Tahoma"/>
          <w:color w:val="000000"/>
          <w:sz w:val="28"/>
          <w:szCs w:val="28"/>
        </w:rPr>
        <w:t>Иловлинское</w:t>
      </w:r>
      <w:r>
        <w:rPr>
          <w:rFonts w:eastAsia="Lucida Sans Unicode" w:cs="Tahoma"/>
          <w:color w:val="000000"/>
          <w:sz w:val="28"/>
          <w:szCs w:val="28"/>
        </w:rPr>
        <w:tab/>
      </w:r>
      <w:r w:rsidR="00A94C87">
        <w:rPr>
          <w:rFonts w:eastAsia="Lucida Sans Unicode" w:cs="Tahoma"/>
          <w:color w:val="000000"/>
          <w:sz w:val="28"/>
          <w:szCs w:val="28"/>
        </w:rPr>
        <w:t xml:space="preserve"> </w:t>
      </w:r>
      <w:r>
        <w:rPr>
          <w:rFonts w:eastAsia="Lucida Sans Unicode" w:cs="Tahoma"/>
          <w:color w:val="000000"/>
          <w:sz w:val="28"/>
          <w:szCs w:val="28"/>
        </w:rPr>
        <w:t>-</w:t>
      </w:r>
      <w:r w:rsidR="00A94C87">
        <w:rPr>
          <w:rFonts w:eastAsia="Lucida Sans Unicode" w:cs="Tahoma"/>
          <w:color w:val="000000"/>
          <w:sz w:val="28"/>
          <w:szCs w:val="28"/>
        </w:rPr>
        <w:t xml:space="preserve"> </w:t>
      </w:r>
      <w:r>
        <w:rPr>
          <w:rFonts w:eastAsia="Lucida Sans Unicode" w:cs="Tahoma"/>
          <w:color w:val="000000"/>
          <w:sz w:val="28"/>
          <w:szCs w:val="28"/>
        </w:rPr>
        <w:tab/>
        <w:t>р.п. Иловля</w:t>
      </w:r>
    </w:p>
    <w:p w:rsidR="00D023AC" w:rsidRDefault="00D023AC" w:rsidP="00D023AC">
      <w:pPr>
        <w:spacing w:line="360" w:lineRule="auto"/>
        <w:ind w:left="993" w:firstLine="850"/>
        <w:jc w:val="both"/>
        <w:rPr>
          <w:rFonts w:eastAsia="Lucida Sans Unicode" w:cs="Tahoma"/>
          <w:color w:val="000000"/>
          <w:sz w:val="28"/>
          <w:szCs w:val="28"/>
        </w:rPr>
      </w:pPr>
      <w:r>
        <w:rPr>
          <w:rFonts w:eastAsia="Lucida Sans Unicode" w:cs="Tahoma"/>
          <w:color w:val="000000"/>
          <w:sz w:val="28"/>
          <w:szCs w:val="28"/>
        </w:rPr>
        <w:t>4.</w:t>
      </w:r>
      <w:r>
        <w:rPr>
          <w:rFonts w:eastAsia="Lucida Sans Unicode" w:cs="Tahoma"/>
          <w:color w:val="000000"/>
          <w:sz w:val="28"/>
          <w:szCs w:val="28"/>
        </w:rPr>
        <w:tab/>
      </w:r>
      <w:r w:rsidR="00A94C87">
        <w:rPr>
          <w:rFonts w:eastAsia="Lucida Sans Unicode" w:cs="Tahoma"/>
          <w:color w:val="000000"/>
          <w:sz w:val="28"/>
          <w:szCs w:val="28"/>
        </w:rPr>
        <w:t xml:space="preserve"> </w:t>
      </w:r>
      <w:r>
        <w:rPr>
          <w:rFonts w:eastAsia="Lucida Sans Unicode" w:cs="Tahoma"/>
          <w:color w:val="000000"/>
          <w:sz w:val="28"/>
          <w:szCs w:val="28"/>
        </w:rPr>
        <w:t>Трехостровское</w:t>
      </w:r>
      <w:r>
        <w:rPr>
          <w:rFonts w:eastAsia="Lucida Sans Unicode" w:cs="Tahoma"/>
          <w:color w:val="000000"/>
          <w:sz w:val="28"/>
          <w:szCs w:val="28"/>
        </w:rPr>
        <w:tab/>
      </w:r>
      <w:r w:rsidR="00A94C87">
        <w:rPr>
          <w:rFonts w:eastAsia="Lucida Sans Unicode" w:cs="Tahoma"/>
          <w:color w:val="000000"/>
          <w:sz w:val="28"/>
          <w:szCs w:val="28"/>
        </w:rPr>
        <w:t xml:space="preserve"> </w:t>
      </w:r>
      <w:r>
        <w:rPr>
          <w:rFonts w:eastAsia="Lucida Sans Unicode" w:cs="Tahoma"/>
          <w:color w:val="000000"/>
          <w:sz w:val="28"/>
          <w:szCs w:val="28"/>
        </w:rPr>
        <w:t>-</w:t>
      </w:r>
      <w:r w:rsidR="00A94C87">
        <w:rPr>
          <w:rFonts w:eastAsia="Lucida Sans Unicode" w:cs="Tahoma"/>
          <w:color w:val="000000"/>
          <w:sz w:val="28"/>
          <w:szCs w:val="28"/>
        </w:rPr>
        <w:t xml:space="preserve"> </w:t>
      </w:r>
      <w:r>
        <w:rPr>
          <w:rFonts w:eastAsia="Lucida Sans Unicode" w:cs="Tahoma"/>
          <w:color w:val="000000"/>
          <w:sz w:val="28"/>
          <w:szCs w:val="28"/>
        </w:rPr>
        <w:t>ст.Трехостровская</w:t>
      </w:r>
    </w:p>
    <w:p w:rsidR="00D023AC" w:rsidRDefault="00D023AC" w:rsidP="00D023AC">
      <w:pPr>
        <w:spacing w:line="360" w:lineRule="auto"/>
        <w:ind w:left="993" w:firstLine="850"/>
        <w:jc w:val="both"/>
        <w:rPr>
          <w:rFonts w:eastAsia="Lucida Sans Unicode" w:cs="Tahoma"/>
          <w:b/>
          <w:sz w:val="28"/>
          <w:szCs w:val="28"/>
        </w:rPr>
      </w:pPr>
      <w:r>
        <w:rPr>
          <w:rFonts w:eastAsia="Lucida Sans Unicode" w:cs="Tahoma"/>
          <w:b/>
          <w:sz w:val="28"/>
          <w:szCs w:val="28"/>
        </w:rPr>
        <w:tab/>
      </w:r>
      <w:r>
        <w:rPr>
          <w:rFonts w:eastAsia="Lucida Sans Unicode" w:cs="Tahoma"/>
          <w:b/>
          <w:sz w:val="28"/>
          <w:szCs w:val="28"/>
        </w:rPr>
        <w:tab/>
      </w:r>
      <w:r>
        <w:rPr>
          <w:rFonts w:eastAsia="Lucida Sans Unicode" w:cs="Tahoma"/>
          <w:b/>
          <w:sz w:val="28"/>
          <w:szCs w:val="28"/>
        </w:rPr>
        <w:tab/>
      </w:r>
      <w:r>
        <w:rPr>
          <w:rFonts w:eastAsia="Lucida Sans Unicode" w:cs="Tahoma"/>
          <w:b/>
          <w:sz w:val="28"/>
          <w:szCs w:val="28"/>
        </w:rPr>
        <w:tab/>
      </w:r>
    </w:p>
    <w:p w:rsidR="00D023AC" w:rsidRDefault="00D023AC" w:rsidP="00D023AC">
      <w:pPr>
        <w:spacing w:line="360" w:lineRule="auto"/>
        <w:ind w:left="993" w:firstLine="850"/>
        <w:jc w:val="center"/>
        <w:rPr>
          <w:rFonts w:eastAsia="Lucida Sans Unicode" w:cs="Tahoma"/>
          <w:b/>
          <w:sz w:val="28"/>
          <w:szCs w:val="28"/>
        </w:rPr>
      </w:pPr>
      <w:r>
        <w:rPr>
          <w:rFonts w:eastAsia="Lucida Sans Unicode" w:cs="Tahoma"/>
          <w:b/>
          <w:sz w:val="28"/>
          <w:szCs w:val="28"/>
        </w:rPr>
        <w:t>Природные ресурсы.</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На территории Иловлинского района разведаны и ранее эксплуатировался Каменский карьер щебня. Карьер расположен у ст</w:t>
      </w:r>
      <w:r w:rsidR="007C168E">
        <w:rPr>
          <w:rFonts w:eastAsia="Lucida Sans Unicode" w:cs="Tahoma"/>
          <w:sz w:val="28"/>
          <w:szCs w:val="28"/>
        </w:rPr>
        <w:t>.</w:t>
      </w:r>
      <w:r>
        <w:rPr>
          <w:rFonts w:eastAsia="Lucida Sans Unicode" w:cs="Tahoma"/>
          <w:sz w:val="28"/>
          <w:szCs w:val="28"/>
        </w:rPr>
        <w:t xml:space="preserve"> Новогригорьевской на правом берегу р.Дон, в </w:t>
      </w:r>
      <w:smartTag w:uri="urn:schemas-microsoft-com:office:smarttags" w:element="metricconverter">
        <w:smartTagPr>
          <w:attr w:name="ProductID" w:val="18 км"/>
        </w:smartTagPr>
        <w:r>
          <w:rPr>
            <w:rFonts w:eastAsia="Lucida Sans Unicode" w:cs="Tahoma"/>
            <w:sz w:val="28"/>
            <w:szCs w:val="28"/>
          </w:rPr>
          <w:t>18 км</w:t>
        </w:r>
      </w:smartTag>
      <w:r>
        <w:rPr>
          <w:rFonts w:eastAsia="Lucida Sans Unicode" w:cs="Tahoma"/>
          <w:sz w:val="28"/>
          <w:szCs w:val="28"/>
        </w:rPr>
        <w:t xml:space="preserve"> западнее ж.д. от Лог.</w:t>
      </w:r>
      <w:r w:rsidR="007C168E" w:rsidRPr="007C168E">
        <w:rPr>
          <w:rFonts w:eastAsia="Lucida Sans Unicode" w:cs="Tahoma"/>
          <w:sz w:val="28"/>
          <w:szCs w:val="28"/>
        </w:rPr>
        <w:t xml:space="preserve"> </w:t>
      </w:r>
      <w:r w:rsidR="007C168E">
        <w:rPr>
          <w:rFonts w:eastAsia="Lucida Sans Unicode" w:cs="Tahoma"/>
          <w:sz w:val="28"/>
          <w:szCs w:val="28"/>
        </w:rPr>
        <w:t>В настоящее время не эксплуатируется.</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Первый участок Сухоярский, в 3-х км. северо-западнее ст.</w:t>
      </w:r>
      <w:r w:rsidR="007C168E">
        <w:rPr>
          <w:rFonts w:eastAsia="Lucida Sans Unicode" w:cs="Tahoma"/>
          <w:sz w:val="28"/>
          <w:szCs w:val="28"/>
        </w:rPr>
        <w:t xml:space="preserve"> </w:t>
      </w:r>
      <w:r>
        <w:rPr>
          <w:rFonts w:eastAsia="Lucida Sans Unicode" w:cs="Tahoma"/>
          <w:sz w:val="28"/>
          <w:szCs w:val="28"/>
        </w:rPr>
        <w:t>Новогригорьевская</w:t>
      </w:r>
      <w:r w:rsidR="007C168E">
        <w:rPr>
          <w:rFonts w:eastAsia="Lucida Sans Unicode" w:cs="Tahoma"/>
          <w:sz w:val="28"/>
          <w:szCs w:val="28"/>
        </w:rPr>
        <w:t xml:space="preserve"> – и</w:t>
      </w:r>
      <w:r>
        <w:rPr>
          <w:rFonts w:eastAsia="Lucida Sans Unicode" w:cs="Tahoma"/>
          <w:sz w:val="28"/>
          <w:szCs w:val="28"/>
        </w:rPr>
        <w:t>звестняки</w:t>
      </w:r>
      <w:r w:rsidR="007C168E">
        <w:rPr>
          <w:rFonts w:eastAsia="Lucida Sans Unicode" w:cs="Tahoma"/>
          <w:sz w:val="28"/>
          <w:szCs w:val="28"/>
        </w:rPr>
        <w:t xml:space="preserve"> </w:t>
      </w:r>
      <w:r>
        <w:rPr>
          <w:rFonts w:eastAsia="Lucida Sans Unicode" w:cs="Tahoma"/>
          <w:sz w:val="28"/>
          <w:szCs w:val="28"/>
        </w:rPr>
        <w:t>и доломиты.</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 xml:space="preserve">Второй участок Каменский, в </w:t>
      </w:r>
      <w:smartTag w:uri="urn:schemas-microsoft-com:office:smarttags" w:element="metricconverter">
        <w:smartTagPr>
          <w:attr w:name="ProductID" w:val="7 км"/>
        </w:smartTagPr>
        <w:r>
          <w:rPr>
            <w:rFonts w:eastAsia="Lucida Sans Unicode" w:cs="Tahoma"/>
            <w:sz w:val="28"/>
            <w:szCs w:val="28"/>
          </w:rPr>
          <w:t>7 км</w:t>
        </w:r>
      </w:smartTag>
      <w:r>
        <w:rPr>
          <w:rFonts w:eastAsia="Lucida Sans Unicode" w:cs="Tahoma"/>
          <w:sz w:val="28"/>
          <w:szCs w:val="28"/>
        </w:rPr>
        <w:t>. северо-западнее ст.</w:t>
      </w:r>
      <w:r w:rsidR="007C168E">
        <w:rPr>
          <w:rFonts w:eastAsia="Lucida Sans Unicode" w:cs="Tahoma"/>
          <w:sz w:val="28"/>
          <w:szCs w:val="28"/>
        </w:rPr>
        <w:t xml:space="preserve"> </w:t>
      </w:r>
      <w:r>
        <w:rPr>
          <w:rFonts w:eastAsia="Lucida Sans Unicode" w:cs="Tahoma"/>
          <w:sz w:val="28"/>
          <w:szCs w:val="28"/>
        </w:rPr>
        <w:t>Новогригорьевская</w:t>
      </w:r>
      <w:r w:rsidR="007C168E">
        <w:rPr>
          <w:rFonts w:eastAsia="Lucida Sans Unicode" w:cs="Tahoma"/>
          <w:sz w:val="28"/>
          <w:szCs w:val="28"/>
        </w:rPr>
        <w:t xml:space="preserve"> – и</w:t>
      </w:r>
      <w:r>
        <w:rPr>
          <w:rFonts w:eastAsia="Lucida Sans Unicode" w:cs="Tahoma"/>
          <w:sz w:val="28"/>
          <w:szCs w:val="28"/>
        </w:rPr>
        <w:t>звестняк</w:t>
      </w:r>
      <w:r w:rsidR="007C168E">
        <w:rPr>
          <w:rFonts w:eastAsia="Lucida Sans Unicode" w:cs="Tahoma"/>
          <w:sz w:val="28"/>
          <w:szCs w:val="28"/>
        </w:rPr>
        <w:t xml:space="preserve"> </w:t>
      </w:r>
      <w:r>
        <w:rPr>
          <w:rFonts w:eastAsia="Lucida Sans Unicode" w:cs="Tahoma"/>
          <w:sz w:val="28"/>
          <w:szCs w:val="28"/>
        </w:rPr>
        <w:t xml:space="preserve"> и доломиты.</w:t>
      </w:r>
    </w:p>
    <w:p w:rsidR="00D023AC" w:rsidRDefault="00D023AC" w:rsidP="00D023AC">
      <w:pPr>
        <w:spacing w:line="360" w:lineRule="auto"/>
        <w:ind w:left="993" w:firstLine="850"/>
        <w:jc w:val="both"/>
        <w:rPr>
          <w:rFonts w:eastAsia="Lucida Sans Unicode" w:cs="Tahoma"/>
          <w:sz w:val="28"/>
          <w:szCs w:val="28"/>
        </w:rPr>
      </w:pPr>
    </w:p>
    <w:p w:rsidR="00D023AC" w:rsidRDefault="00D023AC" w:rsidP="00D023AC">
      <w:pPr>
        <w:ind w:left="993"/>
        <w:rPr>
          <w:rFonts w:eastAsia="Lucida Sans Unicode" w:cs="Tahoma"/>
          <w:b/>
          <w:sz w:val="28"/>
          <w:szCs w:val="28"/>
        </w:rPr>
      </w:pPr>
      <w:r>
        <w:br w:type="page"/>
      </w:r>
      <w:r>
        <w:rPr>
          <w:rFonts w:eastAsia="Lucida Sans Unicode" w:cs="Tahoma"/>
          <w:b/>
          <w:sz w:val="28"/>
          <w:szCs w:val="28"/>
        </w:rPr>
        <w:lastRenderedPageBreak/>
        <w:t>Пески строительные</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 xml:space="preserve">Солодчинское в </w:t>
      </w:r>
      <w:smartTag w:uri="urn:schemas-microsoft-com:office:smarttags" w:element="metricconverter">
        <w:smartTagPr>
          <w:attr w:name="ProductID" w:val="1,5 км"/>
        </w:smartTagPr>
        <w:r>
          <w:rPr>
            <w:rFonts w:eastAsia="Lucida Sans Unicode" w:cs="Tahoma"/>
            <w:sz w:val="28"/>
            <w:szCs w:val="28"/>
          </w:rPr>
          <w:t>1,5 км</w:t>
        </w:r>
      </w:smartTag>
      <w:r>
        <w:rPr>
          <w:rFonts w:eastAsia="Lucida Sans Unicode" w:cs="Tahoma"/>
          <w:sz w:val="28"/>
          <w:szCs w:val="28"/>
        </w:rPr>
        <w:t>. севернее ст.Солодча.</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 xml:space="preserve">Лаптевское в </w:t>
      </w:r>
      <w:smartTag w:uri="urn:schemas-microsoft-com:office:smarttags" w:element="metricconverter">
        <w:smartTagPr>
          <w:attr w:name="ProductID" w:val="17 км"/>
        </w:smartTagPr>
        <w:r>
          <w:rPr>
            <w:rFonts w:eastAsia="Lucida Sans Unicode" w:cs="Tahoma"/>
            <w:sz w:val="28"/>
            <w:szCs w:val="28"/>
          </w:rPr>
          <w:t>17 км</w:t>
        </w:r>
      </w:smartTag>
      <w:r>
        <w:rPr>
          <w:rFonts w:eastAsia="Lucida Sans Unicode" w:cs="Tahoma"/>
          <w:sz w:val="28"/>
          <w:szCs w:val="28"/>
        </w:rPr>
        <w:t>. к западу ст.Трехостровской-песчаники.</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 xml:space="preserve">Дюжевомысовское в </w:t>
      </w:r>
      <w:smartTag w:uri="urn:schemas-microsoft-com:office:smarttags" w:element="metricconverter">
        <w:smartTagPr>
          <w:attr w:name="ProductID" w:val="11 км"/>
        </w:smartTagPr>
        <w:r>
          <w:rPr>
            <w:rFonts w:eastAsia="Lucida Sans Unicode" w:cs="Tahoma"/>
            <w:sz w:val="28"/>
            <w:szCs w:val="28"/>
          </w:rPr>
          <w:t>11 км</w:t>
        </w:r>
      </w:smartTag>
      <w:r>
        <w:rPr>
          <w:rFonts w:eastAsia="Lucida Sans Unicode" w:cs="Tahoma"/>
          <w:sz w:val="28"/>
          <w:szCs w:val="28"/>
        </w:rPr>
        <w:t>. юго-западнее ст.Трехостровской – песчаник, глауконик кварцев.</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 xml:space="preserve">Подгорское в </w:t>
      </w:r>
      <w:smartTag w:uri="urn:schemas-microsoft-com:office:smarttags" w:element="metricconverter">
        <w:smartTagPr>
          <w:attr w:name="ProductID" w:val="1 км"/>
        </w:smartTagPr>
        <w:r>
          <w:rPr>
            <w:rFonts w:eastAsia="Lucida Sans Unicode" w:cs="Tahoma"/>
            <w:sz w:val="28"/>
            <w:szCs w:val="28"/>
          </w:rPr>
          <w:t>1 км</w:t>
        </w:r>
      </w:smartTag>
      <w:r>
        <w:rPr>
          <w:rFonts w:eastAsia="Lucida Sans Unicode" w:cs="Tahoma"/>
          <w:sz w:val="28"/>
          <w:szCs w:val="28"/>
        </w:rPr>
        <w:t>. юго-западнее х.Подгорского-песчаник.</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 xml:space="preserve">Кислявское –в </w:t>
      </w:r>
      <w:smartTag w:uri="urn:schemas-microsoft-com:office:smarttags" w:element="metricconverter">
        <w:smartTagPr>
          <w:attr w:name="ProductID" w:val="9 км"/>
        </w:smartTagPr>
        <w:r>
          <w:rPr>
            <w:rFonts w:eastAsia="Lucida Sans Unicode" w:cs="Tahoma"/>
            <w:sz w:val="28"/>
            <w:szCs w:val="28"/>
          </w:rPr>
          <w:t>9 км</w:t>
        </w:r>
      </w:smartTag>
      <w:r>
        <w:rPr>
          <w:rFonts w:eastAsia="Lucida Sans Unicode" w:cs="Tahoma"/>
          <w:sz w:val="28"/>
          <w:szCs w:val="28"/>
        </w:rPr>
        <w:t>. юго-западнее ст.Трехостровской –песчаник.</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 xml:space="preserve">Караицкое –правый берег р.Дон, в </w:t>
      </w:r>
      <w:smartTag w:uri="urn:schemas-microsoft-com:office:smarttags" w:element="metricconverter">
        <w:smartTagPr>
          <w:attr w:name="ProductID" w:val="10 км"/>
        </w:smartTagPr>
        <w:r>
          <w:rPr>
            <w:rFonts w:eastAsia="Lucida Sans Unicode" w:cs="Tahoma"/>
            <w:sz w:val="28"/>
            <w:szCs w:val="28"/>
          </w:rPr>
          <w:t>10 км</w:t>
        </w:r>
      </w:smartTag>
      <w:r>
        <w:rPr>
          <w:rFonts w:eastAsia="Lucida Sans Unicode" w:cs="Tahoma"/>
          <w:sz w:val="28"/>
          <w:szCs w:val="28"/>
        </w:rPr>
        <w:t>. юго-восточнее ст.Сиротинской.</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 xml:space="preserve">Задоно-Авиловское, в </w:t>
      </w:r>
      <w:smartTag w:uri="urn:schemas-microsoft-com:office:smarttags" w:element="metricconverter">
        <w:smartTagPr>
          <w:attr w:name="ProductID" w:val="15 км"/>
        </w:smartTagPr>
        <w:r>
          <w:rPr>
            <w:rFonts w:eastAsia="Lucida Sans Unicode" w:cs="Tahoma"/>
            <w:sz w:val="28"/>
            <w:szCs w:val="28"/>
          </w:rPr>
          <w:t>15 км</w:t>
        </w:r>
      </w:smartTag>
      <w:r>
        <w:rPr>
          <w:rFonts w:eastAsia="Lucida Sans Unicode" w:cs="Tahoma"/>
          <w:sz w:val="28"/>
          <w:szCs w:val="28"/>
        </w:rPr>
        <w:t>. юго-восточнее ст.Сиротинской, правый склон р.Дон –песчаник.</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 xml:space="preserve">Грачевский песрпективный участок, в </w:t>
      </w:r>
      <w:smartTag w:uri="urn:schemas-microsoft-com:office:smarttags" w:element="metricconverter">
        <w:smartTagPr>
          <w:attr w:name="ProductID" w:val="1,5 км"/>
        </w:smartTagPr>
        <w:r>
          <w:rPr>
            <w:rFonts w:eastAsia="Lucida Sans Unicode" w:cs="Tahoma"/>
            <w:sz w:val="28"/>
            <w:szCs w:val="28"/>
          </w:rPr>
          <w:t>1,5 км</w:t>
        </w:r>
      </w:smartTag>
      <w:r>
        <w:rPr>
          <w:rFonts w:eastAsia="Lucida Sans Unicode" w:cs="Tahoma"/>
          <w:sz w:val="28"/>
          <w:szCs w:val="28"/>
        </w:rPr>
        <w:t>. северо-восточнее с.Ютаевка-глины легкоплавкие.</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 xml:space="preserve">Яблоневское месторождение, в </w:t>
      </w:r>
      <w:smartTag w:uri="urn:schemas-microsoft-com:office:smarttags" w:element="metricconverter">
        <w:smartTagPr>
          <w:attr w:name="ProductID" w:val="7 км"/>
        </w:smartTagPr>
        <w:r>
          <w:rPr>
            <w:rFonts w:eastAsia="Lucida Sans Unicode" w:cs="Tahoma"/>
            <w:sz w:val="28"/>
            <w:szCs w:val="28"/>
          </w:rPr>
          <w:t>7 км</w:t>
        </w:r>
      </w:smartTag>
      <w:r>
        <w:rPr>
          <w:rFonts w:eastAsia="Lucida Sans Unicode" w:cs="Tahoma"/>
          <w:sz w:val="28"/>
          <w:szCs w:val="28"/>
        </w:rPr>
        <w:t>. юго-западнее ст.Новогригорьевской – карбонатные породы.</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 xml:space="preserve">Боровское, в </w:t>
      </w:r>
      <w:smartTag w:uri="urn:schemas-microsoft-com:office:smarttags" w:element="metricconverter">
        <w:smartTagPr>
          <w:attr w:name="ProductID" w:val="7 км"/>
        </w:smartTagPr>
        <w:r>
          <w:rPr>
            <w:rFonts w:eastAsia="Lucida Sans Unicode" w:cs="Tahoma"/>
            <w:sz w:val="28"/>
            <w:szCs w:val="28"/>
          </w:rPr>
          <w:t>7 км</w:t>
        </w:r>
      </w:smartTag>
      <w:r>
        <w:rPr>
          <w:rFonts w:eastAsia="Lucida Sans Unicode" w:cs="Tahoma"/>
          <w:sz w:val="28"/>
          <w:szCs w:val="28"/>
        </w:rPr>
        <w:t>. северо-восточнее ж.д. станции Кондраши – мел.</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 xml:space="preserve">Иловлинское, в </w:t>
      </w:r>
      <w:smartTag w:uri="urn:schemas-microsoft-com:office:smarttags" w:element="metricconverter">
        <w:smartTagPr>
          <w:attr w:name="ProductID" w:val="21 км"/>
        </w:smartTagPr>
        <w:r>
          <w:rPr>
            <w:rFonts w:eastAsia="Lucida Sans Unicode" w:cs="Tahoma"/>
            <w:sz w:val="28"/>
            <w:szCs w:val="28"/>
          </w:rPr>
          <w:t>21 км</w:t>
        </w:r>
      </w:smartTag>
      <w:r>
        <w:rPr>
          <w:rFonts w:eastAsia="Lucida Sans Unicode" w:cs="Tahoma"/>
          <w:sz w:val="28"/>
          <w:szCs w:val="28"/>
        </w:rPr>
        <w:t>. юго-западнее с.Солодча – мел.</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 xml:space="preserve">Б.Ивановское, в </w:t>
      </w:r>
      <w:smartTag w:uri="urn:schemas-microsoft-com:office:smarttags" w:element="metricconverter">
        <w:smartTagPr>
          <w:attr w:name="ProductID" w:val="20 км"/>
        </w:smartTagPr>
        <w:r>
          <w:rPr>
            <w:rFonts w:eastAsia="Lucida Sans Unicode" w:cs="Tahoma"/>
            <w:sz w:val="28"/>
            <w:szCs w:val="28"/>
          </w:rPr>
          <w:t>20 км</w:t>
        </w:r>
      </w:smartTag>
      <w:r>
        <w:rPr>
          <w:rFonts w:eastAsia="Lucida Sans Unicode" w:cs="Tahoma"/>
          <w:sz w:val="28"/>
          <w:szCs w:val="28"/>
        </w:rPr>
        <w:t>. к северу от с.Б.Ивановка –мел.</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 xml:space="preserve">Ютаевское, в </w:t>
      </w:r>
      <w:smartTag w:uri="urn:schemas-microsoft-com:office:smarttags" w:element="metricconverter">
        <w:smartTagPr>
          <w:attr w:name="ProductID" w:val="16 км"/>
        </w:smartTagPr>
        <w:r>
          <w:rPr>
            <w:rFonts w:eastAsia="Lucida Sans Unicode" w:cs="Tahoma"/>
            <w:sz w:val="28"/>
            <w:szCs w:val="28"/>
          </w:rPr>
          <w:t>16 км</w:t>
        </w:r>
      </w:smartTag>
      <w:r>
        <w:rPr>
          <w:rFonts w:eastAsia="Lucida Sans Unicode" w:cs="Tahoma"/>
          <w:sz w:val="28"/>
          <w:szCs w:val="28"/>
        </w:rPr>
        <w:t>. северо-восточней от станции Иловля мел.</w:t>
      </w:r>
      <w:r>
        <w:rPr>
          <w:rFonts w:eastAsia="Lucida Sans Unicode" w:cs="Tahoma"/>
          <w:sz w:val="28"/>
          <w:szCs w:val="28"/>
        </w:rPr>
        <w:tab/>
      </w:r>
      <w:r>
        <w:rPr>
          <w:rFonts w:eastAsia="Lucida Sans Unicode" w:cs="Tahoma"/>
          <w:sz w:val="28"/>
          <w:szCs w:val="28"/>
        </w:rPr>
        <w:tab/>
      </w:r>
      <w:r>
        <w:rPr>
          <w:rFonts w:eastAsia="Lucida Sans Unicode" w:cs="Tahoma"/>
          <w:sz w:val="28"/>
          <w:szCs w:val="28"/>
        </w:rPr>
        <w:tab/>
      </w:r>
      <w:r>
        <w:rPr>
          <w:rFonts w:eastAsia="Lucida Sans Unicode" w:cs="Tahoma"/>
          <w:sz w:val="28"/>
          <w:szCs w:val="28"/>
        </w:rPr>
        <w:tab/>
      </w:r>
      <w:r>
        <w:rPr>
          <w:rFonts w:eastAsia="Lucida Sans Unicode" w:cs="Tahoma"/>
          <w:sz w:val="28"/>
          <w:szCs w:val="28"/>
        </w:rPr>
        <w:tab/>
      </w:r>
    </w:p>
    <w:p w:rsidR="00D023AC" w:rsidRDefault="00D023AC" w:rsidP="00D023AC">
      <w:pPr>
        <w:spacing w:line="360" w:lineRule="auto"/>
        <w:ind w:left="993" w:firstLine="850"/>
        <w:jc w:val="both"/>
        <w:rPr>
          <w:rFonts w:eastAsia="Lucida Sans Unicode" w:cs="Tahoma"/>
          <w:b/>
          <w:sz w:val="28"/>
          <w:szCs w:val="28"/>
        </w:rPr>
      </w:pPr>
    </w:p>
    <w:p w:rsidR="00D023AC" w:rsidRDefault="00D023AC" w:rsidP="00D023AC">
      <w:pPr>
        <w:spacing w:line="360" w:lineRule="auto"/>
        <w:ind w:left="993" w:firstLine="850"/>
        <w:jc w:val="center"/>
        <w:rPr>
          <w:rFonts w:eastAsia="Lucida Sans Unicode" w:cs="Tahoma"/>
          <w:b/>
          <w:sz w:val="28"/>
          <w:szCs w:val="28"/>
        </w:rPr>
      </w:pPr>
      <w:r>
        <w:rPr>
          <w:rFonts w:eastAsia="Lucida Sans Unicode" w:cs="Tahoma"/>
          <w:b/>
          <w:sz w:val="28"/>
          <w:szCs w:val="28"/>
        </w:rPr>
        <w:t>Нефть и газ</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 xml:space="preserve">Нижнее-Иловлинское, в </w:t>
      </w:r>
      <w:smartTag w:uri="urn:schemas-microsoft-com:office:smarttags" w:element="metricconverter">
        <w:smartTagPr>
          <w:attr w:name="ProductID" w:val="15 км"/>
        </w:smartTagPr>
        <w:r>
          <w:rPr>
            <w:rFonts w:eastAsia="Lucida Sans Unicode" w:cs="Tahoma"/>
            <w:sz w:val="28"/>
            <w:szCs w:val="28"/>
          </w:rPr>
          <w:t>15 км</w:t>
        </w:r>
      </w:smartTag>
      <w:r>
        <w:rPr>
          <w:rFonts w:eastAsia="Lucida Sans Unicode" w:cs="Tahoma"/>
          <w:sz w:val="28"/>
          <w:szCs w:val="28"/>
        </w:rPr>
        <w:t>. к северо западу от Качалино – газ.</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Вишнявское – газ.</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ab/>
      </w:r>
    </w:p>
    <w:p w:rsidR="00D023AC" w:rsidRDefault="00D023AC" w:rsidP="00D023AC">
      <w:pPr>
        <w:spacing w:line="360" w:lineRule="auto"/>
        <w:ind w:left="993" w:firstLine="850"/>
        <w:jc w:val="center"/>
        <w:rPr>
          <w:rFonts w:eastAsia="Lucida Sans Unicode" w:cs="Tahoma"/>
          <w:b/>
          <w:sz w:val="28"/>
          <w:szCs w:val="28"/>
        </w:rPr>
      </w:pPr>
      <w:r>
        <w:rPr>
          <w:rFonts w:eastAsia="Lucida Sans Unicode" w:cs="Tahoma"/>
          <w:b/>
          <w:sz w:val="28"/>
          <w:szCs w:val="28"/>
        </w:rPr>
        <w:t>Строительные ресурсы</w:t>
      </w:r>
    </w:p>
    <w:p w:rsidR="00D023AC" w:rsidRDefault="00D023AC" w:rsidP="00D023AC">
      <w:pPr>
        <w:spacing w:line="360" w:lineRule="auto"/>
        <w:ind w:left="993"/>
        <w:jc w:val="both"/>
        <w:rPr>
          <w:rFonts w:eastAsia="Lucida Sans Unicode" w:cs="Tahoma"/>
          <w:sz w:val="28"/>
          <w:szCs w:val="28"/>
        </w:rPr>
      </w:pPr>
      <w:r>
        <w:rPr>
          <w:rFonts w:eastAsia="Lucida Sans Unicode" w:cs="Tahoma"/>
          <w:sz w:val="28"/>
          <w:szCs w:val="28"/>
        </w:rPr>
        <w:t>Кроме этого, в Иловлинском районе имеется 15 месторождений и проявлений нерудного сырья: из них 2 месторождения –</w:t>
      </w:r>
      <w:r w:rsidR="007C168E">
        <w:rPr>
          <w:rFonts w:eastAsia="Lucida Sans Unicode" w:cs="Tahoma"/>
          <w:sz w:val="28"/>
          <w:szCs w:val="28"/>
        </w:rPr>
        <w:t xml:space="preserve"> </w:t>
      </w:r>
      <w:r>
        <w:rPr>
          <w:rFonts w:eastAsia="Lucida Sans Unicode" w:cs="Tahoma"/>
          <w:sz w:val="28"/>
          <w:szCs w:val="28"/>
        </w:rPr>
        <w:t>сырье для керамического кирпича; 1 месторождение карбонатных пород; 5 проявлений каменных строительных материалов ; 3 месторождения –карбонатное сырье для строительной извести; 1 месторождение –цементное сырье; 1 проявление минеральных красок; 1 проявление – глауконитов.</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lastRenderedPageBreak/>
        <w:t>Эксплуатируемых месторождений в настоящее время не имеется.</w:t>
      </w:r>
    </w:p>
    <w:p w:rsidR="00D023AC" w:rsidRDefault="00D023AC" w:rsidP="00D023AC">
      <w:pPr>
        <w:spacing w:line="360" w:lineRule="auto"/>
        <w:ind w:left="993" w:firstLine="850"/>
        <w:jc w:val="both"/>
        <w:rPr>
          <w:rFonts w:eastAsia="Lucida Sans Unicode" w:cs="Tahoma"/>
          <w:b/>
          <w:sz w:val="28"/>
          <w:szCs w:val="28"/>
        </w:rPr>
      </w:pPr>
    </w:p>
    <w:p w:rsidR="00D023AC" w:rsidRDefault="00D023AC" w:rsidP="00D023AC">
      <w:pPr>
        <w:spacing w:line="360" w:lineRule="auto"/>
        <w:ind w:left="993" w:firstLine="850"/>
        <w:jc w:val="center"/>
        <w:rPr>
          <w:rFonts w:eastAsia="Lucida Sans Unicode" w:cs="Tahoma"/>
          <w:b/>
          <w:sz w:val="28"/>
          <w:szCs w:val="28"/>
        </w:rPr>
      </w:pPr>
      <w:r>
        <w:rPr>
          <w:rFonts w:eastAsia="Lucida Sans Unicode" w:cs="Tahoma"/>
          <w:b/>
          <w:sz w:val="28"/>
          <w:szCs w:val="28"/>
        </w:rPr>
        <w:t>Состояние окружающей среды.</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Иловлинский район является сельскохозяйственным. Промышленность представлена предприятиями по переработке сельхозпродукции. Объем производства промышленных предприятий составляет 1,2 % в валовом производстве товаров и услуг в районе.</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В целом состояние воздушного бассейна на большей части района удовлетворительное. Локальное загрязнение воздуха имеет место на территории р.п. Иловля и с. Лог, источниками загрязнения являются предприятия ОАО «Иловляагропромпереработка», ООО «Бекон», КХК ЗАО «Краснодонское», ООО «Зори Поволжья», хлебозавод, хлебопекарни, автомобильный транспорт, мелкие котельные, жилые дома с печным отоплением, грунтовые дороги и не покрытые растительностью участки земной поверхности, животноводческие фермы.</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В список предприятий</w:t>
      </w:r>
      <w:r w:rsidR="00A94C87">
        <w:rPr>
          <w:rFonts w:eastAsia="Lucida Sans Unicode" w:cs="Tahoma"/>
          <w:sz w:val="28"/>
          <w:szCs w:val="28"/>
        </w:rPr>
        <w:t xml:space="preserve"> </w:t>
      </w:r>
      <w:r>
        <w:rPr>
          <w:rFonts w:eastAsia="Lucida Sans Unicode" w:cs="Tahoma"/>
          <w:sz w:val="28"/>
          <w:szCs w:val="28"/>
        </w:rPr>
        <w:t>- крупнейших источников выбросов загрязняющих веществ в атмосферу по Волгоградской области в 2005-2006 гг. попали два предприятия, расположенных на территории Иловлинского района. Объемы выбросов представлены в таблице.</w:t>
      </w:r>
    </w:p>
    <w:tbl>
      <w:tblPr>
        <w:tblW w:w="0" w:type="auto"/>
        <w:tblInd w:w="1384" w:type="dxa"/>
        <w:tblLayout w:type="fixed"/>
        <w:tblLook w:val="0000"/>
      </w:tblPr>
      <w:tblGrid>
        <w:gridCol w:w="3025"/>
        <w:gridCol w:w="2831"/>
        <w:gridCol w:w="3218"/>
      </w:tblGrid>
      <w:tr w:rsidR="00D023AC">
        <w:trPr>
          <w:trHeight w:hRule="exact" w:val="286"/>
        </w:trPr>
        <w:tc>
          <w:tcPr>
            <w:tcW w:w="3025" w:type="dxa"/>
            <w:vMerge w:val="restart"/>
            <w:tcBorders>
              <w:top w:val="single" w:sz="4" w:space="0" w:color="000000"/>
              <w:left w:val="single" w:sz="4" w:space="0" w:color="000000"/>
              <w:bottom w:val="single" w:sz="4" w:space="0" w:color="000000"/>
            </w:tcBorders>
          </w:tcPr>
          <w:p w:rsidR="00D023AC" w:rsidRDefault="00D023AC" w:rsidP="00BD1C55">
            <w:pPr>
              <w:snapToGrid w:val="0"/>
              <w:spacing w:line="200" w:lineRule="atLeast"/>
              <w:jc w:val="center"/>
              <w:rPr>
                <w:rFonts w:eastAsia="Lucida Sans Unicode" w:cs="Tahoma"/>
                <w:b/>
                <w:bCs/>
                <w:i/>
                <w:iCs/>
                <w:sz w:val="24"/>
                <w:szCs w:val="24"/>
              </w:rPr>
            </w:pPr>
            <w:r>
              <w:rPr>
                <w:rFonts w:eastAsia="Lucida Sans Unicode" w:cs="Tahoma"/>
                <w:b/>
                <w:bCs/>
                <w:i/>
                <w:iCs/>
                <w:sz w:val="24"/>
                <w:szCs w:val="24"/>
              </w:rPr>
              <w:t>Предприятия</w:t>
            </w:r>
          </w:p>
        </w:tc>
        <w:tc>
          <w:tcPr>
            <w:tcW w:w="6049" w:type="dxa"/>
            <w:gridSpan w:val="2"/>
            <w:tcBorders>
              <w:top w:val="single" w:sz="4" w:space="0" w:color="000000"/>
              <w:left w:val="single" w:sz="4" w:space="0" w:color="000000"/>
              <w:bottom w:val="single" w:sz="4" w:space="0" w:color="000000"/>
              <w:right w:val="single" w:sz="4" w:space="0" w:color="000000"/>
            </w:tcBorders>
          </w:tcPr>
          <w:p w:rsidR="00D023AC" w:rsidRDefault="00D023AC" w:rsidP="00BD1C55">
            <w:pPr>
              <w:snapToGrid w:val="0"/>
              <w:spacing w:line="200" w:lineRule="atLeast"/>
              <w:jc w:val="center"/>
              <w:rPr>
                <w:rFonts w:eastAsia="Lucida Sans Unicode" w:cs="Tahoma"/>
                <w:b/>
                <w:bCs/>
                <w:i/>
                <w:iCs/>
                <w:sz w:val="24"/>
                <w:szCs w:val="24"/>
              </w:rPr>
            </w:pPr>
            <w:r>
              <w:rPr>
                <w:rFonts w:eastAsia="Lucida Sans Unicode" w:cs="Tahoma"/>
                <w:b/>
                <w:bCs/>
                <w:i/>
                <w:iCs/>
                <w:sz w:val="24"/>
                <w:szCs w:val="24"/>
              </w:rPr>
              <w:t>Объем выбросов</w:t>
            </w:r>
          </w:p>
        </w:tc>
      </w:tr>
      <w:tr w:rsidR="00D023AC">
        <w:tc>
          <w:tcPr>
            <w:tcW w:w="3025" w:type="dxa"/>
            <w:vMerge/>
            <w:tcBorders>
              <w:top w:val="single" w:sz="4" w:space="0" w:color="000000"/>
              <w:left w:val="single" w:sz="4" w:space="0" w:color="000000"/>
              <w:bottom w:val="single" w:sz="4" w:space="0" w:color="000000"/>
            </w:tcBorders>
          </w:tcPr>
          <w:p w:rsidR="00D023AC" w:rsidRDefault="00D023AC" w:rsidP="00BD1C55"/>
        </w:tc>
        <w:tc>
          <w:tcPr>
            <w:tcW w:w="2831" w:type="dxa"/>
            <w:tcBorders>
              <w:left w:val="single" w:sz="4" w:space="0" w:color="000000"/>
              <w:bottom w:val="single" w:sz="4" w:space="0" w:color="000000"/>
            </w:tcBorders>
          </w:tcPr>
          <w:p w:rsidR="00D023AC" w:rsidRDefault="00D023AC" w:rsidP="00BD1C55">
            <w:pPr>
              <w:snapToGrid w:val="0"/>
              <w:spacing w:line="200" w:lineRule="atLeast"/>
              <w:jc w:val="center"/>
              <w:rPr>
                <w:rFonts w:eastAsia="Lucida Sans Unicode" w:cs="Tahoma"/>
                <w:b/>
                <w:bCs/>
                <w:i/>
                <w:iCs/>
                <w:sz w:val="24"/>
                <w:szCs w:val="24"/>
              </w:rPr>
            </w:pPr>
            <w:r>
              <w:rPr>
                <w:rFonts w:eastAsia="Lucida Sans Unicode" w:cs="Tahoma"/>
                <w:b/>
                <w:bCs/>
                <w:i/>
                <w:iCs/>
                <w:sz w:val="24"/>
                <w:szCs w:val="24"/>
              </w:rPr>
              <w:t>твердые</w:t>
            </w:r>
          </w:p>
        </w:tc>
        <w:tc>
          <w:tcPr>
            <w:tcW w:w="3218" w:type="dxa"/>
            <w:tcBorders>
              <w:left w:val="single" w:sz="4" w:space="0" w:color="000000"/>
              <w:bottom w:val="single" w:sz="4" w:space="0" w:color="000000"/>
              <w:right w:val="single" w:sz="4" w:space="0" w:color="000000"/>
            </w:tcBorders>
          </w:tcPr>
          <w:p w:rsidR="00D023AC" w:rsidRDefault="00D023AC" w:rsidP="00BD1C55">
            <w:pPr>
              <w:snapToGrid w:val="0"/>
              <w:spacing w:line="200" w:lineRule="atLeast"/>
              <w:jc w:val="center"/>
              <w:rPr>
                <w:rFonts w:eastAsia="Lucida Sans Unicode" w:cs="Tahoma"/>
                <w:b/>
                <w:bCs/>
                <w:i/>
                <w:iCs/>
                <w:sz w:val="24"/>
                <w:szCs w:val="24"/>
              </w:rPr>
            </w:pPr>
            <w:r>
              <w:rPr>
                <w:rFonts w:eastAsia="Lucida Sans Unicode" w:cs="Tahoma"/>
                <w:b/>
                <w:bCs/>
                <w:i/>
                <w:iCs/>
                <w:sz w:val="24"/>
                <w:szCs w:val="24"/>
              </w:rPr>
              <w:t>газообразные и жидкие</w:t>
            </w:r>
          </w:p>
        </w:tc>
      </w:tr>
      <w:tr w:rsidR="00D023AC">
        <w:trPr>
          <w:trHeight w:val="523"/>
        </w:trPr>
        <w:tc>
          <w:tcPr>
            <w:tcW w:w="3025" w:type="dxa"/>
            <w:tcBorders>
              <w:left w:val="single" w:sz="4" w:space="0" w:color="000000"/>
              <w:bottom w:val="single" w:sz="4" w:space="0" w:color="000000"/>
            </w:tcBorders>
          </w:tcPr>
          <w:p w:rsidR="00D023AC" w:rsidRDefault="00D023AC" w:rsidP="00BD1C55">
            <w:pPr>
              <w:snapToGrid w:val="0"/>
              <w:spacing w:line="360" w:lineRule="auto"/>
              <w:jc w:val="center"/>
              <w:rPr>
                <w:rFonts w:eastAsia="Lucida Sans Unicode" w:cs="Tahoma"/>
                <w:sz w:val="24"/>
                <w:szCs w:val="24"/>
              </w:rPr>
            </w:pPr>
            <w:r>
              <w:rPr>
                <w:rFonts w:eastAsia="Lucida Sans Unicode" w:cs="Tahoma"/>
                <w:sz w:val="24"/>
                <w:szCs w:val="24"/>
              </w:rPr>
              <w:t xml:space="preserve">Логовское ЛПУМГ </w:t>
            </w:r>
          </w:p>
        </w:tc>
        <w:tc>
          <w:tcPr>
            <w:tcW w:w="2831" w:type="dxa"/>
            <w:tcBorders>
              <w:left w:val="single" w:sz="4" w:space="0" w:color="000000"/>
              <w:bottom w:val="single" w:sz="4" w:space="0" w:color="000000"/>
            </w:tcBorders>
          </w:tcPr>
          <w:p w:rsidR="00D023AC" w:rsidRDefault="00D023AC" w:rsidP="00BD1C55">
            <w:pPr>
              <w:snapToGrid w:val="0"/>
              <w:spacing w:line="360" w:lineRule="auto"/>
              <w:jc w:val="center"/>
              <w:rPr>
                <w:rFonts w:eastAsia="Lucida Sans Unicode" w:cs="Tahoma"/>
                <w:sz w:val="24"/>
                <w:szCs w:val="24"/>
              </w:rPr>
            </w:pPr>
            <w:r>
              <w:rPr>
                <w:rFonts w:eastAsia="Lucida Sans Unicode" w:cs="Tahoma"/>
                <w:sz w:val="24"/>
                <w:szCs w:val="24"/>
              </w:rPr>
              <w:t>145,821</w:t>
            </w:r>
          </w:p>
        </w:tc>
        <w:tc>
          <w:tcPr>
            <w:tcW w:w="3218" w:type="dxa"/>
            <w:tcBorders>
              <w:left w:val="single" w:sz="4" w:space="0" w:color="000000"/>
              <w:bottom w:val="single" w:sz="4" w:space="0" w:color="000000"/>
              <w:right w:val="single" w:sz="4" w:space="0" w:color="000000"/>
            </w:tcBorders>
          </w:tcPr>
          <w:p w:rsidR="00D023AC" w:rsidRDefault="00D023AC" w:rsidP="00BD1C55">
            <w:pPr>
              <w:snapToGrid w:val="0"/>
              <w:spacing w:line="360" w:lineRule="auto"/>
              <w:jc w:val="center"/>
              <w:rPr>
                <w:rFonts w:eastAsia="Lucida Sans Unicode" w:cs="Tahoma"/>
                <w:sz w:val="24"/>
                <w:szCs w:val="24"/>
              </w:rPr>
            </w:pPr>
            <w:r>
              <w:rPr>
                <w:rFonts w:eastAsia="Lucida Sans Unicode" w:cs="Tahoma"/>
                <w:sz w:val="24"/>
                <w:szCs w:val="24"/>
              </w:rPr>
              <w:t>783,38745</w:t>
            </w:r>
          </w:p>
        </w:tc>
      </w:tr>
      <w:tr w:rsidR="00D023AC">
        <w:tc>
          <w:tcPr>
            <w:tcW w:w="3025" w:type="dxa"/>
            <w:tcBorders>
              <w:left w:val="single" w:sz="4" w:space="0" w:color="000000"/>
              <w:bottom w:val="single" w:sz="4" w:space="0" w:color="000000"/>
            </w:tcBorders>
          </w:tcPr>
          <w:p w:rsidR="00D023AC" w:rsidRDefault="00D023AC" w:rsidP="00BD1C55">
            <w:pPr>
              <w:snapToGrid w:val="0"/>
              <w:spacing w:line="360" w:lineRule="auto"/>
              <w:jc w:val="center"/>
              <w:rPr>
                <w:rFonts w:eastAsia="Lucida Sans Unicode" w:cs="Tahoma"/>
                <w:sz w:val="24"/>
                <w:szCs w:val="24"/>
              </w:rPr>
            </w:pPr>
            <w:r>
              <w:rPr>
                <w:rFonts w:eastAsia="Lucida Sans Unicode" w:cs="Tahoma"/>
                <w:sz w:val="24"/>
                <w:szCs w:val="24"/>
              </w:rPr>
              <w:t>КХК ЗАО «Краснодонское»</w:t>
            </w:r>
          </w:p>
        </w:tc>
        <w:tc>
          <w:tcPr>
            <w:tcW w:w="2831" w:type="dxa"/>
            <w:tcBorders>
              <w:left w:val="single" w:sz="4" w:space="0" w:color="000000"/>
              <w:bottom w:val="single" w:sz="4" w:space="0" w:color="000000"/>
            </w:tcBorders>
          </w:tcPr>
          <w:p w:rsidR="00D023AC" w:rsidRDefault="00D023AC" w:rsidP="00BD1C55">
            <w:pPr>
              <w:snapToGrid w:val="0"/>
              <w:spacing w:line="360" w:lineRule="auto"/>
              <w:jc w:val="center"/>
              <w:rPr>
                <w:rFonts w:eastAsia="Lucida Sans Unicode" w:cs="Tahoma"/>
                <w:sz w:val="24"/>
                <w:szCs w:val="24"/>
              </w:rPr>
            </w:pPr>
          </w:p>
          <w:p w:rsidR="00D023AC" w:rsidRDefault="00D023AC" w:rsidP="00BD1C55">
            <w:pPr>
              <w:spacing w:line="360" w:lineRule="auto"/>
              <w:jc w:val="center"/>
              <w:rPr>
                <w:rFonts w:eastAsia="Lucida Sans Unicode" w:cs="Tahoma"/>
                <w:sz w:val="24"/>
                <w:szCs w:val="24"/>
              </w:rPr>
            </w:pPr>
            <w:r>
              <w:rPr>
                <w:rFonts w:eastAsia="Lucida Sans Unicode" w:cs="Tahoma"/>
                <w:sz w:val="24"/>
                <w:szCs w:val="24"/>
              </w:rPr>
              <w:t>204,848</w:t>
            </w:r>
          </w:p>
        </w:tc>
        <w:tc>
          <w:tcPr>
            <w:tcW w:w="3218" w:type="dxa"/>
            <w:tcBorders>
              <w:left w:val="single" w:sz="4" w:space="0" w:color="000000"/>
              <w:bottom w:val="single" w:sz="4" w:space="0" w:color="000000"/>
              <w:right w:val="single" w:sz="4" w:space="0" w:color="000000"/>
            </w:tcBorders>
          </w:tcPr>
          <w:p w:rsidR="00D023AC" w:rsidRDefault="00D023AC" w:rsidP="00BD1C55">
            <w:pPr>
              <w:snapToGrid w:val="0"/>
              <w:spacing w:line="360" w:lineRule="auto"/>
              <w:jc w:val="center"/>
              <w:rPr>
                <w:rFonts w:eastAsia="Lucida Sans Unicode" w:cs="Tahoma"/>
                <w:sz w:val="24"/>
                <w:szCs w:val="24"/>
              </w:rPr>
            </w:pPr>
          </w:p>
          <w:p w:rsidR="00D023AC" w:rsidRDefault="00D023AC" w:rsidP="00BD1C55">
            <w:pPr>
              <w:spacing w:line="360" w:lineRule="auto"/>
              <w:jc w:val="center"/>
              <w:rPr>
                <w:rFonts w:eastAsia="Lucida Sans Unicode" w:cs="Tahoma"/>
                <w:sz w:val="24"/>
                <w:szCs w:val="24"/>
              </w:rPr>
            </w:pPr>
            <w:r>
              <w:rPr>
                <w:rFonts w:eastAsia="Lucida Sans Unicode" w:cs="Tahoma"/>
                <w:sz w:val="24"/>
                <w:szCs w:val="24"/>
              </w:rPr>
              <w:t>2123,284</w:t>
            </w:r>
          </w:p>
        </w:tc>
      </w:tr>
    </w:tbl>
    <w:p w:rsidR="00D023AC" w:rsidRDefault="00D023AC" w:rsidP="00D023AC">
      <w:pPr>
        <w:spacing w:line="360" w:lineRule="auto"/>
        <w:ind w:firstLine="850"/>
        <w:jc w:val="both"/>
        <w:rPr>
          <w:rFonts w:eastAsia="Lucida Sans Unicode" w:cs="Tahoma"/>
          <w:sz w:val="28"/>
          <w:szCs w:val="28"/>
        </w:rPr>
      </w:pP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Данных по другим предприятиям и объектам–источникам загрязнения атмосферы нет.</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 xml:space="preserve">Основными загрязнителями атмосферного воздуха являются передвижные и стационарные источники. Учет и контроль за выбросами от автотранспортных средств не ведется. Объем (масса) выбросов автотранспорта зависит от количества и состояния автотранспортных средств, качества и </w:t>
      </w:r>
      <w:r>
        <w:rPr>
          <w:rFonts w:eastAsia="Lucida Sans Unicode" w:cs="Tahoma"/>
          <w:sz w:val="28"/>
          <w:szCs w:val="28"/>
        </w:rPr>
        <w:lastRenderedPageBreak/>
        <w:t>состава используемого топлива. Программы, содержащие мероприятия по охране атмосферного воздуха в Иловлинском районе отсутствуют.</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 xml:space="preserve">По данным ФГУ «Центр агрохимической службы «Волгоградский», масса выбросов вредных веществ в </w:t>
      </w:r>
      <w:smartTag w:uri="urn:schemas-microsoft-com:office:smarttags" w:element="metricconverter">
        <w:smartTagPr>
          <w:attr w:name="ProductID" w:val="2006 г"/>
        </w:smartTagPr>
        <w:r>
          <w:rPr>
            <w:rFonts w:eastAsia="Lucida Sans Unicode" w:cs="Tahoma"/>
            <w:sz w:val="28"/>
            <w:szCs w:val="28"/>
          </w:rPr>
          <w:t>2006 г</w:t>
        </w:r>
      </w:smartTag>
      <w:r>
        <w:rPr>
          <w:rFonts w:eastAsia="Lucida Sans Unicode" w:cs="Tahoma"/>
          <w:sz w:val="28"/>
          <w:szCs w:val="28"/>
        </w:rPr>
        <w:t>. составляет 3,2 тыс.т/год (1,4 % валовых).</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Отсутствие в Иловлинском районе отраслей, вносящих наибольший вклад в загрязнение атмосферы, таких как: машиностроение и металлообработка, химическая и нефтехимическая промышленность, электроэнергетика, промышленность строительных материалов, черная металлургия, нефтедобывающая промышленность, при организации системы СГМ он не был включен в список базовых территорий для проведения мониторинга. Стоимость организации постов наблюдения достаточно высокая.</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Перечень приоритетных предприятий- загрязн</w:t>
      </w:r>
      <w:r w:rsidR="001729A0">
        <w:rPr>
          <w:rFonts w:eastAsia="Lucida Sans Unicode" w:cs="Tahoma"/>
          <w:sz w:val="28"/>
          <w:szCs w:val="28"/>
        </w:rPr>
        <w:t>ителей</w:t>
      </w:r>
      <w:r>
        <w:rPr>
          <w:rFonts w:eastAsia="Lucida Sans Unicode" w:cs="Tahoma"/>
          <w:sz w:val="28"/>
          <w:szCs w:val="28"/>
        </w:rPr>
        <w:t>:</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ab/>
        <w:t>-</w:t>
      </w:r>
      <w:r>
        <w:rPr>
          <w:rFonts w:eastAsia="Lucida Sans Unicode" w:cs="Tahoma"/>
          <w:sz w:val="28"/>
          <w:szCs w:val="28"/>
        </w:rPr>
        <w:tab/>
        <w:t>Логовское ЛПУМГ;</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ab/>
        <w:t>-</w:t>
      </w:r>
      <w:r>
        <w:rPr>
          <w:rFonts w:eastAsia="Lucida Sans Unicode" w:cs="Tahoma"/>
          <w:sz w:val="28"/>
          <w:szCs w:val="28"/>
        </w:rPr>
        <w:tab/>
        <w:t>КХК ЗАО « Краснодонское»;</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ab/>
        <w:t>-</w:t>
      </w:r>
      <w:r>
        <w:rPr>
          <w:rFonts w:eastAsia="Lucida Sans Unicode" w:cs="Tahoma"/>
          <w:sz w:val="28"/>
          <w:szCs w:val="28"/>
        </w:rPr>
        <w:tab/>
        <w:t>ОАО «Иловляагропромпереработка»;</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ab/>
        <w:t>-</w:t>
      </w:r>
      <w:r>
        <w:rPr>
          <w:rFonts w:eastAsia="Lucida Sans Unicode" w:cs="Tahoma"/>
          <w:sz w:val="28"/>
          <w:szCs w:val="28"/>
        </w:rPr>
        <w:tab/>
        <w:t>Качалинская дистанция пути Волгоградского отделения;</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ab/>
        <w:t>-</w:t>
      </w:r>
      <w:r>
        <w:rPr>
          <w:rFonts w:eastAsia="Lucida Sans Unicode" w:cs="Tahoma"/>
          <w:sz w:val="28"/>
          <w:szCs w:val="28"/>
        </w:rPr>
        <w:tab/>
        <w:t>Станция промывки вагонов Волгоградское отделение Ж/д;</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ab/>
        <w:t>-</w:t>
      </w:r>
      <w:r>
        <w:rPr>
          <w:rFonts w:eastAsia="Lucida Sans Unicode" w:cs="Tahoma"/>
          <w:sz w:val="28"/>
          <w:szCs w:val="28"/>
        </w:rPr>
        <w:tab/>
        <w:t>ОАО « Бердиевский элеватор»;</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ab/>
        <w:t>-</w:t>
      </w:r>
      <w:r>
        <w:rPr>
          <w:rFonts w:eastAsia="Lucida Sans Unicode" w:cs="Tahoma"/>
          <w:sz w:val="28"/>
          <w:szCs w:val="28"/>
        </w:rPr>
        <w:tab/>
        <w:t>ООО «ЛУКОЙЛ-Нижневолжскнефтепродукт»;</w:t>
      </w:r>
    </w:p>
    <w:p w:rsidR="00D023AC" w:rsidRDefault="001729A0" w:rsidP="00D023AC">
      <w:pPr>
        <w:spacing w:line="360" w:lineRule="auto"/>
        <w:ind w:left="1276" w:firstLine="850"/>
        <w:jc w:val="both"/>
        <w:rPr>
          <w:rFonts w:eastAsia="Lucida Sans Unicode" w:cs="Tahoma"/>
          <w:sz w:val="28"/>
          <w:szCs w:val="28"/>
        </w:rPr>
      </w:pPr>
      <w:r>
        <w:rPr>
          <w:rFonts w:eastAsia="Lucida Sans Unicode" w:cs="Tahoma"/>
          <w:sz w:val="28"/>
          <w:szCs w:val="28"/>
        </w:rPr>
        <w:tab/>
        <w:t>-</w:t>
      </w:r>
      <w:r>
        <w:rPr>
          <w:rFonts w:eastAsia="Lucida Sans Unicode" w:cs="Tahoma"/>
          <w:sz w:val="28"/>
          <w:szCs w:val="28"/>
        </w:rPr>
        <w:tab/>
        <w:t xml:space="preserve"> ООО «Нижневолжскбурнефть»</w:t>
      </w:r>
      <w:r w:rsidR="00D023AC">
        <w:rPr>
          <w:rFonts w:eastAsia="Lucida Sans Unicode" w:cs="Tahoma"/>
          <w:sz w:val="28"/>
          <w:szCs w:val="28"/>
        </w:rPr>
        <w:t>;</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ab/>
        <w:t>-</w:t>
      </w:r>
      <w:r>
        <w:rPr>
          <w:rFonts w:eastAsia="Lucida Sans Unicode" w:cs="Tahoma"/>
          <w:sz w:val="28"/>
          <w:szCs w:val="28"/>
        </w:rPr>
        <w:tab/>
        <w:t>Строительное управление № 873 ОАО «Донаэродорстрой».</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 xml:space="preserve">Водоснабжение пресной питьевой водой производится за счет поверхностных вод р.Дон. Оборотное водоснабжение в районе отсутствует. По району протекают следующие реки : р.Дон, протяженность по району – </w:t>
      </w:r>
      <w:smartTag w:uri="urn:schemas-microsoft-com:office:smarttags" w:element="metricconverter">
        <w:smartTagPr>
          <w:attr w:name="ProductID" w:val="111 км"/>
        </w:smartTagPr>
        <w:r>
          <w:rPr>
            <w:rFonts w:eastAsia="Lucida Sans Unicode" w:cs="Tahoma"/>
            <w:sz w:val="28"/>
            <w:szCs w:val="28"/>
          </w:rPr>
          <w:t>111 км</w:t>
        </w:r>
      </w:smartTag>
      <w:r>
        <w:rPr>
          <w:rFonts w:eastAsia="Lucida Sans Unicode" w:cs="Tahoma"/>
          <w:sz w:val="28"/>
          <w:szCs w:val="28"/>
        </w:rPr>
        <w:t xml:space="preserve"> : р.Иловля; левый приток р.Дон- протяженностью – </w:t>
      </w:r>
      <w:smartTag w:uri="urn:schemas-microsoft-com:office:smarttags" w:element="metricconverter">
        <w:smartTagPr>
          <w:attr w:name="ProductID" w:val="48 км"/>
        </w:smartTagPr>
        <w:r>
          <w:rPr>
            <w:rFonts w:eastAsia="Lucida Sans Unicode" w:cs="Tahoma"/>
            <w:sz w:val="28"/>
            <w:szCs w:val="28"/>
          </w:rPr>
          <w:t>48 км</w:t>
        </w:r>
      </w:smartTag>
      <w:r>
        <w:rPr>
          <w:rFonts w:eastAsia="Lucida Sans Unicode" w:cs="Tahoma"/>
          <w:sz w:val="28"/>
          <w:szCs w:val="28"/>
        </w:rPr>
        <w:t>.: р.Бердия,</w:t>
      </w:r>
      <w:r w:rsidR="001729A0">
        <w:rPr>
          <w:rFonts w:eastAsia="Lucida Sans Unicode" w:cs="Tahoma"/>
          <w:sz w:val="28"/>
          <w:szCs w:val="28"/>
        </w:rPr>
        <w:t xml:space="preserve"> </w:t>
      </w:r>
      <w:r>
        <w:rPr>
          <w:rFonts w:eastAsia="Lucida Sans Unicode" w:cs="Tahoma"/>
          <w:sz w:val="28"/>
          <w:szCs w:val="28"/>
        </w:rPr>
        <w:t xml:space="preserve">левый приток р.Иловля, протяженностью – </w:t>
      </w:r>
      <w:smartTag w:uri="urn:schemas-microsoft-com:office:smarttags" w:element="metricconverter">
        <w:smartTagPr>
          <w:attr w:name="ProductID" w:val="22 км"/>
        </w:smartTagPr>
        <w:r>
          <w:rPr>
            <w:rFonts w:eastAsia="Lucida Sans Unicode" w:cs="Tahoma"/>
            <w:sz w:val="28"/>
            <w:szCs w:val="28"/>
          </w:rPr>
          <w:t>22 км</w:t>
        </w:r>
      </w:smartTag>
      <w:r>
        <w:rPr>
          <w:rFonts w:eastAsia="Lucida Sans Unicode" w:cs="Tahoma"/>
          <w:sz w:val="28"/>
          <w:szCs w:val="28"/>
        </w:rPr>
        <w:t xml:space="preserve">.; р.Тишанка, левый приток р.Дон, протяженностью – </w:t>
      </w:r>
      <w:smartTag w:uri="urn:schemas-microsoft-com:office:smarttags" w:element="metricconverter">
        <w:smartTagPr>
          <w:attr w:name="ProductID" w:val="37 км"/>
        </w:smartTagPr>
        <w:r>
          <w:rPr>
            <w:rFonts w:eastAsia="Lucida Sans Unicode" w:cs="Tahoma"/>
            <w:sz w:val="28"/>
            <w:szCs w:val="28"/>
          </w:rPr>
          <w:t>37 км</w:t>
        </w:r>
      </w:smartTag>
      <w:r>
        <w:rPr>
          <w:rFonts w:eastAsia="Lucida Sans Unicode" w:cs="Tahoma"/>
          <w:sz w:val="28"/>
          <w:szCs w:val="28"/>
        </w:rPr>
        <w:t xml:space="preserve">,: р.Ширяй, правый приток р.Иловля, протяженностью – </w:t>
      </w:r>
      <w:smartTag w:uri="urn:schemas-microsoft-com:office:smarttags" w:element="metricconverter">
        <w:smartTagPr>
          <w:attr w:name="ProductID" w:val="29 км"/>
        </w:smartTagPr>
        <w:r>
          <w:rPr>
            <w:rFonts w:eastAsia="Lucida Sans Unicode" w:cs="Tahoma"/>
            <w:sz w:val="28"/>
            <w:szCs w:val="28"/>
          </w:rPr>
          <w:t>29 км</w:t>
        </w:r>
      </w:smartTag>
      <w:r>
        <w:rPr>
          <w:rFonts w:eastAsia="Lucida Sans Unicode" w:cs="Tahoma"/>
          <w:sz w:val="28"/>
          <w:szCs w:val="28"/>
        </w:rPr>
        <w:t xml:space="preserve">., нижнее течение р.Паньшинки – </w:t>
      </w:r>
      <w:smartTag w:uri="urn:schemas-microsoft-com:office:smarttags" w:element="metricconverter">
        <w:smartTagPr>
          <w:attr w:name="ProductID" w:val="21 км"/>
        </w:smartTagPr>
        <w:r>
          <w:rPr>
            <w:rFonts w:eastAsia="Lucida Sans Unicode" w:cs="Tahoma"/>
            <w:sz w:val="28"/>
            <w:szCs w:val="28"/>
          </w:rPr>
          <w:t>21 км</w:t>
        </w:r>
      </w:smartTag>
      <w:r>
        <w:rPr>
          <w:rFonts w:eastAsia="Lucida Sans Unicode" w:cs="Tahoma"/>
          <w:sz w:val="28"/>
          <w:szCs w:val="28"/>
        </w:rPr>
        <w:t>.</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lastRenderedPageBreak/>
        <w:t>Водоотбор подземных вод в 2004 году по району составил 3,69 млн.м</w:t>
      </w:r>
      <w:r>
        <w:rPr>
          <w:rFonts w:eastAsia="Lucida Sans Unicode" w:cs="Tahoma"/>
          <w:sz w:val="28"/>
          <w:szCs w:val="28"/>
          <w:vertAlign w:val="superscript"/>
        </w:rPr>
        <w:t>з</w:t>
      </w:r>
      <w:r>
        <w:rPr>
          <w:rFonts w:eastAsia="Lucida Sans Unicode" w:cs="Tahoma"/>
          <w:sz w:val="28"/>
          <w:szCs w:val="28"/>
        </w:rPr>
        <w:t xml:space="preserve">/год, </w:t>
      </w:r>
      <w:smartTag w:uri="urn:schemas-microsoft-com:office:smarttags" w:element="metricconverter">
        <w:smartTagPr>
          <w:attr w:name="ProductID" w:val="2005 г"/>
        </w:smartTagPr>
        <w:r>
          <w:rPr>
            <w:rFonts w:eastAsia="Lucida Sans Unicode" w:cs="Tahoma"/>
            <w:sz w:val="28"/>
            <w:szCs w:val="28"/>
          </w:rPr>
          <w:t>2005 г</w:t>
        </w:r>
      </w:smartTag>
      <w:r>
        <w:rPr>
          <w:rFonts w:eastAsia="Lucida Sans Unicode" w:cs="Tahoma"/>
          <w:sz w:val="28"/>
          <w:szCs w:val="28"/>
        </w:rPr>
        <w:t>. – 3,12 млн.м</w:t>
      </w:r>
      <w:r>
        <w:rPr>
          <w:rFonts w:eastAsia="Lucida Sans Unicode" w:cs="Tahoma"/>
          <w:sz w:val="28"/>
          <w:szCs w:val="28"/>
          <w:vertAlign w:val="superscript"/>
        </w:rPr>
        <w:t>з</w:t>
      </w:r>
      <w:r>
        <w:rPr>
          <w:rFonts w:eastAsia="Lucida Sans Unicode" w:cs="Tahoma"/>
          <w:sz w:val="28"/>
          <w:szCs w:val="28"/>
        </w:rPr>
        <w:t xml:space="preserve">/год, </w:t>
      </w:r>
      <w:smartTag w:uri="urn:schemas-microsoft-com:office:smarttags" w:element="metricconverter">
        <w:smartTagPr>
          <w:attr w:name="ProductID" w:val="2006 г"/>
        </w:smartTagPr>
        <w:r>
          <w:rPr>
            <w:rFonts w:eastAsia="Lucida Sans Unicode" w:cs="Tahoma"/>
            <w:sz w:val="28"/>
            <w:szCs w:val="28"/>
          </w:rPr>
          <w:t>2006 г</w:t>
        </w:r>
      </w:smartTag>
      <w:r>
        <w:rPr>
          <w:rFonts w:eastAsia="Lucida Sans Unicode" w:cs="Tahoma"/>
          <w:sz w:val="28"/>
          <w:szCs w:val="28"/>
        </w:rPr>
        <w:t>.- 3,73 млн.м</w:t>
      </w:r>
      <w:r>
        <w:rPr>
          <w:rFonts w:eastAsia="Lucida Sans Unicode" w:cs="Tahoma"/>
          <w:sz w:val="28"/>
          <w:szCs w:val="28"/>
          <w:vertAlign w:val="superscript"/>
        </w:rPr>
        <w:t>з</w:t>
      </w:r>
      <w:r>
        <w:rPr>
          <w:rFonts w:eastAsia="Lucida Sans Unicode" w:cs="Tahoma"/>
          <w:sz w:val="28"/>
          <w:szCs w:val="28"/>
        </w:rPr>
        <w:t>/год.</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Прогнозные ресурсы подземных вод Иловлинского района составляют 155,7 тыс.м</w:t>
      </w:r>
      <w:r>
        <w:rPr>
          <w:rFonts w:eastAsia="Lucida Sans Unicode" w:cs="Tahoma"/>
          <w:sz w:val="28"/>
          <w:szCs w:val="28"/>
          <w:vertAlign w:val="superscript"/>
        </w:rPr>
        <w:t>з</w:t>
      </w:r>
      <w:r>
        <w:rPr>
          <w:rFonts w:eastAsia="Lucida Sans Unicode" w:cs="Tahoma"/>
          <w:sz w:val="28"/>
          <w:szCs w:val="28"/>
        </w:rPr>
        <w:t>/сут., из них : подземные воды с минерализацией до 1,0 г/дм.</w:t>
      </w:r>
      <w:r>
        <w:rPr>
          <w:rFonts w:eastAsia="Lucida Sans Unicode" w:cs="Tahoma"/>
          <w:sz w:val="28"/>
          <w:szCs w:val="28"/>
          <w:vertAlign w:val="superscript"/>
        </w:rPr>
        <w:t>3</w:t>
      </w:r>
      <w:r>
        <w:rPr>
          <w:rFonts w:eastAsia="Lucida Sans Unicode" w:cs="Tahoma"/>
          <w:sz w:val="28"/>
          <w:szCs w:val="28"/>
        </w:rPr>
        <w:t>- 137,6 тыс.м</w:t>
      </w:r>
      <w:r>
        <w:rPr>
          <w:rFonts w:eastAsia="Lucida Sans Unicode" w:cs="Tahoma"/>
          <w:sz w:val="28"/>
          <w:szCs w:val="28"/>
          <w:vertAlign w:val="superscript"/>
        </w:rPr>
        <w:t>з</w:t>
      </w:r>
      <w:r>
        <w:rPr>
          <w:rFonts w:eastAsia="Lucida Sans Unicode" w:cs="Tahoma"/>
          <w:sz w:val="28"/>
          <w:szCs w:val="28"/>
        </w:rPr>
        <w:t>/сут ; с минерализацией 1,0-1,5 г/дм</w:t>
      </w:r>
      <w:r>
        <w:rPr>
          <w:rFonts w:eastAsia="Lucida Sans Unicode" w:cs="Tahoma"/>
          <w:sz w:val="28"/>
          <w:szCs w:val="28"/>
          <w:vertAlign w:val="superscript"/>
        </w:rPr>
        <w:t>3</w:t>
      </w:r>
      <w:r>
        <w:rPr>
          <w:rFonts w:eastAsia="Lucida Sans Unicode" w:cs="Tahoma"/>
          <w:sz w:val="28"/>
          <w:szCs w:val="28"/>
        </w:rPr>
        <w:t xml:space="preserve"> – 8,0 тыс.м</w:t>
      </w:r>
      <w:r>
        <w:rPr>
          <w:rFonts w:eastAsia="Lucida Sans Unicode" w:cs="Tahoma"/>
          <w:sz w:val="28"/>
          <w:szCs w:val="28"/>
          <w:vertAlign w:val="superscript"/>
        </w:rPr>
        <w:t>з</w:t>
      </w:r>
      <w:r>
        <w:rPr>
          <w:rFonts w:eastAsia="Lucida Sans Unicode" w:cs="Tahoma"/>
          <w:sz w:val="28"/>
          <w:szCs w:val="28"/>
        </w:rPr>
        <w:t>/сут.; с минерализацией 1,5-3.0 г/дм</w:t>
      </w:r>
      <w:r>
        <w:rPr>
          <w:rFonts w:eastAsia="Lucida Sans Unicode" w:cs="Tahoma"/>
          <w:sz w:val="28"/>
          <w:szCs w:val="28"/>
          <w:vertAlign w:val="superscript"/>
        </w:rPr>
        <w:t>3</w:t>
      </w:r>
      <w:r>
        <w:rPr>
          <w:rFonts w:eastAsia="Lucida Sans Unicode" w:cs="Tahoma"/>
          <w:sz w:val="28"/>
          <w:szCs w:val="28"/>
        </w:rPr>
        <w:t xml:space="preserve"> – 10,1 тыс.м</w:t>
      </w:r>
      <w:r>
        <w:rPr>
          <w:rFonts w:eastAsia="Lucida Sans Unicode" w:cs="Tahoma"/>
          <w:sz w:val="28"/>
          <w:szCs w:val="28"/>
          <w:vertAlign w:val="superscript"/>
        </w:rPr>
        <w:t>з</w:t>
      </w:r>
      <w:r>
        <w:rPr>
          <w:rFonts w:eastAsia="Lucida Sans Unicode" w:cs="Tahoma"/>
          <w:sz w:val="28"/>
          <w:szCs w:val="28"/>
        </w:rPr>
        <w:t>/сут. Это позволяет отнести район к территориям, обеспеченным пресными подземными водами.</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Водоотбор подземных вод в 2004 году по району составил 3,69 млн.м</w:t>
      </w:r>
      <w:r>
        <w:rPr>
          <w:rFonts w:eastAsia="Lucida Sans Unicode" w:cs="Tahoma"/>
          <w:sz w:val="28"/>
          <w:szCs w:val="28"/>
          <w:vertAlign w:val="superscript"/>
        </w:rPr>
        <w:t>з</w:t>
      </w:r>
      <w:r>
        <w:rPr>
          <w:rFonts w:eastAsia="Lucida Sans Unicode" w:cs="Tahoma"/>
          <w:sz w:val="28"/>
          <w:szCs w:val="28"/>
        </w:rPr>
        <w:t xml:space="preserve">/год, </w:t>
      </w:r>
      <w:smartTag w:uri="urn:schemas-microsoft-com:office:smarttags" w:element="metricconverter">
        <w:smartTagPr>
          <w:attr w:name="ProductID" w:val="2005 г"/>
        </w:smartTagPr>
        <w:r>
          <w:rPr>
            <w:rFonts w:eastAsia="Lucida Sans Unicode" w:cs="Tahoma"/>
            <w:sz w:val="28"/>
            <w:szCs w:val="28"/>
          </w:rPr>
          <w:t>2005 г</w:t>
        </w:r>
      </w:smartTag>
      <w:r>
        <w:rPr>
          <w:rFonts w:eastAsia="Lucida Sans Unicode" w:cs="Tahoma"/>
          <w:sz w:val="28"/>
          <w:szCs w:val="28"/>
        </w:rPr>
        <w:t>. – 3,12 млн.м</w:t>
      </w:r>
      <w:r>
        <w:rPr>
          <w:rFonts w:eastAsia="Lucida Sans Unicode" w:cs="Tahoma"/>
          <w:sz w:val="28"/>
          <w:szCs w:val="28"/>
          <w:vertAlign w:val="superscript"/>
        </w:rPr>
        <w:t>з</w:t>
      </w:r>
      <w:r>
        <w:rPr>
          <w:rFonts w:eastAsia="Lucida Sans Unicode" w:cs="Tahoma"/>
          <w:sz w:val="28"/>
          <w:szCs w:val="28"/>
        </w:rPr>
        <w:t xml:space="preserve">/год, </w:t>
      </w:r>
      <w:smartTag w:uri="urn:schemas-microsoft-com:office:smarttags" w:element="metricconverter">
        <w:smartTagPr>
          <w:attr w:name="ProductID" w:val="2006 г"/>
        </w:smartTagPr>
        <w:r>
          <w:rPr>
            <w:rFonts w:eastAsia="Lucida Sans Unicode" w:cs="Tahoma"/>
            <w:sz w:val="28"/>
            <w:szCs w:val="28"/>
          </w:rPr>
          <w:t>2006 г</w:t>
        </w:r>
      </w:smartTag>
      <w:r>
        <w:rPr>
          <w:rFonts w:eastAsia="Lucida Sans Unicode" w:cs="Tahoma"/>
          <w:sz w:val="28"/>
          <w:szCs w:val="28"/>
        </w:rPr>
        <w:t>. – 3,73 млн.м</w:t>
      </w:r>
      <w:r>
        <w:rPr>
          <w:rFonts w:eastAsia="Lucida Sans Unicode" w:cs="Tahoma"/>
          <w:sz w:val="28"/>
          <w:szCs w:val="28"/>
          <w:vertAlign w:val="superscript"/>
        </w:rPr>
        <w:t>з</w:t>
      </w:r>
      <w:r>
        <w:rPr>
          <w:rFonts w:eastAsia="Lucida Sans Unicode" w:cs="Tahoma"/>
          <w:sz w:val="28"/>
          <w:szCs w:val="28"/>
        </w:rPr>
        <w:t>/год.</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Прогнозные ресурсы подземных вод Иловлинского района составляют 155,7 тыс.м</w:t>
      </w:r>
      <w:r>
        <w:rPr>
          <w:rFonts w:eastAsia="Lucida Sans Unicode" w:cs="Tahoma"/>
          <w:sz w:val="28"/>
          <w:szCs w:val="28"/>
          <w:vertAlign w:val="superscript"/>
        </w:rPr>
        <w:t>з</w:t>
      </w:r>
      <w:r>
        <w:rPr>
          <w:rFonts w:eastAsia="Lucida Sans Unicode" w:cs="Tahoma"/>
          <w:sz w:val="28"/>
          <w:szCs w:val="28"/>
        </w:rPr>
        <w:t>/сут, из них : подземные воды с минерализацией до 1,0 г/дм</w:t>
      </w:r>
      <w:r>
        <w:rPr>
          <w:rFonts w:eastAsia="Lucida Sans Unicode" w:cs="Tahoma"/>
          <w:sz w:val="28"/>
          <w:szCs w:val="28"/>
          <w:vertAlign w:val="superscript"/>
        </w:rPr>
        <w:t>3</w:t>
      </w:r>
      <w:r>
        <w:rPr>
          <w:rFonts w:eastAsia="Lucida Sans Unicode" w:cs="Tahoma"/>
          <w:sz w:val="28"/>
          <w:szCs w:val="28"/>
        </w:rPr>
        <w:t xml:space="preserve"> – 137,6 тыс.м</w:t>
      </w:r>
      <w:r>
        <w:rPr>
          <w:rFonts w:eastAsia="Lucida Sans Unicode" w:cs="Tahoma"/>
          <w:sz w:val="28"/>
          <w:szCs w:val="28"/>
          <w:vertAlign w:val="superscript"/>
        </w:rPr>
        <w:t>з</w:t>
      </w:r>
      <w:r>
        <w:rPr>
          <w:rFonts w:eastAsia="Lucida Sans Unicode" w:cs="Tahoma"/>
          <w:sz w:val="28"/>
          <w:szCs w:val="28"/>
        </w:rPr>
        <w:t>/сут.; с минерализацией 1,0 -1,5 г/дм</w:t>
      </w:r>
      <w:r>
        <w:rPr>
          <w:rFonts w:eastAsia="Lucida Sans Unicode" w:cs="Tahoma"/>
          <w:sz w:val="28"/>
          <w:szCs w:val="28"/>
          <w:vertAlign w:val="superscript"/>
        </w:rPr>
        <w:t>з</w:t>
      </w:r>
      <w:r>
        <w:rPr>
          <w:rFonts w:eastAsia="Lucida Sans Unicode" w:cs="Tahoma"/>
          <w:sz w:val="28"/>
          <w:szCs w:val="28"/>
        </w:rPr>
        <w:t>- 8,0 тыс.м</w:t>
      </w:r>
      <w:r>
        <w:rPr>
          <w:rFonts w:eastAsia="Lucida Sans Unicode" w:cs="Tahoma"/>
          <w:sz w:val="28"/>
          <w:szCs w:val="28"/>
          <w:vertAlign w:val="superscript"/>
        </w:rPr>
        <w:t>з</w:t>
      </w:r>
      <w:r>
        <w:rPr>
          <w:rFonts w:eastAsia="Lucida Sans Unicode" w:cs="Tahoma"/>
          <w:sz w:val="28"/>
          <w:szCs w:val="28"/>
        </w:rPr>
        <w:t>/сут.; с минерализацией 1,5 -3,0 г/дм</w:t>
      </w:r>
      <w:r>
        <w:rPr>
          <w:rFonts w:eastAsia="Lucida Sans Unicode" w:cs="Tahoma"/>
          <w:sz w:val="28"/>
          <w:szCs w:val="28"/>
          <w:vertAlign w:val="superscript"/>
        </w:rPr>
        <w:t>з</w:t>
      </w:r>
      <w:r>
        <w:rPr>
          <w:rFonts w:eastAsia="Lucida Sans Unicode" w:cs="Tahoma"/>
          <w:sz w:val="28"/>
          <w:szCs w:val="28"/>
        </w:rPr>
        <w:t xml:space="preserve"> – 10,1 тыс.м</w:t>
      </w:r>
      <w:r>
        <w:rPr>
          <w:rFonts w:eastAsia="Lucida Sans Unicode" w:cs="Tahoma"/>
          <w:sz w:val="28"/>
          <w:szCs w:val="28"/>
          <w:vertAlign w:val="superscript"/>
        </w:rPr>
        <w:t>з</w:t>
      </w:r>
      <w:r>
        <w:rPr>
          <w:rFonts w:eastAsia="Lucida Sans Unicode" w:cs="Tahoma"/>
          <w:sz w:val="28"/>
          <w:szCs w:val="28"/>
        </w:rPr>
        <w:t>/сут. Это позволяет отнести район к территориям, обеспеченным пресными подземными водами.</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Забор воды для хозяйственно-питьевого водоснабжения осуществляется только из р.Дон, малые реки используются для водопоя скота и орошения земель.</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 xml:space="preserve">В 2006 году в соответствии с действующим Водным кодексом РФ   </w:t>
      </w:r>
      <w:r w:rsidR="001729A0">
        <w:rPr>
          <w:rFonts w:eastAsia="Lucida Sans Unicode" w:cs="Tahoma"/>
          <w:sz w:val="28"/>
          <w:szCs w:val="28"/>
        </w:rPr>
        <w:t xml:space="preserve">                </w:t>
      </w:r>
      <w:r>
        <w:rPr>
          <w:rFonts w:eastAsia="Lucida Sans Unicode" w:cs="Tahoma"/>
          <w:sz w:val="28"/>
          <w:szCs w:val="28"/>
        </w:rPr>
        <w:t xml:space="preserve">     № 167 ФЗ от 16.11.1995 г. и постановлением Правительства Российской Федерации № 1404 «Об утверждении положения о водоохранных зонах водных объектов и их прибрежных полосах» от 23.11.1996 г. принято постановление Главы Администрации Волгоградской области «Об установлении минимальных  размеров водоохранных зон, прибрежных защитных полос водных объектов Волгоградской области и режимов их использования» от 13.10.2006 г. № 1265.</w:t>
      </w:r>
    </w:p>
    <w:p w:rsidR="001729A0"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В связи со вступлением с 01.01.2007 г. в действие Водного Кодекса  Российской Федерации № 74-ФЗ от 03.06.2006 г. размеры водоохранных зон и их прибрежных полос пересмотрены и регламентированы ст</w:t>
      </w:r>
      <w:r w:rsidR="007C168E">
        <w:rPr>
          <w:rFonts w:eastAsia="Lucida Sans Unicode" w:cs="Tahoma"/>
          <w:sz w:val="28"/>
          <w:szCs w:val="28"/>
        </w:rPr>
        <w:t>.</w:t>
      </w:r>
      <w:r>
        <w:rPr>
          <w:rFonts w:eastAsia="Lucida Sans Unicode" w:cs="Tahoma"/>
          <w:sz w:val="28"/>
          <w:szCs w:val="28"/>
        </w:rPr>
        <w:t xml:space="preserve">65. Незначительно уменьшены размеры водоохранных зон (с 55 до </w:t>
      </w:r>
      <w:smartTag w:uri="urn:schemas-microsoft-com:office:smarttags" w:element="metricconverter">
        <w:smartTagPr>
          <w:attr w:name="ProductID" w:val="50 м"/>
        </w:smartTagPr>
        <w:r>
          <w:rPr>
            <w:rFonts w:eastAsia="Lucida Sans Unicode" w:cs="Tahoma"/>
            <w:sz w:val="28"/>
            <w:szCs w:val="28"/>
          </w:rPr>
          <w:t>50 м</w:t>
        </w:r>
      </w:smartTag>
      <w:r>
        <w:rPr>
          <w:rFonts w:eastAsia="Lucida Sans Unicode" w:cs="Tahoma"/>
          <w:sz w:val="28"/>
          <w:szCs w:val="28"/>
        </w:rPr>
        <w:t xml:space="preserve">.). Претерпели изменения ограничения хозяйственной  деятельности. </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С 01.01.2007 г. в границах водоохранных зон запрещается:</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lastRenderedPageBreak/>
        <w:t>-</w:t>
      </w:r>
      <w:r>
        <w:rPr>
          <w:rFonts w:eastAsia="Lucida Sans Unicode" w:cs="Tahoma"/>
          <w:sz w:val="28"/>
          <w:szCs w:val="28"/>
        </w:rPr>
        <w:tab/>
      </w:r>
      <w:r w:rsidR="001729A0">
        <w:rPr>
          <w:rFonts w:eastAsia="Lucida Sans Unicode" w:cs="Tahoma"/>
          <w:sz w:val="28"/>
          <w:szCs w:val="28"/>
        </w:rPr>
        <w:t xml:space="preserve"> </w:t>
      </w:r>
      <w:r>
        <w:rPr>
          <w:rFonts w:eastAsia="Lucida Sans Unicode" w:cs="Tahoma"/>
          <w:sz w:val="28"/>
          <w:szCs w:val="28"/>
        </w:rPr>
        <w:t>использование  сточных вод для удобрения почв;</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1729A0">
        <w:rPr>
          <w:rFonts w:eastAsia="Lucida Sans Unicode" w:cs="Tahoma"/>
          <w:sz w:val="28"/>
          <w:szCs w:val="28"/>
        </w:rPr>
        <w:t xml:space="preserve"> </w:t>
      </w:r>
      <w:r>
        <w:rPr>
          <w:rFonts w:eastAsia="Lucida Sans Unicode" w:cs="Tahoma"/>
          <w:sz w:val="28"/>
          <w:szCs w:val="28"/>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1729A0">
        <w:rPr>
          <w:rFonts w:eastAsia="Lucida Sans Unicode" w:cs="Tahoma"/>
          <w:sz w:val="28"/>
          <w:szCs w:val="28"/>
        </w:rPr>
        <w:t xml:space="preserve"> </w:t>
      </w:r>
      <w:r>
        <w:rPr>
          <w:rFonts w:eastAsia="Lucida Sans Unicode" w:cs="Tahoma"/>
          <w:sz w:val="28"/>
          <w:szCs w:val="28"/>
        </w:rPr>
        <w:t>осуществление авиационных мер по борьбе с вредителями и болезнями растений;</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1729A0">
        <w:rPr>
          <w:rFonts w:eastAsia="Lucida Sans Unicode" w:cs="Tahoma"/>
          <w:sz w:val="28"/>
          <w:szCs w:val="28"/>
        </w:rPr>
        <w:t xml:space="preserve"> </w:t>
      </w:r>
      <w:r>
        <w:rPr>
          <w:rFonts w:eastAsia="Lucida Sans Unicode" w:cs="Tahoma"/>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ab/>
        <w:t>В границах прибре</w:t>
      </w:r>
      <w:r w:rsidR="001729A0">
        <w:rPr>
          <w:rFonts w:eastAsia="Lucida Sans Unicode" w:cs="Tahoma"/>
          <w:sz w:val="28"/>
          <w:szCs w:val="28"/>
        </w:rPr>
        <w:t>жных защитных полос запрещается</w:t>
      </w:r>
      <w:r>
        <w:rPr>
          <w:rFonts w:eastAsia="Lucida Sans Unicode" w:cs="Tahoma"/>
          <w:sz w:val="28"/>
          <w:szCs w:val="28"/>
        </w:rPr>
        <w:t>:</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w:t>
      </w:r>
      <w:r w:rsidR="001729A0">
        <w:rPr>
          <w:rFonts w:eastAsia="Lucida Sans Unicode" w:cs="Tahoma"/>
          <w:sz w:val="28"/>
          <w:szCs w:val="28"/>
        </w:rPr>
        <w:t xml:space="preserve"> </w:t>
      </w:r>
      <w:r>
        <w:rPr>
          <w:rFonts w:eastAsia="Lucida Sans Unicode" w:cs="Tahoma"/>
          <w:sz w:val="28"/>
          <w:szCs w:val="28"/>
        </w:rPr>
        <w:tab/>
        <w:t>распашка земель;</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w:t>
      </w:r>
      <w:r w:rsidR="001729A0">
        <w:rPr>
          <w:rFonts w:eastAsia="Lucida Sans Unicode" w:cs="Tahoma"/>
          <w:sz w:val="28"/>
          <w:szCs w:val="28"/>
        </w:rPr>
        <w:t xml:space="preserve"> </w:t>
      </w:r>
      <w:r>
        <w:rPr>
          <w:rFonts w:eastAsia="Lucida Sans Unicode" w:cs="Tahoma"/>
          <w:sz w:val="28"/>
          <w:szCs w:val="28"/>
        </w:rPr>
        <w:tab/>
        <w:t>размещение обвалов разрабатываемых грунтов;</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1729A0">
        <w:rPr>
          <w:rFonts w:eastAsia="Lucida Sans Unicode" w:cs="Tahoma"/>
          <w:sz w:val="28"/>
          <w:szCs w:val="28"/>
        </w:rPr>
        <w:t xml:space="preserve"> </w:t>
      </w:r>
      <w:r>
        <w:rPr>
          <w:rFonts w:eastAsia="Lucida Sans Unicode" w:cs="Tahoma"/>
          <w:sz w:val="28"/>
          <w:szCs w:val="28"/>
        </w:rPr>
        <w:t>выпас сельскохозяйственных животных и организация для них.</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ab/>
      </w:r>
      <w:r>
        <w:rPr>
          <w:rFonts w:eastAsia="Lucida Sans Unicode" w:cs="Tahoma"/>
          <w:sz w:val="28"/>
          <w:szCs w:val="28"/>
        </w:rPr>
        <w:tab/>
        <w:t>Вода рек Дон и Иловля может загрязняться от животноводческих хозяйств в населенных пунктах по берегам рек, промышленных и бытовых стоков, поверхностных стоков с территории населенных пунктов, ливневые воды с полей.</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Водозаборы из артезианских скважин менее подвержены загрязнения, так как на территории района не существует прямой гидравлической связи поверхностных вод и эксплуатируемых горизонтов подземных вод, все подземные воды перекрыты водонепроницаемыми породами.</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Загрязнение подземных вод возможно на локальных участках в случаях нарушения правил эксплуатации скважин.</w:t>
      </w:r>
    </w:p>
    <w:p w:rsidR="00D023AC" w:rsidRDefault="00D023AC" w:rsidP="00D023AC">
      <w:pPr>
        <w:spacing w:line="360" w:lineRule="auto"/>
        <w:ind w:left="1276" w:firstLine="850"/>
        <w:jc w:val="both"/>
        <w:rPr>
          <w:rFonts w:eastAsia="Lucida Sans Unicode" w:cs="Tahoma"/>
          <w:b/>
          <w:sz w:val="28"/>
          <w:szCs w:val="28"/>
        </w:rPr>
      </w:pPr>
    </w:p>
    <w:p w:rsidR="00D023AC" w:rsidRDefault="00D023AC" w:rsidP="00D023AC">
      <w:pPr>
        <w:ind w:left="1276"/>
        <w:rPr>
          <w:rFonts w:eastAsia="Lucida Sans Unicode" w:cs="Tahoma"/>
          <w:b/>
          <w:sz w:val="28"/>
          <w:szCs w:val="28"/>
        </w:rPr>
      </w:pPr>
      <w:r>
        <w:br w:type="page"/>
      </w:r>
      <w:r>
        <w:rPr>
          <w:rFonts w:eastAsia="Lucida Sans Unicode" w:cs="Tahoma"/>
          <w:b/>
          <w:sz w:val="28"/>
          <w:szCs w:val="28"/>
        </w:rPr>
        <w:lastRenderedPageBreak/>
        <w:t xml:space="preserve">Данные контроля уровня загрязнения почв. </w:t>
      </w:r>
    </w:p>
    <w:p w:rsidR="001729A0" w:rsidRDefault="001729A0" w:rsidP="001729A0">
      <w:pPr>
        <w:spacing w:line="360" w:lineRule="auto"/>
        <w:ind w:left="1276" w:firstLine="850"/>
        <w:jc w:val="center"/>
        <w:rPr>
          <w:rFonts w:eastAsia="Lucida Sans Unicode" w:cs="Tahoma"/>
          <w:b/>
          <w:sz w:val="28"/>
          <w:szCs w:val="28"/>
        </w:rPr>
      </w:pPr>
    </w:p>
    <w:p w:rsidR="00D023AC" w:rsidRDefault="00D023AC" w:rsidP="001729A0">
      <w:pPr>
        <w:spacing w:line="360" w:lineRule="auto"/>
        <w:ind w:left="1276" w:firstLine="850"/>
        <w:jc w:val="center"/>
        <w:rPr>
          <w:rFonts w:eastAsia="Lucida Sans Unicode" w:cs="Tahoma"/>
          <w:b/>
          <w:sz w:val="28"/>
          <w:szCs w:val="28"/>
        </w:rPr>
      </w:pPr>
      <w:r>
        <w:rPr>
          <w:rFonts w:eastAsia="Lucida Sans Unicode" w:cs="Tahoma"/>
          <w:b/>
          <w:sz w:val="28"/>
          <w:szCs w:val="28"/>
        </w:rPr>
        <w:t>Материалы специализированных исследований.</w:t>
      </w:r>
    </w:p>
    <w:p w:rsidR="001729A0" w:rsidRDefault="001729A0" w:rsidP="001729A0">
      <w:pPr>
        <w:spacing w:line="360" w:lineRule="auto"/>
        <w:ind w:left="1276" w:firstLine="850"/>
        <w:jc w:val="center"/>
        <w:rPr>
          <w:rFonts w:eastAsia="Lucida Sans Unicode" w:cs="Tahoma"/>
          <w:b/>
          <w:sz w:val="28"/>
          <w:szCs w:val="28"/>
        </w:rPr>
      </w:pP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 xml:space="preserve">По данным ФГУ «Центр агрохимической службы «Волгоградский» и ФГУ «Станция агрохимической службы «Камышинская» по изучению техногенного воздействия на почву Иловлинского района в </w:t>
      </w:r>
      <w:smartTag w:uri="urn:schemas-microsoft-com:office:smarttags" w:element="metricconverter">
        <w:smartTagPr>
          <w:attr w:name="ProductID" w:val="2006 г"/>
        </w:smartTagPr>
        <w:r>
          <w:rPr>
            <w:rFonts w:eastAsia="Lucida Sans Unicode" w:cs="Tahoma"/>
            <w:sz w:val="28"/>
            <w:szCs w:val="28"/>
          </w:rPr>
          <w:t>2006 г</w:t>
        </w:r>
      </w:smartTag>
      <w:r>
        <w:rPr>
          <w:rFonts w:eastAsia="Lucida Sans Unicode" w:cs="Tahoma"/>
          <w:sz w:val="28"/>
          <w:szCs w:val="28"/>
        </w:rPr>
        <w:t>., в снеговом покрове определили содержание тяжелых металлов – преобладает цинк и медь   (0,02 -0,04 мг/л). При оценке степени загрязнения почв требуются соответствующие нормативы (ПДК,</w:t>
      </w:r>
      <w:r w:rsidR="007C168E">
        <w:rPr>
          <w:rFonts w:eastAsia="Lucida Sans Unicode" w:cs="Tahoma"/>
          <w:sz w:val="28"/>
          <w:szCs w:val="28"/>
        </w:rPr>
        <w:t xml:space="preserve"> </w:t>
      </w:r>
      <w:r>
        <w:rPr>
          <w:rFonts w:eastAsia="Lucida Sans Unicode" w:cs="Tahoma"/>
          <w:sz w:val="28"/>
          <w:szCs w:val="28"/>
        </w:rPr>
        <w:t>ОДК и др.) – стандарты благополучия.</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По данным станции комплексного фонового мониторинга в пробах почвы отобранной с мест захоронения промышленных и бытовых отходов (свалок), содержание ТМ значительно превышает допустимые нормативы ПДК, ОДК не только по валовым, но и подвижным формам.</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Обстановка, сложившаяся в сфере обращения с отходами производства и потребления, характеризуется устойчивым нарастанием их массы и номенклатуры. Объемы переработки отходов не наблюдается, т.к. система организации сбора вторичного сырья практически не функционирует.</w:t>
      </w:r>
    </w:p>
    <w:p w:rsidR="00D023AC" w:rsidRDefault="00D023AC" w:rsidP="00D023AC">
      <w:pPr>
        <w:spacing w:line="360" w:lineRule="auto"/>
        <w:ind w:left="1276" w:firstLine="850"/>
        <w:jc w:val="both"/>
        <w:rPr>
          <w:rFonts w:eastAsia="Lucida Sans Unicode" w:cs="Tahoma"/>
          <w:sz w:val="28"/>
          <w:szCs w:val="28"/>
        </w:rPr>
      </w:pPr>
    </w:p>
    <w:p w:rsidR="00D023AC" w:rsidRDefault="00D023AC" w:rsidP="00D023AC">
      <w:pPr>
        <w:spacing w:line="360" w:lineRule="auto"/>
        <w:ind w:left="1276" w:firstLine="850"/>
        <w:jc w:val="center"/>
        <w:rPr>
          <w:rFonts w:eastAsia="Lucida Sans Unicode" w:cs="Tahoma"/>
          <w:b/>
          <w:sz w:val="28"/>
          <w:szCs w:val="28"/>
        </w:rPr>
      </w:pPr>
      <w:r>
        <w:rPr>
          <w:rFonts w:eastAsia="Lucida Sans Unicode" w:cs="Tahoma"/>
          <w:b/>
          <w:sz w:val="28"/>
          <w:szCs w:val="28"/>
        </w:rPr>
        <w:t>Радиационный мониторинг.</w:t>
      </w:r>
    </w:p>
    <w:p w:rsidR="001729A0" w:rsidRDefault="001729A0" w:rsidP="00D023AC">
      <w:pPr>
        <w:spacing w:line="360" w:lineRule="auto"/>
        <w:ind w:left="1276" w:firstLine="850"/>
        <w:jc w:val="center"/>
        <w:rPr>
          <w:rFonts w:eastAsia="Lucida Sans Unicode" w:cs="Tahoma"/>
          <w:b/>
          <w:sz w:val="28"/>
          <w:szCs w:val="28"/>
        </w:rPr>
      </w:pP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 xml:space="preserve">Подразделения Росгидромета входят в государственную  сеть наблюдений и лабораторного контроля (СНЛК). По результатам радиационного мониторинга на сети наблюдений ГУ «Волгоградский ЦГМС»  радиационная обстановка в Иловлинском районе в пределах естественного радиационного фона. Значение мощности экспозиционной дозы гамма-излучения (МЭД) в мкр/ч </w:t>
      </w:r>
      <w:smartTag w:uri="urn:schemas-microsoft-com:office:smarttags" w:element="metricconverter">
        <w:smartTagPr>
          <w:attr w:name="ProductID" w:val="2004 г"/>
        </w:smartTagPr>
        <w:r>
          <w:rPr>
            <w:rFonts w:eastAsia="Lucida Sans Unicode" w:cs="Tahoma"/>
            <w:sz w:val="28"/>
            <w:szCs w:val="28"/>
          </w:rPr>
          <w:t>2004 г</w:t>
        </w:r>
      </w:smartTag>
      <w:r>
        <w:rPr>
          <w:rFonts w:eastAsia="Lucida Sans Unicode" w:cs="Tahoma"/>
          <w:sz w:val="28"/>
          <w:szCs w:val="28"/>
        </w:rPr>
        <w:t xml:space="preserve">. средняя – 9,8 мкр/ч., максимальная – 14 мкр/ч.; в </w:t>
      </w:r>
      <w:smartTag w:uri="urn:schemas-microsoft-com:office:smarttags" w:element="metricconverter">
        <w:smartTagPr>
          <w:attr w:name="ProductID" w:val="2005 г"/>
        </w:smartTagPr>
        <w:r>
          <w:rPr>
            <w:rFonts w:eastAsia="Lucida Sans Unicode" w:cs="Tahoma"/>
            <w:sz w:val="28"/>
            <w:szCs w:val="28"/>
          </w:rPr>
          <w:t>2005 г</w:t>
        </w:r>
      </w:smartTag>
      <w:r>
        <w:rPr>
          <w:rFonts w:eastAsia="Lucida Sans Unicode" w:cs="Tahoma"/>
          <w:sz w:val="28"/>
          <w:szCs w:val="28"/>
        </w:rPr>
        <w:t>. : средняя- 9,7 мкр/ч., максимальная- 13 мкр/ч.</w:t>
      </w:r>
    </w:p>
    <w:p w:rsidR="001729A0" w:rsidRDefault="001729A0" w:rsidP="00D023AC">
      <w:pPr>
        <w:spacing w:line="360" w:lineRule="auto"/>
        <w:ind w:left="1276" w:firstLine="850"/>
        <w:jc w:val="center"/>
        <w:rPr>
          <w:rFonts w:eastAsia="Lucida Sans Unicode" w:cs="Tahoma"/>
          <w:b/>
          <w:sz w:val="28"/>
          <w:szCs w:val="28"/>
        </w:rPr>
      </w:pPr>
    </w:p>
    <w:p w:rsidR="00D023AC" w:rsidRDefault="00D023AC" w:rsidP="00D023AC">
      <w:pPr>
        <w:spacing w:line="360" w:lineRule="auto"/>
        <w:ind w:left="1276" w:firstLine="850"/>
        <w:jc w:val="center"/>
        <w:rPr>
          <w:rFonts w:eastAsia="Lucida Sans Unicode" w:cs="Tahoma"/>
          <w:b/>
          <w:sz w:val="28"/>
          <w:szCs w:val="28"/>
        </w:rPr>
      </w:pPr>
      <w:r>
        <w:rPr>
          <w:rFonts w:eastAsia="Lucida Sans Unicode" w:cs="Tahoma"/>
          <w:b/>
          <w:sz w:val="28"/>
          <w:szCs w:val="28"/>
        </w:rPr>
        <w:t>Особо охраняемые природные территории.</w:t>
      </w:r>
    </w:p>
    <w:p w:rsidR="001729A0" w:rsidRDefault="001729A0" w:rsidP="00D023AC">
      <w:pPr>
        <w:spacing w:line="360" w:lineRule="auto"/>
        <w:ind w:left="1276" w:firstLine="850"/>
        <w:jc w:val="center"/>
        <w:rPr>
          <w:rFonts w:eastAsia="Lucida Sans Unicode" w:cs="Tahoma"/>
          <w:b/>
          <w:sz w:val="28"/>
          <w:szCs w:val="28"/>
        </w:rPr>
      </w:pP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b/>
          <w:sz w:val="28"/>
          <w:szCs w:val="28"/>
        </w:rPr>
        <w:t xml:space="preserve">ООПТ – </w:t>
      </w:r>
      <w:r>
        <w:rPr>
          <w:rFonts w:eastAsia="Lucida Sans Unicode" w:cs="Tahoma"/>
          <w:sz w:val="28"/>
          <w:szCs w:val="28"/>
        </w:rPr>
        <w:t>участки земли, водной поверхности и воздушного пространства над нами, где располагаются природные комплексы и объекты, имеющие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 На территории Волгоградской области сформирована сеть особо охраняемых природных территорий, состоящая из 7 природных парков и лечебно- оздоровительной местности. На территории Иловлинского района расположен ГУ « Природный парк «Донской», созданный в 2001 году. Общая площадь 61,9 тыс.га. Главная достопримечательность парка – реки Дон и Иловля, самые высокие меловые горы Европы, прорезанные глубокими оврагами- каньонами, заливные луга, пойменные и нагорные леса, многочисленная сеть родников, места поселения казачества России, места стоянки древнего человека. Территория парка входит в состав ключевой орнитологической территории международного значения.</w:t>
      </w:r>
    </w:p>
    <w:p w:rsidR="00D023AC" w:rsidRDefault="00D023AC" w:rsidP="00D023AC">
      <w:pPr>
        <w:spacing w:line="360" w:lineRule="auto"/>
        <w:ind w:left="1276" w:firstLine="850"/>
        <w:rPr>
          <w:rFonts w:eastAsia="Lucida Sans Unicode" w:cs="Tahoma"/>
          <w:sz w:val="28"/>
          <w:szCs w:val="28"/>
        </w:rPr>
      </w:pPr>
    </w:p>
    <w:p w:rsidR="001729A0" w:rsidRDefault="00D023AC" w:rsidP="001729A0">
      <w:pPr>
        <w:spacing w:line="360" w:lineRule="auto"/>
        <w:ind w:left="1276" w:firstLine="850"/>
        <w:jc w:val="center"/>
        <w:rPr>
          <w:rFonts w:eastAsia="Lucida Sans Unicode" w:cs="Tahoma"/>
          <w:b/>
          <w:sz w:val="28"/>
          <w:szCs w:val="28"/>
        </w:rPr>
      </w:pPr>
      <w:r>
        <w:rPr>
          <w:rFonts w:eastAsia="Lucida Sans Unicode" w:cs="Tahoma"/>
          <w:b/>
          <w:sz w:val="28"/>
          <w:szCs w:val="28"/>
        </w:rPr>
        <w:t xml:space="preserve">Установление зон охранных объектов. </w:t>
      </w:r>
    </w:p>
    <w:p w:rsidR="001729A0" w:rsidRDefault="00D023AC" w:rsidP="001729A0">
      <w:pPr>
        <w:spacing w:line="360" w:lineRule="auto"/>
        <w:ind w:left="1276" w:firstLine="850"/>
        <w:jc w:val="center"/>
        <w:rPr>
          <w:rFonts w:eastAsia="Lucida Sans Unicode" w:cs="Tahoma"/>
          <w:b/>
          <w:sz w:val="28"/>
          <w:szCs w:val="28"/>
        </w:rPr>
      </w:pPr>
      <w:r>
        <w:rPr>
          <w:rFonts w:eastAsia="Lucida Sans Unicode" w:cs="Tahoma"/>
          <w:b/>
          <w:sz w:val="28"/>
          <w:szCs w:val="28"/>
        </w:rPr>
        <w:t xml:space="preserve">Определение зон охранного ландшафта.   </w:t>
      </w:r>
    </w:p>
    <w:p w:rsidR="00D023AC" w:rsidRDefault="00D023AC" w:rsidP="001729A0">
      <w:pPr>
        <w:spacing w:line="360" w:lineRule="auto"/>
        <w:ind w:left="1276" w:firstLine="850"/>
        <w:jc w:val="center"/>
        <w:rPr>
          <w:rFonts w:eastAsia="Lucida Sans Unicode" w:cs="Tahoma"/>
          <w:b/>
          <w:sz w:val="28"/>
          <w:szCs w:val="28"/>
        </w:rPr>
      </w:pPr>
      <w:r>
        <w:rPr>
          <w:rFonts w:eastAsia="Lucida Sans Unicode" w:cs="Tahoma"/>
          <w:b/>
          <w:sz w:val="28"/>
          <w:szCs w:val="28"/>
        </w:rPr>
        <w:t xml:space="preserve"> </w:t>
      </w:r>
    </w:p>
    <w:p w:rsidR="00D023AC" w:rsidRDefault="00D023AC" w:rsidP="00D023AC">
      <w:pPr>
        <w:spacing w:line="360" w:lineRule="auto"/>
        <w:ind w:left="1276" w:firstLine="850"/>
        <w:jc w:val="both"/>
        <w:rPr>
          <w:rFonts w:eastAsia="Lucida Sans Unicode" w:cs="Tahoma"/>
          <w:b/>
          <w:sz w:val="28"/>
          <w:szCs w:val="28"/>
        </w:rPr>
      </w:pPr>
      <w:r>
        <w:rPr>
          <w:rFonts w:eastAsia="Lucida Sans Unicode" w:cs="Tahoma"/>
          <w:sz w:val="28"/>
          <w:szCs w:val="28"/>
        </w:rPr>
        <w:t>В 2006 году в соответствии с действующим Водным кодексом Российской Федерации № 167 ФЗ от 16.11.1995 г. и постановлением Правительства Российской Федерации № 1404 «Об утверждении Положения о водоохранных зонах водных объектов и их прибрежных защитных полосах» от 23.11.1996 г. принято постановление Главы Администрации Волгоградской области № 1265 «Об установлении  минимальных размеров водоохранных зон, прибрежных защитных полос водных объектов  Волгоградской области и режимов их использования »  от 13.10.2006 г.</w:t>
      </w:r>
      <w:r>
        <w:rPr>
          <w:rFonts w:eastAsia="Lucida Sans Unicode" w:cs="Tahoma"/>
          <w:b/>
          <w:sz w:val="28"/>
          <w:szCs w:val="28"/>
        </w:rPr>
        <w:t xml:space="preserve">   </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lastRenderedPageBreak/>
        <w:t>В связи со вступлением с 01.01.2007 г. в действие Водного кодекса Российской Федерации № 74-ФЗ от 03.06.2006 г. размеры водоохранных зон и их прибрежных защитных полос предусмотрены и регламентированы ст.65.</w:t>
      </w:r>
    </w:p>
    <w:p w:rsidR="00D023AC" w:rsidRDefault="00D023AC" w:rsidP="00D023AC">
      <w:pPr>
        <w:spacing w:line="360" w:lineRule="auto"/>
        <w:ind w:left="1276" w:firstLine="850"/>
        <w:jc w:val="both"/>
        <w:rPr>
          <w:rFonts w:eastAsia="Lucida Sans Unicode" w:cs="Tahoma"/>
          <w:sz w:val="28"/>
          <w:szCs w:val="28"/>
        </w:rPr>
      </w:pPr>
      <w:r>
        <w:rPr>
          <w:rFonts w:eastAsia="Lucida Sans Unicode" w:cs="Tahoma"/>
          <w:sz w:val="28"/>
          <w:szCs w:val="28"/>
        </w:rPr>
        <w:t>Далее приводятся данные о размерах водоохранных зон и прибрежных защитных полос в сравнении с действующим до 31.12.2006 г. и вступившим в законную силу с 01.01.2007 г. водным законодательством.</w:t>
      </w:r>
    </w:p>
    <w:p w:rsidR="00D023AC" w:rsidRDefault="00D023AC" w:rsidP="00D023AC">
      <w:pPr>
        <w:spacing w:line="360" w:lineRule="auto"/>
        <w:ind w:firstLine="850"/>
        <w:jc w:val="both"/>
        <w:rPr>
          <w:rFonts w:eastAsia="Lucida Sans Unicode" w:cs="Tahoma"/>
          <w:b/>
          <w:bCs/>
          <w:sz w:val="28"/>
          <w:szCs w:val="28"/>
        </w:rPr>
      </w:pPr>
    </w:p>
    <w:p w:rsidR="00D023AC" w:rsidRDefault="00D023AC" w:rsidP="00D023AC">
      <w:pPr>
        <w:rPr>
          <w:rFonts w:eastAsia="Lucida Sans Unicode" w:cs="Tahoma"/>
          <w:b/>
          <w:bCs/>
          <w:sz w:val="28"/>
          <w:szCs w:val="28"/>
        </w:rPr>
      </w:pPr>
      <w:r>
        <w:br w:type="page"/>
      </w:r>
    </w:p>
    <w:p w:rsidR="00D023AC" w:rsidRDefault="00D023AC" w:rsidP="001729A0">
      <w:pPr>
        <w:spacing w:line="360" w:lineRule="auto"/>
        <w:ind w:left="851" w:hanging="1"/>
        <w:jc w:val="center"/>
        <w:rPr>
          <w:rFonts w:eastAsia="Lucida Sans Unicode" w:cs="Tahoma"/>
          <w:b/>
          <w:bCs/>
          <w:sz w:val="28"/>
          <w:szCs w:val="28"/>
        </w:rPr>
      </w:pPr>
      <w:r>
        <w:rPr>
          <w:rFonts w:eastAsia="Lucida Sans Unicode" w:cs="Tahoma"/>
          <w:b/>
          <w:bCs/>
          <w:sz w:val="28"/>
          <w:szCs w:val="28"/>
        </w:rPr>
        <w:lastRenderedPageBreak/>
        <w:t xml:space="preserve">Размеры водоохранных зон и прибрежных защитных полос водотоков длиной более </w:t>
      </w:r>
      <w:smartTag w:uri="urn:schemas-microsoft-com:office:smarttags" w:element="metricconverter">
        <w:smartTagPr>
          <w:attr w:name="ProductID" w:val="10 км"/>
        </w:smartTagPr>
        <w:r>
          <w:rPr>
            <w:rFonts w:eastAsia="Lucida Sans Unicode" w:cs="Tahoma"/>
            <w:b/>
            <w:bCs/>
            <w:sz w:val="28"/>
            <w:szCs w:val="28"/>
          </w:rPr>
          <w:t>10 км</w:t>
        </w:r>
      </w:smartTag>
      <w:r>
        <w:rPr>
          <w:rFonts w:eastAsia="Lucida Sans Unicode" w:cs="Tahoma"/>
          <w:b/>
          <w:bCs/>
          <w:sz w:val="28"/>
          <w:szCs w:val="28"/>
        </w:rPr>
        <w:t>. протекающих по территории Иловлинского района</w:t>
      </w:r>
    </w:p>
    <w:p w:rsidR="00D023AC" w:rsidRDefault="00D023AC" w:rsidP="00D023AC">
      <w:pPr>
        <w:spacing w:line="200" w:lineRule="atLeast"/>
        <w:ind w:firstLine="850"/>
        <w:jc w:val="center"/>
        <w:rPr>
          <w:rFonts w:eastAsia="Lucida Sans Unicode" w:cs="Tahoma"/>
          <w:b/>
          <w:bCs/>
          <w:sz w:val="28"/>
          <w:szCs w:val="28"/>
        </w:rPr>
      </w:pPr>
    </w:p>
    <w:tbl>
      <w:tblPr>
        <w:tblW w:w="0" w:type="auto"/>
        <w:tblInd w:w="1344" w:type="dxa"/>
        <w:tblLayout w:type="fixed"/>
        <w:tblLook w:val="0000"/>
      </w:tblPr>
      <w:tblGrid>
        <w:gridCol w:w="404"/>
        <w:gridCol w:w="2179"/>
        <w:gridCol w:w="1239"/>
        <w:gridCol w:w="1213"/>
        <w:gridCol w:w="1709"/>
        <w:gridCol w:w="1281"/>
        <w:gridCol w:w="1596"/>
      </w:tblGrid>
      <w:tr w:rsidR="00D023AC">
        <w:trPr>
          <w:cantSplit/>
          <w:trHeight w:hRule="exact" w:val="1114"/>
        </w:trPr>
        <w:tc>
          <w:tcPr>
            <w:tcW w:w="404" w:type="dxa"/>
            <w:vMerge w:val="restart"/>
            <w:tcBorders>
              <w:top w:val="single" w:sz="4" w:space="0" w:color="000000"/>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b/>
                <w:bCs/>
                <w:i/>
                <w:iCs/>
              </w:rPr>
            </w:pPr>
            <w:r>
              <w:rPr>
                <w:rFonts w:eastAsia="Lucida Sans Unicode" w:cs="Tahoma"/>
                <w:b/>
                <w:bCs/>
                <w:i/>
                <w:iCs/>
              </w:rPr>
              <w:t>№№</w:t>
            </w:r>
          </w:p>
          <w:p w:rsidR="00D023AC" w:rsidRDefault="00D023AC" w:rsidP="00BD1C55">
            <w:pPr>
              <w:tabs>
                <w:tab w:val="left" w:pos="4616"/>
              </w:tabs>
              <w:spacing w:line="200" w:lineRule="atLeast"/>
              <w:jc w:val="center"/>
              <w:rPr>
                <w:rFonts w:eastAsia="Lucida Sans Unicode" w:cs="Tahoma"/>
                <w:b/>
                <w:bCs/>
                <w:i/>
                <w:iCs/>
              </w:rPr>
            </w:pPr>
            <w:r>
              <w:rPr>
                <w:rFonts w:eastAsia="Lucida Sans Unicode" w:cs="Tahoma"/>
                <w:b/>
                <w:bCs/>
                <w:i/>
                <w:iCs/>
              </w:rPr>
              <w:t>п/п</w:t>
            </w:r>
          </w:p>
        </w:tc>
        <w:tc>
          <w:tcPr>
            <w:tcW w:w="2179" w:type="dxa"/>
            <w:vMerge w:val="restart"/>
            <w:tcBorders>
              <w:top w:val="single" w:sz="4" w:space="0" w:color="000000"/>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b/>
                <w:bCs/>
                <w:i/>
                <w:iCs/>
              </w:rPr>
            </w:pPr>
            <w:r>
              <w:rPr>
                <w:rFonts w:eastAsia="Lucida Sans Unicode" w:cs="Tahoma"/>
                <w:b/>
                <w:bCs/>
                <w:i/>
                <w:iCs/>
              </w:rPr>
              <w:t>Наименование водного объекта</w:t>
            </w:r>
          </w:p>
        </w:tc>
        <w:tc>
          <w:tcPr>
            <w:tcW w:w="1239" w:type="dxa"/>
            <w:vMerge w:val="restart"/>
            <w:tcBorders>
              <w:top w:val="single" w:sz="4" w:space="0" w:color="000000"/>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b/>
                <w:bCs/>
                <w:i/>
                <w:iCs/>
              </w:rPr>
            </w:pPr>
            <w:r>
              <w:rPr>
                <w:rFonts w:eastAsia="Lucida Sans Unicode" w:cs="Tahoma"/>
                <w:b/>
                <w:bCs/>
                <w:i/>
                <w:iCs/>
              </w:rPr>
              <w:t>Общая длина реки</w:t>
            </w:r>
          </w:p>
          <w:p w:rsidR="00D023AC" w:rsidRPr="001729A0" w:rsidRDefault="00D023AC" w:rsidP="001729A0">
            <w:pPr>
              <w:tabs>
                <w:tab w:val="left" w:pos="4616"/>
              </w:tabs>
              <w:spacing w:line="200" w:lineRule="atLeast"/>
              <w:ind w:left="-99" w:right="-153"/>
              <w:jc w:val="center"/>
              <w:rPr>
                <w:rFonts w:eastAsia="Lucida Sans Unicode" w:cs="Tahoma"/>
                <w:b/>
                <w:bCs/>
                <w:i/>
                <w:iCs/>
                <w:w w:val="90"/>
              </w:rPr>
            </w:pPr>
            <w:r w:rsidRPr="001729A0">
              <w:rPr>
                <w:rFonts w:eastAsia="Lucida Sans Unicode" w:cs="Tahoma"/>
                <w:b/>
                <w:bCs/>
                <w:i/>
                <w:iCs/>
                <w:w w:val="90"/>
              </w:rPr>
              <w:t>(километров)</w:t>
            </w:r>
          </w:p>
          <w:p w:rsidR="00D023AC" w:rsidRDefault="00D023AC" w:rsidP="00BD1C55">
            <w:pPr>
              <w:tabs>
                <w:tab w:val="left" w:pos="4616"/>
              </w:tabs>
              <w:spacing w:line="200" w:lineRule="atLeast"/>
              <w:jc w:val="center"/>
              <w:rPr>
                <w:rFonts w:eastAsia="Lucida Sans Unicode" w:cs="Tahoma"/>
                <w:b/>
                <w:bCs/>
                <w:i/>
                <w:iCs/>
              </w:rPr>
            </w:pPr>
          </w:p>
        </w:tc>
        <w:tc>
          <w:tcPr>
            <w:tcW w:w="2922" w:type="dxa"/>
            <w:gridSpan w:val="2"/>
            <w:tcBorders>
              <w:top w:val="single" w:sz="4" w:space="0" w:color="000000"/>
              <w:left w:val="single" w:sz="4" w:space="0" w:color="000000"/>
              <w:bottom w:val="single" w:sz="4" w:space="0" w:color="000000"/>
            </w:tcBorders>
          </w:tcPr>
          <w:p w:rsidR="001729A0" w:rsidRDefault="00D023AC" w:rsidP="00BD1C55">
            <w:pPr>
              <w:tabs>
                <w:tab w:val="left" w:pos="4616"/>
              </w:tabs>
              <w:snapToGrid w:val="0"/>
              <w:spacing w:line="200" w:lineRule="atLeast"/>
              <w:jc w:val="center"/>
              <w:rPr>
                <w:rFonts w:eastAsia="Lucida Sans Unicode" w:cs="Tahoma"/>
                <w:b/>
                <w:bCs/>
                <w:i/>
                <w:iCs/>
              </w:rPr>
            </w:pPr>
            <w:r>
              <w:rPr>
                <w:rFonts w:eastAsia="Lucida Sans Unicode" w:cs="Tahoma"/>
                <w:b/>
                <w:bCs/>
                <w:i/>
                <w:iCs/>
              </w:rPr>
              <w:t xml:space="preserve">Минимальные размеры, установленные </w:t>
            </w:r>
          </w:p>
          <w:p w:rsidR="00D023AC" w:rsidRDefault="00D023AC" w:rsidP="00BD1C55">
            <w:pPr>
              <w:tabs>
                <w:tab w:val="left" w:pos="4616"/>
              </w:tabs>
              <w:snapToGrid w:val="0"/>
              <w:spacing w:line="200" w:lineRule="atLeast"/>
              <w:jc w:val="center"/>
              <w:rPr>
                <w:rFonts w:eastAsia="Lucida Sans Unicode" w:cs="Tahoma"/>
                <w:b/>
                <w:bCs/>
                <w:i/>
                <w:iCs/>
              </w:rPr>
            </w:pPr>
            <w:r>
              <w:rPr>
                <w:rFonts w:eastAsia="Lucida Sans Unicode" w:cs="Tahoma"/>
                <w:b/>
                <w:bCs/>
                <w:i/>
                <w:iCs/>
              </w:rPr>
              <w:t>до 31.12.2006 г.</w:t>
            </w:r>
          </w:p>
          <w:p w:rsidR="00D023AC" w:rsidRDefault="00D023AC" w:rsidP="00BD1C55">
            <w:pPr>
              <w:tabs>
                <w:tab w:val="left" w:pos="4616"/>
              </w:tabs>
              <w:spacing w:line="200" w:lineRule="atLeast"/>
              <w:jc w:val="center"/>
              <w:rPr>
                <w:rFonts w:eastAsia="Lucida Sans Unicode" w:cs="Tahoma"/>
                <w:b/>
                <w:bCs/>
                <w:i/>
                <w:iCs/>
              </w:rPr>
            </w:pPr>
            <w:r>
              <w:rPr>
                <w:rFonts w:eastAsia="Lucida Sans Unicode" w:cs="Tahoma"/>
                <w:b/>
                <w:bCs/>
                <w:i/>
                <w:iCs/>
              </w:rPr>
              <w:t>(ширина,</w:t>
            </w:r>
            <w:r w:rsidR="007A0A28">
              <w:rPr>
                <w:rFonts w:eastAsia="Lucida Sans Unicode" w:cs="Tahoma"/>
                <w:b/>
                <w:bCs/>
                <w:i/>
                <w:iCs/>
              </w:rPr>
              <w:t xml:space="preserve"> </w:t>
            </w:r>
            <w:r>
              <w:rPr>
                <w:rFonts w:eastAsia="Lucida Sans Unicode" w:cs="Tahoma"/>
                <w:b/>
                <w:bCs/>
                <w:i/>
                <w:iCs/>
              </w:rPr>
              <w:t>метров)</w:t>
            </w:r>
          </w:p>
        </w:tc>
        <w:tc>
          <w:tcPr>
            <w:tcW w:w="2877" w:type="dxa"/>
            <w:gridSpan w:val="2"/>
            <w:tcBorders>
              <w:top w:val="single" w:sz="4" w:space="0" w:color="000000"/>
              <w:left w:val="single" w:sz="4" w:space="0" w:color="000000"/>
              <w:bottom w:val="single" w:sz="4" w:space="0" w:color="000000"/>
              <w:right w:val="single" w:sz="4" w:space="0" w:color="000000"/>
            </w:tcBorders>
          </w:tcPr>
          <w:p w:rsidR="00D023AC" w:rsidRDefault="00D023AC" w:rsidP="00BD1C55">
            <w:pPr>
              <w:tabs>
                <w:tab w:val="left" w:pos="4616"/>
              </w:tabs>
              <w:snapToGrid w:val="0"/>
              <w:spacing w:line="200" w:lineRule="atLeast"/>
              <w:jc w:val="center"/>
              <w:rPr>
                <w:rFonts w:eastAsia="Lucida Sans Unicode" w:cs="Tahoma"/>
                <w:b/>
                <w:bCs/>
                <w:i/>
                <w:iCs/>
              </w:rPr>
            </w:pPr>
            <w:r>
              <w:rPr>
                <w:rFonts w:eastAsia="Lucida Sans Unicode" w:cs="Tahoma"/>
                <w:b/>
                <w:bCs/>
                <w:i/>
                <w:iCs/>
              </w:rPr>
              <w:t>Размеры, установленные с 01.01.2007 г. (ширина,</w:t>
            </w:r>
            <w:r w:rsidR="007A0A28">
              <w:rPr>
                <w:rFonts w:eastAsia="Lucida Sans Unicode" w:cs="Tahoma"/>
                <w:b/>
                <w:bCs/>
                <w:i/>
                <w:iCs/>
              </w:rPr>
              <w:t xml:space="preserve"> </w:t>
            </w:r>
            <w:r>
              <w:rPr>
                <w:rFonts w:eastAsia="Lucida Sans Unicode" w:cs="Tahoma"/>
                <w:b/>
                <w:bCs/>
                <w:i/>
                <w:iCs/>
              </w:rPr>
              <w:t>метров)</w:t>
            </w:r>
          </w:p>
        </w:tc>
      </w:tr>
      <w:tr w:rsidR="00D023AC">
        <w:trPr>
          <w:cantSplit/>
        </w:trPr>
        <w:tc>
          <w:tcPr>
            <w:tcW w:w="404" w:type="dxa"/>
            <w:vMerge/>
            <w:tcBorders>
              <w:top w:val="single" w:sz="4" w:space="0" w:color="000000"/>
              <w:left w:val="single" w:sz="4" w:space="0" w:color="000000"/>
              <w:bottom w:val="single" w:sz="4" w:space="0" w:color="000000"/>
            </w:tcBorders>
          </w:tcPr>
          <w:p w:rsidR="00D023AC" w:rsidRDefault="00D023AC" w:rsidP="00BD1C55"/>
        </w:tc>
        <w:tc>
          <w:tcPr>
            <w:tcW w:w="2179" w:type="dxa"/>
            <w:vMerge/>
            <w:tcBorders>
              <w:top w:val="single" w:sz="4" w:space="0" w:color="000000"/>
              <w:left w:val="single" w:sz="4" w:space="0" w:color="000000"/>
              <w:bottom w:val="single" w:sz="4" w:space="0" w:color="000000"/>
            </w:tcBorders>
          </w:tcPr>
          <w:p w:rsidR="00D023AC" w:rsidRDefault="00D023AC" w:rsidP="00BD1C55"/>
        </w:tc>
        <w:tc>
          <w:tcPr>
            <w:tcW w:w="1239" w:type="dxa"/>
            <w:vMerge/>
            <w:tcBorders>
              <w:top w:val="single" w:sz="4" w:space="0" w:color="000000"/>
              <w:left w:val="single" w:sz="4" w:space="0" w:color="000000"/>
              <w:bottom w:val="single" w:sz="4" w:space="0" w:color="000000"/>
            </w:tcBorders>
          </w:tcPr>
          <w:p w:rsidR="00D023AC" w:rsidRDefault="00D023AC" w:rsidP="00BD1C55"/>
        </w:tc>
        <w:tc>
          <w:tcPr>
            <w:tcW w:w="1213"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b/>
                <w:bCs/>
                <w:i/>
                <w:iCs/>
              </w:rPr>
            </w:pPr>
            <w:r>
              <w:rPr>
                <w:rFonts w:eastAsia="Lucida Sans Unicode" w:cs="Tahoma"/>
                <w:b/>
                <w:bCs/>
                <w:i/>
                <w:iCs/>
              </w:rPr>
              <w:t>водоохраной зоны</w:t>
            </w:r>
          </w:p>
        </w:tc>
        <w:tc>
          <w:tcPr>
            <w:tcW w:w="1709"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b/>
                <w:bCs/>
                <w:i/>
                <w:iCs/>
              </w:rPr>
            </w:pPr>
            <w:r>
              <w:rPr>
                <w:rFonts w:eastAsia="Lucida Sans Unicode" w:cs="Tahoma"/>
                <w:b/>
                <w:bCs/>
                <w:i/>
                <w:iCs/>
              </w:rPr>
              <w:t>прибрежной защитной полосы</w:t>
            </w:r>
          </w:p>
        </w:tc>
        <w:tc>
          <w:tcPr>
            <w:tcW w:w="1281"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b/>
                <w:bCs/>
                <w:i/>
                <w:iCs/>
              </w:rPr>
            </w:pPr>
            <w:r>
              <w:rPr>
                <w:rFonts w:eastAsia="Lucida Sans Unicode" w:cs="Tahoma"/>
                <w:b/>
                <w:bCs/>
                <w:i/>
                <w:iCs/>
              </w:rPr>
              <w:t>водоохраной зоны</w:t>
            </w:r>
          </w:p>
        </w:tc>
        <w:tc>
          <w:tcPr>
            <w:tcW w:w="1596" w:type="dxa"/>
            <w:tcBorders>
              <w:left w:val="single" w:sz="4" w:space="0" w:color="000000"/>
              <w:bottom w:val="single" w:sz="4" w:space="0" w:color="000000"/>
              <w:right w:val="single" w:sz="4" w:space="0" w:color="000000"/>
            </w:tcBorders>
          </w:tcPr>
          <w:p w:rsidR="00D023AC" w:rsidRDefault="00D023AC" w:rsidP="00BD1C55">
            <w:pPr>
              <w:tabs>
                <w:tab w:val="left" w:pos="4616"/>
              </w:tabs>
              <w:snapToGrid w:val="0"/>
              <w:spacing w:line="200" w:lineRule="atLeast"/>
              <w:jc w:val="center"/>
              <w:rPr>
                <w:rFonts w:eastAsia="Lucida Sans Unicode" w:cs="Tahoma"/>
                <w:b/>
                <w:bCs/>
                <w:i/>
                <w:iCs/>
              </w:rPr>
            </w:pPr>
            <w:r>
              <w:rPr>
                <w:rFonts w:eastAsia="Lucida Sans Unicode" w:cs="Tahoma"/>
                <w:b/>
                <w:bCs/>
                <w:i/>
                <w:iCs/>
              </w:rPr>
              <w:t>прибрежной защитной полосы</w:t>
            </w:r>
          </w:p>
        </w:tc>
      </w:tr>
      <w:tr w:rsidR="00D023AC">
        <w:tc>
          <w:tcPr>
            <w:tcW w:w="404"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i/>
              </w:rPr>
            </w:pPr>
            <w:r>
              <w:rPr>
                <w:rFonts w:eastAsia="Lucida Sans Unicode" w:cs="Tahoma"/>
                <w:i/>
              </w:rPr>
              <w:t>1</w:t>
            </w:r>
          </w:p>
        </w:tc>
        <w:tc>
          <w:tcPr>
            <w:tcW w:w="2179"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i/>
              </w:rPr>
            </w:pPr>
            <w:r>
              <w:rPr>
                <w:rFonts w:eastAsia="Lucida Sans Unicode" w:cs="Tahoma"/>
                <w:i/>
              </w:rPr>
              <w:t>2</w:t>
            </w:r>
          </w:p>
        </w:tc>
        <w:tc>
          <w:tcPr>
            <w:tcW w:w="1239"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i/>
              </w:rPr>
            </w:pPr>
            <w:r>
              <w:rPr>
                <w:rFonts w:eastAsia="Lucida Sans Unicode" w:cs="Tahoma"/>
                <w:i/>
              </w:rPr>
              <w:t>3</w:t>
            </w:r>
          </w:p>
        </w:tc>
        <w:tc>
          <w:tcPr>
            <w:tcW w:w="1213"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i/>
              </w:rPr>
            </w:pPr>
            <w:r>
              <w:rPr>
                <w:rFonts w:eastAsia="Lucida Sans Unicode" w:cs="Tahoma"/>
                <w:i/>
              </w:rPr>
              <w:t>4</w:t>
            </w:r>
          </w:p>
        </w:tc>
        <w:tc>
          <w:tcPr>
            <w:tcW w:w="1709"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i/>
              </w:rPr>
            </w:pPr>
            <w:r>
              <w:rPr>
                <w:rFonts w:eastAsia="Lucida Sans Unicode" w:cs="Tahoma"/>
                <w:i/>
              </w:rPr>
              <w:t>5</w:t>
            </w:r>
          </w:p>
        </w:tc>
        <w:tc>
          <w:tcPr>
            <w:tcW w:w="1281"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i/>
              </w:rPr>
            </w:pPr>
            <w:r>
              <w:rPr>
                <w:rFonts w:eastAsia="Lucida Sans Unicode" w:cs="Tahoma"/>
                <w:i/>
              </w:rPr>
              <w:t>6</w:t>
            </w:r>
          </w:p>
        </w:tc>
        <w:tc>
          <w:tcPr>
            <w:tcW w:w="1596" w:type="dxa"/>
            <w:tcBorders>
              <w:left w:val="single" w:sz="4" w:space="0" w:color="000000"/>
              <w:bottom w:val="single" w:sz="4" w:space="0" w:color="000000"/>
              <w:right w:val="single" w:sz="4" w:space="0" w:color="000000"/>
            </w:tcBorders>
          </w:tcPr>
          <w:p w:rsidR="00D023AC" w:rsidRDefault="00D023AC" w:rsidP="00BD1C55">
            <w:pPr>
              <w:tabs>
                <w:tab w:val="left" w:pos="4616"/>
              </w:tabs>
              <w:snapToGrid w:val="0"/>
              <w:spacing w:line="200" w:lineRule="atLeast"/>
              <w:jc w:val="center"/>
              <w:rPr>
                <w:rFonts w:eastAsia="Lucida Sans Unicode" w:cs="Tahoma"/>
                <w:i/>
              </w:rPr>
            </w:pPr>
            <w:r>
              <w:rPr>
                <w:rFonts w:eastAsia="Lucida Sans Unicode" w:cs="Tahoma"/>
                <w:i/>
              </w:rPr>
              <w:t>7</w:t>
            </w:r>
          </w:p>
        </w:tc>
      </w:tr>
      <w:tr w:rsidR="00D023AC">
        <w:tc>
          <w:tcPr>
            <w:tcW w:w="404"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rPr>
            </w:pPr>
            <w:r>
              <w:rPr>
                <w:rFonts w:eastAsia="Lucida Sans Unicode" w:cs="Tahoma"/>
              </w:rPr>
              <w:t>1</w:t>
            </w:r>
          </w:p>
        </w:tc>
        <w:tc>
          <w:tcPr>
            <w:tcW w:w="2179"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rPr>
            </w:pPr>
            <w:r>
              <w:rPr>
                <w:rFonts w:eastAsia="Lucida Sans Unicode" w:cs="Tahoma"/>
              </w:rPr>
              <w:t>Река Дон</w:t>
            </w:r>
          </w:p>
        </w:tc>
        <w:tc>
          <w:tcPr>
            <w:tcW w:w="1239"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rPr>
            </w:pPr>
            <w:r>
              <w:rPr>
                <w:rFonts w:eastAsia="Lucida Sans Unicode" w:cs="Tahoma"/>
              </w:rPr>
              <w:t>1870</w:t>
            </w:r>
          </w:p>
        </w:tc>
        <w:tc>
          <w:tcPr>
            <w:tcW w:w="1213"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rPr>
            </w:pPr>
            <w:r>
              <w:rPr>
                <w:rFonts w:eastAsia="Lucida Sans Unicode" w:cs="Tahoma"/>
              </w:rPr>
              <w:t>500</w:t>
            </w:r>
          </w:p>
        </w:tc>
        <w:tc>
          <w:tcPr>
            <w:tcW w:w="1709"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rPr>
            </w:pPr>
            <w:r>
              <w:rPr>
                <w:rFonts w:eastAsia="Lucida Sans Unicode" w:cs="Tahoma"/>
              </w:rPr>
              <w:t>100</w:t>
            </w:r>
          </w:p>
        </w:tc>
        <w:tc>
          <w:tcPr>
            <w:tcW w:w="1281"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rPr>
            </w:pPr>
            <w:r>
              <w:rPr>
                <w:rFonts w:eastAsia="Lucida Sans Unicode" w:cs="Tahoma"/>
              </w:rPr>
              <w:t>200</w:t>
            </w:r>
          </w:p>
        </w:tc>
        <w:tc>
          <w:tcPr>
            <w:tcW w:w="1596" w:type="dxa"/>
            <w:tcBorders>
              <w:left w:val="single" w:sz="4" w:space="0" w:color="000000"/>
              <w:bottom w:val="single" w:sz="4" w:space="0" w:color="000000"/>
              <w:right w:val="single" w:sz="4" w:space="0" w:color="000000"/>
            </w:tcBorders>
          </w:tcPr>
          <w:p w:rsidR="00D023AC" w:rsidRDefault="00D023AC" w:rsidP="00BD1C55">
            <w:pPr>
              <w:tabs>
                <w:tab w:val="left" w:pos="4616"/>
              </w:tabs>
              <w:snapToGrid w:val="0"/>
              <w:spacing w:line="200" w:lineRule="atLeast"/>
              <w:jc w:val="center"/>
              <w:rPr>
                <w:rFonts w:eastAsia="Lucida Sans Unicode" w:cs="Tahoma"/>
              </w:rPr>
            </w:pPr>
            <w:r>
              <w:rPr>
                <w:rFonts w:eastAsia="Lucida Sans Unicode" w:cs="Tahoma"/>
              </w:rPr>
              <w:t>50</w:t>
            </w:r>
          </w:p>
        </w:tc>
      </w:tr>
      <w:tr w:rsidR="00D023AC">
        <w:tc>
          <w:tcPr>
            <w:tcW w:w="404"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rPr>
            </w:pPr>
            <w:r>
              <w:rPr>
                <w:rFonts w:eastAsia="Lucida Sans Unicode" w:cs="Tahoma"/>
              </w:rPr>
              <w:t>2</w:t>
            </w:r>
          </w:p>
        </w:tc>
        <w:tc>
          <w:tcPr>
            <w:tcW w:w="2179"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rPr>
            </w:pPr>
            <w:r>
              <w:rPr>
                <w:rFonts w:eastAsia="Lucida Sans Unicode" w:cs="Tahoma"/>
              </w:rPr>
              <w:t>Река Иловля</w:t>
            </w:r>
          </w:p>
        </w:tc>
        <w:tc>
          <w:tcPr>
            <w:tcW w:w="1239"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rPr>
            </w:pPr>
            <w:r>
              <w:rPr>
                <w:rFonts w:eastAsia="Lucida Sans Unicode" w:cs="Tahoma"/>
              </w:rPr>
              <w:t>369</w:t>
            </w:r>
          </w:p>
        </w:tc>
        <w:tc>
          <w:tcPr>
            <w:tcW w:w="1213"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rPr>
            </w:pPr>
            <w:r>
              <w:rPr>
                <w:rFonts w:eastAsia="Lucida Sans Unicode" w:cs="Tahoma"/>
              </w:rPr>
              <w:t>400</w:t>
            </w:r>
          </w:p>
        </w:tc>
        <w:tc>
          <w:tcPr>
            <w:tcW w:w="1709"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rPr>
            </w:pPr>
            <w:r>
              <w:rPr>
                <w:rFonts w:eastAsia="Lucida Sans Unicode" w:cs="Tahoma"/>
              </w:rPr>
              <w:t>55</w:t>
            </w:r>
          </w:p>
        </w:tc>
        <w:tc>
          <w:tcPr>
            <w:tcW w:w="1281"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rPr>
            </w:pPr>
            <w:r>
              <w:rPr>
                <w:rFonts w:eastAsia="Lucida Sans Unicode" w:cs="Tahoma"/>
              </w:rPr>
              <w:t>200</w:t>
            </w:r>
          </w:p>
        </w:tc>
        <w:tc>
          <w:tcPr>
            <w:tcW w:w="1596" w:type="dxa"/>
            <w:tcBorders>
              <w:left w:val="single" w:sz="4" w:space="0" w:color="000000"/>
              <w:bottom w:val="single" w:sz="4" w:space="0" w:color="000000"/>
              <w:right w:val="single" w:sz="4" w:space="0" w:color="000000"/>
            </w:tcBorders>
          </w:tcPr>
          <w:p w:rsidR="00D023AC" w:rsidRDefault="00D023AC" w:rsidP="00BD1C55">
            <w:pPr>
              <w:tabs>
                <w:tab w:val="left" w:pos="4616"/>
              </w:tabs>
              <w:snapToGrid w:val="0"/>
              <w:spacing w:line="200" w:lineRule="atLeast"/>
              <w:jc w:val="center"/>
              <w:rPr>
                <w:rFonts w:eastAsia="Lucida Sans Unicode" w:cs="Tahoma"/>
              </w:rPr>
            </w:pPr>
            <w:r>
              <w:rPr>
                <w:rFonts w:eastAsia="Lucida Sans Unicode" w:cs="Tahoma"/>
              </w:rPr>
              <w:t>50</w:t>
            </w:r>
          </w:p>
        </w:tc>
      </w:tr>
      <w:tr w:rsidR="00D023AC">
        <w:tc>
          <w:tcPr>
            <w:tcW w:w="404"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rPr>
            </w:pPr>
            <w:r>
              <w:rPr>
                <w:rFonts w:eastAsia="Lucida Sans Unicode" w:cs="Tahoma"/>
              </w:rPr>
              <w:t>3</w:t>
            </w:r>
          </w:p>
        </w:tc>
        <w:tc>
          <w:tcPr>
            <w:tcW w:w="2179"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rPr>
            </w:pPr>
            <w:r>
              <w:rPr>
                <w:rFonts w:eastAsia="Lucida Sans Unicode" w:cs="Tahoma"/>
              </w:rPr>
              <w:t>Река Грязнуха</w:t>
            </w:r>
          </w:p>
        </w:tc>
        <w:tc>
          <w:tcPr>
            <w:tcW w:w="1239"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rPr>
            </w:pPr>
            <w:r>
              <w:rPr>
                <w:rFonts w:eastAsia="Lucida Sans Unicode" w:cs="Tahoma"/>
              </w:rPr>
              <w:t>24</w:t>
            </w:r>
          </w:p>
        </w:tc>
        <w:tc>
          <w:tcPr>
            <w:tcW w:w="1213"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rPr>
            </w:pPr>
            <w:r>
              <w:rPr>
                <w:rFonts w:eastAsia="Lucida Sans Unicode" w:cs="Tahoma"/>
              </w:rPr>
              <w:t>100</w:t>
            </w:r>
          </w:p>
        </w:tc>
        <w:tc>
          <w:tcPr>
            <w:tcW w:w="1709"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rPr>
            </w:pPr>
            <w:r>
              <w:rPr>
                <w:rFonts w:eastAsia="Lucida Sans Unicode" w:cs="Tahoma"/>
              </w:rPr>
              <w:t>55</w:t>
            </w:r>
          </w:p>
        </w:tc>
        <w:tc>
          <w:tcPr>
            <w:tcW w:w="1281"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rPr>
            </w:pPr>
            <w:r>
              <w:rPr>
                <w:rFonts w:eastAsia="Lucida Sans Unicode" w:cs="Tahoma"/>
              </w:rPr>
              <w:t>100</w:t>
            </w:r>
          </w:p>
        </w:tc>
        <w:tc>
          <w:tcPr>
            <w:tcW w:w="1596" w:type="dxa"/>
            <w:tcBorders>
              <w:left w:val="single" w:sz="4" w:space="0" w:color="000000"/>
              <w:bottom w:val="single" w:sz="4" w:space="0" w:color="000000"/>
              <w:right w:val="single" w:sz="4" w:space="0" w:color="000000"/>
            </w:tcBorders>
          </w:tcPr>
          <w:p w:rsidR="00D023AC" w:rsidRDefault="00D023AC" w:rsidP="00BD1C55">
            <w:pPr>
              <w:tabs>
                <w:tab w:val="left" w:pos="4616"/>
              </w:tabs>
              <w:snapToGrid w:val="0"/>
              <w:spacing w:line="200" w:lineRule="atLeast"/>
              <w:jc w:val="center"/>
              <w:rPr>
                <w:rFonts w:eastAsia="Lucida Sans Unicode" w:cs="Tahoma"/>
              </w:rPr>
            </w:pPr>
            <w:r>
              <w:rPr>
                <w:rFonts w:eastAsia="Lucida Sans Unicode" w:cs="Tahoma"/>
              </w:rPr>
              <w:t>50</w:t>
            </w:r>
          </w:p>
        </w:tc>
      </w:tr>
      <w:tr w:rsidR="00D023AC">
        <w:tc>
          <w:tcPr>
            <w:tcW w:w="404"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rPr>
            </w:pPr>
            <w:r>
              <w:rPr>
                <w:rFonts w:eastAsia="Lucida Sans Unicode" w:cs="Tahoma"/>
              </w:rPr>
              <w:t>4</w:t>
            </w:r>
          </w:p>
        </w:tc>
        <w:tc>
          <w:tcPr>
            <w:tcW w:w="2179"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rPr>
            </w:pPr>
            <w:r>
              <w:rPr>
                <w:rFonts w:eastAsia="Lucida Sans Unicode" w:cs="Tahoma"/>
              </w:rPr>
              <w:t>Река Тишанка</w:t>
            </w:r>
          </w:p>
        </w:tc>
        <w:tc>
          <w:tcPr>
            <w:tcW w:w="1239"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rPr>
            </w:pPr>
            <w:r>
              <w:rPr>
                <w:rFonts w:eastAsia="Lucida Sans Unicode" w:cs="Tahoma"/>
              </w:rPr>
              <w:t>23</w:t>
            </w:r>
          </w:p>
        </w:tc>
        <w:tc>
          <w:tcPr>
            <w:tcW w:w="1213"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rPr>
            </w:pPr>
            <w:r>
              <w:rPr>
                <w:rFonts w:eastAsia="Lucida Sans Unicode" w:cs="Tahoma"/>
              </w:rPr>
              <w:t>100</w:t>
            </w:r>
          </w:p>
        </w:tc>
        <w:tc>
          <w:tcPr>
            <w:tcW w:w="1709"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rPr>
            </w:pPr>
            <w:r>
              <w:rPr>
                <w:rFonts w:eastAsia="Lucida Sans Unicode" w:cs="Tahoma"/>
              </w:rPr>
              <w:t>55</w:t>
            </w:r>
          </w:p>
        </w:tc>
        <w:tc>
          <w:tcPr>
            <w:tcW w:w="1281" w:type="dxa"/>
            <w:tcBorders>
              <w:left w:val="single" w:sz="4" w:space="0" w:color="000000"/>
              <w:bottom w:val="single" w:sz="4" w:space="0" w:color="000000"/>
            </w:tcBorders>
          </w:tcPr>
          <w:p w:rsidR="00D023AC" w:rsidRDefault="00D023AC" w:rsidP="00BD1C55">
            <w:pPr>
              <w:tabs>
                <w:tab w:val="left" w:pos="4616"/>
              </w:tabs>
              <w:snapToGrid w:val="0"/>
              <w:spacing w:line="200" w:lineRule="atLeast"/>
              <w:jc w:val="center"/>
              <w:rPr>
                <w:rFonts w:eastAsia="Lucida Sans Unicode" w:cs="Tahoma"/>
              </w:rPr>
            </w:pPr>
            <w:r>
              <w:rPr>
                <w:rFonts w:eastAsia="Lucida Sans Unicode" w:cs="Tahoma"/>
              </w:rPr>
              <w:t>100</w:t>
            </w:r>
          </w:p>
        </w:tc>
        <w:tc>
          <w:tcPr>
            <w:tcW w:w="1596" w:type="dxa"/>
            <w:tcBorders>
              <w:left w:val="single" w:sz="4" w:space="0" w:color="000000"/>
              <w:bottom w:val="single" w:sz="4" w:space="0" w:color="000000"/>
              <w:right w:val="single" w:sz="4" w:space="0" w:color="000000"/>
            </w:tcBorders>
          </w:tcPr>
          <w:p w:rsidR="00D023AC" w:rsidRDefault="00D023AC" w:rsidP="00BD1C55">
            <w:pPr>
              <w:tabs>
                <w:tab w:val="left" w:pos="4616"/>
              </w:tabs>
              <w:snapToGrid w:val="0"/>
              <w:spacing w:line="200" w:lineRule="atLeast"/>
              <w:jc w:val="center"/>
              <w:rPr>
                <w:rFonts w:eastAsia="Lucida Sans Unicode" w:cs="Tahoma"/>
              </w:rPr>
            </w:pPr>
            <w:r>
              <w:rPr>
                <w:rFonts w:eastAsia="Lucida Sans Unicode" w:cs="Tahoma"/>
              </w:rPr>
              <w:t>50</w:t>
            </w:r>
          </w:p>
        </w:tc>
      </w:tr>
      <w:tr w:rsidR="001729A0">
        <w:tc>
          <w:tcPr>
            <w:tcW w:w="404" w:type="dxa"/>
            <w:tcBorders>
              <w:left w:val="single" w:sz="4" w:space="0" w:color="000000"/>
              <w:bottom w:val="single" w:sz="4" w:space="0" w:color="000000"/>
            </w:tcBorders>
          </w:tcPr>
          <w:p w:rsidR="001729A0" w:rsidRDefault="001729A0" w:rsidP="00EC0695">
            <w:pPr>
              <w:tabs>
                <w:tab w:val="left" w:pos="4616"/>
              </w:tabs>
              <w:snapToGrid w:val="0"/>
              <w:spacing w:line="200" w:lineRule="atLeast"/>
              <w:jc w:val="center"/>
              <w:rPr>
                <w:rFonts w:eastAsia="Lucida Sans Unicode" w:cs="Tahoma"/>
              </w:rPr>
            </w:pPr>
            <w:r>
              <w:rPr>
                <w:rFonts w:eastAsia="Lucida Sans Unicode" w:cs="Tahoma"/>
              </w:rPr>
              <w:t>5</w:t>
            </w:r>
          </w:p>
        </w:tc>
        <w:tc>
          <w:tcPr>
            <w:tcW w:w="2179" w:type="dxa"/>
            <w:tcBorders>
              <w:left w:val="single" w:sz="4" w:space="0" w:color="000000"/>
              <w:bottom w:val="single" w:sz="4" w:space="0" w:color="000000"/>
            </w:tcBorders>
          </w:tcPr>
          <w:p w:rsidR="001729A0" w:rsidRDefault="001729A0" w:rsidP="00EC0695">
            <w:pPr>
              <w:tabs>
                <w:tab w:val="left" w:pos="4616"/>
              </w:tabs>
              <w:snapToGrid w:val="0"/>
              <w:spacing w:line="200" w:lineRule="atLeast"/>
              <w:jc w:val="center"/>
              <w:rPr>
                <w:rFonts w:eastAsia="Lucida Sans Unicode" w:cs="Tahoma"/>
              </w:rPr>
            </w:pPr>
            <w:r>
              <w:rPr>
                <w:rFonts w:eastAsia="Lucida Sans Unicode" w:cs="Tahoma"/>
              </w:rPr>
              <w:t>Река Бердия (Бердич,Вердня)</w:t>
            </w:r>
          </w:p>
        </w:tc>
        <w:tc>
          <w:tcPr>
            <w:tcW w:w="1239" w:type="dxa"/>
            <w:tcBorders>
              <w:left w:val="single" w:sz="4" w:space="0" w:color="000000"/>
              <w:bottom w:val="single" w:sz="4" w:space="0" w:color="000000"/>
            </w:tcBorders>
          </w:tcPr>
          <w:p w:rsidR="001729A0" w:rsidRDefault="001729A0" w:rsidP="00EC0695">
            <w:pPr>
              <w:tabs>
                <w:tab w:val="left" w:pos="4616"/>
              </w:tabs>
              <w:snapToGrid w:val="0"/>
              <w:spacing w:line="200" w:lineRule="atLeast"/>
              <w:jc w:val="center"/>
              <w:rPr>
                <w:rFonts w:eastAsia="Lucida Sans Unicode" w:cs="Tahoma"/>
              </w:rPr>
            </w:pPr>
            <w:r>
              <w:rPr>
                <w:rFonts w:eastAsia="Lucida Sans Unicode" w:cs="Tahoma"/>
              </w:rPr>
              <w:t>74</w:t>
            </w:r>
          </w:p>
        </w:tc>
        <w:tc>
          <w:tcPr>
            <w:tcW w:w="1213" w:type="dxa"/>
            <w:tcBorders>
              <w:left w:val="single" w:sz="4" w:space="0" w:color="000000"/>
              <w:bottom w:val="single" w:sz="4" w:space="0" w:color="000000"/>
            </w:tcBorders>
          </w:tcPr>
          <w:p w:rsidR="001729A0" w:rsidRDefault="001729A0" w:rsidP="00EC0695">
            <w:pPr>
              <w:tabs>
                <w:tab w:val="left" w:pos="4616"/>
              </w:tabs>
              <w:snapToGrid w:val="0"/>
              <w:spacing w:line="200" w:lineRule="atLeast"/>
              <w:jc w:val="center"/>
              <w:rPr>
                <w:rFonts w:eastAsia="Lucida Sans Unicode" w:cs="Tahoma"/>
              </w:rPr>
            </w:pPr>
            <w:r>
              <w:rPr>
                <w:rFonts w:eastAsia="Lucida Sans Unicode" w:cs="Tahoma"/>
              </w:rPr>
              <w:t>200</w:t>
            </w:r>
          </w:p>
        </w:tc>
        <w:tc>
          <w:tcPr>
            <w:tcW w:w="1709" w:type="dxa"/>
            <w:tcBorders>
              <w:left w:val="single" w:sz="4" w:space="0" w:color="000000"/>
              <w:bottom w:val="single" w:sz="4" w:space="0" w:color="000000"/>
            </w:tcBorders>
          </w:tcPr>
          <w:p w:rsidR="001729A0" w:rsidRDefault="001729A0" w:rsidP="00EC0695">
            <w:pPr>
              <w:tabs>
                <w:tab w:val="left" w:pos="4616"/>
              </w:tabs>
              <w:snapToGrid w:val="0"/>
              <w:spacing w:line="200" w:lineRule="atLeast"/>
              <w:jc w:val="center"/>
              <w:rPr>
                <w:rFonts w:eastAsia="Lucida Sans Unicode" w:cs="Tahoma"/>
              </w:rPr>
            </w:pPr>
            <w:r>
              <w:rPr>
                <w:rFonts w:eastAsia="Lucida Sans Unicode" w:cs="Tahoma"/>
              </w:rPr>
              <w:t>55</w:t>
            </w:r>
          </w:p>
        </w:tc>
        <w:tc>
          <w:tcPr>
            <w:tcW w:w="1281" w:type="dxa"/>
            <w:tcBorders>
              <w:left w:val="single" w:sz="4" w:space="0" w:color="000000"/>
              <w:bottom w:val="single" w:sz="4" w:space="0" w:color="000000"/>
            </w:tcBorders>
          </w:tcPr>
          <w:p w:rsidR="001729A0" w:rsidRDefault="001729A0" w:rsidP="00EC0695">
            <w:pPr>
              <w:tabs>
                <w:tab w:val="left" w:pos="4616"/>
              </w:tabs>
              <w:snapToGrid w:val="0"/>
              <w:spacing w:line="200" w:lineRule="atLeast"/>
              <w:jc w:val="center"/>
              <w:rPr>
                <w:rFonts w:eastAsia="Lucida Sans Unicode" w:cs="Tahoma"/>
              </w:rPr>
            </w:pPr>
            <w:r>
              <w:rPr>
                <w:rFonts w:eastAsia="Lucida Sans Unicode" w:cs="Tahoma"/>
              </w:rPr>
              <w:t>200</w:t>
            </w:r>
          </w:p>
        </w:tc>
        <w:tc>
          <w:tcPr>
            <w:tcW w:w="1596" w:type="dxa"/>
            <w:tcBorders>
              <w:left w:val="single" w:sz="4" w:space="0" w:color="000000"/>
              <w:bottom w:val="single" w:sz="4" w:space="0" w:color="000000"/>
              <w:right w:val="single" w:sz="4" w:space="0" w:color="000000"/>
            </w:tcBorders>
          </w:tcPr>
          <w:p w:rsidR="001729A0" w:rsidRDefault="001729A0" w:rsidP="00EC0695">
            <w:pPr>
              <w:tabs>
                <w:tab w:val="left" w:pos="4616"/>
              </w:tabs>
              <w:snapToGrid w:val="0"/>
              <w:spacing w:line="200" w:lineRule="atLeast"/>
              <w:jc w:val="center"/>
              <w:rPr>
                <w:rFonts w:eastAsia="Lucida Sans Unicode" w:cs="Tahoma"/>
              </w:rPr>
            </w:pPr>
            <w:r>
              <w:rPr>
                <w:rFonts w:eastAsia="Lucida Sans Unicode" w:cs="Tahoma"/>
              </w:rPr>
              <w:t>50</w:t>
            </w:r>
          </w:p>
        </w:tc>
      </w:tr>
      <w:tr w:rsidR="001729A0">
        <w:tc>
          <w:tcPr>
            <w:tcW w:w="404" w:type="dxa"/>
            <w:tcBorders>
              <w:left w:val="single" w:sz="4" w:space="0" w:color="000000"/>
              <w:bottom w:val="single" w:sz="4" w:space="0" w:color="000000"/>
            </w:tcBorders>
          </w:tcPr>
          <w:p w:rsidR="001729A0" w:rsidRDefault="001729A0" w:rsidP="00EC0695">
            <w:pPr>
              <w:tabs>
                <w:tab w:val="left" w:pos="4616"/>
              </w:tabs>
              <w:snapToGrid w:val="0"/>
              <w:spacing w:line="200" w:lineRule="atLeast"/>
              <w:jc w:val="center"/>
              <w:rPr>
                <w:rFonts w:eastAsia="Lucida Sans Unicode" w:cs="Tahoma"/>
              </w:rPr>
            </w:pPr>
            <w:r>
              <w:rPr>
                <w:rFonts w:eastAsia="Lucida Sans Unicode" w:cs="Tahoma"/>
              </w:rPr>
              <w:t>6</w:t>
            </w:r>
          </w:p>
        </w:tc>
        <w:tc>
          <w:tcPr>
            <w:tcW w:w="2179" w:type="dxa"/>
            <w:tcBorders>
              <w:left w:val="single" w:sz="4" w:space="0" w:color="000000"/>
              <w:bottom w:val="single" w:sz="4" w:space="0" w:color="000000"/>
            </w:tcBorders>
          </w:tcPr>
          <w:p w:rsidR="001729A0" w:rsidRDefault="001729A0" w:rsidP="00EC0695">
            <w:pPr>
              <w:tabs>
                <w:tab w:val="left" w:pos="4616"/>
              </w:tabs>
              <w:snapToGrid w:val="0"/>
              <w:spacing w:line="200" w:lineRule="atLeast"/>
              <w:jc w:val="center"/>
              <w:rPr>
                <w:rFonts w:eastAsia="Lucida Sans Unicode" w:cs="Tahoma"/>
              </w:rPr>
            </w:pPr>
            <w:r>
              <w:rPr>
                <w:rFonts w:eastAsia="Lucida Sans Unicode" w:cs="Tahoma"/>
              </w:rPr>
              <w:t>Река Бердейка (Верденка,Бердейка)</w:t>
            </w:r>
          </w:p>
        </w:tc>
        <w:tc>
          <w:tcPr>
            <w:tcW w:w="1239" w:type="dxa"/>
            <w:tcBorders>
              <w:left w:val="single" w:sz="4" w:space="0" w:color="000000"/>
              <w:bottom w:val="single" w:sz="4" w:space="0" w:color="000000"/>
            </w:tcBorders>
          </w:tcPr>
          <w:p w:rsidR="001729A0" w:rsidRDefault="001729A0" w:rsidP="00EC0695">
            <w:pPr>
              <w:tabs>
                <w:tab w:val="left" w:pos="4616"/>
              </w:tabs>
              <w:snapToGrid w:val="0"/>
              <w:spacing w:line="200" w:lineRule="atLeast"/>
              <w:jc w:val="center"/>
              <w:rPr>
                <w:rFonts w:eastAsia="Lucida Sans Unicode" w:cs="Tahoma"/>
              </w:rPr>
            </w:pPr>
            <w:r>
              <w:rPr>
                <w:rFonts w:eastAsia="Lucida Sans Unicode" w:cs="Tahoma"/>
              </w:rPr>
              <w:t>30</w:t>
            </w:r>
          </w:p>
        </w:tc>
        <w:tc>
          <w:tcPr>
            <w:tcW w:w="1213" w:type="dxa"/>
            <w:tcBorders>
              <w:left w:val="single" w:sz="4" w:space="0" w:color="000000"/>
              <w:bottom w:val="single" w:sz="4" w:space="0" w:color="000000"/>
            </w:tcBorders>
          </w:tcPr>
          <w:p w:rsidR="001729A0" w:rsidRDefault="001729A0" w:rsidP="00EC0695">
            <w:pPr>
              <w:tabs>
                <w:tab w:val="left" w:pos="4616"/>
              </w:tabs>
              <w:snapToGrid w:val="0"/>
              <w:spacing w:line="200" w:lineRule="atLeast"/>
              <w:jc w:val="center"/>
              <w:rPr>
                <w:rFonts w:eastAsia="Lucida Sans Unicode" w:cs="Tahoma"/>
              </w:rPr>
            </w:pPr>
            <w:r>
              <w:rPr>
                <w:rFonts w:eastAsia="Lucida Sans Unicode" w:cs="Tahoma"/>
              </w:rPr>
              <w:t>100</w:t>
            </w:r>
          </w:p>
        </w:tc>
        <w:tc>
          <w:tcPr>
            <w:tcW w:w="1709" w:type="dxa"/>
            <w:tcBorders>
              <w:left w:val="single" w:sz="4" w:space="0" w:color="000000"/>
              <w:bottom w:val="single" w:sz="4" w:space="0" w:color="000000"/>
            </w:tcBorders>
          </w:tcPr>
          <w:p w:rsidR="001729A0" w:rsidRDefault="001729A0" w:rsidP="00EC0695">
            <w:pPr>
              <w:tabs>
                <w:tab w:val="left" w:pos="4616"/>
              </w:tabs>
              <w:snapToGrid w:val="0"/>
              <w:spacing w:line="200" w:lineRule="atLeast"/>
              <w:jc w:val="center"/>
              <w:rPr>
                <w:rFonts w:eastAsia="Lucida Sans Unicode" w:cs="Tahoma"/>
              </w:rPr>
            </w:pPr>
            <w:r>
              <w:rPr>
                <w:rFonts w:eastAsia="Lucida Sans Unicode" w:cs="Tahoma"/>
              </w:rPr>
              <w:t>55</w:t>
            </w:r>
          </w:p>
        </w:tc>
        <w:tc>
          <w:tcPr>
            <w:tcW w:w="1281" w:type="dxa"/>
            <w:tcBorders>
              <w:left w:val="single" w:sz="4" w:space="0" w:color="000000"/>
              <w:bottom w:val="single" w:sz="4" w:space="0" w:color="000000"/>
            </w:tcBorders>
          </w:tcPr>
          <w:p w:rsidR="001729A0" w:rsidRDefault="001729A0" w:rsidP="00EC0695">
            <w:pPr>
              <w:tabs>
                <w:tab w:val="left" w:pos="4616"/>
              </w:tabs>
              <w:snapToGrid w:val="0"/>
              <w:spacing w:line="200" w:lineRule="atLeast"/>
              <w:jc w:val="center"/>
              <w:rPr>
                <w:rFonts w:eastAsia="Lucida Sans Unicode" w:cs="Tahoma"/>
              </w:rPr>
            </w:pPr>
            <w:r>
              <w:rPr>
                <w:rFonts w:eastAsia="Lucida Sans Unicode" w:cs="Tahoma"/>
              </w:rPr>
              <w:t>100</w:t>
            </w:r>
          </w:p>
        </w:tc>
        <w:tc>
          <w:tcPr>
            <w:tcW w:w="1596" w:type="dxa"/>
            <w:tcBorders>
              <w:left w:val="single" w:sz="4" w:space="0" w:color="000000"/>
              <w:bottom w:val="single" w:sz="4" w:space="0" w:color="000000"/>
              <w:right w:val="single" w:sz="4" w:space="0" w:color="000000"/>
            </w:tcBorders>
          </w:tcPr>
          <w:p w:rsidR="001729A0" w:rsidRDefault="001729A0" w:rsidP="00EC0695">
            <w:pPr>
              <w:tabs>
                <w:tab w:val="left" w:pos="4616"/>
              </w:tabs>
              <w:snapToGrid w:val="0"/>
              <w:spacing w:line="200" w:lineRule="atLeast"/>
              <w:jc w:val="center"/>
              <w:rPr>
                <w:rFonts w:eastAsia="Lucida Sans Unicode" w:cs="Tahoma"/>
              </w:rPr>
            </w:pPr>
            <w:r>
              <w:rPr>
                <w:rFonts w:eastAsia="Lucida Sans Unicode" w:cs="Tahoma"/>
              </w:rPr>
              <w:t>50</w:t>
            </w:r>
          </w:p>
        </w:tc>
      </w:tr>
      <w:tr w:rsidR="001729A0">
        <w:tc>
          <w:tcPr>
            <w:tcW w:w="404" w:type="dxa"/>
            <w:tcBorders>
              <w:left w:val="single" w:sz="4" w:space="0" w:color="000000"/>
              <w:bottom w:val="single" w:sz="4" w:space="0" w:color="000000"/>
            </w:tcBorders>
          </w:tcPr>
          <w:p w:rsidR="001729A0" w:rsidRDefault="001729A0" w:rsidP="00EC0695">
            <w:pPr>
              <w:tabs>
                <w:tab w:val="left" w:pos="4616"/>
              </w:tabs>
              <w:snapToGrid w:val="0"/>
              <w:spacing w:line="200" w:lineRule="atLeast"/>
              <w:jc w:val="center"/>
              <w:rPr>
                <w:rFonts w:eastAsia="Lucida Sans Unicode" w:cs="Tahoma"/>
              </w:rPr>
            </w:pPr>
            <w:r>
              <w:rPr>
                <w:rFonts w:eastAsia="Lucida Sans Unicode" w:cs="Tahoma"/>
              </w:rPr>
              <w:t>7</w:t>
            </w:r>
          </w:p>
        </w:tc>
        <w:tc>
          <w:tcPr>
            <w:tcW w:w="2179" w:type="dxa"/>
            <w:tcBorders>
              <w:left w:val="single" w:sz="4" w:space="0" w:color="000000"/>
              <w:bottom w:val="single" w:sz="4" w:space="0" w:color="000000"/>
            </w:tcBorders>
          </w:tcPr>
          <w:p w:rsidR="001729A0" w:rsidRDefault="001729A0" w:rsidP="00EC0695">
            <w:pPr>
              <w:tabs>
                <w:tab w:val="left" w:pos="4616"/>
              </w:tabs>
              <w:snapToGrid w:val="0"/>
              <w:spacing w:line="200" w:lineRule="atLeast"/>
              <w:jc w:val="center"/>
              <w:rPr>
                <w:rFonts w:eastAsia="Lucida Sans Unicode" w:cs="Tahoma"/>
              </w:rPr>
            </w:pPr>
            <w:r>
              <w:rPr>
                <w:rFonts w:eastAsia="Lucida Sans Unicode" w:cs="Tahoma"/>
              </w:rPr>
              <w:t>Река Ширяй (Суходол,Шеряй)</w:t>
            </w:r>
          </w:p>
        </w:tc>
        <w:tc>
          <w:tcPr>
            <w:tcW w:w="1239" w:type="dxa"/>
            <w:tcBorders>
              <w:left w:val="single" w:sz="4" w:space="0" w:color="000000"/>
              <w:bottom w:val="single" w:sz="4" w:space="0" w:color="000000"/>
            </w:tcBorders>
          </w:tcPr>
          <w:p w:rsidR="001729A0" w:rsidRDefault="001729A0" w:rsidP="00EC0695">
            <w:pPr>
              <w:tabs>
                <w:tab w:val="left" w:pos="4616"/>
              </w:tabs>
              <w:snapToGrid w:val="0"/>
              <w:spacing w:line="200" w:lineRule="atLeast"/>
              <w:jc w:val="center"/>
              <w:rPr>
                <w:rFonts w:eastAsia="Lucida Sans Unicode" w:cs="Tahoma"/>
              </w:rPr>
            </w:pPr>
            <w:r>
              <w:rPr>
                <w:rFonts w:eastAsia="Lucida Sans Unicode" w:cs="Tahoma"/>
              </w:rPr>
              <w:t>42</w:t>
            </w:r>
          </w:p>
        </w:tc>
        <w:tc>
          <w:tcPr>
            <w:tcW w:w="1213" w:type="dxa"/>
            <w:tcBorders>
              <w:left w:val="single" w:sz="4" w:space="0" w:color="000000"/>
              <w:bottom w:val="single" w:sz="4" w:space="0" w:color="000000"/>
            </w:tcBorders>
          </w:tcPr>
          <w:p w:rsidR="001729A0" w:rsidRDefault="001729A0" w:rsidP="00EC0695">
            <w:pPr>
              <w:tabs>
                <w:tab w:val="left" w:pos="4616"/>
              </w:tabs>
              <w:snapToGrid w:val="0"/>
              <w:spacing w:line="200" w:lineRule="atLeast"/>
              <w:jc w:val="center"/>
              <w:rPr>
                <w:rFonts w:eastAsia="Lucida Sans Unicode" w:cs="Tahoma"/>
              </w:rPr>
            </w:pPr>
            <w:r>
              <w:rPr>
                <w:rFonts w:eastAsia="Lucida Sans Unicode" w:cs="Tahoma"/>
              </w:rPr>
              <w:t>100</w:t>
            </w:r>
          </w:p>
        </w:tc>
        <w:tc>
          <w:tcPr>
            <w:tcW w:w="1709" w:type="dxa"/>
            <w:tcBorders>
              <w:left w:val="single" w:sz="4" w:space="0" w:color="000000"/>
              <w:bottom w:val="single" w:sz="4" w:space="0" w:color="000000"/>
            </w:tcBorders>
          </w:tcPr>
          <w:p w:rsidR="001729A0" w:rsidRDefault="001729A0" w:rsidP="00EC0695">
            <w:pPr>
              <w:tabs>
                <w:tab w:val="left" w:pos="4616"/>
              </w:tabs>
              <w:snapToGrid w:val="0"/>
              <w:spacing w:line="200" w:lineRule="atLeast"/>
              <w:jc w:val="center"/>
              <w:rPr>
                <w:rFonts w:eastAsia="Lucida Sans Unicode" w:cs="Tahoma"/>
              </w:rPr>
            </w:pPr>
            <w:r>
              <w:rPr>
                <w:rFonts w:eastAsia="Lucida Sans Unicode" w:cs="Tahoma"/>
              </w:rPr>
              <w:t>55</w:t>
            </w:r>
          </w:p>
        </w:tc>
        <w:tc>
          <w:tcPr>
            <w:tcW w:w="1281" w:type="dxa"/>
            <w:tcBorders>
              <w:left w:val="single" w:sz="4" w:space="0" w:color="000000"/>
              <w:bottom w:val="single" w:sz="4" w:space="0" w:color="000000"/>
            </w:tcBorders>
          </w:tcPr>
          <w:p w:rsidR="001729A0" w:rsidRDefault="001729A0" w:rsidP="00EC0695">
            <w:pPr>
              <w:tabs>
                <w:tab w:val="left" w:pos="4616"/>
              </w:tabs>
              <w:snapToGrid w:val="0"/>
              <w:spacing w:line="200" w:lineRule="atLeast"/>
              <w:jc w:val="center"/>
              <w:rPr>
                <w:rFonts w:eastAsia="Lucida Sans Unicode" w:cs="Tahoma"/>
              </w:rPr>
            </w:pPr>
            <w:r>
              <w:rPr>
                <w:rFonts w:eastAsia="Lucida Sans Unicode" w:cs="Tahoma"/>
              </w:rPr>
              <w:t>100</w:t>
            </w:r>
          </w:p>
        </w:tc>
        <w:tc>
          <w:tcPr>
            <w:tcW w:w="1596" w:type="dxa"/>
            <w:tcBorders>
              <w:left w:val="single" w:sz="4" w:space="0" w:color="000000"/>
              <w:bottom w:val="single" w:sz="4" w:space="0" w:color="000000"/>
              <w:right w:val="single" w:sz="4" w:space="0" w:color="000000"/>
            </w:tcBorders>
          </w:tcPr>
          <w:p w:rsidR="001729A0" w:rsidRDefault="001729A0" w:rsidP="00EC0695">
            <w:pPr>
              <w:tabs>
                <w:tab w:val="left" w:pos="4616"/>
              </w:tabs>
              <w:snapToGrid w:val="0"/>
              <w:spacing w:line="200" w:lineRule="atLeast"/>
              <w:jc w:val="center"/>
              <w:rPr>
                <w:rFonts w:eastAsia="Lucida Sans Unicode" w:cs="Tahoma"/>
              </w:rPr>
            </w:pPr>
            <w:r>
              <w:rPr>
                <w:rFonts w:eastAsia="Lucida Sans Unicode" w:cs="Tahoma"/>
              </w:rPr>
              <w:t>50</w:t>
            </w:r>
          </w:p>
        </w:tc>
      </w:tr>
      <w:tr w:rsidR="001729A0">
        <w:tc>
          <w:tcPr>
            <w:tcW w:w="404" w:type="dxa"/>
            <w:tcBorders>
              <w:left w:val="single" w:sz="4" w:space="0" w:color="000000"/>
              <w:bottom w:val="single" w:sz="4" w:space="0" w:color="000000"/>
            </w:tcBorders>
          </w:tcPr>
          <w:p w:rsidR="001729A0" w:rsidRDefault="001729A0" w:rsidP="00EC0695">
            <w:pPr>
              <w:tabs>
                <w:tab w:val="left" w:pos="4616"/>
              </w:tabs>
              <w:snapToGrid w:val="0"/>
              <w:spacing w:line="200" w:lineRule="atLeast"/>
              <w:jc w:val="center"/>
              <w:rPr>
                <w:rFonts w:eastAsia="Lucida Sans Unicode" w:cs="Tahoma"/>
              </w:rPr>
            </w:pPr>
            <w:r>
              <w:rPr>
                <w:rFonts w:eastAsia="Lucida Sans Unicode" w:cs="Tahoma"/>
              </w:rPr>
              <w:t>8</w:t>
            </w:r>
          </w:p>
        </w:tc>
        <w:tc>
          <w:tcPr>
            <w:tcW w:w="2179" w:type="dxa"/>
            <w:tcBorders>
              <w:left w:val="single" w:sz="4" w:space="0" w:color="000000"/>
              <w:bottom w:val="single" w:sz="4" w:space="0" w:color="000000"/>
            </w:tcBorders>
          </w:tcPr>
          <w:p w:rsidR="001729A0" w:rsidRDefault="001729A0" w:rsidP="00EC0695">
            <w:pPr>
              <w:tabs>
                <w:tab w:val="left" w:pos="4616"/>
              </w:tabs>
              <w:snapToGrid w:val="0"/>
              <w:spacing w:line="200" w:lineRule="atLeast"/>
              <w:jc w:val="center"/>
              <w:rPr>
                <w:rFonts w:eastAsia="Lucida Sans Unicode" w:cs="Tahoma"/>
              </w:rPr>
            </w:pPr>
            <w:r>
              <w:rPr>
                <w:rFonts w:eastAsia="Lucida Sans Unicode" w:cs="Tahoma"/>
              </w:rPr>
              <w:t>Река Тишанка</w:t>
            </w:r>
          </w:p>
        </w:tc>
        <w:tc>
          <w:tcPr>
            <w:tcW w:w="1239" w:type="dxa"/>
            <w:tcBorders>
              <w:left w:val="single" w:sz="4" w:space="0" w:color="000000"/>
              <w:bottom w:val="single" w:sz="4" w:space="0" w:color="000000"/>
            </w:tcBorders>
          </w:tcPr>
          <w:p w:rsidR="001729A0" w:rsidRDefault="001729A0" w:rsidP="00EC0695">
            <w:pPr>
              <w:tabs>
                <w:tab w:val="left" w:pos="4616"/>
              </w:tabs>
              <w:snapToGrid w:val="0"/>
              <w:spacing w:line="200" w:lineRule="atLeast"/>
              <w:jc w:val="center"/>
              <w:rPr>
                <w:rFonts w:eastAsia="Lucida Sans Unicode" w:cs="Tahoma"/>
              </w:rPr>
            </w:pPr>
            <w:r>
              <w:rPr>
                <w:rFonts w:eastAsia="Lucida Sans Unicode" w:cs="Tahoma"/>
              </w:rPr>
              <w:t>68</w:t>
            </w:r>
          </w:p>
        </w:tc>
        <w:tc>
          <w:tcPr>
            <w:tcW w:w="1213" w:type="dxa"/>
            <w:tcBorders>
              <w:left w:val="single" w:sz="4" w:space="0" w:color="000000"/>
              <w:bottom w:val="single" w:sz="4" w:space="0" w:color="000000"/>
            </w:tcBorders>
          </w:tcPr>
          <w:p w:rsidR="001729A0" w:rsidRDefault="001729A0" w:rsidP="00EC0695">
            <w:pPr>
              <w:tabs>
                <w:tab w:val="left" w:pos="4616"/>
              </w:tabs>
              <w:snapToGrid w:val="0"/>
              <w:spacing w:line="200" w:lineRule="atLeast"/>
              <w:jc w:val="center"/>
              <w:rPr>
                <w:rFonts w:eastAsia="Lucida Sans Unicode" w:cs="Tahoma"/>
              </w:rPr>
            </w:pPr>
            <w:r>
              <w:rPr>
                <w:rFonts w:eastAsia="Lucida Sans Unicode" w:cs="Tahoma"/>
              </w:rPr>
              <w:t>200</w:t>
            </w:r>
          </w:p>
        </w:tc>
        <w:tc>
          <w:tcPr>
            <w:tcW w:w="1709" w:type="dxa"/>
            <w:tcBorders>
              <w:left w:val="single" w:sz="4" w:space="0" w:color="000000"/>
              <w:bottom w:val="single" w:sz="4" w:space="0" w:color="000000"/>
            </w:tcBorders>
          </w:tcPr>
          <w:p w:rsidR="001729A0" w:rsidRDefault="001729A0" w:rsidP="00EC0695">
            <w:pPr>
              <w:tabs>
                <w:tab w:val="left" w:pos="4616"/>
              </w:tabs>
              <w:snapToGrid w:val="0"/>
              <w:spacing w:line="200" w:lineRule="atLeast"/>
              <w:jc w:val="center"/>
              <w:rPr>
                <w:rFonts w:eastAsia="Lucida Sans Unicode" w:cs="Tahoma"/>
              </w:rPr>
            </w:pPr>
            <w:r>
              <w:rPr>
                <w:rFonts w:eastAsia="Lucida Sans Unicode" w:cs="Tahoma"/>
              </w:rPr>
              <w:t>55</w:t>
            </w:r>
          </w:p>
        </w:tc>
        <w:tc>
          <w:tcPr>
            <w:tcW w:w="1281" w:type="dxa"/>
            <w:tcBorders>
              <w:left w:val="single" w:sz="4" w:space="0" w:color="000000"/>
              <w:bottom w:val="single" w:sz="4" w:space="0" w:color="000000"/>
            </w:tcBorders>
          </w:tcPr>
          <w:p w:rsidR="001729A0" w:rsidRDefault="001729A0" w:rsidP="00EC0695">
            <w:pPr>
              <w:tabs>
                <w:tab w:val="left" w:pos="4616"/>
              </w:tabs>
              <w:snapToGrid w:val="0"/>
              <w:spacing w:line="200" w:lineRule="atLeast"/>
              <w:jc w:val="center"/>
              <w:rPr>
                <w:rFonts w:eastAsia="Lucida Sans Unicode" w:cs="Tahoma"/>
              </w:rPr>
            </w:pPr>
            <w:r>
              <w:rPr>
                <w:rFonts w:eastAsia="Lucida Sans Unicode" w:cs="Tahoma"/>
              </w:rPr>
              <w:t>200</w:t>
            </w:r>
          </w:p>
        </w:tc>
        <w:tc>
          <w:tcPr>
            <w:tcW w:w="1596" w:type="dxa"/>
            <w:tcBorders>
              <w:left w:val="single" w:sz="4" w:space="0" w:color="000000"/>
              <w:bottom w:val="single" w:sz="4" w:space="0" w:color="000000"/>
              <w:right w:val="single" w:sz="4" w:space="0" w:color="000000"/>
            </w:tcBorders>
          </w:tcPr>
          <w:p w:rsidR="001729A0" w:rsidRDefault="001729A0" w:rsidP="00EC0695">
            <w:pPr>
              <w:tabs>
                <w:tab w:val="left" w:pos="4616"/>
              </w:tabs>
              <w:snapToGrid w:val="0"/>
              <w:spacing w:line="200" w:lineRule="atLeast"/>
              <w:jc w:val="center"/>
              <w:rPr>
                <w:rFonts w:eastAsia="Lucida Sans Unicode" w:cs="Tahoma"/>
              </w:rPr>
            </w:pPr>
            <w:r>
              <w:rPr>
                <w:rFonts w:eastAsia="Lucida Sans Unicode" w:cs="Tahoma"/>
              </w:rPr>
              <w:t>50</w:t>
            </w:r>
          </w:p>
        </w:tc>
      </w:tr>
    </w:tbl>
    <w:p w:rsidR="00D023AC" w:rsidRDefault="00D023AC" w:rsidP="00D023AC">
      <w:pPr>
        <w:tabs>
          <w:tab w:val="left" w:pos="3176"/>
        </w:tabs>
        <w:spacing w:line="360" w:lineRule="auto"/>
        <w:ind w:firstLine="850"/>
        <w:jc w:val="center"/>
        <w:rPr>
          <w:rFonts w:eastAsia="Lucida Sans Unicode" w:cs="Tahoma"/>
          <w:sz w:val="28"/>
          <w:szCs w:val="28"/>
        </w:rPr>
      </w:pP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Водные ресурсы области имеют важное значение в экономической и социальных сферах, используются в целях сельскохозяйственного и промышленного производства, рыбоводства, речного транспорта, энергетики, в целях рекреации, спорта и туризма.</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Поэтому одним из важных аспектов охраны, восстановления, защиты водных ресурсов является установление водоохранных зон и прибрежных защитных полос, неукоснительное исполнение ограничений при осуществлении хозяйственной деятельности в их границах.</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К водоохранным зонам относятся территории, примыкающие к береговой линии рек, ручьев, каналов, озер и водохранилищ. На них устанавливаются специальные режимы осуществления хозяйственной деятельности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С 01.01.2007 года ограничения хозяйственной деятельности претерпели изменения. В границах охранных зон запрещается:</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lastRenderedPageBreak/>
        <w:t>-  использование сточных вод для удобрения почв;</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 осуществление авиационных мер по борьбе с вредителями и болезнями растений;</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имеющее твердое покрытие.</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В границах прибрежных защитных полос запрещается:</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 распашка земель;</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 размещение отвалов размываемых грунтов;</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 выпас сельскохозяйственных животных и организация для них летних лагерей, ванн.</w:t>
      </w:r>
    </w:p>
    <w:p w:rsidR="00D023AC" w:rsidRDefault="00D023AC" w:rsidP="00D023AC">
      <w:pPr>
        <w:spacing w:line="360" w:lineRule="auto"/>
        <w:ind w:left="993" w:firstLine="850"/>
        <w:jc w:val="both"/>
        <w:rPr>
          <w:rFonts w:eastAsia="Lucida Sans Unicode" w:cs="Tahoma"/>
          <w:b/>
          <w:sz w:val="28"/>
          <w:szCs w:val="28"/>
        </w:rPr>
      </w:pPr>
    </w:p>
    <w:p w:rsidR="00D023AC" w:rsidRDefault="00D023AC" w:rsidP="00D023AC">
      <w:pPr>
        <w:spacing w:line="360" w:lineRule="auto"/>
        <w:ind w:left="993" w:firstLine="850"/>
        <w:jc w:val="center"/>
        <w:rPr>
          <w:rFonts w:eastAsia="Lucida Sans Unicode" w:cs="Tahoma"/>
          <w:b/>
          <w:sz w:val="28"/>
          <w:szCs w:val="28"/>
        </w:rPr>
      </w:pPr>
      <w:r>
        <w:rPr>
          <w:rFonts w:eastAsia="Lucida Sans Unicode" w:cs="Tahoma"/>
          <w:b/>
          <w:sz w:val="28"/>
          <w:szCs w:val="28"/>
        </w:rPr>
        <w:t xml:space="preserve"> Определение зон особого режима охраны.</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К зоне особого режима охраны относится государственный  природный парк «Донской»,</w:t>
      </w:r>
      <w:r w:rsidR="001729A0">
        <w:rPr>
          <w:rFonts w:eastAsia="Lucida Sans Unicode" w:cs="Tahoma"/>
          <w:sz w:val="28"/>
          <w:szCs w:val="28"/>
        </w:rPr>
        <w:t xml:space="preserve"> </w:t>
      </w:r>
      <w:r>
        <w:rPr>
          <w:rFonts w:eastAsia="Lucida Sans Unicode" w:cs="Tahoma"/>
          <w:sz w:val="28"/>
          <w:szCs w:val="28"/>
        </w:rPr>
        <w:t xml:space="preserve">закон Волгоградской области от 17 мая </w:t>
      </w:r>
      <w:smartTag w:uri="urn:schemas-microsoft-com:office:smarttags" w:element="metricconverter">
        <w:smartTagPr>
          <w:attr w:name="ProductID" w:val="2001 г"/>
        </w:smartTagPr>
        <w:r>
          <w:rPr>
            <w:rFonts w:eastAsia="Lucida Sans Unicode" w:cs="Tahoma"/>
            <w:sz w:val="28"/>
            <w:szCs w:val="28"/>
          </w:rPr>
          <w:t>2001 г</w:t>
        </w:r>
      </w:smartTag>
      <w:r>
        <w:rPr>
          <w:rFonts w:eastAsia="Lucida Sans Unicode" w:cs="Tahoma"/>
          <w:sz w:val="28"/>
          <w:szCs w:val="28"/>
        </w:rPr>
        <w:t xml:space="preserve">. «О создании природного парка «Донской», постановление Главы Администрации Волгоградской области от 25 сентября </w:t>
      </w:r>
      <w:smartTag w:uri="urn:schemas-microsoft-com:office:smarttags" w:element="metricconverter">
        <w:smartTagPr>
          <w:attr w:name="ProductID" w:val="2001 г"/>
        </w:smartTagPr>
        <w:r>
          <w:rPr>
            <w:rFonts w:eastAsia="Lucida Sans Unicode" w:cs="Tahoma"/>
            <w:sz w:val="28"/>
            <w:szCs w:val="28"/>
          </w:rPr>
          <w:t>2001 г</w:t>
        </w:r>
      </w:smartTag>
      <w:r>
        <w:rPr>
          <w:rFonts w:eastAsia="Lucida Sans Unicode" w:cs="Tahoma"/>
          <w:sz w:val="28"/>
          <w:szCs w:val="28"/>
        </w:rPr>
        <w:t>. № 822.</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Особо охраняемая зона, занимает нижнее плато северной части излучины Дона к северу от станицы Трехостровской к устью р.</w:t>
      </w:r>
      <w:r w:rsidR="007A0A28">
        <w:rPr>
          <w:rFonts w:eastAsia="Lucida Sans Unicode" w:cs="Tahoma"/>
          <w:sz w:val="28"/>
          <w:szCs w:val="28"/>
        </w:rPr>
        <w:t xml:space="preserve"> </w:t>
      </w:r>
      <w:r>
        <w:rPr>
          <w:rFonts w:eastAsia="Lucida Sans Unicode" w:cs="Tahoma"/>
          <w:sz w:val="28"/>
          <w:szCs w:val="28"/>
        </w:rPr>
        <w:t>Иловля, а на юге граничит с Венцами. Здесь отметки рельефа составляют от 200-</w:t>
      </w:r>
      <w:smartTag w:uri="urn:schemas-microsoft-com:office:smarttags" w:element="metricconverter">
        <w:smartTagPr>
          <w:attr w:name="ProductID" w:val="210 м"/>
        </w:smartTagPr>
        <w:r>
          <w:rPr>
            <w:rFonts w:eastAsia="Lucida Sans Unicode" w:cs="Tahoma"/>
            <w:sz w:val="28"/>
            <w:szCs w:val="28"/>
          </w:rPr>
          <w:t>210 м</w:t>
        </w:r>
      </w:smartTag>
      <w:r>
        <w:rPr>
          <w:rFonts w:eastAsia="Lucida Sans Unicode" w:cs="Tahoma"/>
          <w:sz w:val="28"/>
          <w:szCs w:val="28"/>
        </w:rPr>
        <w:t>. на Нижних Венцах (Каменная седловина) до 150-120м на нижнем плато к северу от Трехостровской. Восточная граница совпадает с правым берегом Дона, а вся южная часть имеет очень извилистую, фестончатую форму в плане, очерчивая основание (подножье) Венцов. Общая площадь особо охраняемой зоны около 160 км</w:t>
      </w:r>
      <w:r>
        <w:rPr>
          <w:rFonts w:eastAsia="Lucida Sans Unicode" w:cs="Tahoma"/>
          <w:sz w:val="28"/>
          <w:szCs w:val="28"/>
          <w:vertAlign w:val="superscript"/>
        </w:rPr>
        <w:t>2</w:t>
      </w:r>
      <w:r>
        <w:rPr>
          <w:rFonts w:eastAsia="Lucida Sans Unicode" w:cs="Tahoma"/>
          <w:sz w:val="28"/>
          <w:szCs w:val="28"/>
        </w:rPr>
        <w:t xml:space="preserve"> или </w:t>
      </w:r>
      <w:smartTag w:uri="urn:schemas-microsoft-com:office:smarttags" w:element="metricconverter">
        <w:smartTagPr>
          <w:attr w:name="ProductID" w:val="16000 га"/>
        </w:smartTagPr>
        <w:r>
          <w:rPr>
            <w:rFonts w:eastAsia="Lucida Sans Unicode" w:cs="Tahoma"/>
            <w:sz w:val="28"/>
            <w:szCs w:val="28"/>
          </w:rPr>
          <w:t>16000 га</w:t>
        </w:r>
      </w:smartTag>
      <w:r>
        <w:rPr>
          <w:rFonts w:eastAsia="Lucida Sans Unicode" w:cs="Tahoma"/>
          <w:sz w:val="28"/>
          <w:szCs w:val="28"/>
        </w:rPr>
        <w:t>.</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В пределах этой зоны между Трехостровской и бывшим х.</w:t>
      </w:r>
      <w:r w:rsidR="007A0A28">
        <w:rPr>
          <w:rFonts w:eastAsia="Lucida Sans Unicode" w:cs="Tahoma"/>
          <w:sz w:val="28"/>
          <w:szCs w:val="28"/>
        </w:rPr>
        <w:t xml:space="preserve"> </w:t>
      </w:r>
      <w:r>
        <w:rPr>
          <w:rFonts w:eastAsia="Lucida Sans Unicode" w:cs="Tahoma"/>
          <w:sz w:val="28"/>
          <w:szCs w:val="28"/>
        </w:rPr>
        <w:t xml:space="preserve">Задоно-Авиловским расположены агроландшафты, отдельные пахотные поля и пастбища, залежи. Примерно 10% территории покрыто байрачными, дубово-кленовыми </w:t>
      </w:r>
      <w:r>
        <w:rPr>
          <w:rFonts w:eastAsia="Lucida Sans Unicode" w:cs="Tahoma"/>
          <w:sz w:val="28"/>
          <w:szCs w:val="28"/>
        </w:rPr>
        <w:lastRenderedPageBreak/>
        <w:t>лесами и кустарниками. Они развиваются по верховодке или же в местах выхода родников.</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Наряду с лесными массивами, играющими ландшафтообразующую роль, сохранились участки целинных степей, в составе которых преобладают квыли (перистый, Лессинга, волосатик, тырса), пыреи, костры, донник, люцерна, качим шалфей, полынь австрийская и др.</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В Красную книгу занесены: степной орел, кулик-сорока, дрофа, огарь, стрепет, серая куропатка. Это и насекомое – богомол, дыбка степная, Все они подлежат охране. Многие из животных добываются по лицензии – косуля, кабан, лось, куница фазан. Режим охоты определяется условиями конкретного времени. На волка разрешен отстрел круглый год. Посещение этой части парка не ограничено, все виды  хозяйственной деятельности строго регламентированы.</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Следует отметить ещё одну особенность этой зоны. Она содержит три линзы фосфоритов и два мелких законсервированных месторождения нефти – Вешняковское и Хлебоновское.</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В границах территории особо охраняемой зоны находятся родники :</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«Хлебный» - в 3-х км севернее х.Зимовейский.</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«Филимоновский» - западнее род.Гремячий.</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«Гремячий» - в 4 –х км западнее х.Зимовейский.</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«Ляхченковский» - в 4 –х км западнее ст.Трехостровской.</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«Кисляковский» - в балке Кисляковской.</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«Герасимовский» - в  4-х км западнее х.Нижнегерасимовский.</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«Соколы» - в верховьях безымянной балки, северо-восточнее «Румын-горы».</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 xml:space="preserve">«Текучий источник» - восточнее х.Камышинский (Заполосной участок </w:t>
      </w:r>
      <w:r w:rsidR="006D3FCB">
        <w:rPr>
          <w:rFonts w:eastAsia="Lucida Sans Unicode" w:cs="Tahoma"/>
          <w:sz w:val="28"/>
          <w:szCs w:val="28"/>
        </w:rPr>
        <w:t xml:space="preserve">           </w:t>
      </w:r>
      <w:r>
        <w:rPr>
          <w:rFonts w:eastAsia="Lucida Sans Unicode" w:cs="Tahoma"/>
          <w:sz w:val="28"/>
          <w:szCs w:val="28"/>
        </w:rPr>
        <w:t>№ 2).</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Основание для выделения заповедной и особо охраняемой зон :</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 широкое распространение типичных и уникальных природных комплексов и сообществ, сохранивших естественные средообразующие и средостабилизирующие функций;</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lastRenderedPageBreak/>
        <w:t>- высокая концентрация биологического и ландшафтного разнообразия;</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 обилие редких, в т.ч. находящихся на грани исчезновения видов растений, животных и сообществ;</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Основная функция: стабилизационно-защитная. Территории предназначены для сохранения в естественном состоянии наиболее ценных уникальных и эталонных биотических и абиотических природных комплексов и объектов.</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Важной является эколого-просветительская, научно-исследовательская функции. Последняя в основном направлена на обеспечение мониторинга биоразнообразования.</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Основные задачи управления :</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Обеспечение гохоанности и стабилизации  естественной ландшафтной структуры:</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1729A0">
        <w:rPr>
          <w:rFonts w:eastAsia="Lucida Sans Unicode" w:cs="Tahoma"/>
          <w:sz w:val="28"/>
          <w:szCs w:val="28"/>
        </w:rPr>
        <w:t xml:space="preserve">  </w:t>
      </w:r>
      <w:r>
        <w:rPr>
          <w:rFonts w:eastAsia="Lucida Sans Unicode" w:cs="Tahoma"/>
          <w:sz w:val="28"/>
          <w:szCs w:val="28"/>
        </w:rPr>
        <w:t>поддержание естественных средоформирующих и средостабилизирующих функций ПТК;</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1729A0">
        <w:rPr>
          <w:rFonts w:eastAsia="Lucida Sans Unicode" w:cs="Tahoma"/>
          <w:sz w:val="28"/>
          <w:szCs w:val="28"/>
        </w:rPr>
        <w:t xml:space="preserve">  </w:t>
      </w:r>
      <w:r>
        <w:rPr>
          <w:rFonts w:eastAsia="Lucida Sans Unicode" w:cs="Tahoma"/>
          <w:sz w:val="28"/>
          <w:szCs w:val="28"/>
        </w:rPr>
        <w:t>эталонных и уникальных природных комплексов, экосистем и сообществ, динамики их естественного развития;</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w:t>
      </w:r>
      <w:r w:rsidR="001729A0">
        <w:rPr>
          <w:rFonts w:eastAsia="Lucida Sans Unicode" w:cs="Tahoma"/>
          <w:sz w:val="28"/>
          <w:szCs w:val="28"/>
        </w:rPr>
        <w:t xml:space="preserve">  </w:t>
      </w:r>
      <w:r>
        <w:rPr>
          <w:rFonts w:eastAsia="Lucida Sans Unicode" w:cs="Tahoma"/>
          <w:sz w:val="28"/>
          <w:szCs w:val="28"/>
        </w:rPr>
        <w:tab/>
        <w:t>биологического разнообразия;</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1729A0">
        <w:rPr>
          <w:rFonts w:eastAsia="Lucida Sans Unicode" w:cs="Tahoma"/>
          <w:sz w:val="28"/>
          <w:szCs w:val="28"/>
        </w:rPr>
        <w:t xml:space="preserve">  </w:t>
      </w:r>
      <w:r>
        <w:rPr>
          <w:rFonts w:eastAsia="Lucida Sans Unicode" w:cs="Tahoma"/>
          <w:sz w:val="28"/>
          <w:szCs w:val="28"/>
        </w:rPr>
        <w:t>редких видов флоры и фауны и их местообитания;</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w:t>
      </w:r>
      <w:r>
        <w:rPr>
          <w:rFonts w:eastAsia="Lucida Sans Unicode" w:cs="Tahoma"/>
          <w:sz w:val="28"/>
          <w:szCs w:val="28"/>
        </w:rPr>
        <w:tab/>
      </w:r>
      <w:r w:rsidR="001729A0">
        <w:rPr>
          <w:rFonts w:eastAsia="Lucida Sans Unicode" w:cs="Tahoma"/>
          <w:sz w:val="28"/>
          <w:szCs w:val="28"/>
        </w:rPr>
        <w:t xml:space="preserve">  </w:t>
      </w:r>
      <w:r>
        <w:rPr>
          <w:rFonts w:eastAsia="Lucida Sans Unicode" w:cs="Tahoma"/>
          <w:sz w:val="28"/>
          <w:szCs w:val="28"/>
        </w:rPr>
        <w:t>сохранение и выявления новых уникальных и типичных природных комплексов и объектов аборигенной флоры и фауны, в т.ч. местообитаний.</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Организация систем мониторинга за состоянием типичных, редких и исчезающих видов, природных комплексов и объектов.</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Организация эксклюзивного научного туризма при максимальном сохранении естественного биологического разнообразия.</w:t>
      </w:r>
    </w:p>
    <w:p w:rsidR="00D023AC" w:rsidRDefault="00D023AC" w:rsidP="00D023AC">
      <w:pPr>
        <w:spacing w:line="360" w:lineRule="auto"/>
        <w:ind w:left="993" w:firstLine="850"/>
        <w:jc w:val="both"/>
        <w:rPr>
          <w:rFonts w:eastAsia="Lucida Sans Unicode" w:cs="Tahoma"/>
          <w:sz w:val="28"/>
          <w:szCs w:val="28"/>
        </w:rPr>
      </w:pPr>
      <w:r>
        <w:rPr>
          <w:rFonts w:eastAsia="Lucida Sans Unicode" w:cs="Tahoma"/>
          <w:sz w:val="28"/>
          <w:szCs w:val="28"/>
        </w:rPr>
        <w:t>Режим использования. На территории запрещаются все виды хозяйственной деятельности, влекущие за собой нарушение естественной структуры природного ландшафта.</w:t>
      </w:r>
    </w:p>
    <w:p w:rsidR="00DC0060" w:rsidRDefault="00DC0060" w:rsidP="00DC0060">
      <w:pPr>
        <w:spacing w:line="200" w:lineRule="atLeast"/>
        <w:jc w:val="both"/>
        <w:rPr>
          <w:rFonts w:eastAsia="Lucida Sans Unicode" w:cs="Tahoma"/>
          <w:sz w:val="24"/>
          <w:szCs w:val="24"/>
        </w:rPr>
      </w:pPr>
    </w:p>
    <w:p w:rsidR="00192A16" w:rsidRDefault="00192A16" w:rsidP="00192A16">
      <w:pPr>
        <w:spacing w:line="360" w:lineRule="auto"/>
        <w:ind w:firstLine="850"/>
        <w:jc w:val="both"/>
        <w:rPr>
          <w:rFonts w:eastAsia="Lucida Sans Unicode" w:cs="Tahoma"/>
          <w:color w:val="000000"/>
          <w:sz w:val="28"/>
          <w:szCs w:val="28"/>
        </w:rPr>
      </w:pPr>
    </w:p>
    <w:sectPr w:rsidR="00192A16" w:rsidSect="00FE0AD4">
      <w:footerReference w:type="default" r:id="rId9"/>
      <w:pgSz w:w="11907" w:h="16840" w:code="9"/>
      <w:pgMar w:top="357" w:right="657" w:bottom="1560" w:left="284" w:header="720" w:footer="284" w:gutter="0"/>
      <w:pgNumType w:start="6"/>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261E" w:rsidRPr="00BE0DF7" w:rsidRDefault="005C261E">
      <w:pPr>
        <w:rPr>
          <w:sz w:val="19"/>
          <w:szCs w:val="19"/>
        </w:rPr>
      </w:pPr>
      <w:r w:rsidRPr="00BE0DF7">
        <w:rPr>
          <w:sz w:val="19"/>
          <w:szCs w:val="19"/>
        </w:rPr>
        <w:separator/>
      </w:r>
    </w:p>
  </w:endnote>
  <w:endnote w:type="continuationSeparator" w:id="1">
    <w:p w:rsidR="005C261E" w:rsidRPr="00BE0DF7" w:rsidRDefault="005C261E">
      <w:pPr>
        <w:rPr>
          <w:sz w:val="19"/>
          <w:szCs w:val="19"/>
        </w:rPr>
      </w:pPr>
      <w:r w:rsidRPr="00BE0DF7">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FCD" w:rsidRPr="00BE0DF7" w:rsidRDefault="00943FCD">
    <w:pPr>
      <w:pStyle w:val="a8"/>
      <w:rPr>
        <w:sz w:val="19"/>
        <w:szCs w:val="19"/>
      </w:rPr>
    </w:pPr>
  </w:p>
  <w:p w:rsidR="00943FCD" w:rsidRPr="00BE0DF7" w:rsidRDefault="00943FCD">
    <w:pPr>
      <w:pStyle w:val="a8"/>
      <w:rPr>
        <w:sz w:val="19"/>
        <w:szCs w:val="19"/>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567"/>
      <w:gridCol w:w="567"/>
      <w:gridCol w:w="567"/>
      <w:gridCol w:w="851"/>
      <w:gridCol w:w="567"/>
      <w:gridCol w:w="6237"/>
      <w:gridCol w:w="567"/>
    </w:tblGrid>
    <w:tr w:rsidR="00943FCD" w:rsidRPr="00BE0DF7">
      <w:trPr>
        <w:cantSplit/>
        <w:trHeight w:hRule="exact" w:val="280"/>
      </w:trPr>
      <w:tc>
        <w:tcPr>
          <w:tcW w:w="567" w:type="dxa"/>
          <w:tcBorders>
            <w:top w:val="single" w:sz="12" w:space="0" w:color="auto"/>
            <w:right w:val="single" w:sz="12" w:space="0" w:color="auto"/>
          </w:tcBorders>
        </w:tcPr>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567"/>
            <w:gridCol w:w="567"/>
            <w:gridCol w:w="567"/>
            <w:gridCol w:w="851"/>
            <w:gridCol w:w="567"/>
            <w:gridCol w:w="6237"/>
            <w:gridCol w:w="567"/>
          </w:tblGrid>
          <w:tr w:rsidR="00943FCD" w:rsidRPr="00BE0DF7">
            <w:trPr>
              <w:cantSplit/>
              <w:trHeight w:hRule="exact" w:val="280"/>
            </w:trPr>
            <w:tc>
              <w:tcPr>
                <w:tcW w:w="567" w:type="dxa"/>
                <w:tcBorders>
                  <w:top w:val="single" w:sz="12" w:space="0" w:color="auto"/>
                  <w:right w:val="single" w:sz="12" w:space="0" w:color="auto"/>
                </w:tcBorders>
              </w:tcPr>
              <w:p w:rsidR="00943FCD" w:rsidRPr="00BE0DF7" w:rsidRDefault="00943FCD" w:rsidP="00530003">
                <w:pPr>
                  <w:ind w:hanging="28"/>
                  <w:jc w:val="center"/>
                  <w:rPr>
                    <w:sz w:val="27"/>
                    <w:szCs w:val="27"/>
                  </w:rPr>
                </w:pPr>
              </w:p>
            </w:tc>
            <w:tc>
              <w:tcPr>
                <w:tcW w:w="567" w:type="dxa"/>
                <w:tcBorders>
                  <w:top w:val="single" w:sz="12" w:space="0" w:color="auto"/>
                  <w:left w:val="nil"/>
                  <w:right w:val="single" w:sz="12" w:space="0" w:color="auto"/>
                </w:tcBorders>
              </w:tcPr>
              <w:p w:rsidR="00943FCD" w:rsidRPr="00BE0DF7" w:rsidRDefault="00943FCD" w:rsidP="00530003">
                <w:pPr>
                  <w:ind w:hanging="28"/>
                  <w:jc w:val="center"/>
                  <w:rPr>
                    <w:sz w:val="27"/>
                    <w:szCs w:val="27"/>
                  </w:rPr>
                </w:pPr>
              </w:p>
            </w:tc>
            <w:tc>
              <w:tcPr>
                <w:tcW w:w="567" w:type="dxa"/>
                <w:tcBorders>
                  <w:top w:val="single" w:sz="12" w:space="0" w:color="auto"/>
                  <w:left w:val="nil"/>
                  <w:right w:val="single" w:sz="12" w:space="0" w:color="auto"/>
                </w:tcBorders>
              </w:tcPr>
              <w:p w:rsidR="00943FCD" w:rsidRPr="00BE0DF7" w:rsidRDefault="00943FCD" w:rsidP="00530003">
                <w:pPr>
                  <w:ind w:hanging="28"/>
                  <w:jc w:val="center"/>
                  <w:rPr>
                    <w:sz w:val="27"/>
                    <w:szCs w:val="27"/>
                  </w:rPr>
                </w:pPr>
              </w:p>
            </w:tc>
            <w:tc>
              <w:tcPr>
                <w:tcW w:w="567" w:type="dxa"/>
                <w:tcBorders>
                  <w:top w:val="single" w:sz="12" w:space="0" w:color="auto"/>
                  <w:left w:val="nil"/>
                  <w:right w:val="single" w:sz="12" w:space="0" w:color="auto"/>
                </w:tcBorders>
              </w:tcPr>
              <w:p w:rsidR="00943FCD" w:rsidRPr="00BE0DF7" w:rsidRDefault="00943FCD" w:rsidP="00530003">
                <w:pPr>
                  <w:ind w:hanging="28"/>
                  <w:jc w:val="center"/>
                  <w:rPr>
                    <w:sz w:val="27"/>
                    <w:szCs w:val="27"/>
                  </w:rPr>
                </w:pPr>
              </w:p>
            </w:tc>
            <w:tc>
              <w:tcPr>
                <w:tcW w:w="851" w:type="dxa"/>
                <w:tcBorders>
                  <w:top w:val="single" w:sz="12" w:space="0" w:color="auto"/>
                  <w:left w:val="nil"/>
                  <w:right w:val="single" w:sz="12" w:space="0" w:color="auto"/>
                </w:tcBorders>
              </w:tcPr>
              <w:p w:rsidR="00943FCD" w:rsidRPr="00BE0DF7" w:rsidRDefault="00943FCD" w:rsidP="00530003">
                <w:pPr>
                  <w:ind w:hanging="28"/>
                  <w:jc w:val="center"/>
                  <w:rPr>
                    <w:sz w:val="27"/>
                    <w:szCs w:val="27"/>
                  </w:rPr>
                </w:pPr>
              </w:p>
            </w:tc>
            <w:tc>
              <w:tcPr>
                <w:tcW w:w="567" w:type="dxa"/>
                <w:tcBorders>
                  <w:top w:val="single" w:sz="12" w:space="0" w:color="auto"/>
                  <w:left w:val="nil"/>
                  <w:right w:val="single" w:sz="12" w:space="0" w:color="auto"/>
                </w:tcBorders>
              </w:tcPr>
              <w:p w:rsidR="00943FCD" w:rsidRPr="00BE0DF7" w:rsidRDefault="00943FCD" w:rsidP="00530003">
                <w:pPr>
                  <w:ind w:hanging="28"/>
                  <w:jc w:val="center"/>
                  <w:rPr>
                    <w:sz w:val="27"/>
                    <w:szCs w:val="27"/>
                  </w:rPr>
                </w:pPr>
              </w:p>
            </w:tc>
            <w:tc>
              <w:tcPr>
                <w:tcW w:w="6237" w:type="dxa"/>
                <w:vMerge w:val="restart"/>
                <w:tcBorders>
                  <w:top w:val="single" w:sz="12" w:space="0" w:color="auto"/>
                  <w:left w:val="nil"/>
                  <w:right w:val="single" w:sz="12" w:space="0" w:color="auto"/>
                </w:tcBorders>
              </w:tcPr>
              <w:p w:rsidR="00943FCD" w:rsidRPr="00BE0DF7" w:rsidRDefault="00943FCD" w:rsidP="00530003">
                <w:pPr>
                  <w:spacing w:before="240"/>
                  <w:rPr>
                    <w:rFonts w:ascii="Arial" w:hAnsi="Arial"/>
                    <w:b/>
                    <w:sz w:val="31"/>
                    <w:szCs w:val="31"/>
                  </w:rPr>
                </w:pPr>
                <w:r w:rsidRPr="00BE0DF7">
                  <w:rPr>
                    <w:rFonts w:ascii="Arial" w:hAnsi="Arial"/>
                    <w:sz w:val="27"/>
                    <w:szCs w:val="27"/>
                  </w:rPr>
                  <w:t xml:space="preserve">                           </w:t>
                </w:r>
                <w:r w:rsidRPr="00BE0DF7">
                  <w:rPr>
                    <w:rFonts w:ascii="Arial" w:hAnsi="Arial"/>
                    <w:b/>
                    <w:sz w:val="31"/>
                    <w:szCs w:val="31"/>
                  </w:rPr>
                  <w:t>75-07-СТП.П</w:t>
                </w:r>
              </w:p>
            </w:tc>
            <w:tc>
              <w:tcPr>
                <w:tcW w:w="567" w:type="dxa"/>
                <w:tcBorders>
                  <w:top w:val="single" w:sz="12" w:space="0" w:color="auto"/>
                  <w:left w:val="nil"/>
                  <w:bottom w:val="single" w:sz="12" w:space="0" w:color="auto"/>
                </w:tcBorders>
              </w:tcPr>
              <w:p w:rsidR="00943FCD" w:rsidRPr="00BE0DF7" w:rsidRDefault="00943FCD" w:rsidP="00530003">
                <w:pPr>
                  <w:spacing w:before="20"/>
                  <w:ind w:hanging="28"/>
                  <w:jc w:val="center"/>
                  <w:rPr>
                    <w:b/>
                    <w:sz w:val="27"/>
                    <w:szCs w:val="27"/>
                  </w:rPr>
                </w:pPr>
                <w:r w:rsidRPr="00BE0DF7">
                  <w:rPr>
                    <w:rFonts w:ascii="Arial" w:hAnsi="Arial"/>
                    <w:sz w:val="17"/>
                    <w:szCs w:val="17"/>
                  </w:rPr>
                  <w:t>Лист</w:t>
                </w:r>
              </w:p>
            </w:tc>
          </w:tr>
          <w:tr w:rsidR="00943FCD" w:rsidRPr="00BE0DF7">
            <w:trPr>
              <w:cantSplit/>
              <w:trHeight w:hRule="exact" w:val="280"/>
            </w:trPr>
            <w:tc>
              <w:tcPr>
                <w:tcW w:w="567" w:type="dxa"/>
                <w:tcBorders>
                  <w:bottom w:val="single" w:sz="12" w:space="0" w:color="auto"/>
                  <w:right w:val="single" w:sz="12" w:space="0" w:color="auto"/>
                </w:tcBorders>
              </w:tcPr>
              <w:p w:rsidR="00943FCD" w:rsidRPr="00BE0DF7" w:rsidRDefault="00943FCD" w:rsidP="00530003">
                <w:pPr>
                  <w:ind w:hanging="28"/>
                  <w:jc w:val="center"/>
                  <w:rPr>
                    <w:sz w:val="27"/>
                    <w:szCs w:val="27"/>
                  </w:rPr>
                </w:pPr>
              </w:p>
            </w:tc>
            <w:tc>
              <w:tcPr>
                <w:tcW w:w="567" w:type="dxa"/>
                <w:tcBorders>
                  <w:left w:val="nil"/>
                  <w:bottom w:val="single" w:sz="12" w:space="0" w:color="auto"/>
                  <w:right w:val="single" w:sz="12" w:space="0" w:color="auto"/>
                </w:tcBorders>
              </w:tcPr>
              <w:p w:rsidR="00943FCD" w:rsidRPr="00BE0DF7" w:rsidRDefault="00943FCD" w:rsidP="00530003">
                <w:pPr>
                  <w:ind w:hanging="28"/>
                  <w:jc w:val="center"/>
                  <w:rPr>
                    <w:sz w:val="27"/>
                    <w:szCs w:val="27"/>
                  </w:rPr>
                </w:pPr>
              </w:p>
            </w:tc>
            <w:tc>
              <w:tcPr>
                <w:tcW w:w="567" w:type="dxa"/>
                <w:tcBorders>
                  <w:left w:val="nil"/>
                  <w:bottom w:val="single" w:sz="12" w:space="0" w:color="auto"/>
                  <w:right w:val="single" w:sz="12" w:space="0" w:color="auto"/>
                </w:tcBorders>
              </w:tcPr>
              <w:p w:rsidR="00943FCD" w:rsidRPr="00BE0DF7" w:rsidRDefault="00943FCD" w:rsidP="00530003">
                <w:pPr>
                  <w:ind w:hanging="28"/>
                  <w:jc w:val="center"/>
                  <w:rPr>
                    <w:sz w:val="27"/>
                    <w:szCs w:val="27"/>
                  </w:rPr>
                </w:pPr>
              </w:p>
            </w:tc>
            <w:tc>
              <w:tcPr>
                <w:tcW w:w="567" w:type="dxa"/>
                <w:tcBorders>
                  <w:left w:val="nil"/>
                  <w:bottom w:val="single" w:sz="12" w:space="0" w:color="auto"/>
                  <w:right w:val="single" w:sz="12" w:space="0" w:color="auto"/>
                </w:tcBorders>
              </w:tcPr>
              <w:p w:rsidR="00943FCD" w:rsidRPr="00BE0DF7" w:rsidRDefault="00943FCD" w:rsidP="00530003">
                <w:pPr>
                  <w:ind w:hanging="28"/>
                  <w:jc w:val="center"/>
                  <w:rPr>
                    <w:sz w:val="27"/>
                    <w:szCs w:val="27"/>
                  </w:rPr>
                </w:pPr>
              </w:p>
            </w:tc>
            <w:tc>
              <w:tcPr>
                <w:tcW w:w="851" w:type="dxa"/>
                <w:tcBorders>
                  <w:left w:val="nil"/>
                  <w:bottom w:val="single" w:sz="12" w:space="0" w:color="auto"/>
                  <w:right w:val="single" w:sz="12" w:space="0" w:color="auto"/>
                </w:tcBorders>
              </w:tcPr>
              <w:p w:rsidR="00943FCD" w:rsidRPr="00BE0DF7" w:rsidRDefault="00943FCD" w:rsidP="00530003">
                <w:pPr>
                  <w:ind w:hanging="28"/>
                  <w:jc w:val="center"/>
                  <w:rPr>
                    <w:sz w:val="27"/>
                    <w:szCs w:val="27"/>
                  </w:rPr>
                </w:pPr>
              </w:p>
            </w:tc>
            <w:tc>
              <w:tcPr>
                <w:tcW w:w="567" w:type="dxa"/>
                <w:tcBorders>
                  <w:left w:val="nil"/>
                  <w:bottom w:val="single" w:sz="12" w:space="0" w:color="auto"/>
                  <w:right w:val="single" w:sz="12" w:space="0" w:color="auto"/>
                </w:tcBorders>
              </w:tcPr>
              <w:p w:rsidR="00943FCD" w:rsidRPr="00BE0DF7" w:rsidRDefault="00943FCD" w:rsidP="00530003">
                <w:pPr>
                  <w:ind w:hanging="28"/>
                  <w:jc w:val="center"/>
                  <w:rPr>
                    <w:sz w:val="27"/>
                    <w:szCs w:val="27"/>
                  </w:rPr>
                </w:pPr>
              </w:p>
            </w:tc>
            <w:tc>
              <w:tcPr>
                <w:tcW w:w="6237" w:type="dxa"/>
                <w:vMerge/>
                <w:tcBorders>
                  <w:left w:val="nil"/>
                  <w:right w:val="single" w:sz="12" w:space="0" w:color="auto"/>
                </w:tcBorders>
              </w:tcPr>
              <w:p w:rsidR="00943FCD" w:rsidRPr="00BE0DF7" w:rsidRDefault="00943FCD" w:rsidP="00530003">
                <w:pPr>
                  <w:ind w:hanging="28"/>
                  <w:jc w:val="center"/>
                  <w:rPr>
                    <w:b/>
                    <w:sz w:val="27"/>
                    <w:szCs w:val="27"/>
                  </w:rPr>
                </w:pPr>
              </w:p>
            </w:tc>
            <w:tc>
              <w:tcPr>
                <w:tcW w:w="567" w:type="dxa"/>
                <w:vMerge w:val="restart"/>
                <w:tcBorders>
                  <w:top w:val="single" w:sz="12" w:space="0" w:color="auto"/>
                  <w:left w:val="nil"/>
                </w:tcBorders>
              </w:tcPr>
              <w:p w:rsidR="00943FCD" w:rsidRPr="00BE0DF7" w:rsidRDefault="00943FCD" w:rsidP="00530003">
                <w:pPr>
                  <w:spacing w:before="120"/>
                  <w:ind w:hanging="28"/>
                  <w:rPr>
                    <w:rFonts w:ascii="Arial" w:hAnsi="Arial"/>
                    <w:sz w:val="23"/>
                    <w:szCs w:val="23"/>
                  </w:rPr>
                </w:pPr>
                <w:r w:rsidRPr="00BE0DF7">
                  <w:rPr>
                    <w:rFonts w:ascii="Arial" w:hAnsi="Arial"/>
                    <w:sz w:val="23"/>
                    <w:szCs w:val="23"/>
                  </w:rPr>
                  <w:t xml:space="preserve">   </w:t>
                </w:r>
                <w:r w:rsidR="00EC2F25" w:rsidRPr="00BE0DF7">
                  <w:rPr>
                    <w:rStyle w:val="aa"/>
                    <w:sz w:val="19"/>
                    <w:szCs w:val="19"/>
                  </w:rPr>
                  <w:fldChar w:fldCharType="begin"/>
                </w:r>
                <w:r w:rsidRPr="00BE0DF7">
                  <w:rPr>
                    <w:rStyle w:val="aa"/>
                    <w:sz w:val="19"/>
                    <w:szCs w:val="19"/>
                  </w:rPr>
                  <w:instrText xml:space="preserve"> PAGE </w:instrText>
                </w:r>
                <w:r w:rsidR="00EC2F25" w:rsidRPr="00BE0DF7">
                  <w:rPr>
                    <w:rStyle w:val="aa"/>
                    <w:sz w:val="19"/>
                    <w:szCs w:val="19"/>
                  </w:rPr>
                  <w:fldChar w:fldCharType="separate"/>
                </w:r>
                <w:r w:rsidR="003B743F">
                  <w:rPr>
                    <w:rStyle w:val="aa"/>
                    <w:noProof/>
                    <w:sz w:val="19"/>
                    <w:szCs w:val="19"/>
                  </w:rPr>
                  <w:t>66</w:t>
                </w:r>
                <w:r w:rsidR="00EC2F25" w:rsidRPr="00BE0DF7">
                  <w:rPr>
                    <w:rStyle w:val="aa"/>
                    <w:sz w:val="19"/>
                    <w:szCs w:val="19"/>
                  </w:rPr>
                  <w:fldChar w:fldCharType="end"/>
                </w:r>
              </w:p>
            </w:tc>
          </w:tr>
          <w:tr w:rsidR="00943FCD" w:rsidRPr="00BE0DF7">
            <w:trPr>
              <w:cantSplit/>
              <w:trHeight w:hRule="exact" w:val="280"/>
            </w:trPr>
            <w:tc>
              <w:tcPr>
                <w:tcW w:w="567" w:type="dxa"/>
                <w:tcBorders>
                  <w:top w:val="single" w:sz="12" w:space="0" w:color="auto"/>
                  <w:bottom w:val="nil"/>
                  <w:right w:val="single" w:sz="12" w:space="0" w:color="auto"/>
                </w:tcBorders>
              </w:tcPr>
              <w:p w:rsidR="00943FCD" w:rsidRPr="00BE0DF7" w:rsidRDefault="00943FCD" w:rsidP="00530003">
                <w:pPr>
                  <w:spacing w:before="20"/>
                  <w:ind w:hanging="28"/>
                  <w:jc w:val="center"/>
                  <w:rPr>
                    <w:rFonts w:ascii="Arial" w:hAnsi="Arial"/>
                    <w:sz w:val="17"/>
                    <w:szCs w:val="17"/>
                  </w:rPr>
                </w:pPr>
                <w:r w:rsidRPr="00BE0DF7">
                  <w:rPr>
                    <w:rFonts w:ascii="Arial" w:hAnsi="Arial"/>
                    <w:sz w:val="17"/>
                    <w:szCs w:val="17"/>
                  </w:rPr>
                  <w:t>Изм.</w:t>
                </w:r>
              </w:p>
            </w:tc>
            <w:tc>
              <w:tcPr>
                <w:tcW w:w="567" w:type="dxa"/>
                <w:tcBorders>
                  <w:top w:val="single" w:sz="12" w:space="0" w:color="auto"/>
                  <w:left w:val="nil"/>
                  <w:bottom w:val="nil"/>
                  <w:right w:val="single" w:sz="12" w:space="0" w:color="auto"/>
                </w:tcBorders>
              </w:tcPr>
              <w:p w:rsidR="00943FCD" w:rsidRPr="00BE0DF7" w:rsidRDefault="00943FCD" w:rsidP="00530003">
                <w:pPr>
                  <w:spacing w:before="20"/>
                  <w:ind w:hanging="28"/>
                  <w:jc w:val="center"/>
                  <w:rPr>
                    <w:rFonts w:ascii="Arial" w:hAnsi="Arial"/>
                    <w:sz w:val="17"/>
                    <w:szCs w:val="17"/>
                  </w:rPr>
                </w:pPr>
                <w:r w:rsidRPr="00BE0DF7">
                  <w:rPr>
                    <w:rFonts w:ascii="Arial" w:hAnsi="Arial"/>
                    <w:sz w:val="17"/>
                    <w:szCs w:val="17"/>
                  </w:rPr>
                  <w:t>№ уч.</w:t>
                </w:r>
              </w:p>
            </w:tc>
            <w:tc>
              <w:tcPr>
                <w:tcW w:w="567" w:type="dxa"/>
                <w:tcBorders>
                  <w:top w:val="single" w:sz="12" w:space="0" w:color="auto"/>
                  <w:left w:val="nil"/>
                  <w:bottom w:val="nil"/>
                  <w:right w:val="single" w:sz="12" w:space="0" w:color="auto"/>
                </w:tcBorders>
              </w:tcPr>
              <w:p w:rsidR="00943FCD" w:rsidRPr="00BE0DF7" w:rsidRDefault="00943FCD" w:rsidP="00530003">
                <w:pPr>
                  <w:spacing w:before="20"/>
                  <w:ind w:hanging="28"/>
                  <w:jc w:val="center"/>
                  <w:rPr>
                    <w:rFonts w:ascii="Arial" w:hAnsi="Arial"/>
                    <w:sz w:val="17"/>
                    <w:szCs w:val="17"/>
                  </w:rPr>
                </w:pPr>
                <w:r w:rsidRPr="00BE0DF7">
                  <w:rPr>
                    <w:rFonts w:ascii="Arial" w:hAnsi="Arial"/>
                    <w:sz w:val="17"/>
                    <w:szCs w:val="17"/>
                  </w:rPr>
                  <w:t>Лист</w:t>
                </w:r>
              </w:p>
            </w:tc>
            <w:tc>
              <w:tcPr>
                <w:tcW w:w="567" w:type="dxa"/>
                <w:tcBorders>
                  <w:top w:val="single" w:sz="12" w:space="0" w:color="auto"/>
                  <w:left w:val="nil"/>
                  <w:bottom w:val="nil"/>
                  <w:right w:val="single" w:sz="12" w:space="0" w:color="auto"/>
                </w:tcBorders>
              </w:tcPr>
              <w:p w:rsidR="00943FCD" w:rsidRPr="00BE0DF7" w:rsidRDefault="00943FCD" w:rsidP="00530003">
                <w:pPr>
                  <w:spacing w:before="20"/>
                  <w:ind w:hanging="28"/>
                  <w:jc w:val="center"/>
                  <w:rPr>
                    <w:rFonts w:ascii="Arial" w:hAnsi="Arial"/>
                    <w:sz w:val="17"/>
                    <w:szCs w:val="17"/>
                  </w:rPr>
                </w:pPr>
                <w:r w:rsidRPr="00BE0DF7">
                  <w:rPr>
                    <w:rFonts w:ascii="Arial" w:hAnsi="Arial"/>
                    <w:sz w:val="17"/>
                    <w:szCs w:val="17"/>
                  </w:rPr>
                  <w:t>№док</w:t>
                </w:r>
              </w:p>
            </w:tc>
            <w:tc>
              <w:tcPr>
                <w:tcW w:w="851" w:type="dxa"/>
                <w:tcBorders>
                  <w:top w:val="single" w:sz="12" w:space="0" w:color="auto"/>
                  <w:left w:val="nil"/>
                  <w:bottom w:val="nil"/>
                  <w:right w:val="single" w:sz="12" w:space="0" w:color="auto"/>
                </w:tcBorders>
              </w:tcPr>
              <w:p w:rsidR="00943FCD" w:rsidRPr="00BE0DF7" w:rsidRDefault="00943FCD" w:rsidP="00530003">
                <w:pPr>
                  <w:spacing w:before="20"/>
                  <w:ind w:hanging="28"/>
                  <w:jc w:val="center"/>
                  <w:rPr>
                    <w:rFonts w:ascii="Arial" w:hAnsi="Arial"/>
                    <w:sz w:val="17"/>
                    <w:szCs w:val="17"/>
                  </w:rPr>
                </w:pPr>
                <w:r w:rsidRPr="00BE0DF7">
                  <w:rPr>
                    <w:rFonts w:ascii="Arial" w:hAnsi="Arial"/>
                    <w:sz w:val="17"/>
                    <w:szCs w:val="17"/>
                  </w:rPr>
                  <w:t>Подпись</w:t>
                </w:r>
              </w:p>
            </w:tc>
            <w:tc>
              <w:tcPr>
                <w:tcW w:w="567" w:type="dxa"/>
                <w:tcBorders>
                  <w:top w:val="single" w:sz="12" w:space="0" w:color="auto"/>
                  <w:left w:val="nil"/>
                  <w:bottom w:val="nil"/>
                  <w:right w:val="single" w:sz="12" w:space="0" w:color="auto"/>
                </w:tcBorders>
              </w:tcPr>
              <w:p w:rsidR="00943FCD" w:rsidRPr="00BE0DF7" w:rsidRDefault="00943FCD" w:rsidP="00530003">
                <w:pPr>
                  <w:spacing w:before="20"/>
                  <w:ind w:hanging="28"/>
                  <w:jc w:val="center"/>
                  <w:rPr>
                    <w:rFonts w:ascii="Arial" w:hAnsi="Arial"/>
                    <w:sz w:val="17"/>
                    <w:szCs w:val="17"/>
                  </w:rPr>
                </w:pPr>
                <w:r w:rsidRPr="00BE0DF7">
                  <w:rPr>
                    <w:rFonts w:ascii="Arial" w:hAnsi="Arial"/>
                    <w:sz w:val="17"/>
                    <w:szCs w:val="17"/>
                  </w:rPr>
                  <w:t>Дата</w:t>
                </w:r>
              </w:p>
            </w:tc>
            <w:tc>
              <w:tcPr>
                <w:tcW w:w="6237" w:type="dxa"/>
                <w:vMerge/>
                <w:tcBorders>
                  <w:left w:val="nil"/>
                  <w:bottom w:val="nil"/>
                  <w:right w:val="single" w:sz="12" w:space="0" w:color="auto"/>
                </w:tcBorders>
              </w:tcPr>
              <w:p w:rsidR="00943FCD" w:rsidRPr="00BE0DF7" w:rsidRDefault="00943FCD" w:rsidP="00530003">
                <w:pPr>
                  <w:ind w:hanging="28"/>
                  <w:jc w:val="center"/>
                  <w:rPr>
                    <w:b/>
                    <w:sz w:val="27"/>
                    <w:szCs w:val="27"/>
                  </w:rPr>
                </w:pPr>
              </w:p>
            </w:tc>
            <w:tc>
              <w:tcPr>
                <w:tcW w:w="567" w:type="dxa"/>
                <w:vMerge/>
                <w:tcBorders>
                  <w:left w:val="nil"/>
                  <w:bottom w:val="nil"/>
                </w:tcBorders>
              </w:tcPr>
              <w:p w:rsidR="00943FCD" w:rsidRPr="00BE0DF7" w:rsidRDefault="00943FCD" w:rsidP="00530003">
                <w:pPr>
                  <w:ind w:hanging="28"/>
                  <w:jc w:val="center"/>
                  <w:rPr>
                    <w:b/>
                    <w:sz w:val="27"/>
                    <w:szCs w:val="27"/>
                  </w:rPr>
                </w:pPr>
              </w:p>
            </w:tc>
          </w:tr>
        </w:tbl>
        <w:p w:rsidR="00943FCD" w:rsidRPr="00BE0DF7" w:rsidRDefault="00943FCD" w:rsidP="001E032A">
          <w:pPr>
            <w:pStyle w:val="a8"/>
            <w:rPr>
              <w:sz w:val="15"/>
              <w:szCs w:val="15"/>
            </w:rPr>
          </w:pPr>
        </w:p>
        <w:p w:rsidR="00943FCD" w:rsidRPr="00BE0DF7" w:rsidRDefault="00943FCD">
          <w:pPr>
            <w:ind w:hanging="28"/>
            <w:jc w:val="center"/>
            <w:rPr>
              <w:sz w:val="27"/>
              <w:szCs w:val="27"/>
            </w:rPr>
          </w:pPr>
        </w:p>
      </w:tc>
      <w:tc>
        <w:tcPr>
          <w:tcW w:w="567" w:type="dxa"/>
          <w:tcBorders>
            <w:top w:val="single" w:sz="12" w:space="0" w:color="auto"/>
            <w:left w:val="nil"/>
            <w:right w:val="single" w:sz="12" w:space="0" w:color="auto"/>
          </w:tcBorders>
        </w:tcPr>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567"/>
            <w:gridCol w:w="567"/>
            <w:gridCol w:w="567"/>
            <w:gridCol w:w="851"/>
            <w:gridCol w:w="567"/>
            <w:gridCol w:w="6237"/>
            <w:gridCol w:w="567"/>
          </w:tblGrid>
          <w:tr w:rsidR="00943FCD" w:rsidRPr="00BE0DF7">
            <w:trPr>
              <w:cantSplit/>
              <w:trHeight w:hRule="exact" w:val="280"/>
            </w:trPr>
            <w:tc>
              <w:tcPr>
                <w:tcW w:w="567" w:type="dxa"/>
                <w:tcBorders>
                  <w:top w:val="single" w:sz="12" w:space="0" w:color="auto"/>
                  <w:right w:val="single" w:sz="12" w:space="0" w:color="auto"/>
                </w:tcBorders>
              </w:tcPr>
              <w:p w:rsidR="00943FCD" w:rsidRPr="00BE0DF7" w:rsidRDefault="00943FCD" w:rsidP="00530003">
                <w:pPr>
                  <w:ind w:hanging="28"/>
                  <w:jc w:val="center"/>
                  <w:rPr>
                    <w:sz w:val="27"/>
                    <w:szCs w:val="27"/>
                  </w:rPr>
                </w:pPr>
              </w:p>
            </w:tc>
            <w:tc>
              <w:tcPr>
                <w:tcW w:w="567" w:type="dxa"/>
                <w:tcBorders>
                  <w:top w:val="single" w:sz="12" w:space="0" w:color="auto"/>
                  <w:left w:val="nil"/>
                  <w:right w:val="single" w:sz="12" w:space="0" w:color="auto"/>
                </w:tcBorders>
              </w:tcPr>
              <w:p w:rsidR="00943FCD" w:rsidRPr="00BE0DF7" w:rsidRDefault="00943FCD" w:rsidP="00530003">
                <w:pPr>
                  <w:ind w:hanging="28"/>
                  <w:jc w:val="center"/>
                  <w:rPr>
                    <w:sz w:val="27"/>
                    <w:szCs w:val="27"/>
                  </w:rPr>
                </w:pPr>
              </w:p>
            </w:tc>
            <w:tc>
              <w:tcPr>
                <w:tcW w:w="567" w:type="dxa"/>
                <w:tcBorders>
                  <w:top w:val="single" w:sz="12" w:space="0" w:color="auto"/>
                  <w:left w:val="nil"/>
                  <w:right w:val="single" w:sz="12" w:space="0" w:color="auto"/>
                </w:tcBorders>
              </w:tcPr>
              <w:p w:rsidR="00943FCD" w:rsidRPr="00BE0DF7" w:rsidRDefault="00943FCD" w:rsidP="00530003">
                <w:pPr>
                  <w:ind w:hanging="28"/>
                  <w:jc w:val="center"/>
                  <w:rPr>
                    <w:sz w:val="27"/>
                    <w:szCs w:val="27"/>
                  </w:rPr>
                </w:pPr>
              </w:p>
            </w:tc>
            <w:tc>
              <w:tcPr>
                <w:tcW w:w="567" w:type="dxa"/>
                <w:tcBorders>
                  <w:top w:val="single" w:sz="12" w:space="0" w:color="auto"/>
                  <w:left w:val="nil"/>
                  <w:right w:val="single" w:sz="12" w:space="0" w:color="auto"/>
                </w:tcBorders>
              </w:tcPr>
              <w:p w:rsidR="00943FCD" w:rsidRPr="00BE0DF7" w:rsidRDefault="00943FCD" w:rsidP="00530003">
                <w:pPr>
                  <w:ind w:hanging="28"/>
                  <w:jc w:val="center"/>
                  <w:rPr>
                    <w:sz w:val="27"/>
                    <w:szCs w:val="27"/>
                  </w:rPr>
                </w:pPr>
              </w:p>
            </w:tc>
            <w:tc>
              <w:tcPr>
                <w:tcW w:w="851" w:type="dxa"/>
                <w:tcBorders>
                  <w:top w:val="single" w:sz="12" w:space="0" w:color="auto"/>
                  <w:left w:val="nil"/>
                  <w:right w:val="single" w:sz="12" w:space="0" w:color="auto"/>
                </w:tcBorders>
              </w:tcPr>
              <w:p w:rsidR="00943FCD" w:rsidRPr="00BE0DF7" w:rsidRDefault="00943FCD" w:rsidP="00530003">
                <w:pPr>
                  <w:ind w:hanging="28"/>
                  <w:jc w:val="center"/>
                  <w:rPr>
                    <w:sz w:val="27"/>
                    <w:szCs w:val="27"/>
                  </w:rPr>
                </w:pPr>
              </w:p>
            </w:tc>
            <w:tc>
              <w:tcPr>
                <w:tcW w:w="567" w:type="dxa"/>
                <w:tcBorders>
                  <w:top w:val="single" w:sz="12" w:space="0" w:color="auto"/>
                  <w:left w:val="nil"/>
                  <w:right w:val="single" w:sz="12" w:space="0" w:color="auto"/>
                </w:tcBorders>
              </w:tcPr>
              <w:p w:rsidR="00943FCD" w:rsidRPr="00BE0DF7" w:rsidRDefault="00943FCD" w:rsidP="00530003">
                <w:pPr>
                  <w:ind w:hanging="28"/>
                  <w:jc w:val="center"/>
                  <w:rPr>
                    <w:sz w:val="27"/>
                    <w:szCs w:val="27"/>
                  </w:rPr>
                </w:pPr>
              </w:p>
            </w:tc>
            <w:tc>
              <w:tcPr>
                <w:tcW w:w="6237" w:type="dxa"/>
                <w:vMerge w:val="restart"/>
                <w:tcBorders>
                  <w:top w:val="single" w:sz="12" w:space="0" w:color="auto"/>
                  <w:left w:val="nil"/>
                  <w:right w:val="single" w:sz="12" w:space="0" w:color="auto"/>
                </w:tcBorders>
              </w:tcPr>
              <w:p w:rsidR="00943FCD" w:rsidRPr="00BE0DF7" w:rsidRDefault="00943FCD" w:rsidP="00530003">
                <w:pPr>
                  <w:spacing w:before="240"/>
                  <w:rPr>
                    <w:rFonts w:ascii="Arial" w:hAnsi="Arial"/>
                    <w:b/>
                    <w:sz w:val="31"/>
                    <w:szCs w:val="31"/>
                  </w:rPr>
                </w:pPr>
                <w:r w:rsidRPr="00BE0DF7">
                  <w:rPr>
                    <w:rFonts w:ascii="Arial" w:hAnsi="Arial"/>
                    <w:sz w:val="27"/>
                    <w:szCs w:val="27"/>
                  </w:rPr>
                  <w:t xml:space="preserve">                           </w:t>
                </w:r>
                <w:r w:rsidRPr="00BE0DF7">
                  <w:rPr>
                    <w:rFonts w:ascii="Arial" w:hAnsi="Arial"/>
                    <w:b/>
                    <w:sz w:val="31"/>
                    <w:szCs w:val="31"/>
                  </w:rPr>
                  <w:t>75-07-СТП.П</w:t>
                </w:r>
              </w:p>
            </w:tc>
            <w:tc>
              <w:tcPr>
                <w:tcW w:w="567" w:type="dxa"/>
                <w:tcBorders>
                  <w:top w:val="single" w:sz="12" w:space="0" w:color="auto"/>
                  <w:left w:val="nil"/>
                  <w:bottom w:val="single" w:sz="12" w:space="0" w:color="auto"/>
                </w:tcBorders>
              </w:tcPr>
              <w:p w:rsidR="00943FCD" w:rsidRPr="00BE0DF7" w:rsidRDefault="00943FCD" w:rsidP="00530003">
                <w:pPr>
                  <w:spacing w:before="20"/>
                  <w:ind w:hanging="28"/>
                  <w:jc w:val="center"/>
                  <w:rPr>
                    <w:b/>
                    <w:sz w:val="27"/>
                    <w:szCs w:val="27"/>
                  </w:rPr>
                </w:pPr>
                <w:r w:rsidRPr="00BE0DF7">
                  <w:rPr>
                    <w:rFonts w:ascii="Arial" w:hAnsi="Arial"/>
                    <w:sz w:val="17"/>
                    <w:szCs w:val="17"/>
                  </w:rPr>
                  <w:t>Лист</w:t>
                </w:r>
              </w:p>
            </w:tc>
          </w:tr>
          <w:tr w:rsidR="00943FCD" w:rsidRPr="00BE0DF7">
            <w:trPr>
              <w:cantSplit/>
              <w:trHeight w:hRule="exact" w:val="280"/>
            </w:trPr>
            <w:tc>
              <w:tcPr>
                <w:tcW w:w="567" w:type="dxa"/>
                <w:tcBorders>
                  <w:bottom w:val="single" w:sz="12" w:space="0" w:color="auto"/>
                  <w:right w:val="single" w:sz="12" w:space="0" w:color="auto"/>
                </w:tcBorders>
              </w:tcPr>
              <w:p w:rsidR="00943FCD" w:rsidRPr="00BE0DF7" w:rsidRDefault="00943FCD" w:rsidP="00530003">
                <w:pPr>
                  <w:ind w:hanging="28"/>
                  <w:jc w:val="center"/>
                  <w:rPr>
                    <w:sz w:val="27"/>
                    <w:szCs w:val="27"/>
                  </w:rPr>
                </w:pPr>
              </w:p>
            </w:tc>
            <w:tc>
              <w:tcPr>
                <w:tcW w:w="567" w:type="dxa"/>
                <w:tcBorders>
                  <w:left w:val="nil"/>
                  <w:bottom w:val="single" w:sz="12" w:space="0" w:color="auto"/>
                  <w:right w:val="single" w:sz="12" w:space="0" w:color="auto"/>
                </w:tcBorders>
              </w:tcPr>
              <w:p w:rsidR="00943FCD" w:rsidRPr="00BE0DF7" w:rsidRDefault="00943FCD" w:rsidP="00530003">
                <w:pPr>
                  <w:ind w:hanging="28"/>
                  <w:jc w:val="center"/>
                  <w:rPr>
                    <w:sz w:val="27"/>
                    <w:szCs w:val="27"/>
                  </w:rPr>
                </w:pPr>
              </w:p>
            </w:tc>
            <w:tc>
              <w:tcPr>
                <w:tcW w:w="567" w:type="dxa"/>
                <w:tcBorders>
                  <w:left w:val="nil"/>
                  <w:bottom w:val="single" w:sz="12" w:space="0" w:color="auto"/>
                  <w:right w:val="single" w:sz="12" w:space="0" w:color="auto"/>
                </w:tcBorders>
              </w:tcPr>
              <w:p w:rsidR="00943FCD" w:rsidRPr="00BE0DF7" w:rsidRDefault="00943FCD" w:rsidP="00530003">
                <w:pPr>
                  <w:ind w:hanging="28"/>
                  <w:jc w:val="center"/>
                  <w:rPr>
                    <w:sz w:val="27"/>
                    <w:szCs w:val="27"/>
                  </w:rPr>
                </w:pPr>
              </w:p>
            </w:tc>
            <w:tc>
              <w:tcPr>
                <w:tcW w:w="567" w:type="dxa"/>
                <w:tcBorders>
                  <w:left w:val="nil"/>
                  <w:bottom w:val="single" w:sz="12" w:space="0" w:color="auto"/>
                  <w:right w:val="single" w:sz="12" w:space="0" w:color="auto"/>
                </w:tcBorders>
              </w:tcPr>
              <w:p w:rsidR="00943FCD" w:rsidRPr="00BE0DF7" w:rsidRDefault="00943FCD" w:rsidP="00530003">
                <w:pPr>
                  <w:ind w:hanging="28"/>
                  <w:jc w:val="center"/>
                  <w:rPr>
                    <w:sz w:val="27"/>
                    <w:szCs w:val="27"/>
                  </w:rPr>
                </w:pPr>
              </w:p>
            </w:tc>
            <w:tc>
              <w:tcPr>
                <w:tcW w:w="851" w:type="dxa"/>
                <w:tcBorders>
                  <w:left w:val="nil"/>
                  <w:bottom w:val="single" w:sz="12" w:space="0" w:color="auto"/>
                  <w:right w:val="single" w:sz="12" w:space="0" w:color="auto"/>
                </w:tcBorders>
              </w:tcPr>
              <w:p w:rsidR="00943FCD" w:rsidRPr="00BE0DF7" w:rsidRDefault="00943FCD" w:rsidP="00530003">
                <w:pPr>
                  <w:ind w:hanging="28"/>
                  <w:jc w:val="center"/>
                  <w:rPr>
                    <w:sz w:val="27"/>
                    <w:szCs w:val="27"/>
                  </w:rPr>
                </w:pPr>
              </w:p>
            </w:tc>
            <w:tc>
              <w:tcPr>
                <w:tcW w:w="567" w:type="dxa"/>
                <w:tcBorders>
                  <w:left w:val="nil"/>
                  <w:bottom w:val="single" w:sz="12" w:space="0" w:color="auto"/>
                  <w:right w:val="single" w:sz="12" w:space="0" w:color="auto"/>
                </w:tcBorders>
              </w:tcPr>
              <w:p w:rsidR="00943FCD" w:rsidRPr="00BE0DF7" w:rsidRDefault="00943FCD" w:rsidP="00530003">
                <w:pPr>
                  <w:ind w:hanging="28"/>
                  <w:jc w:val="center"/>
                  <w:rPr>
                    <w:sz w:val="27"/>
                    <w:szCs w:val="27"/>
                  </w:rPr>
                </w:pPr>
              </w:p>
            </w:tc>
            <w:tc>
              <w:tcPr>
                <w:tcW w:w="6237" w:type="dxa"/>
                <w:vMerge/>
                <w:tcBorders>
                  <w:left w:val="nil"/>
                  <w:right w:val="single" w:sz="12" w:space="0" w:color="auto"/>
                </w:tcBorders>
              </w:tcPr>
              <w:p w:rsidR="00943FCD" w:rsidRPr="00BE0DF7" w:rsidRDefault="00943FCD" w:rsidP="00530003">
                <w:pPr>
                  <w:ind w:hanging="28"/>
                  <w:jc w:val="center"/>
                  <w:rPr>
                    <w:b/>
                    <w:sz w:val="27"/>
                    <w:szCs w:val="27"/>
                  </w:rPr>
                </w:pPr>
              </w:p>
            </w:tc>
            <w:tc>
              <w:tcPr>
                <w:tcW w:w="567" w:type="dxa"/>
                <w:vMerge w:val="restart"/>
                <w:tcBorders>
                  <w:top w:val="single" w:sz="12" w:space="0" w:color="auto"/>
                  <w:left w:val="nil"/>
                </w:tcBorders>
              </w:tcPr>
              <w:p w:rsidR="00943FCD" w:rsidRPr="00BE0DF7" w:rsidRDefault="00943FCD" w:rsidP="00530003">
                <w:pPr>
                  <w:spacing w:before="120"/>
                  <w:ind w:hanging="28"/>
                  <w:rPr>
                    <w:rFonts w:ascii="Arial" w:hAnsi="Arial"/>
                    <w:sz w:val="23"/>
                    <w:szCs w:val="23"/>
                  </w:rPr>
                </w:pPr>
                <w:r w:rsidRPr="00BE0DF7">
                  <w:rPr>
                    <w:rFonts w:ascii="Arial" w:hAnsi="Arial"/>
                    <w:sz w:val="23"/>
                    <w:szCs w:val="23"/>
                  </w:rPr>
                  <w:t xml:space="preserve">   </w:t>
                </w:r>
                <w:r w:rsidR="00EC2F25" w:rsidRPr="00BE0DF7">
                  <w:rPr>
                    <w:rStyle w:val="aa"/>
                    <w:sz w:val="19"/>
                    <w:szCs w:val="19"/>
                  </w:rPr>
                  <w:fldChar w:fldCharType="begin"/>
                </w:r>
                <w:r w:rsidRPr="00BE0DF7">
                  <w:rPr>
                    <w:rStyle w:val="aa"/>
                    <w:sz w:val="19"/>
                    <w:szCs w:val="19"/>
                  </w:rPr>
                  <w:instrText xml:space="preserve"> PAGE </w:instrText>
                </w:r>
                <w:r w:rsidR="00EC2F25" w:rsidRPr="00BE0DF7">
                  <w:rPr>
                    <w:rStyle w:val="aa"/>
                    <w:sz w:val="19"/>
                    <w:szCs w:val="19"/>
                  </w:rPr>
                  <w:fldChar w:fldCharType="separate"/>
                </w:r>
                <w:r w:rsidR="003B743F">
                  <w:rPr>
                    <w:rStyle w:val="aa"/>
                    <w:noProof/>
                    <w:sz w:val="19"/>
                    <w:szCs w:val="19"/>
                  </w:rPr>
                  <w:t>66</w:t>
                </w:r>
                <w:r w:rsidR="00EC2F25" w:rsidRPr="00BE0DF7">
                  <w:rPr>
                    <w:rStyle w:val="aa"/>
                    <w:sz w:val="19"/>
                    <w:szCs w:val="19"/>
                  </w:rPr>
                  <w:fldChar w:fldCharType="end"/>
                </w:r>
              </w:p>
            </w:tc>
          </w:tr>
          <w:tr w:rsidR="00943FCD" w:rsidRPr="00BE0DF7">
            <w:trPr>
              <w:cantSplit/>
              <w:trHeight w:hRule="exact" w:val="280"/>
            </w:trPr>
            <w:tc>
              <w:tcPr>
                <w:tcW w:w="567" w:type="dxa"/>
                <w:tcBorders>
                  <w:top w:val="single" w:sz="12" w:space="0" w:color="auto"/>
                  <w:bottom w:val="nil"/>
                  <w:right w:val="single" w:sz="12" w:space="0" w:color="auto"/>
                </w:tcBorders>
              </w:tcPr>
              <w:p w:rsidR="00943FCD" w:rsidRPr="00BE0DF7" w:rsidRDefault="00943FCD" w:rsidP="00530003">
                <w:pPr>
                  <w:spacing w:before="20"/>
                  <w:ind w:hanging="28"/>
                  <w:jc w:val="center"/>
                  <w:rPr>
                    <w:rFonts w:ascii="Arial" w:hAnsi="Arial"/>
                    <w:sz w:val="17"/>
                    <w:szCs w:val="17"/>
                  </w:rPr>
                </w:pPr>
                <w:r w:rsidRPr="00BE0DF7">
                  <w:rPr>
                    <w:rFonts w:ascii="Arial" w:hAnsi="Arial"/>
                    <w:sz w:val="17"/>
                    <w:szCs w:val="17"/>
                  </w:rPr>
                  <w:t>Изм.</w:t>
                </w:r>
              </w:p>
            </w:tc>
            <w:tc>
              <w:tcPr>
                <w:tcW w:w="567" w:type="dxa"/>
                <w:tcBorders>
                  <w:top w:val="single" w:sz="12" w:space="0" w:color="auto"/>
                  <w:left w:val="nil"/>
                  <w:bottom w:val="nil"/>
                  <w:right w:val="single" w:sz="12" w:space="0" w:color="auto"/>
                </w:tcBorders>
              </w:tcPr>
              <w:p w:rsidR="00943FCD" w:rsidRPr="00BE0DF7" w:rsidRDefault="00943FCD" w:rsidP="00530003">
                <w:pPr>
                  <w:spacing w:before="20"/>
                  <w:ind w:hanging="28"/>
                  <w:jc w:val="center"/>
                  <w:rPr>
                    <w:rFonts w:ascii="Arial" w:hAnsi="Arial"/>
                    <w:sz w:val="17"/>
                    <w:szCs w:val="17"/>
                  </w:rPr>
                </w:pPr>
                <w:r w:rsidRPr="00BE0DF7">
                  <w:rPr>
                    <w:rFonts w:ascii="Arial" w:hAnsi="Arial"/>
                    <w:sz w:val="17"/>
                    <w:szCs w:val="17"/>
                  </w:rPr>
                  <w:t>№ уч.</w:t>
                </w:r>
              </w:p>
            </w:tc>
            <w:tc>
              <w:tcPr>
                <w:tcW w:w="567" w:type="dxa"/>
                <w:tcBorders>
                  <w:top w:val="single" w:sz="12" w:space="0" w:color="auto"/>
                  <w:left w:val="nil"/>
                  <w:bottom w:val="nil"/>
                  <w:right w:val="single" w:sz="12" w:space="0" w:color="auto"/>
                </w:tcBorders>
              </w:tcPr>
              <w:p w:rsidR="00943FCD" w:rsidRPr="00BE0DF7" w:rsidRDefault="00943FCD" w:rsidP="00530003">
                <w:pPr>
                  <w:spacing w:before="20"/>
                  <w:ind w:hanging="28"/>
                  <w:jc w:val="center"/>
                  <w:rPr>
                    <w:rFonts w:ascii="Arial" w:hAnsi="Arial"/>
                    <w:sz w:val="17"/>
                    <w:szCs w:val="17"/>
                  </w:rPr>
                </w:pPr>
                <w:r w:rsidRPr="00BE0DF7">
                  <w:rPr>
                    <w:rFonts w:ascii="Arial" w:hAnsi="Arial"/>
                    <w:sz w:val="17"/>
                    <w:szCs w:val="17"/>
                  </w:rPr>
                  <w:t>Лист</w:t>
                </w:r>
              </w:p>
            </w:tc>
            <w:tc>
              <w:tcPr>
                <w:tcW w:w="567" w:type="dxa"/>
                <w:tcBorders>
                  <w:top w:val="single" w:sz="12" w:space="0" w:color="auto"/>
                  <w:left w:val="nil"/>
                  <w:bottom w:val="nil"/>
                  <w:right w:val="single" w:sz="12" w:space="0" w:color="auto"/>
                </w:tcBorders>
              </w:tcPr>
              <w:p w:rsidR="00943FCD" w:rsidRPr="00BE0DF7" w:rsidRDefault="00943FCD" w:rsidP="00530003">
                <w:pPr>
                  <w:spacing w:before="20"/>
                  <w:ind w:hanging="28"/>
                  <w:jc w:val="center"/>
                  <w:rPr>
                    <w:rFonts w:ascii="Arial" w:hAnsi="Arial"/>
                    <w:sz w:val="17"/>
                    <w:szCs w:val="17"/>
                  </w:rPr>
                </w:pPr>
                <w:r w:rsidRPr="00BE0DF7">
                  <w:rPr>
                    <w:rFonts w:ascii="Arial" w:hAnsi="Arial"/>
                    <w:sz w:val="17"/>
                    <w:szCs w:val="17"/>
                  </w:rPr>
                  <w:t>№док</w:t>
                </w:r>
              </w:p>
            </w:tc>
            <w:tc>
              <w:tcPr>
                <w:tcW w:w="851" w:type="dxa"/>
                <w:tcBorders>
                  <w:top w:val="single" w:sz="12" w:space="0" w:color="auto"/>
                  <w:left w:val="nil"/>
                  <w:bottom w:val="nil"/>
                  <w:right w:val="single" w:sz="12" w:space="0" w:color="auto"/>
                </w:tcBorders>
              </w:tcPr>
              <w:p w:rsidR="00943FCD" w:rsidRPr="00BE0DF7" w:rsidRDefault="00943FCD" w:rsidP="00530003">
                <w:pPr>
                  <w:spacing w:before="20"/>
                  <w:ind w:hanging="28"/>
                  <w:jc w:val="center"/>
                  <w:rPr>
                    <w:rFonts w:ascii="Arial" w:hAnsi="Arial"/>
                    <w:sz w:val="17"/>
                    <w:szCs w:val="17"/>
                  </w:rPr>
                </w:pPr>
                <w:r w:rsidRPr="00BE0DF7">
                  <w:rPr>
                    <w:rFonts w:ascii="Arial" w:hAnsi="Arial"/>
                    <w:sz w:val="17"/>
                    <w:szCs w:val="17"/>
                  </w:rPr>
                  <w:t>Подпись</w:t>
                </w:r>
              </w:p>
            </w:tc>
            <w:tc>
              <w:tcPr>
                <w:tcW w:w="567" w:type="dxa"/>
                <w:tcBorders>
                  <w:top w:val="single" w:sz="12" w:space="0" w:color="auto"/>
                  <w:left w:val="nil"/>
                  <w:bottom w:val="nil"/>
                  <w:right w:val="single" w:sz="12" w:space="0" w:color="auto"/>
                </w:tcBorders>
              </w:tcPr>
              <w:p w:rsidR="00943FCD" w:rsidRPr="00BE0DF7" w:rsidRDefault="00943FCD" w:rsidP="00530003">
                <w:pPr>
                  <w:spacing w:before="20"/>
                  <w:ind w:hanging="28"/>
                  <w:jc w:val="center"/>
                  <w:rPr>
                    <w:rFonts w:ascii="Arial" w:hAnsi="Arial"/>
                    <w:sz w:val="17"/>
                    <w:szCs w:val="17"/>
                  </w:rPr>
                </w:pPr>
                <w:r w:rsidRPr="00BE0DF7">
                  <w:rPr>
                    <w:rFonts w:ascii="Arial" w:hAnsi="Arial"/>
                    <w:sz w:val="17"/>
                    <w:szCs w:val="17"/>
                  </w:rPr>
                  <w:t>Дата</w:t>
                </w:r>
              </w:p>
            </w:tc>
            <w:tc>
              <w:tcPr>
                <w:tcW w:w="6237" w:type="dxa"/>
                <w:vMerge/>
                <w:tcBorders>
                  <w:left w:val="nil"/>
                  <w:bottom w:val="nil"/>
                  <w:right w:val="single" w:sz="12" w:space="0" w:color="auto"/>
                </w:tcBorders>
              </w:tcPr>
              <w:p w:rsidR="00943FCD" w:rsidRPr="00BE0DF7" w:rsidRDefault="00943FCD" w:rsidP="00530003">
                <w:pPr>
                  <w:ind w:hanging="28"/>
                  <w:jc w:val="center"/>
                  <w:rPr>
                    <w:b/>
                    <w:sz w:val="27"/>
                    <w:szCs w:val="27"/>
                  </w:rPr>
                </w:pPr>
              </w:p>
            </w:tc>
            <w:tc>
              <w:tcPr>
                <w:tcW w:w="567" w:type="dxa"/>
                <w:vMerge/>
                <w:tcBorders>
                  <w:left w:val="nil"/>
                  <w:bottom w:val="nil"/>
                </w:tcBorders>
              </w:tcPr>
              <w:p w:rsidR="00943FCD" w:rsidRPr="00BE0DF7" w:rsidRDefault="00943FCD" w:rsidP="00530003">
                <w:pPr>
                  <w:ind w:hanging="28"/>
                  <w:jc w:val="center"/>
                  <w:rPr>
                    <w:b/>
                    <w:sz w:val="27"/>
                    <w:szCs w:val="27"/>
                  </w:rPr>
                </w:pPr>
              </w:p>
            </w:tc>
          </w:tr>
        </w:tbl>
        <w:p w:rsidR="00943FCD" w:rsidRPr="00BE0DF7" w:rsidRDefault="00943FCD" w:rsidP="001E032A">
          <w:pPr>
            <w:pStyle w:val="a8"/>
            <w:rPr>
              <w:sz w:val="15"/>
              <w:szCs w:val="15"/>
            </w:rPr>
          </w:pPr>
        </w:p>
        <w:p w:rsidR="00943FCD" w:rsidRPr="00BE0DF7" w:rsidRDefault="00943FCD">
          <w:pPr>
            <w:ind w:hanging="28"/>
            <w:jc w:val="center"/>
            <w:rPr>
              <w:sz w:val="27"/>
              <w:szCs w:val="27"/>
            </w:rPr>
          </w:pPr>
        </w:p>
      </w:tc>
      <w:tc>
        <w:tcPr>
          <w:tcW w:w="567" w:type="dxa"/>
          <w:tcBorders>
            <w:top w:val="single" w:sz="12" w:space="0" w:color="auto"/>
            <w:left w:val="nil"/>
            <w:right w:val="single" w:sz="12" w:space="0" w:color="auto"/>
          </w:tcBorders>
        </w:tcPr>
        <w:p w:rsidR="00943FCD" w:rsidRPr="00BE0DF7" w:rsidRDefault="00943FCD">
          <w:pPr>
            <w:ind w:hanging="28"/>
            <w:jc w:val="center"/>
            <w:rPr>
              <w:sz w:val="27"/>
              <w:szCs w:val="27"/>
            </w:rPr>
          </w:pPr>
        </w:p>
      </w:tc>
      <w:tc>
        <w:tcPr>
          <w:tcW w:w="567" w:type="dxa"/>
          <w:tcBorders>
            <w:top w:val="single" w:sz="12" w:space="0" w:color="auto"/>
            <w:left w:val="nil"/>
            <w:right w:val="single" w:sz="12" w:space="0" w:color="auto"/>
          </w:tcBorders>
        </w:tcPr>
        <w:p w:rsidR="00943FCD" w:rsidRPr="00BE0DF7" w:rsidRDefault="00943FCD">
          <w:pPr>
            <w:ind w:hanging="28"/>
            <w:jc w:val="center"/>
            <w:rPr>
              <w:sz w:val="27"/>
              <w:szCs w:val="27"/>
            </w:rPr>
          </w:pPr>
        </w:p>
      </w:tc>
      <w:tc>
        <w:tcPr>
          <w:tcW w:w="851" w:type="dxa"/>
          <w:tcBorders>
            <w:top w:val="single" w:sz="12" w:space="0" w:color="auto"/>
            <w:left w:val="nil"/>
            <w:right w:val="single" w:sz="12" w:space="0" w:color="auto"/>
          </w:tcBorders>
        </w:tcPr>
        <w:p w:rsidR="00943FCD" w:rsidRPr="00BE0DF7" w:rsidRDefault="00943FCD">
          <w:pPr>
            <w:ind w:hanging="28"/>
            <w:jc w:val="center"/>
            <w:rPr>
              <w:sz w:val="27"/>
              <w:szCs w:val="27"/>
            </w:rPr>
          </w:pPr>
        </w:p>
      </w:tc>
      <w:tc>
        <w:tcPr>
          <w:tcW w:w="567" w:type="dxa"/>
          <w:tcBorders>
            <w:top w:val="single" w:sz="12" w:space="0" w:color="auto"/>
            <w:left w:val="nil"/>
            <w:right w:val="single" w:sz="12" w:space="0" w:color="auto"/>
          </w:tcBorders>
        </w:tcPr>
        <w:p w:rsidR="00943FCD" w:rsidRPr="00BE0DF7" w:rsidRDefault="00943FCD">
          <w:pPr>
            <w:ind w:hanging="28"/>
            <w:jc w:val="center"/>
            <w:rPr>
              <w:sz w:val="27"/>
              <w:szCs w:val="27"/>
            </w:rPr>
          </w:pPr>
        </w:p>
      </w:tc>
      <w:tc>
        <w:tcPr>
          <w:tcW w:w="6237" w:type="dxa"/>
          <w:vMerge w:val="restart"/>
          <w:tcBorders>
            <w:top w:val="single" w:sz="12" w:space="0" w:color="auto"/>
            <w:left w:val="nil"/>
            <w:right w:val="single" w:sz="12" w:space="0" w:color="auto"/>
          </w:tcBorders>
        </w:tcPr>
        <w:p w:rsidR="00943FCD" w:rsidRPr="00BE0DF7" w:rsidRDefault="00943FCD" w:rsidP="00BA4628">
          <w:pPr>
            <w:spacing w:before="240"/>
            <w:rPr>
              <w:rFonts w:ascii="Arial" w:hAnsi="Arial"/>
              <w:b/>
              <w:sz w:val="31"/>
              <w:szCs w:val="31"/>
            </w:rPr>
          </w:pPr>
          <w:r w:rsidRPr="00BE0DF7">
            <w:rPr>
              <w:rFonts w:ascii="Arial" w:hAnsi="Arial"/>
              <w:sz w:val="27"/>
              <w:szCs w:val="27"/>
            </w:rPr>
            <w:t xml:space="preserve">                           </w:t>
          </w:r>
          <w:r w:rsidRPr="00BE0DF7">
            <w:rPr>
              <w:rFonts w:ascii="Arial" w:hAnsi="Arial"/>
              <w:b/>
              <w:sz w:val="31"/>
              <w:szCs w:val="31"/>
            </w:rPr>
            <w:t>7</w:t>
          </w:r>
          <w:r>
            <w:rPr>
              <w:rFonts w:ascii="Arial" w:hAnsi="Arial"/>
              <w:b/>
              <w:sz w:val="31"/>
              <w:szCs w:val="31"/>
            </w:rPr>
            <w:t>4</w:t>
          </w:r>
          <w:r w:rsidRPr="00BE0DF7">
            <w:rPr>
              <w:rFonts w:ascii="Arial" w:hAnsi="Arial"/>
              <w:b/>
              <w:sz w:val="31"/>
              <w:szCs w:val="31"/>
            </w:rPr>
            <w:t>-07-СТП.П</w:t>
          </w:r>
        </w:p>
      </w:tc>
      <w:tc>
        <w:tcPr>
          <w:tcW w:w="567" w:type="dxa"/>
          <w:tcBorders>
            <w:top w:val="single" w:sz="12" w:space="0" w:color="auto"/>
            <w:left w:val="nil"/>
            <w:bottom w:val="single" w:sz="12" w:space="0" w:color="auto"/>
          </w:tcBorders>
        </w:tcPr>
        <w:p w:rsidR="00943FCD" w:rsidRPr="00BE0DF7" w:rsidRDefault="00943FCD">
          <w:pPr>
            <w:spacing w:before="20"/>
            <w:ind w:hanging="28"/>
            <w:jc w:val="center"/>
            <w:rPr>
              <w:b/>
              <w:sz w:val="27"/>
              <w:szCs w:val="27"/>
            </w:rPr>
          </w:pPr>
          <w:r w:rsidRPr="00BE0DF7">
            <w:rPr>
              <w:rFonts w:ascii="Arial" w:hAnsi="Arial"/>
              <w:sz w:val="17"/>
              <w:szCs w:val="17"/>
            </w:rPr>
            <w:t>Лист</w:t>
          </w:r>
        </w:p>
      </w:tc>
    </w:tr>
    <w:tr w:rsidR="00943FCD" w:rsidRPr="00BE0DF7">
      <w:trPr>
        <w:cantSplit/>
        <w:trHeight w:hRule="exact" w:val="280"/>
      </w:trPr>
      <w:tc>
        <w:tcPr>
          <w:tcW w:w="567" w:type="dxa"/>
          <w:tcBorders>
            <w:bottom w:val="single" w:sz="12" w:space="0" w:color="auto"/>
            <w:right w:val="single" w:sz="12" w:space="0" w:color="auto"/>
          </w:tcBorders>
        </w:tcPr>
        <w:p w:rsidR="00943FCD" w:rsidRPr="00BE0DF7" w:rsidRDefault="00943FCD">
          <w:pPr>
            <w:ind w:hanging="28"/>
            <w:jc w:val="center"/>
            <w:rPr>
              <w:sz w:val="27"/>
              <w:szCs w:val="27"/>
            </w:rPr>
          </w:pPr>
        </w:p>
      </w:tc>
      <w:tc>
        <w:tcPr>
          <w:tcW w:w="567" w:type="dxa"/>
          <w:tcBorders>
            <w:left w:val="nil"/>
            <w:bottom w:val="single" w:sz="12" w:space="0" w:color="auto"/>
            <w:right w:val="single" w:sz="12" w:space="0" w:color="auto"/>
          </w:tcBorders>
        </w:tcPr>
        <w:p w:rsidR="00943FCD" w:rsidRPr="00BE0DF7" w:rsidRDefault="00943FCD">
          <w:pPr>
            <w:ind w:hanging="28"/>
            <w:jc w:val="center"/>
            <w:rPr>
              <w:sz w:val="27"/>
              <w:szCs w:val="27"/>
            </w:rPr>
          </w:pPr>
        </w:p>
      </w:tc>
      <w:tc>
        <w:tcPr>
          <w:tcW w:w="567" w:type="dxa"/>
          <w:tcBorders>
            <w:left w:val="nil"/>
            <w:bottom w:val="single" w:sz="12" w:space="0" w:color="auto"/>
            <w:right w:val="single" w:sz="12" w:space="0" w:color="auto"/>
          </w:tcBorders>
        </w:tcPr>
        <w:p w:rsidR="00943FCD" w:rsidRPr="00BE0DF7" w:rsidRDefault="00943FCD">
          <w:pPr>
            <w:ind w:hanging="28"/>
            <w:jc w:val="center"/>
            <w:rPr>
              <w:sz w:val="27"/>
              <w:szCs w:val="27"/>
            </w:rPr>
          </w:pPr>
        </w:p>
      </w:tc>
      <w:tc>
        <w:tcPr>
          <w:tcW w:w="567" w:type="dxa"/>
          <w:tcBorders>
            <w:left w:val="nil"/>
            <w:bottom w:val="single" w:sz="12" w:space="0" w:color="auto"/>
            <w:right w:val="single" w:sz="12" w:space="0" w:color="auto"/>
          </w:tcBorders>
        </w:tcPr>
        <w:p w:rsidR="00943FCD" w:rsidRPr="00BE0DF7" w:rsidRDefault="00943FCD">
          <w:pPr>
            <w:ind w:hanging="28"/>
            <w:jc w:val="center"/>
            <w:rPr>
              <w:sz w:val="27"/>
              <w:szCs w:val="27"/>
            </w:rPr>
          </w:pPr>
        </w:p>
      </w:tc>
      <w:tc>
        <w:tcPr>
          <w:tcW w:w="851" w:type="dxa"/>
          <w:tcBorders>
            <w:left w:val="nil"/>
            <w:bottom w:val="single" w:sz="12" w:space="0" w:color="auto"/>
            <w:right w:val="single" w:sz="12" w:space="0" w:color="auto"/>
          </w:tcBorders>
        </w:tcPr>
        <w:p w:rsidR="00943FCD" w:rsidRPr="00BE0DF7" w:rsidRDefault="00943FCD">
          <w:pPr>
            <w:ind w:hanging="28"/>
            <w:jc w:val="center"/>
            <w:rPr>
              <w:sz w:val="27"/>
              <w:szCs w:val="27"/>
            </w:rPr>
          </w:pPr>
        </w:p>
      </w:tc>
      <w:tc>
        <w:tcPr>
          <w:tcW w:w="567" w:type="dxa"/>
          <w:tcBorders>
            <w:left w:val="nil"/>
            <w:bottom w:val="single" w:sz="12" w:space="0" w:color="auto"/>
            <w:right w:val="single" w:sz="12" w:space="0" w:color="auto"/>
          </w:tcBorders>
        </w:tcPr>
        <w:p w:rsidR="00943FCD" w:rsidRPr="00BE0DF7" w:rsidRDefault="00943FCD">
          <w:pPr>
            <w:ind w:hanging="28"/>
            <w:jc w:val="center"/>
            <w:rPr>
              <w:sz w:val="27"/>
              <w:szCs w:val="27"/>
            </w:rPr>
          </w:pPr>
        </w:p>
      </w:tc>
      <w:tc>
        <w:tcPr>
          <w:tcW w:w="6237" w:type="dxa"/>
          <w:vMerge/>
          <w:tcBorders>
            <w:left w:val="nil"/>
            <w:right w:val="single" w:sz="12" w:space="0" w:color="auto"/>
          </w:tcBorders>
        </w:tcPr>
        <w:p w:rsidR="00943FCD" w:rsidRPr="00BE0DF7" w:rsidRDefault="00943FCD">
          <w:pPr>
            <w:ind w:hanging="28"/>
            <w:jc w:val="center"/>
            <w:rPr>
              <w:b/>
              <w:sz w:val="27"/>
              <w:szCs w:val="27"/>
            </w:rPr>
          </w:pPr>
        </w:p>
      </w:tc>
      <w:tc>
        <w:tcPr>
          <w:tcW w:w="567" w:type="dxa"/>
          <w:vMerge w:val="restart"/>
          <w:tcBorders>
            <w:top w:val="single" w:sz="12" w:space="0" w:color="auto"/>
            <w:left w:val="nil"/>
          </w:tcBorders>
        </w:tcPr>
        <w:p w:rsidR="00943FCD" w:rsidRPr="00BE0DF7" w:rsidRDefault="00EC2F25" w:rsidP="00FE0AD4">
          <w:pPr>
            <w:spacing w:before="120"/>
            <w:ind w:hanging="28"/>
            <w:jc w:val="center"/>
            <w:rPr>
              <w:rFonts w:ascii="Arial" w:hAnsi="Arial"/>
              <w:sz w:val="23"/>
              <w:szCs w:val="23"/>
            </w:rPr>
          </w:pPr>
          <w:r>
            <w:rPr>
              <w:rStyle w:val="aa"/>
            </w:rPr>
            <w:fldChar w:fldCharType="begin"/>
          </w:r>
          <w:r w:rsidR="00943FCD">
            <w:rPr>
              <w:rStyle w:val="aa"/>
            </w:rPr>
            <w:instrText xml:space="preserve"> PAGE </w:instrText>
          </w:r>
          <w:r>
            <w:rPr>
              <w:rStyle w:val="aa"/>
            </w:rPr>
            <w:fldChar w:fldCharType="separate"/>
          </w:r>
          <w:r w:rsidR="003B743F">
            <w:rPr>
              <w:rStyle w:val="aa"/>
              <w:noProof/>
            </w:rPr>
            <w:t>66</w:t>
          </w:r>
          <w:r>
            <w:rPr>
              <w:rStyle w:val="aa"/>
            </w:rPr>
            <w:fldChar w:fldCharType="end"/>
          </w:r>
        </w:p>
      </w:tc>
    </w:tr>
    <w:tr w:rsidR="00943FCD" w:rsidRPr="00BE0DF7">
      <w:trPr>
        <w:cantSplit/>
        <w:trHeight w:hRule="exact" w:val="280"/>
      </w:trPr>
      <w:tc>
        <w:tcPr>
          <w:tcW w:w="567" w:type="dxa"/>
          <w:tcBorders>
            <w:top w:val="single" w:sz="12" w:space="0" w:color="auto"/>
            <w:bottom w:val="nil"/>
            <w:right w:val="single" w:sz="12" w:space="0" w:color="auto"/>
          </w:tcBorders>
        </w:tcPr>
        <w:p w:rsidR="00943FCD" w:rsidRPr="00BE0DF7" w:rsidRDefault="00943FCD">
          <w:pPr>
            <w:spacing w:before="20"/>
            <w:ind w:hanging="28"/>
            <w:jc w:val="center"/>
            <w:rPr>
              <w:rFonts w:ascii="Arial" w:hAnsi="Arial"/>
              <w:sz w:val="17"/>
              <w:szCs w:val="17"/>
            </w:rPr>
          </w:pPr>
          <w:r w:rsidRPr="00BE0DF7">
            <w:rPr>
              <w:rFonts w:ascii="Arial" w:hAnsi="Arial"/>
              <w:sz w:val="17"/>
              <w:szCs w:val="17"/>
            </w:rPr>
            <w:t>Изм.</w:t>
          </w:r>
        </w:p>
      </w:tc>
      <w:tc>
        <w:tcPr>
          <w:tcW w:w="567" w:type="dxa"/>
          <w:tcBorders>
            <w:top w:val="single" w:sz="12" w:space="0" w:color="auto"/>
            <w:left w:val="nil"/>
            <w:bottom w:val="nil"/>
            <w:right w:val="single" w:sz="12" w:space="0" w:color="auto"/>
          </w:tcBorders>
        </w:tcPr>
        <w:p w:rsidR="00943FCD" w:rsidRPr="00BE0DF7" w:rsidRDefault="00943FCD">
          <w:pPr>
            <w:spacing w:before="20"/>
            <w:ind w:hanging="28"/>
            <w:jc w:val="center"/>
            <w:rPr>
              <w:rFonts w:ascii="Arial" w:hAnsi="Arial"/>
              <w:sz w:val="17"/>
              <w:szCs w:val="17"/>
            </w:rPr>
          </w:pPr>
          <w:r w:rsidRPr="00BE0DF7">
            <w:rPr>
              <w:rFonts w:ascii="Arial" w:hAnsi="Arial"/>
              <w:sz w:val="17"/>
              <w:szCs w:val="17"/>
            </w:rPr>
            <w:t>№ уч.</w:t>
          </w:r>
        </w:p>
      </w:tc>
      <w:tc>
        <w:tcPr>
          <w:tcW w:w="567" w:type="dxa"/>
          <w:tcBorders>
            <w:top w:val="single" w:sz="12" w:space="0" w:color="auto"/>
            <w:left w:val="nil"/>
            <w:bottom w:val="nil"/>
            <w:right w:val="single" w:sz="12" w:space="0" w:color="auto"/>
          </w:tcBorders>
        </w:tcPr>
        <w:p w:rsidR="00943FCD" w:rsidRPr="00BE0DF7" w:rsidRDefault="00943FCD">
          <w:pPr>
            <w:spacing w:before="20"/>
            <w:ind w:hanging="28"/>
            <w:jc w:val="center"/>
            <w:rPr>
              <w:rFonts w:ascii="Arial" w:hAnsi="Arial"/>
              <w:sz w:val="17"/>
              <w:szCs w:val="17"/>
            </w:rPr>
          </w:pPr>
          <w:r w:rsidRPr="00BE0DF7">
            <w:rPr>
              <w:rFonts w:ascii="Arial" w:hAnsi="Arial"/>
              <w:sz w:val="17"/>
              <w:szCs w:val="17"/>
            </w:rPr>
            <w:t>Лист</w:t>
          </w:r>
        </w:p>
      </w:tc>
      <w:tc>
        <w:tcPr>
          <w:tcW w:w="567" w:type="dxa"/>
          <w:tcBorders>
            <w:top w:val="single" w:sz="12" w:space="0" w:color="auto"/>
            <w:left w:val="nil"/>
            <w:bottom w:val="nil"/>
            <w:right w:val="single" w:sz="12" w:space="0" w:color="auto"/>
          </w:tcBorders>
        </w:tcPr>
        <w:p w:rsidR="00943FCD" w:rsidRPr="00BE0DF7" w:rsidRDefault="00943FCD">
          <w:pPr>
            <w:spacing w:before="20"/>
            <w:ind w:hanging="28"/>
            <w:jc w:val="center"/>
            <w:rPr>
              <w:rFonts w:ascii="Arial" w:hAnsi="Arial"/>
              <w:sz w:val="17"/>
              <w:szCs w:val="17"/>
            </w:rPr>
          </w:pPr>
          <w:r w:rsidRPr="00BE0DF7">
            <w:rPr>
              <w:rFonts w:ascii="Arial" w:hAnsi="Arial"/>
              <w:sz w:val="17"/>
              <w:szCs w:val="17"/>
            </w:rPr>
            <w:t>№док</w:t>
          </w:r>
        </w:p>
      </w:tc>
      <w:tc>
        <w:tcPr>
          <w:tcW w:w="851" w:type="dxa"/>
          <w:tcBorders>
            <w:top w:val="single" w:sz="12" w:space="0" w:color="auto"/>
            <w:left w:val="nil"/>
            <w:bottom w:val="nil"/>
            <w:right w:val="single" w:sz="12" w:space="0" w:color="auto"/>
          </w:tcBorders>
        </w:tcPr>
        <w:p w:rsidR="00943FCD" w:rsidRPr="00BE0DF7" w:rsidRDefault="00943FCD">
          <w:pPr>
            <w:spacing w:before="20"/>
            <w:ind w:hanging="28"/>
            <w:jc w:val="center"/>
            <w:rPr>
              <w:rFonts w:ascii="Arial" w:hAnsi="Arial"/>
              <w:sz w:val="17"/>
              <w:szCs w:val="17"/>
            </w:rPr>
          </w:pPr>
          <w:r w:rsidRPr="00BE0DF7">
            <w:rPr>
              <w:rFonts w:ascii="Arial" w:hAnsi="Arial"/>
              <w:sz w:val="17"/>
              <w:szCs w:val="17"/>
            </w:rPr>
            <w:t>Подпись</w:t>
          </w:r>
        </w:p>
      </w:tc>
      <w:tc>
        <w:tcPr>
          <w:tcW w:w="567" w:type="dxa"/>
          <w:tcBorders>
            <w:top w:val="single" w:sz="12" w:space="0" w:color="auto"/>
            <w:left w:val="nil"/>
            <w:bottom w:val="nil"/>
            <w:right w:val="single" w:sz="12" w:space="0" w:color="auto"/>
          </w:tcBorders>
        </w:tcPr>
        <w:p w:rsidR="00943FCD" w:rsidRPr="00BE0DF7" w:rsidRDefault="00943FCD">
          <w:pPr>
            <w:spacing w:before="20"/>
            <w:ind w:hanging="28"/>
            <w:jc w:val="center"/>
            <w:rPr>
              <w:rFonts w:ascii="Arial" w:hAnsi="Arial"/>
              <w:sz w:val="17"/>
              <w:szCs w:val="17"/>
            </w:rPr>
          </w:pPr>
          <w:r w:rsidRPr="00BE0DF7">
            <w:rPr>
              <w:rFonts w:ascii="Arial" w:hAnsi="Arial"/>
              <w:sz w:val="17"/>
              <w:szCs w:val="17"/>
            </w:rPr>
            <w:t>Дата</w:t>
          </w:r>
        </w:p>
      </w:tc>
      <w:tc>
        <w:tcPr>
          <w:tcW w:w="6237" w:type="dxa"/>
          <w:vMerge/>
          <w:tcBorders>
            <w:left w:val="nil"/>
            <w:bottom w:val="nil"/>
            <w:right w:val="single" w:sz="12" w:space="0" w:color="auto"/>
          </w:tcBorders>
        </w:tcPr>
        <w:p w:rsidR="00943FCD" w:rsidRPr="00BE0DF7" w:rsidRDefault="00943FCD">
          <w:pPr>
            <w:ind w:hanging="28"/>
            <w:jc w:val="center"/>
            <w:rPr>
              <w:b/>
              <w:sz w:val="27"/>
              <w:szCs w:val="27"/>
            </w:rPr>
          </w:pPr>
        </w:p>
      </w:tc>
      <w:tc>
        <w:tcPr>
          <w:tcW w:w="567" w:type="dxa"/>
          <w:vMerge/>
          <w:tcBorders>
            <w:left w:val="nil"/>
            <w:bottom w:val="nil"/>
          </w:tcBorders>
        </w:tcPr>
        <w:p w:rsidR="00943FCD" w:rsidRPr="00BE0DF7" w:rsidRDefault="00943FCD">
          <w:pPr>
            <w:ind w:hanging="28"/>
            <w:jc w:val="center"/>
            <w:rPr>
              <w:b/>
              <w:sz w:val="27"/>
              <w:szCs w:val="27"/>
            </w:rPr>
          </w:pPr>
        </w:p>
      </w:tc>
    </w:tr>
  </w:tbl>
  <w:p w:rsidR="00943FCD" w:rsidRPr="00BE0DF7" w:rsidRDefault="00943FCD">
    <w:pPr>
      <w:pStyle w:val="a8"/>
      <w:rPr>
        <w:sz w:val="15"/>
        <w:szCs w:val="15"/>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261E" w:rsidRPr="00BE0DF7" w:rsidRDefault="005C261E">
      <w:pPr>
        <w:rPr>
          <w:sz w:val="19"/>
          <w:szCs w:val="19"/>
        </w:rPr>
      </w:pPr>
      <w:r w:rsidRPr="00BE0DF7">
        <w:rPr>
          <w:sz w:val="19"/>
          <w:szCs w:val="19"/>
        </w:rPr>
        <w:separator/>
      </w:r>
    </w:p>
  </w:footnote>
  <w:footnote w:type="continuationSeparator" w:id="1">
    <w:p w:rsidR="005C261E" w:rsidRPr="00BE0DF7" w:rsidRDefault="005C261E">
      <w:pPr>
        <w:rPr>
          <w:sz w:val="19"/>
          <w:szCs w:val="19"/>
        </w:rPr>
      </w:pPr>
      <w:r w:rsidRPr="00BE0DF7">
        <w:rPr>
          <w:sz w:val="19"/>
          <w:szCs w:val="19"/>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FCD" w:rsidRPr="00BE0DF7" w:rsidRDefault="00EC2F25">
    <w:pPr>
      <w:pStyle w:val="a7"/>
      <w:rPr>
        <w:sz w:val="19"/>
        <w:szCs w:val="19"/>
      </w:rPr>
    </w:pPr>
    <w:r>
      <w:rPr>
        <w:noProof/>
        <w:sz w:val="19"/>
        <w:szCs w:val="19"/>
      </w:rPr>
      <w:pict>
        <v:group id="_x0000_s2081" style="position:absolute;margin-left:-.85pt;margin-top:-15.5pt;width:561.3pt;height:799.35pt;z-index:251657728" coordorigin="285,426" coordsize="11211,15987" o:allowincell="f">
          <v:group id="_x0000_s2082" style="position:absolute;left:437;top:426;width:11059;height:15987" coordorigin="437,432" coordsize="11059,15987">
            <v:rect id="_x0000_s2083" style="position:absolute;left:1008;top:432;width:10488;height:15984" filled="f" strokeweight="1.5pt"/>
            <v:rect id="_x0000_s2084" style="position:absolute;left:437;top:11597;width:572;height:4819" filled="f" strokeweight="1.5pt"/>
            <v:line id="_x0000_s2085" style="position:absolute" from="681,11600" to="681,16419" strokeweight="1.5pt"/>
          </v:group>
          <v:line id="_x0000_s2086" style="position:absolute" from="432,12969" to="1008,12969" strokeweight="1.5pt"/>
          <v:line id="_x0000_s2087" style="position:absolute" from="432,14976" to="1008,14976" strokeweight="1.5pt"/>
          <v:shapetype id="_x0000_t202" coordsize="21600,21600" o:spt="202" path="m,l,21600r21600,l21600,xe">
            <v:stroke joinstyle="miter"/>
            <v:path gradientshapeok="t" o:connecttype="rect"/>
          </v:shapetype>
          <v:shape id="_x0000_s2088" type="#_x0000_t202" style="position:absolute;left:285;top:11514;width:579;height:4896" filled="f" stroked="f" strokeweight="0">
            <v:textbox style="layout-flow:vertical;mso-layout-flow-alt:bottom-to-top;mso-next-textbox:#_x0000_s2088">
              <w:txbxContent>
                <w:p w:rsidR="00943FCD" w:rsidRPr="00BE0DF7" w:rsidRDefault="00943FCD">
                  <w:pPr>
                    <w:rPr>
                      <w:sz w:val="17"/>
                      <w:szCs w:val="17"/>
                    </w:rPr>
                  </w:pPr>
                  <w:r w:rsidRPr="00BE0DF7">
                    <w:rPr>
                      <w:sz w:val="17"/>
                      <w:szCs w:val="17"/>
                    </w:rPr>
                    <w:t xml:space="preserve">  Инв. № подл.            Подпись и дата                Взам. инв. №</w:t>
                  </w:r>
                </w:p>
              </w:txbxContent>
            </v:textbox>
          </v:shap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4">
    <w:nsid w:val="07474CCF"/>
    <w:multiLevelType w:val="hybridMultilevel"/>
    <w:tmpl w:val="91DC1004"/>
    <w:lvl w:ilvl="0" w:tplc="61EC2636">
      <w:start w:val="1"/>
      <w:numFmt w:val="bullet"/>
      <w:lvlText w:val=""/>
      <w:lvlJc w:val="left"/>
      <w:pPr>
        <w:tabs>
          <w:tab w:val="num" w:pos="4672"/>
        </w:tabs>
        <w:ind w:left="4672" w:hanging="360"/>
      </w:pPr>
      <w:rPr>
        <w:rFonts w:ascii="Symbol" w:hAnsi="Symbol" w:hint="default"/>
        <w:color w:val="auto"/>
      </w:rPr>
    </w:lvl>
    <w:lvl w:ilvl="1" w:tplc="04190003">
      <w:start w:val="1"/>
      <w:numFmt w:val="bullet"/>
      <w:lvlText w:val="o"/>
      <w:lvlJc w:val="left"/>
      <w:pPr>
        <w:tabs>
          <w:tab w:val="num" w:pos="3254"/>
        </w:tabs>
        <w:ind w:left="3254" w:hanging="360"/>
      </w:pPr>
      <w:rPr>
        <w:rFonts w:ascii="Courier New" w:hAnsi="Courier New" w:cs="Courier New" w:hint="default"/>
      </w:rPr>
    </w:lvl>
    <w:lvl w:ilvl="2" w:tplc="04190005">
      <w:start w:val="1"/>
      <w:numFmt w:val="bullet"/>
      <w:lvlText w:val=""/>
      <w:lvlJc w:val="left"/>
      <w:pPr>
        <w:tabs>
          <w:tab w:val="num" w:pos="3974"/>
        </w:tabs>
        <w:ind w:left="3974" w:hanging="360"/>
      </w:pPr>
      <w:rPr>
        <w:rFonts w:ascii="Wingdings" w:hAnsi="Wingdings" w:hint="default"/>
        <w:color w:val="auto"/>
      </w:rPr>
    </w:lvl>
    <w:lvl w:ilvl="3" w:tplc="04190001" w:tentative="1">
      <w:start w:val="1"/>
      <w:numFmt w:val="bullet"/>
      <w:lvlText w:val=""/>
      <w:lvlJc w:val="left"/>
      <w:pPr>
        <w:tabs>
          <w:tab w:val="num" w:pos="4694"/>
        </w:tabs>
        <w:ind w:left="4694" w:hanging="360"/>
      </w:pPr>
      <w:rPr>
        <w:rFonts w:ascii="Symbol" w:hAnsi="Symbol" w:hint="default"/>
      </w:rPr>
    </w:lvl>
    <w:lvl w:ilvl="4" w:tplc="04190003" w:tentative="1">
      <w:start w:val="1"/>
      <w:numFmt w:val="bullet"/>
      <w:lvlText w:val="o"/>
      <w:lvlJc w:val="left"/>
      <w:pPr>
        <w:tabs>
          <w:tab w:val="num" w:pos="5414"/>
        </w:tabs>
        <w:ind w:left="5414" w:hanging="360"/>
      </w:pPr>
      <w:rPr>
        <w:rFonts w:ascii="Courier New" w:hAnsi="Courier New" w:cs="Courier New" w:hint="default"/>
      </w:rPr>
    </w:lvl>
    <w:lvl w:ilvl="5" w:tplc="04190005" w:tentative="1">
      <w:start w:val="1"/>
      <w:numFmt w:val="bullet"/>
      <w:lvlText w:val=""/>
      <w:lvlJc w:val="left"/>
      <w:pPr>
        <w:tabs>
          <w:tab w:val="num" w:pos="6134"/>
        </w:tabs>
        <w:ind w:left="6134" w:hanging="360"/>
      </w:pPr>
      <w:rPr>
        <w:rFonts w:ascii="Wingdings" w:hAnsi="Wingdings" w:hint="default"/>
      </w:rPr>
    </w:lvl>
    <w:lvl w:ilvl="6" w:tplc="04190001" w:tentative="1">
      <w:start w:val="1"/>
      <w:numFmt w:val="bullet"/>
      <w:lvlText w:val=""/>
      <w:lvlJc w:val="left"/>
      <w:pPr>
        <w:tabs>
          <w:tab w:val="num" w:pos="6854"/>
        </w:tabs>
        <w:ind w:left="6854" w:hanging="360"/>
      </w:pPr>
      <w:rPr>
        <w:rFonts w:ascii="Symbol" w:hAnsi="Symbol" w:hint="default"/>
      </w:rPr>
    </w:lvl>
    <w:lvl w:ilvl="7" w:tplc="04190003" w:tentative="1">
      <w:start w:val="1"/>
      <w:numFmt w:val="bullet"/>
      <w:lvlText w:val="o"/>
      <w:lvlJc w:val="left"/>
      <w:pPr>
        <w:tabs>
          <w:tab w:val="num" w:pos="7574"/>
        </w:tabs>
        <w:ind w:left="7574" w:hanging="360"/>
      </w:pPr>
      <w:rPr>
        <w:rFonts w:ascii="Courier New" w:hAnsi="Courier New" w:cs="Courier New" w:hint="default"/>
      </w:rPr>
    </w:lvl>
    <w:lvl w:ilvl="8" w:tplc="04190005" w:tentative="1">
      <w:start w:val="1"/>
      <w:numFmt w:val="bullet"/>
      <w:lvlText w:val=""/>
      <w:lvlJc w:val="left"/>
      <w:pPr>
        <w:tabs>
          <w:tab w:val="num" w:pos="8294"/>
        </w:tabs>
        <w:ind w:left="8294" w:hanging="360"/>
      </w:pPr>
      <w:rPr>
        <w:rFonts w:ascii="Wingdings" w:hAnsi="Wingdings" w:hint="default"/>
      </w:rPr>
    </w:lvl>
  </w:abstractNum>
  <w:abstractNum w:abstractNumId="5">
    <w:nsid w:val="27F8146D"/>
    <w:multiLevelType w:val="hybridMultilevel"/>
    <w:tmpl w:val="98E4DBDE"/>
    <w:lvl w:ilvl="0" w:tplc="61EC2636">
      <w:start w:val="1"/>
      <w:numFmt w:val="bullet"/>
      <w:lvlText w:val=""/>
      <w:lvlJc w:val="left"/>
      <w:pPr>
        <w:tabs>
          <w:tab w:val="num" w:pos="3349"/>
        </w:tabs>
        <w:ind w:left="3349" w:hanging="360"/>
      </w:pPr>
      <w:rPr>
        <w:rFonts w:ascii="Symbol" w:hAnsi="Symbol" w:hint="default"/>
        <w:color w:val="auto"/>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6">
    <w:nsid w:val="2D2812BC"/>
    <w:multiLevelType w:val="multilevel"/>
    <w:tmpl w:val="00000001"/>
    <w:lvl w:ilvl="0">
      <w:start w:val="1"/>
      <w:numFmt w:val="decimal"/>
      <w:lvlText w:val="%1."/>
      <w:lvlJc w:val="left"/>
      <w:pPr>
        <w:tabs>
          <w:tab w:val="num" w:pos="502"/>
        </w:tabs>
        <w:ind w:left="50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37CB1884"/>
    <w:multiLevelType w:val="hybridMultilevel"/>
    <w:tmpl w:val="8B129C3A"/>
    <w:lvl w:ilvl="0" w:tplc="61EC2636">
      <w:start w:val="1"/>
      <w:numFmt w:val="bullet"/>
      <w:lvlText w:val=""/>
      <w:lvlJc w:val="left"/>
      <w:pPr>
        <w:tabs>
          <w:tab w:val="num" w:pos="4842"/>
        </w:tabs>
        <w:ind w:left="4842" w:hanging="360"/>
      </w:pPr>
      <w:rPr>
        <w:rFonts w:ascii="Symbol" w:hAnsi="Symbol" w:hint="default"/>
        <w:color w:val="auto"/>
      </w:rPr>
    </w:lvl>
    <w:lvl w:ilvl="1" w:tplc="04190003" w:tentative="1">
      <w:start w:val="1"/>
      <w:numFmt w:val="bullet"/>
      <w:lvlText w:val="o"/>
      <w:lvlJc w:val="left"/>
      <w:pPr>
        <w:tabs>
          <w:tab w:val="num" w:pos="3424"/>
        </w:tabs>
        <w:ind w:left="3424" w:hanging="360"/>
      </w:pPr>
      <w:rPr>
        <w:rFonts w:ascii="Courier New" w:hAnsi="Courier New" w:cs="Courier New" w:hint="default"/>
      </w:rPr>
    </w:lvl>
    <w:lvl w:ilvl="2" w:tplc="04190005">
      <w:start w:val="1"/>
      <w:numFmt w:val="bullet"/>
      <w:lvlText w:val=""/>
      <w:lvlJc w:val="left"/>
      <w:pPr>
        <w:tabs>
          <w:tab w:val="num" w:pos="4144"/>
        </w:tabs>
        <w:ind w:left="4144" w:hanging="360"/>
      </w:pPr>
      <w:rPr>
        <w:rFonts w:ascii="Wingdings" w:hAnsi="Wingdings" w:hint="default"/>
      </w:rPr>
    </w:lvl>
    <w:lvl w:ilvl="3" w:tplc="04190001" w:tentative="1">
      <w:start w:val="1"/>
      <w:numFmt w:val="bullet"/>
      <w:lvlText w:val=""/>
      <w:lvlJc w:val="left"/>
      <w:pPr>
        <w:tabs>
          <w:tab w:val="num" w:pos="4864"/>
        </w:tabs>
        <w:ind w:left="4864" w:hanging="360"/>
      </w:pPr>
      <w:rPr>
        <w:rFonts w:ascii="Symbol" w:hAnsi="Symbol" w:hint="default"/>
      </w:rPr>
    </w:lvl>
    <w:lvl w:ilvl="4" w:tplc="04190003" w:tentative="1">
      <w:start w:val="1"/>
      <w:numFmt w:val="bullet"/>
      <w:lvlText w:val="o"/>
      <w:lvlJc w:val="left"/>
      <w:pPr>
        <w:tabs>
          <w:tab w:val="num" w:pos="5584"/>
        </w:tabs>
        <w:ind w:left="5584" w:hanging="360"/>
      </w:pPr>
      <w:rPr>
        <w:rFonts w:ascii="Courier New" w:hAnsi="Courier New" w:cs="Courier New" w:hint="default"/>
      </w:rPr>
    </w:lvl>
    <w:lvl w:ilvl="5" w:tplc="04190005" w:tentative="1">
      <w:start w:val="1"/>
      <w:numFmt w:val="bullet"/>
      <w:lvlText w:val=""/>
      <w:lvlJc w:val="left"/>
      <w:pPr>
        <w:tabs>
          <w:tab w:val="num" w:pos="6304"/>
        </w:tabs>
        <w:ind w:left="6304" w:hanging="360"/>
      </w:pPr>
      <w:rPr>
        <w:rFonts w:ascii="Wingdings" w:hAnsi="Wingdings" w:hint="default"/>
      </w:rPr>
    </w:lvl>
    <w:lvl w:ilvl="6" w:tplc="04190001" w:tentative="1">
      <w:start w:val="1"/>
      <w:numFmt w:val="bullet"/>
      <w:lvlText w:val=""/>
      <w:lvlJc w:val="left"/>
      <w:pPr>
        <w:tabs>
          <w:tab w:val="num" w:pos="7024"/>
        </w:tabs>
        <w:ind w:left="7024" w:hanging="360"/>
      </w:pPr>
      <w:rPr>
        <w:rFonts w:ascii="Symbol" w:hAnsi="Symbol" w:hint="default"/>
      </w:rPr>
    </w:lvl>
    <w:lvl w:ilvl="7" w:tplc="04190003" w:tentative="1">
      <w:start w:val="1"/>
      <w:numFmt w:val="bullet"/>
      <w:lvlText w:val="o"/>
      <w:lvlJc w:val="left"/>
      <w:pPr>
        <w:tabs>
          <w:tab w:val="num" w:pos="7744"/>
        </w:tabs>
        <w:ind w:left="7744" w:hanging="360"/>
      </w:pPr>
      <w:rPr>
        <w:rFonts w:ascii="Courier New" w:hAnsi="Courier New" w:cs="Courier New" w:hint="default"/>
      </w:rPr>
    </w:lvl>
    <w:lvl w:ilvl="8" w:tplc="04190005" w:tentative="1">
      <w:start w:val="1"/>
      <w:numFmt w:val="bullet"/>
      <w:lvlText w:val=""/>
      <w:lvlJc w:val="left"/>
      <w:pPr>
        <w:tabs>
          <w:tab w:val="num" w:pos="8464"/>
        </w:tabs>
        <w:ind w:left="8464" w:hanging="360"/>
      </w:pPr>
      <w:rPr>
        <w:rFonts w:ascii="Wingdings" w:hAnsi="Wingdings" w:hint="default"/>
      </w:rPr>
    </w:lvl>
  </w:abstractNum>
  <w:abstractNum w:abstractNumId="8">
    <w:nsid w:val="414D737A"/>
    <w:multiLevelType w:val="hybridMultilevel"/>
    <w:tmpl w:val="E054A90C"/>
    <w:lvl w:ilvl="0" w:tplc="61EC2636">
      <w:start w:val="1"/>
      <w:numFmt w:val="bullet"/>
      <w:lvlText w:val=""/>
      <w:lvlJc w:val="left"/>
      <w:pPr>
        <w:tabs>
          <w:tab w:val="num" w:pos="2854"/>
        </w:tabs>
        <w:ind w:left="2854" w:hanging="360"/>
      </w:pPr>
      <w:rPr>
        <w:rFonts w:ascii="Symbol" w:hAnsi="Symbol" w:hint="default"/>
        <w:color w:val="auto"/>
      </w:rPr>
    </w:lvl>
    <w:lvl w:ilvl="1" w:tplc="04190003" w:tentative="1">
      <w:start w:val="1"/>
      <w:numFmt w:val="bullet"/>
      <w:lvlText w:val="o"/>
      <w:lvlJc w:val="left"/>
      <w:pPr>
        <w:tabs>
          <w:tab w:val="num" w:pos="1436"/>
        </w:tabs>
        <w:ind w:left="1436" w:hanging="360"/>
      </w:pPr>
      <w:rPr>
        <w:rFonts w:ascii="Courier New" w:hAnsi="Courier New" w:cs="Courier New" w:hint="default"/>
      </w:rPr>
    </w:lvl>
    <w:lvl w:ilvl="2" w:tplc="04190005" w:tentative="1">
      <w:start w:val="1"/>
      <w:numFmt w:val="bullet"/>
      <w:lvlText w:val=""/>
      <w:lvlJc w:val="left"/>
      <w:pPr>
        <w:tabs>
          <w:tab w:val="num" w:pos="2156"/>
        </w:tabs>
        <w:ind w:left="2156" w:hanging="360"/>
      </w:pPr>
      <w:rPr>
        <w:rFonts w:ascii="Wingdings" w:hAnsi="Wingdings" w:hint="default"/>
      </w:rPr>
    </w:lvl>
    <w:lvl w:ilvl="3" w:tplc="04190001" w:tentative="1">
      <w:start w:val="1"/>
      <w:numFmt w:val="bullet"/>
      <w:lvlText w:val=""/>
      <w:lvlJc w:val="left"/>
      <w:pPr>
        <w:tabs>
          <w:tab w:val="num" w:pos="2876"/>
        </w:tabs>
        <w:ind w:left="2876" w:hanging="360"/>
      </w:pPr>
      <w:rPr>
        <w:rFonts w:ascii="Symbol" w:hAnsi="Symbol" w:hint="default"/>
      </w:rPr>
    </w:lvl>
    <w:lvl w:ilvl="4" w:tplc="04190003" w:tentative="1">
      <w:start w:val="1"/>
      <w:numFmt w:val="bullet"/>
      <w:lvlText w:val="o"/>
      <w:lvlJc w:val="left"/>
      <w:pPr>
        <w:tabs>
          <w:tab w:val="num" w:pos="3596"/>
        </w:tabs>
        <w:ind w:left="3596" w:hanging="360"/>
      </w:pPr>
      <w:rPr>
        <w:rFonts w:ascii="Courier New" w:hAnsi="Courier New" w:cs="Courier New" w:hint="default"/>
      </w:rPr>
    </w:lvl>
    <w:lvl w:ilvl="5" w:tplc="04190005" w:tentative="1">
      <w:start w:val="1"/>
      <w:numFmt w:val="bullet"/>
      <w:lvlText w:val=""/>
      <w:lvlJc w:val="left"/>
      <w:pPr>
        <w:tabs>
          <w:tab w:val="num" w:pos="4316"/>
        </w:tabs>
        <w:ind w:left="4316" w:hanging="360"/>
      </w:pPr>
      <w:rPr>
        <w:rFonts w:ascii="Wingdings" w:hAnsi="Wingdings" w:hint="default"/>
      </w:rPr>
    </w:lvl>
    <w:lvl w:ilvl="6" w:tplc="04190001" w:tentative="1">
      <w:start w:val="1"/>
      <w:numFmt w:val="bullet"/>
      <w:lvlText w:val=""/>
      <w:lvlJc w:val="left"/>
      <w:pPr>
        <w:tabs>
          <w:tab w:val="num" w:pos="5036"/>
        </w:tabs>
        <w:ind w:left="5036" w:hanging="360"/>
      </w:pPr>
      <w:rPr>
        <w:rFonts w:ascii="Symbol" w:hAnsi="Symbol" w:hint="default"/>
      </w:rPr>
    </w:lvl>
    <w:lvl w:ilvl="7" w:tplc="04190003" w:tentative="1">
      <w:start w:val="1"/>
      <w:numFmt w:val="bullet"/>
      <w:lvlText w:val="o"/>
      <w:lvlJc w:val="left"/>
      <w:pPr>
        <w:tabs>
          <w:tab w:val="num" w:pos="5756"/>
        </w:tabs>
        <w:ind w:left="5756" w:hanging="360"/>
      </w:pPr>
      <w:rPr>
        <w:rFonts w:ascii="Courier New" w:hAnsi="Courier New" w:cs="Courier New" w:hint="default"/>
      </w:rPr>
    </w:lvl>
    <w:lvl w:ilvl="8" w:tplc="04190005" w:tentative="1">
      <w:start w:val="1"/>
      <w:numFmt w:val="bullet"/>
      <w:lvlText w:val=""/>
      <w:lvlJc w:val="left"/>
      <w:pPr>
        <w:tabs>
          <w:tab w:val="num" w:pos="6476"/>
        </w:tabs>
        <w:ind w:left="6476" w:hanging="360"/>
      </w:pPr>
      <w:rPr>
        <w:rFonts w:ascii="Wingdings" w:hAnsi="Wingdings" w:hint="default"/>
      </w:rPr>
    </w:lvl>
  </w:abstractNum>
  <w:abstractNum w:abstractNumId="9">
    <w:nsid w:val="513945CB"/>
    <w:multiLevelType w:val="hybridMultilevel"/>
    <w:tmpl w:val="871A87A0"/>
    <w:lvl w:ilvl="0" w:tplc="61EC2636">
      <w:start w:val="1"/>
      <w:numFmt w:val="bullet"/>
      <w:lvlText w:val=""/>
      <w:lvlJc w:val="left"/>
      <w:pPr>
        <w:tabs>
          <w:tab w:val="num" w:pos="2855"/>
        </w:tabs>
        <w:ind w:left="2855" w:hanging="360"/>
      </w:pPr>
      <w:rPr>
        <w:rFonts w:ascii="Symbol" w:hAnsi="Symbol" w:hint="default"/>
        <w:color w:val="auto"/>
      </w:rPr>
    </w:lvl>
    <w:lvl w:ilvl="1" w:tplc="04190003" w:tentative="1">
      <w:start w:val="1"/>
      <w:numFmt w:val="bullet"/>
      <w:lvlText w:val="o"/>
      <w:lvlJc w:val="left"/>
      <w:pPr>
        <w:tabs>
          <w:tab w:val="num" w:pos="1437"/>
        </w:tabs>
        <w:ind w:left="1437" w:hanging="360"/>
      </w:pPr>
      <w:rPr>
        <w:rFonts w:ascii="Courier New" w:hAnsi="Courier New" w:cs="Courier New" w:hint="default"/>
      </w:rPr>
    </w:lvl>
    <w:lvl w:ilvl="2" w:tplc="04190005" w:tentative="1">
      <w:start w:val="1"/>
      <w:numFmt w:val="bullet"/>
      <w:lvlText w:val=""/>
      <w:lvlJc w:val="left"/>
      <w:pPr>
        <w:tabs>
          <w:tab w:val="num" w:pos="2157"/>
        </w:tabs>
        <w:ind w:left="2157" w:hanging="360"/>
      </w:pPr>
      <w:rPr>
        <w:rFonts w:ascii="Wingdings" w:hAnsi="Wingdings" w:hint="default"/>
      </w:rPr>
    </w:lvl>
    <w:lvl w:ilvl="3" w:tplc="04190001" w:tentative="1">
      <w:start w:val="1"/>
      <w:numFmt w:val="bullet"/>
      <w:lvlText w:val=""/>
      <w:lvlJc w:val="left"/>
      <w:pPr>
        <w:tabs>
          <w:tab w:val="num" w:pos="2877"/>
        </w:tabs>
        <w:ind w:left="2877" w:hanging="360"/>
      </w:pPr>
      <w:rPr>
        <w:rFonts w:ascii="Symbol" w:hAnsi="Symbol" w:hint="default"/>
      </w:rPr>
    </w:lvl>
    <w:lvl w:ilvl="4" w:tplc="04190003" w:tentative="1">
      <w:start w:val="1"/>
      <w:numFmt w:val="bullet"/>
      <w:lvlText w:val="o"/>
      <w:lvlJc w:val="left"/>
      <w:pPr>
        <w:tabs>
          <w:tab w:val="num" w:pos="3597"/>
        </w:tabs>
        <w:ind w:left="3597" w:hanging="360"/>
      </w:pPr>
      <w:rPr>
        <w:rFonts w:ascii="Courier New" w:hAnsi="Courier New" w:cs="Courier New" w:hint="default"/>
      </w:rPr>
    </w:lvl>
    <w:lvl w:ilvl="5" w:tplc="04190005" w:tentative="1">
      <w:start w:val="1"/>
      <w:numFmt w:val="bullet"/>
      <w:lvlText w:val=""/>
      <w:lvlJc w:val="left"/>
      <w:pPr>
        <w:tabs>
          <w:tab w:val="num" w:pos="4317"/>
        </w:tabs>
        <w:ind w:left="4317" w:hanging="360"/>
      </w:pPr>
      <w:rPr>
        <w:rFonts w:ascii="Wingdings" w:hAnsi="Wingdings" w:hint="default"/>
      </w:rPr>
    </w:lvl>
    <w:lvl w:ilvl="6" w:tplc="04190001" w:tentative="1">
      <w:start w:val="1"/>
      <w:numFmt w:val="bullet"/>
      <w:lvlText w:val=""/>
      <w:lvlJc w:val="left"/>
      <w:pPr>
        <w:tabs>
          <w:tab w:val="num" w:pos="5037"/>
        </w:tabs>
        <w:ind w:left="5037" w:hanging="360"/>
      </w:pPr>
      <w:rPr>
        <w:rFonts w:ascii="Symbol" w:hAnsi="Symbol" w:hint="default"/>
      </w:rPr>
    </w:lvl>
    <w:lvl w:ilvl="7" w:tplc="04190003" w:tentative="1">
      <w:start w:val="1"/>
      <w:numFmt w:val="bullet"/>
      <w:lvlText w:val="o"/>
      <w:lvlJc w:val="left"/>
      <w:pPr>
        <w:tabs>
          <w:tab w:val="num" w:pos="5757"/>
        </w:tabs>
        <w:ind w:left="5757" w:hanging="360"/>
      </w:pPr>
      <w:rPr>
        <w:rFonts w:ascii="Courier New" w:hAnsi="Courier New" w:cs="Courier New" w:hint="default"/>
      </w:rPr>
    </w:lvl>
    <w:lvl w:ilvl="8" w:tplc="04190005" w:tentative="1">
      <w:start w:val="1"/>
      <w:numFmt w:val="bullet"/>
      <w:lvlText w:val=""/>
      <w:lvlJc w:val="left"/>
      <w:pPr>
        <w:tabs>
          <w:tab w:val="num" w:pos="6477"/>
        </w:tabs>
        <w:ind w:left="6477" w:hanging="360"/>
      </w:pPr>
      <w:rPr>
        <w:rFonts w:ascii="Wingdings" w:hAnsi="Wingdings" w:hint="default"/>
      </w:rPr>
    </w:lvl>
  </w:abstractNum>
  <w:abstractNum w:abstractNumId="10">
    <w:nsid w:val="64D75EE7"/>
    <w:multiLevelType w:val="hybridMultilevel"/>
    <w:tmpl w:val="2BB40EE4"/>
    <w:lvl w:ilvl="0" w:tplc="61EC2636">
      <w:start w:val="1"/>
      <w:numFmt w:val="bullet"/>
      <w:lvlText w:val=""/>
      <w:lvlJc w:val="left"/>
      <w:pPr>
        <w:tabs>
          <w:tab w:val="num" w:pos="3491"/>
        </w:tabs>
        <w:ind w:left="3491" w:hanging="360"/>
      </w:pPr>
      <w:rPr>
        <w:rFonts w:ascii="Symbol" w:hAnsi="Symbol" w:hint="default"/>
        <w:color w:val="auto"/>
      </w:rPr>
    </w:lvl>
    <w:lvl w:ilvl="1" w:tplc="04190003">
      <w:start w:val="1"/>
      <w:numFmt w:val="bullet"/>
      <w:lvlText w:val="o"/>
      <w:lvlJc w:val="left"/>
      <w:pPr>
        <w:tabs>
          <w:tab w:val="num" w:pos="2073"/>
        </w:tabs>
        <w:ind w:left="2073" w:hanging="360"/>
      </w:pPr>
      <w:rPr>
        <w:rFonts w:ascii="Courier New" w:hAnsi="Courier New" w:cs="Courier New" w:hint="default"/>
      </w:rPr>
    </w:lvl>
    <w:lvl w:ilvl="2" w:tplc="04190005" w:tentative="1">
      <w:start w:val="1"/>
      <w:numFmt w:val="bullet"/>
      <w:lvlText w:val=""/>
      <w:lvlJc w:val="left"/>
      <w:pPr>
        <w:tabs>
          <w:tab w:val="num" w:pos="2793"/>
        </w:tabs>
        <w:ind w:left="2793" w:hanging="360"/>
      </w:pPr>
      <w:rPr>
        <w:rFonts w:ascii="Wingdings" w:hAnsi="Wingdings" w:hint="default"/>
      </w:rPr>
    </w:lvl>
    <w:lvl w:ilvl="3" w:tplc="04190001" w:tentative="1">
      <w:start w:val="1"/>
      <w:numFmt w:val="bullet"/>
      <w:lvlText w:val=""/>
      <w:lvlJc w:val="left"/>
      <w:pPr>
        <w:tabs>
          <w:tab w:val="num" w:pos="3513"/>
        </w:tabs>
        <w:ind w:left="3513" w:hanging="360"/>
      </w:pPr>
      <w:rPr>
        <w:rFonts w:ascii="Symbol" w:hAnsi="Symbol" w:hint="default"/>
      </w:rPr>
    </w:lvl>
    <w:lvl w:ilvl="4" w:tplc="04190003" w:tentative="1">
      <w:start w:val="1"/>
      <w:numFmt w:val="bullet"/>
      <w:lvlText w:val="o"/>
      <w:lvlJc w:val="left"/>
      <w:pPr>
        <w:tabs>
          <w:tab w:val="num" w:pos="4233"/>
        </w:tabs>
        <w:ind w:left="4233" w:hanging="360"/>
      </w:pPr>
      <w:rPr>
        <w:rFonts w:ascii="Courier New" w:hAnsi="Courier New" w:cs="Courier New" w:hint="default"/>
      </w:rPr>
    </w:lvl>
    <w:lvl w:ilvl="5" w:tplc="04190005" w:tentative="1">
      <w:start w:val="1"/>
      <w:numFmt w:val="bullet"/>
      <w:lvlText w:val=""/>
      <w:lvlJc w:val="left"/>
      <w:pPr>
        <w:tabs>
          <w:tab w:val="num" w:pos="4953"/>
        </w:tabs>
        <w:ind w:left="4953" w:hanging="360"/>
      </w:pPr>
      <w:rPr>
        <w:rFonts w:ascii="Wingdings" w:hAnsi="Wingdings" w:hint="default"/>
      </w:rPr>
    </w:lvl>
    <w:lvl w:ilvl="6" w:tplc="04190001" w:tentative="1">
      <w:start w:val="1"/>
      <w:numFmt w:val="bullet"/>
      <w:lvlText w:val=""/>
      <w:lvlJc w:val="left"/>
      <w:pPr>
        <w:tabs>
          <w:tab w:val="num" w:pos="5673"/>
        </w:tabs>
        <w:ind w:left="5673" w:hanging="360"/>
      </w:pPr>
      <w:rPr>
        <w:rFonts w:ascii="Symbol" w:hAnsi="Symbol" w:hint="default"/>
      </w:rPr>
    </w:lvl>
    <w:lvl w:ilvl="7" w:tplc="04190003" w:tentative="1">
      <w:start w:val="1"/>
      <w:numFmt w:val="bullet"/>
      <w:lvlText w:val="o"/>
      <w:lvlJc w:val="left"/>
      <w:pPr>
        <w:tabs>
          <w:tab w:val="num" w:pos="6393"/>
        </w:tabs>
        <w:ind w:left="6393" w:hanging="360"/>
      </w:pPr>
      <w:rPr>
        <w:rFonts w:ascii="Courier New" w:hAnsi="Courier New" w:cs="Courier New" w:hint="default"/>
      </w:rPr>
    </w:lvl>
    <w:lvl w:ilvl="8" w:tplc="04190005" w:tentative="1">
      <w:start w:val="1"/>
      <w:numFmt w:val="bullet"/>
      <w:lvlText w:val=""/>
      <w:lvlJc w:val="left"/>
      <w:pPr>
        <w:tabs>
          <w:tab w:val="num" w:pos="7113"/>
        </w:tabs>
        <w:ind w:left="7113" w:hanging="360"/>
      </w:pPr>
      <w:rPr>
        <w:rFonts w:ascii="Wingdings" w:hAnsi="Wingdings" w:hint="default"/>
      </w:rPr>
    </w:lvl>
  </w:abstractNum>
  <w:abstractNum w:abstractNumId="11">
    <w:nsid w:val="7E8164EE"/>
    <w:multiLevelType w:val="hybridMultilevel"/>
    <w:tmpl w:val="79648D18"/>
    <w:lvl w:ilvl="0" w:tplc="61EC2636">
      <w:start w:val="1"/>
      <w:numFmt w:val="bullet"/>
      <w:lvlText w:val=""/>
      <w:lvlJc w:val="left"/>
      <w:pPr>
        <w:tabs>
          <w:tab w:val="num" w:pos="2858"/>
        </w:tabs>
        <w:ind w:left="285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5"/>
  </w:num>
  <w:num w:numId="4">
    <w:abstractNumId w:val="10"/>
  </w:num>
  <w:num w:numId="5">
    <w:abstractNumId w:val="11"/>
  </w:num>
  <w:num w:numId="6">
    <w:abstractNumId w:val="9"/>
  </w:num>
  <w:num w:numId="7">
    <w:abstractNumId w:val="8"/>
  </w:num>
  <w:num w:numId="8">
    <w:abstractNumId w:val="6"/>
  </w:num>
  <w:num w:numId="9">
    <w:abstractNumId w:val="4"/>
  </w:num>
  <w:num w:numId="10">
    <w:abstractNumId w:val="7"/>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0"/>
  <w:hyphenationZone w:val="357"/>
  <w:doNotHyphenateCaps/>
  <w:displayHorizontalDrawingGridEvery w:val="0"/>
  <w:displayVerticalDrawingGridEvery w:val="0"/>
  <w:doNotUseMarginsForDrawingGridOrigin/>
  <w:noPunctuationKerning/>
  <w:characterSpacingControl w:val="doNotCompress"/>
  <w:hdrShapeDefaults>
    <o:shapedefaults v:ext="edit" spidmax="13314"/>
    <o:shapelayout v:ext="edit">
      <o:idmap v:ext="edit" data="2"/>
    </o:shapelayout>
  </w:hdrShapeDefaults>
  <w:footnotePr>
    <w:footnote w:id="0"/>
    <w:footnote w:id="1"/>
  </w:footnotePr>
  <w:endnotePr>
    <w:endnote w:id="0"/>
    <w:endnote w:id="1"/>
  </w:endnotePr>
  <w:compat/>
  <w:rsids>
    <w:rsidRoot w:val="00526CDE"/>
    <w:rsid w:val="0000090E"/>
    <w:rsid w:val="00002A93"/>
    <w:rsid w:val="000042EC"/>
    <w:rsid w:val="000075E1"/>
    <w:rsid w:val="0001436C"/>
    <w:rsid w:val="0001505F"/>
    <w:rsid w:val="000161CD"/>
    <w:rsid w:val="00016434"/>
    <w:rsid w:val="00020513"/>
    <w:rsid w:val="0002539C"/>
    <w:rsid w:val="00025D1E"/>
    <w:rsid w:val="00033235"/>
    <w:rsid w:val="0003383D"/>
    <w:rsid w:val="00036957"/>
    <w:rsid w:val="000375E1"/>
    <w:rsid w:val="00043B07"/>
    <w:rsid w:val="00047A91"/>
    <w:rsid w:val="00050957"/>
    <w:rsid w:val="0005202A"/>
    <w:rsid w:val="000524EE"/>
    <w:rsid w:val="00054D66"/>
    <w:rsid w:val="00055E53"/>
    <w:rsid w:val="00057251"/>
    <w:rsid w:val="000620F4"/>
    <w:rsid w:val="00062DC8"/>
    <w:rsid w:val="00063C69"/>
    <w:rsid w:val="00065561"/>
    <w:rsid w:val="000716D2"/>
    <w:rsid w:val="0007186F"/>
    <w:rsid w:val="00076F4E"/>
    <w:rsid w:val="0008789D"/>
    <w:rsid w:val="00096D38"/>
    <w:rsid w:val="000A0364"/>
    <w:rsid w:val="000B5AA3"/>
    <w:rsid w:val="000C280E"/>
    <w:rsid w:val="000C3882"/>
    <w:rsid w:val="000C4B9B"/>
    <w:rsid w:val="000C5896"/>
    <w:rsid w:val="000C793D"/>
    <w:rsid w:val="000C7F7B"/>
    <w:rsid w:val="000D1AD6"/>
    <w:rsid w:val="000D3867"/>
    <w:rsid w:val="000D7787"/>
    <w:rsid w:val="000D7CDA"/>
    <w:rsid w:val="000E1451"/>
    <w:rsid w:val="000E17BC"/>
    <w:rsid w:val="000E2311"/>
    <w:rsid w:val="000E39C3"/>
    <w:rsid w:val="000E3C26"/>
    <w:rsid w:val="000E408F"/>
    <w:rsid w:val="000F0137"/>
    <w:rsid w:val="000F431C"/>
    <w:rsid w:val="000F693A"/>
    <w:rsid w:val="000F7016"/>
    <w:rsid w:val="001060B3"/>
    <w:rsid w:val="00107A1D"/>
    <w:rsid w:val="00114871"/>
    <w:rsid w:val="00114F84"/>
    <w:rsid w:val="00115991"/>
    <w:rsid w:val="001230C3"/>
    <w:rsid w:val="0012316C"/>
    <w:rsid w:val="0012421D"/>
    <w:rsid w:val="00130F7D"/>
    <w:rsid w:val="0013196E"/>
    <w:rsid w:val="0013221F"/>
    <w:rsid w:val="001328FE"/>
    <w:rsid w:val="00132FA8"/>
    <w:rsid w:val="00142A61"/>
    <w:rsid w:val="00144C01"/>
    <w:rsid w:val="00144D89"/>
    <w:rsid w:val="00145627"/>
    <w:rsid w:val="001502EB"/>
    <w:rsid w:val="00150454"/>
    <w:rsid w:val="00156A24"/>
    <w:rsid w:val="0016557B"/>
    <w:rsid w:val="001663BC"/>
    <w:rsid w:val="00167EDA"/>
    <w:rsid w:val="00170CCD"/>
    <w:rsid w:val="001729A0"/>
    <w:rsid w:val="0017637F"/>
    <w:rsid w:val="001770A8"/>
    <w:rsid w:val="001777FF"/>
    <w:rsid w:val="00182DFE"/>
    <w:rsid w:val="00185ED0"/>
    <w:rsid w:val="001916ED"/>
    <w:rsid w:val="00192A16"/>
    <w:rsid w:val="001938E4"/>
    <w:rsid w:val="001A1390"/>
    <w:rsid w:val="001B08FB"/>
    <w:rsid w:val="001B0C65"/>
    <w:rsid w:val="001B23BB"/>
    <w:rsid w:val="001B40CA"/>
    <w:rsid w:val="001B42CB"/>
    <w:rsid w:val="001B43F1"/>
    <w:rsid w:val="001B6939"/>
    <w:rsid w:val="001C644E"/>
    <w:rsid w:val="001C69FC"/>
    <w:rsid w:val="001C77D7"/>
    <w:rsid w:val="001C7ABA"/>
    <w:rsid w:val="001D0555"/>
    <w:rsid w:val="001D16D1"/>
    <w:rsid w:val="001D72DA"/>
    <w:rsid w:val="001E032A"/>
    <w:rsid w:val="001E4BD1"/>
    <w:rsid w:val="001F0161"/>
    <w:rsid w:val="001F12A7"/>
    <w:rsid w:val="001F5310"/>
    <w:rsid w:val="001F59AE"/>
    <w:rsid w:val="001F6710"/>
    <w:rsid w:val="002065C4"/>
    <w:rsid w:val="00206AD7"/>
    <w:rsid w:val="002072B4"/>
    <w:rsid w:val="002155B9"/>
    <w:rsid w:val="00216E46"/>
    <w:rsid w:val="002176C0"/>
    <w:rsid w:val="00222496"/>
    <w:rsid w:val="0022287F"/>
    <w:rsid w:val="002264A9"/>
    <w:rsid w:val="00232077"/>
    <w:rsid w:val="00234504"/>
    <w:rsid w:val="00236A69"/>
    <w:rsid w:val="0024375C"/>
    <w:rsid w:val="00244F90"/>
    <w:rsid w:val="00253599"/>
    <w:rsid w:val="002542D6"/>
    <w:rsid w:val="0025459C"/>
    <w:rsid w:val="0025510C"/>
    <w:rsid w:val="00261BEE"/>
    <w:rsid w:val="002640E3"/>
    <w:rsid w:val="00267C27"/>
    <w:rsid w:val="002764D6"/>
    <w:rsid w:val="00280832"/>
    <w:rsid w:val="00282EAB"/>
    <w:rsid w:val="002865DA"/>
    <w:rsid w:val="00291C2A"/>
    <w:rsid w:val="002923AF"/>
    <w:rsid w:val="00293286"/>
    <w:rsid w:val="00294499"/>
    <w:rsid w:val="002948CF"/>
    <w:rsid w:val="00294D5B"/>
    <w:rsid w:val="002A0D5C"/>
    <w:rsid w:val="002A23C8"/>
    <w:rsid w:val="002A2CB6"/>
    <w:rsid w:val="002B350E"/>
    <w:rsid w:val="002B3885"/>
    <w:rsid w:val="002C02E4"/>
    <w:rsid w:val="002C2523"/>
    <w:rsid w:val="002C3441"/>
    <w:rsid w:val="002C62C9"/>
    <w:rsid w:val="002C651E"/>
    <w:rsid w:val="002D0B8E"/>
    <w:rsid w:val="002D19C7"/>
    <w:rsid w:val="002D4747"/>
    <w:rsid w:val="002D5A3A"/>
    <w:rsid w:val="002D601C"/>
    <w:rsid w:val="002E17B1"/>
    <w:rsid w:val="002E23F0"/>
    <w:rsid w:val="002E2EEA"/>
    <w:rsid w:val="002E4F3B"/>
    <w:rsid w:val="002F4335"/>
    <w:rsid w:val="002F54D0"/>
    <w:rsid w:val="002F56A1"/>
    <w:rsid w:val="002F6AC3"/>
    <w:rsid w:val="002F7377"/>
    <w:rsid w:val="002F7D92"/>
    <w:rsid w:val="002F7DB9"/>
    <w:rsid w:val="0030455B"/>
    <w:rsid w:val="00305850"/>
    <w:rsid w:val="00307656"/>
    <w:rsid w:val="00307723"/>
    <w:rsid w:val="00310FE1"/>
    <w:rsid w:val="0031282D"/>
    <w:rsid w:val="00312DFD"/>
    <w:rsid w:val="00313700"/>
    <w:rsid w:val="00317195"/>
    <w:rsid w:val="003179B3"/>
    <w:rsid w:val="003246C1"/>
    <w:rsid w:val="00325648"/>
    <w:rsid w:val="00327427"/>
    <w:rsid w:val="00331603"/>
    <w:rsid w:val="003351E6"/>
    <w:rsid w:val="00335A49"/>
    <w:rsid w:val="00340EA2"/>
    <w:rsid w:val="00341A36"/>
    <w:rsid w:val="0034406E"/>
    <w:rsid w:val="00345D01"/>
    <w:rsid w:val="00351CB0"/>
    <w:rsid w:val="003551EC"/>
    <w:rsid w:val="0036319D"/>
    <w:rsid w:val="003651B0"/>
    <w:rsid w:val="003671EB"/>
    <w:rsid w:val="00372D41"/>
    <w:rsid w:val="00373D11"/>
    <w:rsid w:val="003800E8"/>
    <w:rsid w:val="00380763"/>
    <w:rsid w:val="00381A99"/>
    <w:rsid w:val="00382E7C"/>
    <w:rsid w:val="003931B9"/>
    <w:rsid w:val="00397477"/>
    <w:rsid w:val="003A53B5"/>
    <w:rsid w:val="003A5E1A"/>
    <w:rsid w:val="003A6C48"/>
    <w:rsid w:val="003B3D43"/>
    <w:rsid w:val="003B42E1"/>
    <w:rsid w:val="003B4A45"/>
    <w:rsid w:val="003B6FC2"/>
    <w:rsid w:val="003B743F"/>
    <w:rsid w:val="003C0FA6"/>
    <w:rsid w:val="003C1423"/>
    <w:rsid w:val="003C36B7"/>
    <w:rsid w:val="003C4910"/>
    <w:rsid w:val="003C6148"/>
    <w:rsid w:val="003D076C"/>
    <w:rsid w:val="003D4074"/>
    <w:rsid w:val="003E01AF"/>
    <w:rsid w:val="003E4C6D"/>
    <w:rsid w:val="004063A8"/>
    <w:rsid w:val="00410086"/>
    <w:rsid w:val="0041146D"/>
    <w:rsid w:val="00414FB8"/>
    <w:rsid w:val="004162C0"/>
    <w:rsid w:val="00427121"/>
    <w:rsid w:val="004358BD"/>
    <w:rsid w:val="0044233D"/>
    <w:rsid w:val="004454D5"/>
    <w:rsid w:val="00447B1B"/>
    <w:rsid w:val="00454B58"/>
    <w:rsid w:val="004560A3"/>
    <w:rsid w:val="00460861"/>
    <w:rsid w:val="00461130"/>
    <w:rsid w:val="00462E5C"/>
    <w:rsid w:val="00463088"/>
    <w:rsid w:val="00463630"/>
    <w:rsid w:val="00472DB6"/>
    <w:rsid w:val="00472EB9"/>
    <w:rsid w:val="0048015A"/>
    <w:rsid w:val="004807F5"/>
    <w:rsid w:val="004809D1"/>
    <w:rsid w:val="00481A87"/>
    <w:rsid w:val="00481B2A"/>
    <w:rsid w:val="00485748"/>
    <w:rsid w:val="00487DA5"/>
    <w:rsid w:val="00492D14"/>
    <w:rsid w:val="004941CE"/>
    <w:rsid w:val="0049457B"/>
    <w:rsid w:val="004955CD"/>
    <w:rsid w:val="004A1C59"/>
    <w:rsid w:val="004A2AFD"/>
    <w:rsid w:val="004A318D"/>
    <w:rsid w:val="004A4DA9"/>
    <w:rsid w:val="004B08F9"/>
    <w:rsid w:val="004B457C"/>
    <w:rsid w:val="004B674F"/>
    <w:rsid w:val="004B6C3F"/>
    <w:rsid w:val="004C1789"/>
    <w:rsid w:val="004C21E6"/>
    <w:rsid w:val="004C66ED"/>
    <w:rsid w:val="004D4444"/>
    <w:rsid w:val="004D4ED7"/>
    <w:rsid w:val="004D57F3"/>
    <w:rsid w:val="004D70D9"/>
    <w:rsid w:val="004E0E6C"/>
    <w:rsid w:val="004E402D"/>
    <w:rsid w:val="004E410D"/>
    <w:rsid w:val="004E4978"/>
    <w:rsid w:val="004E5770"/>
    <w:rsid w:val="004E5A9F"/>
    <w:rsid w:val="004E6B04"/>
    <w:rsid w:val="004F6433"/>
    <w:rsid w:val="0050005F"/>
    <w:rsid w:val="00500F46"/>
    <w:rsid w:val="00512189"/>
    <w:rsid w:val="005139BA"/>
    <w:rsid w:val="00517CF8"/>
    <w:rsid w:val="00521846"/>
    <w:rsid w:val="005221DA"/>
    <w:rsid w:val="0052391B"/>
    <w:rsid w:val="00525D9C"/>
    <w:rsid w:val="00526CDE"/>
    <w:rsid w:val="005271C4"/>
    <w:rsid w:val="00527CFC"/>
    <w:rsid w:val="00530003"/>
    <w:rsid w:val="00530036"/>
    <w:rsid w:val="00531C9A"/>
    <w:rsid w:val="005373EA"/>
    <w:rsid w:val="00537A52"/>
    <w:rsid w:val="00537BD1"/>
    <w:rsid w:val="00542A6A"/>
    <w:rsid w:val="005443C9"/>
    <w:rsid w:val="005451D1"/>
    <w:rsid w:val="00551BC4"/>
    <w:rsid w:val="00553566"/>
    <w:rsid w:val="00553B9B"/>
    <w:rsid w:val="00562650"/>
    <w:rsid w:val="00563EB9"/>
    <w:rsid w:val="005657DA"/>
    <w:rsid w:val="00566FF0"/>
    <w:rsid w:val="00571AEC"/>
    <w:rsid w:val="00573157"/>
    <w:rsid w:val="00576791"/>
    <w:rsid w:val="005772F3"/>
    <w:rsid w:val="00577564"/>
    <w:rsid w:val="0057799B"/>
    <w:rsid w:val="00586668"/>
    <w:rsid w:val="005902D6"/>
    <w:rsid w:val="00591C46"/>
    <w:rsid w:val="00593A5E"/>
    <w:rsid w:val="00593BF2"/>
    <w:rsid w:val="00595C42"/>
    <w:rsid w:val="005A00E2"/>
    <w:rsid w:val="005A5F4E"/>
    <w:rsid w:val="005A6758"/>
    <w:rsid w:val="005A78EF"/>
    <w:rsid w:val="005B0D15"/>
    <w:rsid w:val="005B3B13"/>
    <w:rsid w:val="005C261E"/>
    <w:rsid w:val="005C6483"/>
    <w:rsid w:val="005D1D16"/>
    <w:rsid w:val="005D26B4"/>
    <w:rsid w:val="005D4F44"/>
    <w:rsid w:val="005D6B66"/>
    <w:rsid w:val="005E0227"/>
    <w:rsid w:val="005E3697"/>
    <w:rsid w:val="005E4BAE"/>
    <w:rsid w:val="005E623E"/>
    <w:rsid w:val="005E7D36"/>
    <w:rsid w:val="005F069C"/>
    <w:rsid w:val="005F7167"/>
    <w:rsid w:val="006041AF"/>
    <w:rsid w:val="00606AA8"/>
    <w:rsid w:val="00612597"/>
    <w:rsid w:val="00612942"/>
    <w:rsid w:val="00614C7E"/>
    <w:rsid w:val="006162A8"/>
    <w:rsid w:val="00617C2E"/>
    <w:rsid w:val="00620AE4"/>
    <w:rsid w:val="006236E8"/>
    <w:rsid w:val="006248DA"/>
    <w:rsid w:val="00630F7D"/>
    <w:rsid w:val="0063525D"/>
    <w:rsid w:val="00636C88"/>
    <w:rsid w:val="00637E0D"/>
    <w:rsid w:val="006425D3"/>
    <w:rsid w:val="00647A40"/>
    <w:rsid w:val="006512C8"/>
    <w:rsid w:val="00653F70"/>
    <w:rsid w:val="006546C7"/>
    <w:rsid w:val="00654C21"/>
    <w:rsid w:val="00664F5D"/>
    <w:rsid w:val="0066508C"/>
    <w:rsid w:val="00666302"/>
    <w:rsid w:val="00666F61"/>
    <w:rsid w:val="0067135A"/>
    <w:rsid w:val="006733CB"/>
    <w:rsid w:val="0067538B"/>
    <w:rsid w:val="0067584F"/>
    <w:rsid w:val="0068091F"/>
    <w:rsid w:val="00683FFB"/>
    <w:rsid w:val="00687035"/>
    <w:rsid w:val="00693292"/>
    <w:rsid w:val="00693953"/>
    <w:rsid w:val="006971F9"/>
    <w:rsid w:val="006B0703"/>
    <w:rsid w:val="006B145C"/>
    <w:rsid w:val="006B2042"/>
    <w:rsid w:val="006B213D"/>
    <w:rsid w:val="006B277E"/>
    <w:rsid w:val="006B5D16"/>
    <w:rsid w:val="006B687C"/>
    <w:rsid w:val="006B6E15"/>
    <w:rsid w:val="006C067C"/>
    <w:rsid w:val="006C27DB"/>
    <w:rsid w:val="006C34E6"/>
    <w:rsid w:val="006C6767"/>
    <w:rsid w:val="006D0C33"/>
    <w:rsid w:val="006D2D21"/>
    <w:rsid w:val="006D3FCB"/>
    <w:rsid w:val="006D5E62"/>
    <w:rsid w:val="006E78E0"/>
    <w:rsid w:val="006F195E"/>
    <w:rsid w:val="006F3D67"/>
    <w:rsid w:val="00701BC3"/>
    <w:rsid w:val="00702BEB"/>
    <w:rsid w:val="00706D49"/>
    <w:rsid w:val="00706EB2"/>
    <w:rsid w:val="00710059"/>
    <w:rsid w:val="0071372C"/>
    <w:rsid w:val="00713F1E"/>
    <w:rsid w:val="007151ED"/>
    <w:rsid w:val="00720D48"/>
    <w:rsid w:val="00724DCA"/>
    <w:rsid w:val="00725D19"/>
    <w:rsid w:val="00727324"/>
    <w:rsid w:val="00732964"/>
    <w:rsid w:val="0073786E"/>
    <w:rsid w:val="00741675"/>
    <w:rsid w:val="007416EE"/>
    <w:rsid w:val="007417F4"/>
    <w:rsid w:val="00741DAE"/>
    <w:rsid w:val="007465C6"/>
    <w:rsid w:val="007506BD"/>
    <w:rsid w:val="0075226B"/>
    <w:rsid w:val="00752FC6"/>
    <w:rsid w:val="00754528"/>
    <w:rsid w:val="00764B23"/>
    <w:rsid w:val="007669A0"/>
    <w:rsid w:val="00770814"/>
    <w:rsid w:val="00770C7F"/>
    <w:rsid w:val="00771785"/>
    <w:rsid w:val="00774466"/>
    <w:rsid w:val="00774494"/>
    <w:rsid w:val="007749E5"/>
    <w:rsid w:val="00781078"/>
    <w:rsid w:val="00781634"/>
    <w:rsid w:val="007816B5"/>
    <w:rsid w:val="00783450"/>
    <w:rsid w:val="007854C8"/>
    <w:rsid w:val="00787A1A"/>
    <w:rsid w:val="007915AB"/>
    <w:rsid w:val="00791CCD"/>
    <w:rsid w:val="00791CD5"/>
    <w:rsid w:val="00795EBB"/>
    <w:rsid w:val="00796569"/>
    <w:rsid w:val="0079669F"/>
    <w:rsid w:val="00797CA7"/>
    <w:rsid w:val="007A0A28"/>
    <w:rsid w:val="007A23AC"/>
    <w:rsid w:val="007A2B37"/>
    <w:rsid w:val="007A4466"/>
    <w:rsid w:val="007B096A"/>
    <w:rsid w:val="007B1B0B"/>
    <w:rsid w:val="007B2843"/>
    <w:rsid w:val="007B6EDA"/>
    <w:rsid w:val="007C168E"/>
    <w:rsid w:val="007C5449"/>
    <w:rsid w:val="007D377E"/>
    <w:rsid w:val="007E090F"/>
    <w:rsid w:val="007E284D"/>
    <w:rsid w:val="007E2DD3"/>
    <w:rsid w:val="007E3D04"/>
    <w:rsid w:val="007E5753"/>
    <w:rsid w:val="007E6FEA"/>
    <w:rsid w:val="007F4BB5"/>
    <w:rsid w:val="007F6704"/>
    <w:rsid w:val="00801EF7"/>
    <w:rsid w:val="008048B9"/>
    <w:rsid w:val="00805FAF"/>
    <w:rsid w:val="008103F4"/>
    <w:rsid w:val="00810E33"/>
    <w:rsid w:val="00810FFF"/>
    <w:rsid w:val="008126EF"/>
    <w:rsid w:val="00821A50"/>
    <w:rsid w:val="008220F3"/>
    <w:rsid w:val="008233DC"/>
    <w:rsid w:val="00824D09"/>
    <w:rsid w:val="0082572B"/>
    <w:rsid w:val="00825B42"/>
    <w:rsid w:val="00825C84"/>
    <w:rsid w:val="008265DC"/>
    <w:rsid w:val="00826FFC"/>
    <w:rsid w:val="00827698"/>
    <w:rsid w:val="00831D1B"/>
    <w:rsid w:val="0083616C"/>
    <w:rsid w:val="00837955"/>
    <w:rsid w:val="00837AFD"/>
    <w:rsid w:val="0084641D"/>
    <w:rsid w:val="00853500"/>
    <w:rsid w:val="008561FE"/>
    <w:rsid w:val="00856441"/>
    <w:rsid w:val="008601EF"/>
    <w:rsid w:val="00863614"/>
    <w:rsid w:val="00870A4D"/>
    <w:rsid w:val="00872E03"/>
    <w:rsid w:val="00875D9B"/>
    <w:rsid w:val="008768B3"/>
    <w:rsid w:val="00877E05"/>
    <w:rsid w:val="0088405D"/>
    <w:rsid w:val="008865F1"/>
    <w:rsid w:val="008875AA"/>
    <w:rsid w:val="0089288E"/>
    <w:rsid w:val="008A0B2A"/>
    <w:rsid w:val="008A29A9"/>
    <w:rsid w:val="008A3E9A"/>
    <w:rsid w:val="008A68CB"/>
    <w:rsid w:val="008B27D6"/>
    <w:rsid w:val="008B548B"/>
    <w:rsid w:val="008C4A6A"/>
    <w:rsid w:val="008C6C63"/>
    <w:rsid w:val="008C7C4F"/>
    <w:rsid w:val="008D576B"/>
    <w:rsid w:val="008E2462"/>
    <w:rsid w:val="008E2E05"/>
    <w:rsid w:val="008E385B"/>
    <w:rsid w:val="008E4BB0"/>
    <w:rsid w:val="008E6124"/>
    <w:rsid w:val="008F1882"/>
    <w:rsid w:val="008F4F69"/>
    <w:rsid w:val="008F5E17"/>
    <w:rsid w:val="008F6B10"/>
    <w:rsid w:val="008F703F"/>
    <w:rsid w:val="008F7AF1"/>
    <w:rsid w:val="009007F7"/>
    <w:rsid w:val="009024F0"/>
    <w:rsid w:val="00904A27"/>
    <w:rsid w:val="00907565"/>
    <w:rsid w:val="009102A6"/>
    <w:rsid w:val="00910BFB"/>
    <w:rsid w:val="00915571"/>
    <w:rsid w:val="009171D2"/>
    <w:rsid w:val="00917818"/>
    <w:rsid w:val="00920448"/>
    <w:rsid w:val="00923DB6"/>
    <w:rsid w:val="00930093"/>
    <w:rsid w:val="00935C56"/>
    <w:rsid w:val="00936727"/>
    <w:rsid w:val="00943FCD"/>
    <w:rsid w:val="00945C7C"/>
    <w:rsid w:val="00947093"/>
    <w:rsid w:val="00950C80"/>
    <w:rsid w:val="00951807"/>
    <w:rsid w:val="00952E3A"/>
    <w:rsid w:val="00960F82"/>
    <w:rsid w:val="00961C17"/>
    <w:rsid w:val="009706F6"/>
    <w:rsid w:val="00980805"/>
    <w:rsid w:val="00982D29"/>
    <w:rsid w:val="00983FC8"/>
    <w:rsid w:val="00987DD9"/>
    <w:rsid w:val="00990915"/>
    <w:rsid w:val="0099189A"/>
    <w:rsid w:val="00991DAE"/>
    <w:rsid w:val="009A221A"/>
    <w:rsid w:val="009A2FE7"/>
    <w:rsid w:val="009A7EE0"/>
    <w:rsid w:val="009B0711"/>
    <w:rsid w:val="009B1209"/>
    <w:rsid w:val="009B22A4"/>
    <w:rsid w:val="009B2BCB"/>
    <w:rsid w:val="009B7A03"/>
    <w:rsid w:val="009B7FE3"/>
    <w:rsid w:val="009C04CA"/>
    <w:rsid w:val="009C0648"/>
    <w:rsid w:val="009C2C2F"/>
    <w:rsid w:val="009C342B"/>
    <w:rsid w:val="009C50A1"/>
    <w:rsid w:val="009D0D92"/>
    <w:rsid w:val="009D7CBE"/>
    <w:rsid w:val="009D7FED"/>
    <w:rsid w:val="009F0426"/>
    <w:rsid w:val="009F59C5"/>
    <w:rsid w:val="00A0103E"/>
    <w:rsid w:val="00A05E92"/>
    <w:rsid w:val="00A06793"/>
    <w:rsid w:val="00A1086F"/>
    <w:rsid w:val="00A1758F"/>
    <w:rsid w:val="00A17C40"/>
    <w:rsid w:val="00A21D1A"/>
    <w:rsid w:val="00A25BA4"/>
    <w:rsid w:val="00A26ADB"/>
    <w:rsid w:val="00A30448"/>
    <w:rsid w:val="00A31DED"/>
    <w:rsid w:val="00A31EE4"/>
    <w:rsid w:val="00A40909"/>
    <w:rsid w:val="00A420F2"/>
    <w:rsid w:val="00A43311"/>
    <w:rsid w:val="00A4344A"/>
    <w:rsid w:val="00A43EAD"/>
    <w:rsid w:val="00A44E36"/>
    <w:rsid w:val="00A52CA1"/>
    <w:rsid w:val="00A54400"/>
    <w:rsid w:val="00A56164"/>
    <w:rsid w:val="00A5635A"/>
    <w:rsid w:val="00A579AE"/>
    <w:rsid w:val="00A579FD"/>
    <w:rsid w:val="00A62A9A"/>
    <w:rsid w:val="00A660CE"/>
    <w:rsid w:val="00A708EB"/>
    <w:rsid w:val="00A71FAF"/>
    <w:rsid w:val="00A72DF0"/>
    <w:rsid w:val="00A73ED3"/>
    <w:rsid w:val="00A76B20"/>
    <w:rsid w:val="00A84916"/>
    <w:rsid w:val="00A86A2D"/>
    <w:rsid w:val="00A8741A"/>
    <w:rsid w:val="00A8782B"/>
    <w:rsid w:val="00A93E43"/>
    <w:rsid w:val="00A93F1F"/>
    <w:rsid w:val="00A94C87"/>
    <w:rsid w:val="00A94DC1"/>
    <w:rsid w:val="00A97385"/>
    <w:rsid w:val="00AA0A21"/>
    <w:rsid w:val="00AA2C0B"/>
    <w:rsid w:val="00AA5613"/>
    <w:rsid w:val="00AA5A1A"/>
    <w:rsid w:val="00AA66E2"/>
    <w:rsid w:val="00AB0EF0"/>
    <w:rsid w:val="00AB27D9"/>
    <w:rsid w:val="00AB3F9F"/>
    <w:rsid w:val="00AB62F1"/>
    <w:rsid w:val="00AB711B"/>
    <w:rsid w:val="00AC02B4"/>
    <w:rsid w:val="00AC1AC8"/>
    <w:rsid w:val="00AC1B49"/>
    <w:rsid w:val="00AC2B8C"/>
    <w:rsid w:val="00AC4741"/>
    <w:rsid w:val="00AC5BFE"/>
    <w:rsid w:val="00AC5F2A"/>
    <w:rsid w:val="00AC6568"/>
    <w:rsid w:val="00AC6B65"/>
    <w:rsid w:val="00AD08B0"/>
    <w:rsid w:val="00AD57BF"/>
    <w:rsid w:val="00AE21E4"/>
    <w:rsid w:val="00AE4CE6"/>
    <w:rsid w:val="00AE4FDC"/>
    <w:rsid w:val="00AE6282"/>
    <w:rsid w:val="00AE7C24"/>
    <w:rsid w:val="00AF169D"/>
    <w:rsid w:val="00AF5816"/>
    <w:rsid w:val="00AF608B"/>
    <w:rsid w:val="00B038BB"/>
    <w:rsid w:val="00B057FF"/>
    <w:rsid w:val="00B1084D"/>
    <w:rsid w:val="00B12851"/>
    <w:rsid w:val="00B13D1B"/>
    <w:rsid w:val="00B15B4A"/>
    <w:rsid w:val="00B1629C"/>
    <w:rsid w:val="00B2274F"/>
    <w:rsid w:val="00B22890"/>
    <w:rsid w:val="00B24962"/>
    <w:rsid w:val="00B34A32"/>
    <w:rsid w:val="00B37B76"/>
    <w:rsid w:val="00B37D03"/>
    <w:rsid w:val="00B45004"/>
    <w:rsid w:val="00B45EBE"/>
    <w:rsid w:val="00B5140C"/>
    <w:rsid w:val="00B57EE1"/>
    <w:rsid w:val="00B63563"/>
    <w:rsid w:val="00B66A6E"/>
    <w:rsid w:val="00B67827"/>
    <w:rsid w:val="00B71088"/>
    <w:rsid w:val="00B80EDF"/>
    <w:rsid w:val="00B86EA3"/>
    <w:rsid w:val="00B90004"/>
    <w:rsid w:val="00B95BE2"/>
    <w:rsid w:val="00B96218"/>
    <w:rsid w:val="00BA4628"/>
    <w:rsid w:val="00BA6C5E"/>
    <w:rsid w:val="00BB390B"/>
    <w:rsid w:val="00BB422C"/>
    <w:rsid w:val="00BB576E"/>
    <w:rsid w:val="00BB77C5"/>
    <w:rsid w:val="00BC4F49"/>
    <w:rsid w:val="00BC6EB9"/>
    <w:rsid w:val="00BD1C55"/>
    <w:rsid w:val="00BE0DF7"/>
    <w:rsid w:val="00BE441C"/>
    <w:rsid w:val="00BF1964"/>
    <w:rsid w:val="00BF6B0B"/>
    <w:rsid w:val="00C056BA"/>
    <w:rsid w:val="00C12127"/>
    <w:rsid w:val="00C20DE4"/>
    <w:rsid w:val="00C21363"/>
    <w:rsid w:val="00C228E3"/>
    <w:rsid w:val="00C2563A"/>
    <w:rsid w:val="00C31BD7"/>
    <w:rsid w:val="00C37C41"/>
    <w:rsid w:val="00C4050F"/>
    <w:rsid w:val="00C472AE"/>
    <w:rsid w:val="00C474C4"/>
    <w:rsid w:val="00C5175E"/>
    <w:rsid w:val="00C60AAE"/>
    <w:rsid w:val="00C6241E"/>
    <w:rsid w:val="00C6562D"/>
    <w:rsid w:val="00C751EC"/>
    <w:rsid w:val="00C87971"/>
    <w:rsid w:val="00C95073"/>
    <w:rsid w:val="00C970DE"/>
    <w:rsid w:val="00C973FF"/>
    <w:rsid w:val="00CA1177"/>
    <w:rsid w:val="00CA4FB9"/>
    <w:rsid w:val="00CB1915"/>
    <w:rsid w:val="00CB2A80"/>
    <w:rsid w:val="00CB3532"/>
    <w:rsid w:val="00CB561A"/>
    <w:rsid w:val="00CB6BE2"/>
    <w:rsid w:val="00CC0A99"/>
    <w:rsid w:val="00CC12D5"/>
    <w:rsid w:val="00CD37FC"/>
    <w:rsid w:val="00CD5FAC"/>
    <w:rsid w:val="00CD6274"/>
    <w:rsid w:val="00CE02F9"/>
    <w:rsid w:val="00CE1FB2"/>
    <w:rsid w:val="00CE54A6"/>
    <w:rsid w:val="00CE5547"/>
    <w:rsid w:val="00CF5975"/>
    <w:rsid w:val="00CF6ABF"/>
    <w:rsid w:val="00D01764"/>
    <w:rsid w:val="00D0236B"/>
    <w:rsid w:val="00D023AC"/>
    <w:rsid w:val="00D06412"/>
    <w:rsid w:val="00D0710D"/>
    <w:rsid w:val="00D21F89"/>
    <w:rsid w:val="00D273D2"/>
    <w:rsid w:val="00D305E3"/>
    <w:rsid w:val="00D30EF4"/>
    <w:rsid w:val="00D32CDE"/>
    <w:rsid w:val="00D45D17"/>
    <w:rsid w:val="00D51C03"/>
    <w:rsid w:val="00D5415D"/>
    <w:rsid w:val="00D5517F"/>
    <w:rsid w:val="00D618C6"/>
    <w:rsid w:val="00D62699"/>
    <w:rsid w:val="00D64BE1"/>
    <w:rsid w:val="00D65D4F"/>
    <w:rsid w:val="00D65E6D"/>
    <w:rsid w:val="00D67616"/>
    <w:rsid w:val="00D70D12"/>
    <w:rsid w:val="00D7131F"/>
    <w:rsid w:val="00D71A93"/>
    <w:rsid w:val="00D724B2"/>
    <w:rsid w:val="00D77C24"/>
    <w:rsid w:val="00D77E8D"/>
    <w:rsid w:val="00D803BB"/>
    <w:rsid w:val="00D80D83"/>
    <w:rsid w:val="00D82FDA"/>
    <w:rsid w:val="00DB29A5"/>
    <w:rsid w:val="00DB60E3"/>
    <w:rsid w:val="00DB770A"/>
    <w:rsid w:val="00DC0060"/>
    <w:rsid w:val="00DD1466"/>
    <w:rsid w:val="00DD220A"/>
    <w:rsid w:val="00DD313A"/>
    <w:rsid w:val="00DE3541"/>
    <w:rsid w:val="00DE42AF"/>
    <w:rsid w:val="00DF00E1"/>
    <w:rsid w:val="00DF4210"/>
    <w:rsid w:val="00E00E51"/>
    <w:rsid w:val="00E0211B"/>
    <w:rsid w:val="00E07119"/>
    <w:rsid w:val="00E078EC"/>
    <w:rsid w:val="00E12671"/>
    <w:rsid w:val="00E12DED"/>
    <w:rsid w:val="00E14F44"/>
    <w:rsid w:val="00E21300"/>
    <w:rsid w:val="00E23A17"/>
    <w:rsid w:val="00E23B4A"/>
    <w:rsid w:val="00E2569D"/>
    <w:rsid w:val="00E2593F"/>
    <w:rsid w:val="00E25F65"/>
    <w:rsid w:val="00E267D5"/>
    <w:rsid w:val="00E302E1"/>
    <w:rsid w:val="00E30EF2"/>
    <w:rsid w:val="00E33E6F"/>
    <w:rsid w:val="00E35B3B"/>
    <w:rsid w:val="00E3656B"/>
    <w:rsid w:val="00E438E8"/>
    <w:rsid w:val="00E45E93"/>
    <w:rsid w:val="00E472D2"/>
    <w:rsid w:val="00E47B78"/>
    <w:rsid w:val="00E521B7"/>
    <w:rsid w:val="00E548CF"/>
    <w:rsid w:val="00E55972"/>
    <w:rsid w:val="00E56EAC"/>
    <w:rsid w:val="00E574A9"/>
    <w:rsid w:val="00E5792D"/>
    <w:rsid w:val="00E60F08"/>
    <w:rsid w:val="00E61CE8"/>
    <w:rsid w:val="00E61D3E"/>
    <w:rsid w:val="00E63FF6"/>
    <w:rsid w:val="00E65F4C"/>
    <w:rsid w:val="00E6726C"/>
    <w:rsid w:val="00E70297"/>
    <w:rsid w:val="00E716A4"/>
    <w:rsid w:val="00E73162"/>
    <w:rsid w:val="00E76B20"/>
    <w:rsid w:val="00E77754"/>
    <w:rsid w:val="00E85396"/>
    <w:rsid w:val="00E9131B"/>
    <w:rsid w:val="00E92F3F"/>
    <w:rsid w:val="00E97D8C"/>
    <w:rsid w:val="00EB03E1"/>
    <w:rsid w:val="00EB0F63"/>
    <w:rsid w:val="00EB1ACC"/>
    <w:rsid w:val="00EB3EF2"/>
    <w:rsid w:val="00EC0695"/>
    <w:rsid w:val="00EC1A02"/>
    <w:rsid w:val="00EC2F25"/>
    <w:rsid w:val="00EC5734"/>
    <w:rsid w:val="00EC6303"/>
    <w:rsid w:val="00EC70D4"/>
    <w:rsid w:val="00ED083D"/>
    <w:rsid w:val="00ED3B74"/>
    <w:rsid w:val="00ED6233"/>
    <w:rsid w:val="00EE3B89"/>
    <w:rsid w:val="00EE41DD"/>
    <w:rsid w:val="00EE465B"/>
    <w:rsid w:val="00EE5F70"/>
    <w:rsid w:val="00EF01D5"/>
    <w:rsid w:val="00EF0F6A"/>
    <w:rsid w:val="00EF39A0"/>
    <w:rsid w:val="00EF6B44"/>
    <w:rsid w:val="00EF70F9"/>
    <w:rsid w:val="00F0021D"/>
    <w:rsid w:val="00F016EE"/>
    <w:rsid w:val="00F02428"/>
    <w:rsid w:val="00F028B8"/>
    <w:rsid w:val="00F04CC1"/>
    <w:rsid w:val="00F122FB"/>
    <w:rsid w:val="00F1620D"/>
    <w:rsid w:val="00F41592"/>
    <w:rsid w:val="00F41688"/>
    <w:rsid w:val="00F418DC"/>
    <w:rsid w:val="00F41D6F"/>
    <w:rsid w:val="00F42378"/>
    <w:rsid w:val="00F50B05"/>
    <w:rsid w:val="00F55571"/>
    <w:rsid w:val="00F55F5F"/>
    <w:rsid w:val="00F56392"/>
    <w:rsid w:val="00F615E0"/>
    <w:rsid w:val="00F618B8"/>
    <w:rsid w:val="00F64973"/>
    <w:rsid w:val="00F71CC1"/>
    <w:rsid w:val="00F73F2A"/>
    <w:rsid w:val="00F741DA"/>
    <w:rsid w:val="00F7542F"/>
    <w:rsid w:val="00F75CDA"/>
    <w:rsid w:val="00F80931"/>
    <w:rsid w:val="00F86EA5"/>
    <w:rsid w:val="00F9161F"/>
    <w:rsid w:val="00F91989"/>
    <w:rsid w:val="00FA01AB"/>
    <w:rsid w:val="00FA2E0A"/>
    <w:rsid w:val="00FA327D"/>
    <w:rsid w:val="00FA411B"/>
    <w:rsid w:val="00FA5DC7"/>
    <w:rsid w:val="00FB09BD"/>
    <w:rsid w:val="00FB13F6"/>
    <w:rsid w:val="00FB279F"/>
    <w:rsid w:val="00FB45D6"/>
    <w:rsid w:val="00FB4794"/>
    <w:rsid w:val="00FB7C60"/>
    <w:rsid w:val="00FC1043"/>
    <w:rsid w:val="00FC5E2E"/>
    <w:rsid w:val="00FD388E"/>
    <w:rsid w:val="00FD496F"/>
    <w:rsid w:val="00FD6BDA"/>
    <w:rsid w:val="00FE0AD4"/>
    <w:rsid w:val="00FE1285"/>
    <w:rsid w:val="00FE2255"/>
    <w:rsid w:val="00FE2FA6"/>
    <w:rsid w:val="00FE3BA1"/>
    <w:rsid w:val="00FE42C4"/>
    <w:rsid w:val="00FE7971"/>
    <w:rsid w:val="00FF10F2"/>
    <w:rsid w:val="00FF3874"/>
    <w:rsid w:val="00FF40F7"/>
    <w:rsid w:val="00FF5051"/>
    <w:rsid w:val="00FF6E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5E1A"/>
  </w:style>
  <w:style w:type="paragraph" w:styleId="1">
    <w:name w:val="heading 1"/>
    <w:basedOn w:val="a"/>
    <w:next w:val="a"/>
    <w:qFormat/>
    <w:rsid w:val="003A5E1A"/>
    <w:pPr>
      <w:keepNext/>
      <w:spacing w:line="360" w:lineRule="auto"/>
      <w:ind w:left="851"/>
      <w:jc w:val="center"/>
      <w:outlineLvl w:val="0"/>
    </w:pPr>
    <w:rPr>
      <w:b/>
      <w:bCs/>
      <w:sz w:val="28"/>
    </w:rPr>
  </w:style>
  <w:style w:type="paragraph" w:styleId="2">
    <w:name w:val="heading 2"/>
    <w:basedOn w:val="a"/>
    <w:next w:val="a"/>
    <w:qFormat/>
    <w:rsid w:val="003A5E1A"/>
    <w:pPr>
      <w:keepNext/>
      <w:jc w:val="center"/>
      <w:outlineLvl w:val="1"/>
    </w:pPr>
    <w:rPr>
      <w:sz w:val="28"/>
    </w:rPr>
  </w:style>
  <w:style w:type="paragraph" w:styleId="3">
    <w:name w:val="heading 3"/>
    <w:basedOn w:val="a"/>
    <w:next w:val="a"/>
    <w:qFormat/>
    <w:rsid w:val="003A5E1A"/>
    <w:pPr>
      <w:keepNext/>
      <w:spacing w:before="240" w:after="60"/>
      <w:outlineLvl w:val="2"/>
    </w:pPr>
    <w:rPr>
      <w:rFonts w:ascii="Arial" w:hAnsi="Arial"/>
      <w:sz w:val="24"/>
    </w:rPr>
  </w:style>
  <w:style w:type="paragraph" w:styleId="4">
    <w:name w:val="heading 4"/>
    <w:basedOn w:val="a"/>
    <w:next w:val="a"/>
    <w:qFormat/>
    <w:rsid w:val="003A5E1A"/>
    <w:pPr>
      <w:keepNext/>
      <w:jc w:val="center"/>
      <w:outlineLvl w:val="3"/>
    </w:pPr>
    <w:rPr>
      <w:sz w:val="28"/>
      <w:u w:val="single"/>
    </w:rPr>
  </w:style>
  <w:style w:type="paragraph" w:styleId="5">
    <w:name w:val="heading 5"/>
    <w:basedOn w:val="a"/>
    <w:next w:val="a"/>
    <w:qFormat/>
    <w:rsid w:val="003A5E1A"/>
    <w:pPr>
      <w:keepNext/>
      <w:spacing w:after="120"/>
      <w:outlineLvl w:val="4"/>
    </w:pPr>
    <w:rPr>
      <w:sz w:val="28"/>
    </w:rPr>
  </w:style>
  <w:style w:type="paragraph" w:styleId="6">
    <w:name w:val="heading 6"/>
    <w:basedOn w:val="a"/>
    <w:next w:val="a"/>
    <w:qFormat/>
    <w:rsid w:val="003A5E1A"/>
    <w:pPr>
      <w:keepNext/>
      <w:spacing w:before="120"/>
      <w:ind w:left="1560"/>
      <w:outlineLvl w:val="5"/>
    </w:pPr>
    <w:rPr>
      <w:b/>
      <w:sz w:val="28"/>
    </w:rPr>
  </w:style>
  <w:style w:type="paragraph" w:styleId="7">
    <w:name w:val="heading 7"/>
    <w:basedOn w:val="a"/>
    <w:next w:val="a"/>
    <w:qFormat/>
    <w:rsid w:val="003A5E1A"/>
    <w:pPr>
      <w:keepNext/>
      <w:spacing w:before="180"/>
      <w:jc w:val="center"/>
      <w:outlineLvl w:val="6"/>
    </w:pPr>
    <w:rPr>
      <w:sz w:val="24"/>
    </w:rPr>
  </w:style>
  <w:style w:type="paragraph" w:styleId="8">
    <w:name w:val="heading 8"/>
    <w:basedOn w:val="a"/>
    <w:next w:val="a"/>
    <w:qFormat/>
    <w:rsid w:val="003A5E1A"/>
    <w:pPr>
      <w:keepNext/>
      <w:framePr w:w="10858" w:h="8925" w:hSpace="181" w:wrap="around" w:vAnchor="page" w:hAnchor="page" w:x="12237" w:y="290"/>
      <w:spacing w:before="120"/>
      <w:ind w:right="-142"/>
      <w:jc w:val="both"/>
      <w:outlineLvl w:val="7"/>
    </w:pPr>
    <w:rPr>
      <w:rFonts w:ascii="Arial" w:hAnsi="Arial"/>
      <w:sz w:val="24"/>
    </w:rPr>
  </w:style>
  <w:style w:type="paragraph" w:styleId="9">
    <w:name w:val="heading 9"/>
    <w:basedOn w:val="a"/>
    <w:next w:val="a"/>
    <w:qFormat/>
    <w:rsid w:val="003A5E1A"/>
    <w:pPr>
      <w:keepNext/>
      <w:spacing w:before="60" w:after="60"/>
      <w:ind w:left="426"/>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3A5E1A"/>
    <w:pPr>
      <w:ind w:firstLine="709"/>
      <w:jc w:val="both"/>
    </w:pPr>
    <w:rPr>
      <w:sz w:val="28"/>
    </w:rPr>
  </w:style>
  <w:style w:type="paragraph" w:styleId="a4">
    <w:name w:val="Body Text"/>
    <w:basedOn w:val="a"/>
    <w:rsid w:val="003A5E1A"/>
    <w:rPr>
      <w:sz w:val="28"/>
    </w:rPr>
  </w:style>
  <w:style w:type="paragraph" w:styleId="20">
    <w:name w:val="Body Text 2"/>
    <w:basedOn w:val="a"/>
    <w:rsid w:val="003A5E1A"/>
    <w:pPr>
      <w:jc w:val="both"/>
    </w:pPr>
    <w:rPr>
      <w:sz w:val="28"/>
    </w:rPr>
  </w:style>
  <w:style w:type="paragraph" w:styleId="21">
    <w:name w:val="Body Text Indent 2"/>
    <w:basedOn w:val="a"/>
    <w:rsid w:val="003A5E1A"/>
    <w:pPr>
      <w:ind w:left="426"/>
      <w:jc w:val="both"/>
    </w:pPr>
    <w:rPr>
      <w:sz w:val="28"/>
    </w:rPr>
  </w:style>
  <w:style w:type="paragraph" w:styleId="30">
    <w:name w:val="Body Text Indent 3"/>
    <w:basedOn w:val="a"/>
    <w:rsid w:val="003A5E1A"/>
    <w:pPr>
      <w:ind w:firstLine="851"/>
      <w:jc w:val="both"/>
    </w:pPr>
    <w:rPr>
      <w:sz w:val="28"/>
    </w:rPr>
  </w:style>
  <w:style w:type="paragraph" w:styleId="a5">
    <w:name w:val="Title"/>
    <w:basedOn w:val="a"/>
    <w:qFormat/>
    <w:rsid w:val="003A5E1A"/>
    <w:pPr>
      <w:jc w:val="center"/>
    </w:pPr>
    <w:rPr>
      <w:b/>
      <w:sz w:val="28"/>
    </w:rPr>
  </w:style>
  <w:style w:type="paragraph" w:customStyle="1" w:styleId="10">
    <w:name w:val="Обычный1"/>
    <w:rsid w:val="003A5E1A"/>
    <w:rPr>
      <w:snapToGrid w:val="0"/>
    </w:rPr>
  </w:style>
  <w:style w:type="paragraph" w:styleId="a6">
    <w:name w:val="Block Text"/>
    <w:basedOn w:val="10"/>
    <w:rsid w:val="003A5E1A"/>
    <w:pPr>
      <w:framePr w:w="10452" w:h="8923" w:hSpace="181" w:wrap="auto" w:vAnchor="text" w:hAnchor="page" w:x="12702" w:y="283"/>
      <w:ind w:left="426" w:right="269"/>
      <w:jc w:val="both"/>
    </w:pPr>
    <w:rPr>
      <w:sz w:val="32"/>
    </w:rPr>
  </w:style>
  <w:style w:type="paragraph" w:styleId="31">
    <w:name w:val="Body Text 3"/>
    <w:basedOn w:val="a"/>
    <w:rsid w:val="003A5E1A"/>
    <w:pPr>
      <w:jc w:val="center"/>
    </w:pPr>
    <w:rPr>
      <w:b/>
      <w:sz w:val="28"/>
    </w:rPr>
  </w:style>
  <w:style w:type="paragraph" w:styleId="a7">
    <w:name w:val="header"/>
    <w:basedOn w:val="a"/>
    <w:rsid w:val="003A5E1A"/>
    <w:pPr>
      <w:tabs>
        <w:tab w:val="center" w:pos="4153"/>
        <w:tab w:val="right" w:pos="8306"/>
      </w:tabs>
    </w:pPr>
  </w:style>
  <w:style w:type="paragraph" w:styleId="a8">
    <w:name w:val="footer"/>
    <w:basedOn w:val="a"/>
    <w:rsid w:val="003A5E1A"/>
    <w:pPr>
      <w:tabs>
        <w:tab w:val="center" w:pos="4153"/>
        <w:tab w:val="right" w:pos="8306"/>
      </w:tabs>
    </w:pPr>
  </w:style>
  <w:style w:type="paragraph" w:styleId="a9">
    <w:name w:val="Document Map"/>
    <w:basedOn w:val="a"/>
    <w:semiHidden/>
    <w:rsid w:val="003A5E1A"/>
    <w:pPr>
      <w:shd w:val="clear" w:color="auto" w:fill="000080"/>
    </w:pPr>
    <w:rPr>
      <w:rFonts w:ascii="Tahoma" w:hAnsi="Tahoma"/>
    </w:rPr>
  </w:style>
  <w:style w:type="character" w:styleId="aa">
    <w:name w:val="page number"/>
    <w:basedOn w:val="a0"/>
    <w:rsid w:val="003A5E1A"/>
  </w:style>
  <w:style w:type="paragraph" w:customStyle="1" w:styleId="11">
    <w:name w:val="Цитата1"/>
    <w:basedOn w:val="10"/>
    <w:rsid w:val="003A5E1A"/>
    <w:pPr>
      <w:ind w:left="3261" w:right="1133" w:hanging="2977"/>
      <w:jc w:val="both"/>
    </w:pPr>
    <w:rPr>
      <w:snapToGrid/>
      <w:sz w:val="32"/>
    </w:rPr>
  </w:style>
  <w:style w:type="paragraph" w:styleId="12">
    <w:name w:val="toc 1"/>
    <w:basedOn w:val="a"/>
    <w:next w:val="a"/>
    <w:autoRedefine/>
    <w:semiHidden/>
    <w:rsid w:val="003A5E1A"/>
  </w:style>
  <w:style w:type="paragraph" w:styleId="22">
    <w:name w:val="toc 2"/>
    <w:basedOn w:val="a"/>
    <w:next w:val="a"/>
    <w:autoRedefine/>
    <w:semiHidden/>
    <w:rsid w:val="003A5E1A"/>
    <w:pPr>
      <w:ind w:left="200"/>
    </w:pPr>
  </w:style>
  <w:style w:type="paragraph" w:styleId="32">
    <w:name w:val="toc 3"/>
    <w:basedOn w:val="a"/>
    <w:next w:val="a"/>
    <w:autoRedefine/>
    <w:semiHidden/>
    <w:rsid w:val="003A5E1A"/>
    <w:pPr>
      <w:ind w:left="400"/>
    </w:pPr>
  </w:style>
  <w:style w:type="paragraph" w:styleId="40">
    <w:name w:val="toc 4"/>
    <w:basedOn w:val="a"/>
    <w:next w:val="a"/>
    <w:autoRedefine/>
    <w:semiHidden/>
    <w:rsid w:val="003A5E1A"/>
    <w:pPr>
      <w:ind w:left="600"/>
    </w:pPr>
  </w:style>
  <w:style w:type="paragraph" w:styleId="50">
    <w:name w:val="toc 5"/>
    <w:basedOn w:val="a"/>
    <w:next w:val="a"/>
    <w:autoRedefine/>
    <w:semiHidden/>
    <w:rsid w:val="003A5E1A"/>
    <w:pPr>
      <w:ind w:left="800"/>
    </w:pPr>
  </w:style>
  <w:style w:type="paragraph" w:styleId="60">
    <w:name w:val="toc 6"/>
    <w:basedOn w:val="a"/>
    <w:next w:val="a"/>
    <w:autoRedefine/>
    <w:semiHidden/>
    <w:rsid w:val="003A5E1A"/>
    <w:pPr>
      <w:ind w:left="1000"/>
    </w:pPr>
  </w:style>
  <w:style w:type="paragraph" w:styleId="70">
    <w:name w:val="toc 7"/>
    <w:basedOn w:val="a"/>
    <w:next w:val="a"/>
    <w:autoRedefine/>
    <w:semiHidden/>
    <w:rsid w:val="003A5E1A"/>
    <w:pPr>
      <w:ind w:left="1200"/>
    </w:pPr>
  </w:style>
  <w:style w:type="paragraph" w:styleId="80">
    <w:name w:val="toc 8"/>
    <w:basedOn w:val="a"/>
    <w:next w:val="a"/>
    <w:autoRedefine/>
    <w:semiHidden/>
    <w:rsid w:val="003A5E1A"/>
    <w:pPr>
      <w:ind w:left="1400"/>
    </w:pPr>
  </w:style>
  <w:style w:type="paragraph" w:styleId="90">
    <w:name w:val="toc 9"/>
    <w:basedOn w:val="a"/>
    <w:next w:val="a"/>
    <w:autoRedefine/>
    <w:semiHidden/>
    <w:rsid w:val="003A5E1A"/>
    <w:pPr>
      <w:ind w:left="1600"/>
    </w:pPr>
  </w:style>
  <w:style w:type="character" w:styleId="ab">
    <w:name w:val="Hyperlink"/>
    <w:basedOn w:val="a0"/>
    <w:rsid w:val="003A5E1A"/>
    <w:rPr>
      <w:color w:val="0000FF"/>
      <w:u w:val="single"/>
    </w:rPr>
  </w:style>
  <w:style w:type="table" w:styleId="ac">
    <w:name w:val="Table Grid"/>
    <w:basedOn w:val="a1"/>
    <w:rsid w:val="008E38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Содержимое таблицы"/>
    <w:basedOn w:val="a"/>
    <w:rsid w:val="00783450"/>
    <w:pPr>
      <w:suppressLineNumbers/>
      <w:suppressAutoHyphens/>
    </w:pPr>
    <w:rPr>
      <w:sz w:val="24"/>
      <w:szCs w:val="24"/>
      <w:lang w:eastAsia="ar-SA"/>
    </w:rPr>
  </w:style>
  <w:style w:type="paragraph" w:customStyle="1" w:styleId="ae">
    <w:name w:val="Заголовок таблицы"/>
    <w:basedOn w:val="ad"/>
    <w:rsid w:val="00783450"/>
    <w:pPr>
      <w:jc w:val="center"/>
    </w:pPr>
    <w:rPr>
      <w:b/>
      <w:bCs/>
      <w:i/>
      <w:iCs/>
    </w:rPr>
  </w:style>
</w:styles>
</file>

<file path=word/webSettings.xml><?xml version="1.0" encoding="utf-8"?>
<w:webSettings xmlns:r="http://schemas.openxmlformats.org/officeDocument/2006/relationships" xmlns:w="http://schemas.openxmlformats.org/wordprocessingml/2006/main">
  <w:divs>
    <w:div w:id="113135257">
      <w:bodyDiv w:val="1"/>
      <w:marLeft w:val="0"/>
      <w:marRight w:val="0"/>
      <w:marTop w:val="0"/>
      <w:marBottom w:val="0"/>
      <w:divBdr>
        <w:top w:val="none" w:sz="0" w:space="0" w:color="auto"/>
        <w:left w:val="none" w:sz="0" w:space="0" w:color="auto"/>
        <w:bottom w:val="none" w:sz="0" w:space="0" w:color="auto"/>
        <w:right w:val="none" w:sz="0" w:space="0" w:color="auto"/>
      </w:divBdr>
    </w:div>
    <w:div w:id="336663508">
      <w:bodyDiv w:val="1"/>
      <w:marLeft w:val="0"/>
      <w:marRight w:val="0"/>
      <w:marTop w:val="0"/>
      <w:marBottom w:val="0"/>
      <w:divBdr>
        <w:top w:val="none" w:sz="0" w:space="0" w:color="auto"/>
        <w:left w:val="none" w:sz="0" w:space="0" w:color="auto"/>
        <w:bottom w:val="none" w:sz="0" w:space="0" w:color="auto"/>
        <w:right w:val="none" w:sz="0" w:space="0" w:color="auto"/>
      </w:divBdr>
    </w:div>
    <w:div w:id="379978944">
      <w:bodyDiv w:val="1"/>
      <w:marLeft w:val="0"/>
      <w:marRight w:val="0"/>
      <w:marTop w:val="0"/>
      <w:marBottom w:val="0"/>
      <w:divBdr>
        <w:top w:val="none" w:sz="0" w:space="0" w:color="auto"/>
        <w:left w:val="none" w:sz="0" w:space="0" w:color="auto"/>
        <w:bottom w:val="none" w:sz="0" w:space="0" w:color="auto"/>
        <w:right w:val="none" w:sz="0" w:space="0" w:color="auto"/>
      </w:divBdr>
    </w:div>
    <w:div w:id="549151363">
      <w:bodyDiv w:val="1"/>
      <w:marLeft w:val="0"/>
      <w:marRight w:val="0"/>
      <w:marTop w:val="0"/>
      <w:marBottom w:val="0"/>
      <w:divBdr>
        <w:top w:val="none" w:sz="0" w:space="0" w:color="auto"/>
        <w:left w:val="none" w:sz="0" w:space="0" w:color="auto"/>
        <w:bottom w:val="none" w:sz="0" w:space="0" w:color="auto"/>
        <w:right w:val="none" w:sz="0" w:space="0" w:color="auto"/>
      </w:divBdr>
    </w:div>
    <w:div w:id="1760441722">
      <w:bodyDiv w:val="1"/>
      <w:marLeft w:val="0"/>
      <w:marRight w:val="0"/>
      <w:marTop w:val="0"/>
      <w:marBottom w:val="0"/>
      <w:divBdr>
        <w:top w:val="none" w:sz="0" w:space="0" w:color="auto"/>
        <w:left w:val="none" w:sz="0" w:space="0" w:color="auto"/>
        <w:bottom w:val="none" w:sz="0" w:space="0" w:color="auto"/>
        <w:right w:val="none" w:sz="0" w:space="0" w:color="auto"/>
      </w:divBdr>
    </w:div>
    <w:div w:id="176522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120</Pages>
  <Words>25128</Words>
  <Characters>143230</Characters>
  <Application>Microsoft Office Word</Application>
  <DocSecurity>0</DocSecurity>
  <Lines>1193</Lines>
  <Paragraphs>336</Paragraphs>
  <ScaleCrop>false</ScaleCrop>
  <HeadingPairs>
    <vt:vector size="2" baseType="variant">
      <vt:variant>
        <vt:lpstr>Название</vt:lpstr>
      </vt:variant>
      <vt:variant>
        <vt:i4>1</vt:i4>
      </vt:variant>
    </vt:vector>
  </HeadingPairs>
  <TitlesOfParts>
    <vt:vector size="1" baseType="lpstr">
      <vt:lpstr>ОАО «Волгоградский Промстройпроект»</vt:lpstr>
    </vt:vector>
  </TitlesOfParts>
  <Company>промстройпроект</Company>
  <LinksUpToDate>false</LinksUpToDate>
  <CharactersWithSpaces>168022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ОАО «Волгоградский Промстройпроект»</dc:title>
  <dc:creator>апн</dc:creator>
  <cp:lastModifiedBy>NIV</cp:lastModifiedBy>
  <cp:revision>7</cp:revision>
  <cp:lastPrinted>2010-12-01T07:33:00Z</cp:lastPrinted>
  <dcterms:created xsi:type="dcterms:W3CDTF">2012-11-21T06:24:00Z</dcterms:created>
  <dcterms:modified xsi:type="dcterms:W3CDTF">2014-10-03T10:09:00Z</dcterms:modified>
</cp:coreProperties>
</file>